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sdt>
      <w:sdtPr>
        <w:rPr>
          <w:rFonts w:ascii="Calibri" w:eastAsia="Calibri" w:hAnsi="Calibri" w:cs="Times New Roman"/>
          <w:sz w:val="2"/>
          <w:lang w:eastAsia="ar-SA"/>
        </w:rPr>
        <w:id w:val="-1186902088"/>
        <w:docPartObj>
          <w:docPartGallery w:val="Cover Pages"/>
          <w:docPartUnique/>
        </w:docPartObj>
      </w:sdtPr>
      <w:sdtEndPr>
        <w:rPr>
          <w:sz w:val="22"/>
        </w:rPr>
      </w:sdtEndPr>
      <w:sdtContent>
        <w:p w14:paraId="24C9B61B" w14:textId="768B64A5" w:rsidR="00B67753" w:rsidRDefault="00B67753">
          <w:pPr>
            <w:pStyle w:val="Bezodstpw"/>
            <w:rPr>
              <w:sz w:val="2"/>
            </w:rPr>
          </w:pPr>
        </w:p>
        <w:p w14:paraId="695BFEA0" w14:textId="39495E1F" w:rsidR="00B67753" w:rsidRDefault="00B67753">
          <w:r>
            <w:rPr>
              <w:noProof/>
            </w:rPr>
            <mc:AlternateContent>
              <mc:Choice Requires="wps">
                <w:drawing>
                  <wp:anchor distT="0" distB="0" distL="114300" distR="114300" simplePos="0" relativeHeight="251661312" behindDoc="0" locked="0" layoutInCell="1" allowOverlap="1" wp14:anchorId="094431A5" wp14:editId="1831418A">
                    <wp:simplePos x="0" y="0"/>
                    <wp:positionH relativeFrom="page">
                      <wp:align>center</wp:align>
                    </wp:positionH>
                    <wp:positionV relativeFrom="margin">
                      <wp:align>top</wp:align>
                    </wp:positionV>
                    <wp:extent cx="5943600" cy="914400"/>
                    <wp:effectExtent l="0" t="0" r="0" b="3810"/>
                    <wp:wrapNone/>
                    <wp:docPr id="62" name="Pole tekstowe 66"/>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EB017A" w14:textId="77777777" w:rsidR="00B67753" w:rsidRDefault="00B677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094431A5" id="_x0000_t202" coordsize="21600,21600" o:spt="202" path="m,l,21600r21600,l21600,xe">
                    <v:stroke joinstyle="miter"/>
                    <v:path gradientshapeok="t" o:connecttype="rect"/>
                  </v:shapetype>
                  <v:shape id="Pole tekstowe 66"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" filled="f" stroked="f" strokeweight=".5pt">
                    <v:textbox style="mso-fit-shape-to-text:t">
                      <w:txbxContent>
                        <w:p w14:paraId="1BEB017A" w14:textId="77777777" w:rsidR="00B67753" w:rsidRDefault="00B67753"/>
                      </w:txbxContent>
                    </v:textbox>
                    <w10:wrap anchorx="page" anchory="margin"/>
                  </v:shape>
                </w:pict>
              </mc:Fallback>
            </mc:AlternateContent>
          </w:r>
          <w:r>
            <w:rPr>
              <w:noProof/>
            </w:rPr>
            <mc:AlternateContent>
              <mc:Choice Requires="wps">
                <w:drawing>
                  <wp:anchor distT="0" distB="0" distL="114300" distR="114300" simplePos="0" relativeHeight="251659264" behindDoc="0" locked="0" layoutInCell="1" allowOverlap="1" wp14:anchorId="2849BAF4" wp14:editId="4C2BED67">
                    <wp:simplePos x="0" y="0"/>
                    <wp:positionH relativeFrom="page">
                      <wp:align>center</wp:align>
                    </wp:positionH>
                    <wp:positionV relativeFrom="margin">
                      <wp:align>bottom</wp:align>
                    </wp:positionV>
                    <wp:extent cx="5943600" cy="374904"/>
                    <wp:effectExtent l="0" t="0" r="0" b="2540"/>
                    <wp:wrapNone/>
                    <wp:docPr id="69" name="Pole tekstowe 73"/>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4472C4" w:themeColor="accent1"/>
                                    <w:sz w:val="36"/>
                                    <w:szCs w:val="36"/>
                                  </w:rPr>
                                  <w:alias w:val="Kurs"/>
                                  <w:tag w:val="Kurs"/>
                                  <w:id w:val="1717703537"/>
                                  <w:showingPlcHdr/>
                                  <w:dataBinding w:prefixMappings="xmlns:ns0='http://purl.org/dc/elements/1.1/' xmlns:ns1='http://schemas.openxmlformats.org/package/2006/metadata/core-properties' " w:xpath="/ns1:coreProperties[1]/ns1:category[1]" w:storeItemID="{6C3C8BC8-F283-45AE-878A-BAB7291924A1}"/>
                                  <w:text/>
                                </w:sdtPr>
                                <w:sdtEndPr/>
                                <w:sdtContent>
                                  <w:p w14:paraId="43198188" w14:textId="63CB4120" w:rsidR="00B67753" w:rsidRDefault="00B67753">
                                    <w:pPr>
                                      <w:pStyle w:val="Bezodstpw"/>
                                      <w:jc w:val="right"/>
                                      <w:rPr>
                                        <w:color w:val="4472C4" w:themeColor="accent1"/>
                                        <w:sz w:val="36"/>
                                        <w:szCs w:val="36"/>
                                      </w:rPr>
                                    </w:pPr>
                                    <w:r>
                                      <w:rPr>
                                        <w:color w:val="4472C4" w:themeColor="accent1"/>
                                        <w:sz w:val="36"/>
                                        <w:szCs w:val="36"/>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2849BAF4" id="Pole tekstowe 73"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" filled="f" stroked="f" strokeweight=".5pt">
                    <v:textbox style="mso-fit-shape-to-text:t" inset="0,0,0,0">
                      <w:txbxContent>
                        <w:sdt>
                          <w:sdtPr>
                            <w:rPr>
                              <w:color w:val="4472C4" w:themeColor="accent1"/>
                              <w:sz w:val="36"/>
                              <w:szCs w:val="36"/>
                            </w:rPr>
                            <w:alias w:val="Kurs"/>
                            <w:tag w:val="Kurs"/>
                            <w:id w:val="1717703537"/>
                            <w:showingPlcHdr/>
                            <w:dataBinding w:prefixMappings="xmlns:ns0='http://purl.org/dc/elements/1.1/' xmlns:ns1='http://schemas.openxmlformats.org/package/2006/metadata/core-properties' " w:xpath="/ns1:coreProperties[1]/ns1:category[1]" w:storeItemID="{6C3C8BC8-F283-45AE-878A-BAB7291924A1}"/>
                            <w:text/>
                          </w:sdtPr>
                          <w:sdtEndPr/>
                          <w:sdtContent>
                            <w:p w14:paraId="43198188" w14:textId="63CB4120" w:rsidR="00B67753" w:rsidRDefault="00B67753">
                              <w:pPr>
                                <w:pStyle w:val="Bezodstpw"/>
                                <w:jc w:val="right"/>
                                <w:rPr>
                                  <w:color w:val="4472C4" w:themeColor="accent1"/>
                                  <w:sz w:val="36"/>
                                  <w:szCs w:val="36"/>
                                </w:rPr>
                              </w:pPr>
                              <w:r>
                                <w:rPr>
                                  <w:color w:val="4472C4" w:themeColor="accent1"/>
                                  <w:sz w:val="36"/>
                                  <w:szCs w:val="36"/>
                                </w:rPr>
                                <w:t xml:space="preserve">     </w:t>
                              </w:r>
                            </w:p>
                          </w:sdtContent>
                        </w:sdt>
                      </w:txbxContent>
                    </v:textbox>
                    <w10:wrap anchorx="page" anchory="margin"/>
                  </v:shape>
                </w:pict>
              </mc:Fallback>
            </mc:AlternateContent>
          </w:r>
        </w:p>
      </w:sdtContent>
    </w:sdt>
    <w:p w14:paraId="2BDDC9DC" w14:textId="05567560" w:rsidR="00CF1666" w:rsidRPr="004D7FF0" w:rsidRDefault="00107C19" w:rsidP="00C1012A">
      <w:pPr>
        <w:pStyle w:val="Podtytu"/>
        <w:spacing w:after="120" w:line="276" w:lineRule="auto"/>
        <w:ind w:hanging="1080"/>
        <w:jc w:val="left"/>
        <w:rPr>
          <w:rFonts w:asciiTheme="minorHAnsi" w:hAnsiTheme="minorHAnsi" w:cstheme="minorHAnsi"/>
          <w:sz w:val="24"/>
          <w:szCs w:val="24"/>
        </w:rPr>
      </w:pPr>
      <w:r w:rsidRPr="004D7FF0">
        <w:rPr>
          <w:rFonts w:asciiTheme="minorHAnsi" w:hAnsiTheme="minorHAnsi" w:cstheme="minorHAnsi"/>
          <w:noProof/>
          <w:sz w:val="24"/>
          <w:szCs w:val="24"/>
          <w:lang w:eastAsia="pl-PL"/>
        </w:rPr>
        <w:drawing>
          <wp:inline distT="0" distB="0" distL="0" distR="0" wp14:anchorId="3BB67549" wp14:editId="70196723">
            <wp:extent cx="5759450" cy="590225"/>
            <wp:effectExtent l="0" t="0" r="0" b="635"/>
            <wp:docPr id="3" name="Obraz 3"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692DF252" w14:textId="1BF69071" w:rsidR="00801EC7" w:rsidRPr="00801EC7" w:rsidRDefault="00436DC7" w:rsidP="00801EC7">
      <w:pPr>
        <w:spacing w:before="240" w:after="120"/>
        <w:rPr>
          <w:rFonts w:asciiTheme="minorHAnsi" w:eastAsia="Times New Roman" w:hAnsiTheme="minorHAnsi" w:cstheme="minorHAnsi"/>
          <w:b/>
          <w:sz w:val="24"/>
          <w:szCs w:val="24"/>
        </w:rPr>
      </w:pPr>
      <w:r w:rsidRPr="00BA2ACD">
        <w:rPr>
          <w:rFonts w:asciiTheme="minorHAnsi" w:eastAsia="Times New Roman" w:hAnsiTheme="minorHAnsi" w:cstheme="minorHAnsi"/>
          <w:b/>
          <w:sz w:val="24"/>
          <w:szCs w:val="24"/>
        </w:rPr>
        <w:t>WZÓR</w:t>
      </w:r>
      <w:r w:rsidRPr="00BA2ACD">
        <w:rPr>
          <w:rFonts w:asciiTheme="minorHAnsi" w:eastAsia="Times New Roman" w:hAnsiTheme="minorHAnsi" w:cstheme="minorHAnsi"/>
          <w:b/>
          <w:sz w:val="24"/>
          <w:szCs w:val="24"/>
          <w:vertAlign w:val="superscript"/>
        </w:rPr>
        <w:footnoteReference w:id="2"/>
      </w:r>
    </w:p>
    <w:p w14:paraId="586FDF6D" w14:textId="77777777" w:rsidR="00325CE1" w:rsidRPr="00BA2ACD" w:rsidRDefault="00325CE1" w:rsidP="00436DC7">
      <w:pPr>
        <w:spacing w:before="240" w:after="120"/>
        <w:rPr>
          <w:rFonts w:asciiTheme="minorHAnsi" w:eastAsia="Times New Roman" w:hAnsiTheme="minorHAnsi" w:cstheme="minorHAnsi"/>
          <w:b/>
          <w:sz w:val="24"/>
          <w:szCs w:val="24"/>
        </w:rPr>
      </w:pPr>
    </w:p>
    <w:p w14:paraId="134FA322" w14:textId="77777777" w:rsidR="00325CE1" w:rsidRPr="00CF0096" w:rsidRDefault="00325CE1" w:rsidP="00325CE1">
      <w:pPr>
        <w:spacing w:after="120"/>
        <w:rPr>
          <w:rFonts w:asciiTheme="minorHAnsi" w:eastAsia="Times New Roman" w:hAnsiTheme="minorHAnsi" w:cstheme="minorHAnsi"/>
          <w:b/>
          <w:iCs/>
          <w:sz w:val="24"/>
          <w:szCs w:val="24"/>
        </w:rPr>
      </w:pPr>
      <w:r w:rsidRPr="00CF0096">
        <w:rPr>
          <w:rFonts w:asciiTheme="minorHAnsi" w:eastAsia="Times New Roman" w:hAnsiTheme="minorHAnsi" w:cstheme="minorHAnsi"/>
          <w:b/>
          <w:iCs/>
          <w:sz w:val="24"/>
          <w:szCs w:val="24"/>
        </w:rPr>
        <w:t>Decyzja nr………</w:t>
      </w:r>
    </w:p>
    <w:p w14:paraId="7132073F" w14:textId="77777777" w:rsidR="00325CE1" w:rsidRPr="00CF0096" w:rsidRDefault="00325CE1" w:rsidP="00325CE1">
      <w:pPr>
        <w:spacing w:after="120"/>
        <w:rPr>
          <w:rFonts w:asciiTheme="minorHAnsi" w:eastAsia="Times New Roman" w:hAnsiTheme="minorHAnsi" w:cstheme="minorHAnsi"/>
          <w:iCs/>
          <w:sz w:val="24"/>
          <w:szCs w:val="24"/>
        </w:rPr>
      </w:pPr>
      <w:r w:rsidRPr="00CF0096">
        <w:rPr>
          <w:rFonts w:asciiTheme="minorHAnsi" w:eastAsia="Times New Roman" w:hAnsiTheme="minorHAnsi" w:cstheme="minorHAnsi"/>
          <w:b/>
          <w:iCs/>
          <w:sz w:val="24"/>
          <w:szCs w:val="24"/>
        </w:rPr>
        <w:t>o dofinansowaniu Projektu:</w:t>
      </w:r>
      <w:r w:rsidRPr="00CF0096">
        <w:rPr>
          <w:rFonts w:asciiTheme="minorHAnsi" w:eastAsia="Times New Roman" w:hAnsiTheme="minorHAnsi" w:cstheme="minorHAnsi"/>
          <w:iCs/>
          <w:sz w:val="24"/>
          <w:szCs w:val="24"/>
        </w:rPr>
        <w:t>……….[</w:t>
      </w:r>
      <w:r w:rsidRPr="002D263D">
        <w:rPr>
          <w:rFonts w:asciiTheme="minorHAnsi" w:eastAsia="Times New Roman" w:hAnsiTheme="minorHAnsi" w:cstheme="minorHAnsi"/>
          <w:iCs/>
          <w:sz w:val="24"/>
          <w:szCs w:val="24"/>
        </w:rPr>
        <w:t>tytuł projektu</w:t>
      </w:r>
      <w:r w:rsidRPr="00CF0096">
        <w:rPr>
          <w:rFonts w:asciiTheme="minorHAnsi" w:eastAsia="Times New Roman" w:hAnsiTheme="minorHAnsi" w:cstheme="minorHAnsi"/>
          <w:iCs/>
          <w:sz w:val="24"/>
          <w:szCs w:val="24"/>
        </w:rPr>
        <w:t>] ……………</w:t>
      </w:r>
    </w:p>
    <w:p w14:paraId="274CE90F" w14:textId="77777777" w:rsidR="00325CE1" w:rsidRPr="00CF0096" w:rsidRDefault="00325CE1" w:rsidP="00325CE1">
      <w:pPr>
        <w:spacing w:after="120"/>
        <w:rPr>
          <w:rFonts w:asciiTheme="minorHAnsi" w:eastAsia="Times New Roman" w:hAnsiTheme="minorHAnsi" w:cstheme="minorHAnsi"/>
          <w:iCs/>
          <w:sz w:val="24"/>
          <w:szCs w:val="24"/>
        </w:rPr>
      </w:pPr>
      <w:r w:rsidRPr="00CF0096">
        <w:rPr>
          <w:rFonts w:asciiTheme="minorHAnsi" w:eastAsia="Times New Roman" w:hAnsiTheme="minorHAnsi" w:cstheme="minorHAnsi"/>
          <w:iCs/>
          <w:sz w:val="24"/>
          <w:szCs w:val="24"/>
        </w:rPr>
        <w:t>w ramach:</w:t>
      </w:r>
    </w:p>
    <w:p w14:paraId="4C95B0F3" w14:textId="77777777" w:rsidR="00325CE1" w:rsidRPr="00CF0096" w:rsidRDefault="00325CE1" w:rsidP="00325CE1">
      <w:pPr>
        <w:spacing w:after="120"/>
        <w:rPr>
          <w:rFonts w:asciiTheme="minorHAnsi" w:eastAsia="Times New Roman" w:hAnsiTheme="minorHAnsi" w:cstheme="minorHAnsi"/>
          <w:b/>
          <w:iCs/>
          <w:sz w:val="24"/>
          <w:szCs w:val="24"/>
        </w:rPr>
      </w:pPr>
      <w:r w:rsidRPr="00CF0096">
        <w:rPr>
          <w:rFonts w:asciiTheme="minorHAnsi" w:eastAsia="Times New Roman" w:hAnsiTheme="minorHAnsi" w:cstheme="minorHAnsi"/>
          <w:b/>
          <w:iCs/>
          <w:sz w:val="24"/>
          <w:szCs w:val="24"/>
        </w:rPr>
        <w:t>Priorytetu 5 Fundusze Europejskie wspierające opolski rynek pracy i edukację</w:t>
      </w:r>
    </w:p>
    <w:p w14:paraId="25B24594" w14:textId="77777777" w:rsidR="00325CE1" w:rsidRPr="00CF0096" w:rsidRDefault="00325CE1" w:rsidP="00325CE1">
      <w:pPr>
        <w:spacing w:after="120"/>
        <w:rPr>
          <w:rFonts w:asciiTheme="minorHAnsi" w:eastAsia="Times New Roman" w:hAnsiTheme="minorHAnsi" w:cstheme="minorHAnsi"/>
          <w:b/>
          <w:iCs/>
          <w:sz w:val="24"/>
          <w:szCs w:val="24"/>
        </w:rPr>
      </w:pPr>
      <w:r w:rsidRPr="00CF0096">
        <w:rPr>
          <w:rFonts w:asciiTheme="minorHAnsi" w:eastAsia="Times New Roman" w:hAnsiTheme="minorHAnsi" w:cstheme="minorHAnsi"/>
          <w:b/>
          <w:iCs/>
          <w:sz w:val="24"/>
          <w:szCs w:val="24"/>
        </w:rPr>
        <w:t>Działania 5.</w:t>
      </w:r>
      <w:r>
        <w:rPr>
          <w:rFonts w:asciiTheme="minorHAnsi" w:eastAsia="Times New Roman" w:hAnsiTheme="minorHAnsi" w:cstheme="minorHAnsi"/>
          <w:b/>
          <w:iCs/>
          <w:sz w:val="24"/>
          <w:szCs w:val="24"/>
        </w:rPr>
        <w:t>9 Kształcenie zawodowe</w:t>
      </w:r>
      <w:r w:rsidRPr="00CF0096">
        <w:rPr>
          <w:rFonts w:asciiTheme="minorHAnsi" w:eastAsia="Times New Roman" w:hAnsiTheme="minorHAnsi" w:cstheme="minorHAnsi"/>
          <w:b/>
          <w:iCs/>
          <w:sz w:val="24"/>
          <w:szCs w:val="24"/>
        </w:rPr>
        <w:t xml:space="preserve"> </w:t>
      </w:r>
    </w:p>
    <w:p w14:paraId="4323F670" w14:textId="77777777" w:rsidR="00325CE1" w:rsidRPr="00CF0096" w:rsidRDefault="00325CE1" w:rsidP="00325CE1">
      <w:pPr>
        <w:spacing w:before="120" w:after="0" w:line="269" w:lineRule="auto"/>
        <w:jc w:val="both"/>
        <w:rPr>
          <w:rFonts w:asciiTheme="minorHAnsi" w:eastAsia="Times New Roman" w:hAnsiTheme="minorHAnsi" w:cstheme="minorHAnsi"/>
          <w:b/>
          <w:iCs/>
          <w:sz w:val="24"/>
          <w:szCs w:val="24"/>
        </w:rPr>
      </w:pPr>
      <w:r w:rsidRPr="00CF0096">
        <w:rPr>
          <w:rFonts w:asciiTheme="minorHAnsi" w:eastAsia="Times New Roman" w:hAnsiTheme="minorHAnsi" w:cstheme="minorHAnsi"/>
          <w:b/>
          <w:iCs/>
          <w:sz w:val="24"/>
          <w:szCs w:val="24"/>
        </w:rPr>
        <w:t>programu regionalnego Fundusze Europejskie dla Opolskiego 2021-2027</w:t>
      </w:r>
    </w:p>
    <w:p w14:paraId="55B1FEF4" w14:textId="77777777" w:rsidR="00325CE1" w:rsidRPr="00CF0096" w:rsidRDefault="00325CE1" w:rsidP="00325CE1">
      <w:pPr>
        <w:spacing w:after="120"/>
        <w:rPr>
          <w:rFonts w:asciiTheme="minorHAnsi" w:eastAsia="Times New Roman" w:hAnsiTheme="minorHAnsi" w:cstheme="minorHAnsi"/>
          <w:b/>
          <w:iCs/>
          <w:sz w:val="24"/>
          <w:szCs w:val="24"/>
        </w:rPr>
      </w:pPr>
    </w:p>
    <w:p w14:paraId="288EAF6F" w14:textId="288EF81F" w:rsidR="00325CE1" w:rsidRDefault="00325CE1" w:rsidP="00325CE1">
      <w:pPr>
        <w:spacing w:after="120"/>
        <w:rPr>
          <w:rFonts w:asciiTheme="minorHAnsi" w:eastAsia="Times New Roman" w:hAnsiTheme="minorHAnsi" w:cstheme="minorHAnsi"/>
          <w:iCs/>
          <w:sz w:val="24"/>
          <w:szCs w:val="24"/>
        </w:rPr>
      </w:pPr>
      <w:r w:rsidRPr="00CF0096">
        <w:rPr>
          <w:rFonts w:asciiTheme="minorHAnsi" w:eastAsia="Times New Roman" w:hAnsiTheme="minorHAnsi" w:cstheme="minorHAnsi"/>
          <w:b/>
          <w:iCs/>
          <w:sz w:val="24"/>
          <w:szCs w:val="24"/>
        </w:rPr>
        <w:t>Beneficjentem Projektu jest</w:t>
      </w:r>
      <w:r w:rsidRPr="00CF0096">
        <w:rPr>
          <w:rFonts w:asciiTheme="minorHAnsi" w:eastAsia="Times New Roman" w:hAnsiTheme="minorHAnsi" w:cstheme="minorHAnsi"/>
          <w:iCs/>
          <w:sz w:val="24"/>
          <w:szCs w:val="24"/>
        </w:rPr>
        <w:t>………………………………</w:t>
      </w:r>
      <w:r>
        <w:rPr>
          <w:rFonts w:asciiTheme="minorHAnsi" w:eastAsia="Times New Roman" w:hAnsiTheme="minorHAnsi" w:cstheme="minorHAnsi"/>
          <w:iCs/>
          <w:sz w:val="24"/>
          <w:szCs w:val="24"/>
        </w:rPr>
        <w:t>[nazwa, adres, NIP i REGON Beneficjenta</w:t>
      </w:r>
      <w:r>
        <w:rPr>
          <w:rStyle w:val="Odwoanieprzypisudolnego"/>
          <w:rFonts w:asciiTheme="minorHAnsi" w:eastAsia="Times New Roman" w:hAnsiTheme="minorHAnsi" w:cstheme="minorHAnsi"/>
          <w:iCs/>
          <w:sz w:val="24"/>
          <w:szCs w:val="24"/>
        </w:rPr>
        <w:footnoteReference w:id="3"/>
      </w:r>
      <w:r>
        <w:rPr>
          <w:rFonts w:asciiTheme="minorHAnsi" w:eastAsia="Times New Roman" w:hAnsiTheme="minorHAnsi" w:cstheme="minorHAnsi"/>
          <w:iCs/>
          <w:sz w:val="24"/>
          <w:szCs w:val="24"/>
        </w:rPr>
        <w:t>],</w:t>
      </w:r>
    </w:p>
    <w:p w14:paraId="04ECF22C" w14:textId="77777777" w:rsidR="00325CE1" w:rsidRDefault="00325CE1" w:rsidP="00325CE1">
      <w:pPr>
        <w:spacing w:after="120"/>
        <w:rPr>
          <w:rFonts w:asciiTheme="minorHAnsi" w:eastAsia="Times New Roman" w:hAnsiTheme="minorHAnsi" w:cstheme="minorHAnsi"/>
          <w:iCs/>
          <w:sz w:val="24"/>
          <w:szCs w:val="24"/>
        </w:rPr>
      </w:pPr>
      <w:r>
        <w:rPr>
          <w:rFonts w:asciiTheme="minorHAnsi" w:eastAsia="Times New Roman" w:hAnsiTheme="minorHAnsi" w:cstheme="minorHAnsi"/>
          <w:iCs/>
          <w:sz w:val="24"/>
          <w:szCs w:val="24"/>
        </w:rPr>
        <w:t>działający</w:t>
      </w:r>
      <w:r w:rsidRPr="00C058B6">
        <w:rPr>
          <w:rFonts w:asciiTheme="minorHAnsi" w:eastAsia="Times New Roman" w:hAnsiTheme="minorHAnsi" w:cstheme="minorHAnsi"/>
          <w:iCs/>
          <w:sz w:val="24"/>
          <w:szCs w:val="24"/>
        </w:rPr>
        <w:t xml:space="preserve"> w imieniu własnym i na swoją </w:t>
      </w:r>
      <w:r>
        <w:rPr>
          <w:rFonts w:asciiTheme="minorHAnsi" w:eastAsia="Times New Roman" w:hAnsiTheme="minorHAnsi" w:cstheme="minorHAnsi"/>
          <w:iCs/>
          <w:sz w:val="24"/>
          <w:szCs w:val="24"/>
        </w:rPr>
        <w:t>rzecz oraz w imieniu i na rzecz Partnerów:</w:t>
      </w:r>
    </w:p>
    <w:p w14:paraId="111321FB" w14:textId="77777777" w:rsidR="00325CE1" w:rsidRPr="006A4420" w:rsidRDefault="00325CE1" w:rsidP="00325CE1">
      <w:pPr>
        <w:spacing w:after="120"/>
        <w:rPr>
          <w:rFonts w:asciiTheme="minorHAnsi" w:eastAsia="Times New Roman" w:hAnsiTheme="minorHAnsi" w:cstheme="minorHAnsi"/>
          <w:iCs/>
          <w:sz w:val="24"/>
          <w:szCs w:val="24"/>
        </w:rPr>
      </w:pPr>
      <w:r>
        <w:rPr>
          <w:rFonts w:asciiTheme="minorHAnsi" w:eastAsia="Times New Roman" w:hAnsiTheme="minorHAnsi" w:cstheme="minorHAnsi"/>
          <w:iCs/>
          <w:sz w:val="24"/>
          <w:szCs w:val="24"/>
        </w:rPr>
        <w:t>…………………………………………………[nazwa i adres Partnerów]</w:t>
      </w:r>
    </w:p>
    <w:p w14:paraId="1261CD77" w14:textId="77777777" w:rsidR="00436DC7" w:rsidRPr="00436DC7" w:rsidRDefault="00436DC7" w:rsidP="00436DC7">
      <w:pPr>
        <w:tabs>
          <w:tab w:val="left" w:pos="1080"/>
        </w:tabs>
        <w:autoSpaceDE w:val="0"/>
        <w:spacing w:after="0" w:line="360" w:lineRule="auto"/>
        <w:rPr>
          <w:rFonts w:ascii="Tahoma" w:eastAsia="Times New Roman" w:hAnsi="Tahoma" w:cs="Tahoma"/>
          <w:b/>
          <w:bCs/>
        </w:rPr>
      </w:pPr>
    </w:p>
    <w:p w14:paraId="0E83E423" w14:textId="77777777" w:rsidR="00436DC7" w:rsidRPr="00613E6A" w:rsidRDefault="00436DC7" w:rsidP="00436DC7">
      <w:pPr>
        <w:keepNext/>
        <w:tabs>
          <w:tab w:val="left" w:pos="900"/>
        </w:tabs>
        <w:spacing w:after="120"/>
        <w:rPr>
          <w:rFonts w:asciiTheme="minorHAnsi" w:eastAsia="Times New Roman" w:hAnsiTheme="minorHAnsi" w:cstheme="minorHAnsi"/>
          <w:b/>
          <w:sz w:val="24"/>
          <w:szCs w:val="24"/>
        </w:rPr>
      </w:pPr>
      <w:r w:rsidRPr="00613E6A">
        <w:rPr>
          <w:rFonts w:asciiTheme="minorHAnsi" w:eastAsia="Times New Roman" w:hAnsiTheme="minorHAnsi" w:cstheme="minorHAnsi"/>
          <w:b/>
          <w:sz w:val="24"/>
          <w:szCs w:val="24"/>
        </w:rPr>
        <w:t>Definicje</w:t>
      </w:r>
    </w:p>
    <w:p w14:paraId="74D3CCF8" w14:textId="506D1EFB" w:rsidR="00436DC7" w:rsidRPr="00613E6A" w:rsidRDefault="00436DC7" w:rsidP="00436DC7">
      <w:pPr>
        <w:keepNext/>
        <w:autoSpaceDE w:val="0"/>
        <w:spacing w:after="120"/>
        <w:rPr>
          <w:rFonts w:asciiTheme="minorHAnsi" w:eastAsia="Times New Roman" w:hAnsiTheme="minorHAnsi" w:cstheme="minorHAnsi"/>
          <w:sz w:val="20"/>
          <w:szCs w:val="24"/>
        </w:rPr>
      </w:pPr>
      <w:r w:rsidRPr="00613E6A">
        <w:rPr>
          <w:rFonts w:asciiTheme="minorHAnsi" w:eastAsia="Times New Roman" w:hAnsiTheme="minorHAnsi" w:cstheme="minorHAnsi"/>
          <w:sz w:val="24"/>
          <w:szCs w:val="24"/>
        </w:rPr>
        <w:t xml:space="preserve">§ 1. Ilekroć w </w:t>
      </w:r>
      <w:r w:rsidR="00142C16">
        <w:rPr>
          <w:rFonts w:asciiTheme="minorHAnsi" w:eastAsia="Times New Roman" w:hAnsiTheme="minorHAnsi" w:cstheme="minorHAnsi"/>
          <w:sz w:val="24"/>
          <w:szCs w:val="24"/>
        </w:rPr>
        <w:t>Decyzji</w:t>
      </w:r>
      <w:r w:rsidRPr="00613E6A">
        <w:rPr>
          <w:rFonts w:asciiTheme="minorHAnsi" w:eastAsia="Times New Roman" w:hAnsiTheme="minorHAnsi" w:cstheme="minorHAnsi"/>
          <w:sz w:val="24"/>
          <w:szCs w:val="24"/>
        </w:rPr>
        <w:t xml:space="preserve"> jest mowa o:</w:t>
      </w:r>
    </w:p>
    <w:p w14:paraId="47A5DAE4" w14:textId="5CAD54C4" w:rsidR="00F93CA9" w:rsidRPr="00BA73E6" w:rsidRDefault="00F93CA9" w:rsidP="00BA73E6">
      <w:pPr>
        <w:numPr>
          <w:ilvl w:val="0"/>
          <w:numId w:val="32"/>
        </w:numPr>
        <w:tabs>
          <w:tab w:val="left" w:pos="900"/>
        </w:tabs>
        <w:suppressAutoHyphens w:val="0"/>
        <w:spacing w:after="60"/>
        <w:contextualSpacing/>
        <w:rPr>
          <w:rFonts w:eastAsia="Times New Roman" w:cs="Calibri"/>
          <w:iCs/>
          <w:sz w:val="24"/>
          <w:szCs w:val="24"/>
          <w:lang w:eastAsia="pl-PL"/>
        </w:rPr>
      </w:pPr>
      <w:r w:rsidRPr="00BA73E6">
        <w:rPr>
          <w:rFonts w:eastAsia="Times New Roman" w:cs="Calibri"/>
          <w:iCs/>
          <w:sz w:val="24"/>
          <w:szCs w:val="24"/>
          <w:lang w:eastAsia="pl-PL"/>
        </w:rPr>
        <w:t xml:space="preserve">„administratorze danych osobowych”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 ustawie, albo podmiot wskazany przez prawo Unii Europejskiej albo prawo państwa </w:t>
      </w:r>
      <w:r w:rsidRPr="00BA73E6">
        <w:rPr>
          <w:rFonts w:eastAsia="Times New Roman" w:cs="Calibri"/>
          <w:iCs/>
          <w:sz w:val="24"/>
          <w:szCs w:val="24"/>
          <w:lang w:eastAsia="pl-PL"/>
        </w:rPr>
        <w:lastRenderedPageBreak/>
        <w:t>członkowskiego Unii Europejskiej lub podmiot wyznaczony zgodnie z kryteriami określonymi w prawie tego państwa</w:t>
      </w:r>
    </w:p>
    <w:p w14:paraId="7C6B3BC4" w14:textId="568619BA" w:rsidR="00436DC7" w:rsidRPr="00613E6A" w:rsidRDefault="00436DC7" w:rsidP="006C5173">
      <w:pPr>
        <w:numPr>
          <w:ilvl w:val="0"/>
          <w:numId w:val="32"/>
        </w:numPr>
        <w:suppressAutoHyphens w:val="0"/>
        <w:spacing w:before="120" w:after="0" w:line="269" w:lineRule="auto"/>
        <w:rPr>
          <w:rFonts w:asciiTheme="minorHAnsi" w:hAnsiTheme="minorHAnsi" w:cstheme="minorHAnsi"/>
          <w:sz w:val="24"/>
          <w:szCs w:val="24"/>
        </w:rPr>
      </w:pPr>
      <w:r w:rsidRPr="00613E6A" w:rsidDel="00DC2F2A">
        <w:rPr>
          <w:rFonts w:asciiTheme="minorHAnsi" w:hAnsiTheme="minorHAnsi" w:cstheme="minorHAnsi"/>
        </w:rPr>
        <w:t xml:space="preserve"> </w:t>
      </w:r>
      <w:r w:rsidRPr="00613E6A">
        <w:rPr>
          <w:rFonts w:asciiTheme="minorHAnsi" w:hAnsiTheme="minorHAnsi" w:cstheme="minorHAnsi"/>
          <w:sz w:val="24"/>
          <w:szCs w:val="24"/>
        </w:rPr>
        <w:t xml:space="preserve">„Beneficjencie” - oznacza to </w:t>
      </w:r>
      <w:r w:rsidR="00E51C85">
        <w:rPr>
          <w:rFonts w:asciiTheme="minorHAnsi" w:hAnsiTheme="minorHAnsi" w:cstheme="minorHAnsi"/>
          <w:sz w:val="24"/>
          <w:szCs w:val="24"/>
        </w:rPr>
        <w:t>podmio</w:t>
      </w:r>
      <w:r w:rsidR="00ED2084">
        <w:rPr>
          <w:rFonts w:asciiTheme="minorHAnsi" w:hAnsiTheme="minorHAnsi" w:cstheme="minorHAnsi"/>
          <w:sz w:val="24"/>
          <w:szCs w:val="24"/>
        </w:rPr>
        <w:t>t</w:t>
      </w:r>
      <w:r w:rsidR="00E51C85">
        <w:rPr>
          <w:rFonts w:asciiTheme="minorHAnsi" w:hAnsiTheme="minorHAnsi" w:cstheme="minorHAnsi"/>
          <w:sz w:val="24"/>
          <w:szCs w:val="24"/>
        </w:rPr>
        <w:t>, o którym mowa w art. 2 pkt. 9 rozporządzenia ogólnego</w:t>
      </w:r>
      <w:r w:rsidRPr="00613E6A">
        <w:rPr>
          <w:rFonts w:asciiTheme="minorHAnsi" w:hAnsiTheme="minorHAnsi" w:cstheme="minorHAnsi"/>
          <w:bCs/>
          <w:iCs/>
          <w:sz w:val="24"/>
          <w:szCs w:val="24"/>
        </w:rPr>
        <w:t>;</w:t>
      </w:r>
    </w:p>
    <w:p w14:paraId="1C75159F" w14:textId="09CB9502" w:rsidR="0056766A" w:rsidRPr="00E4167C" w:rsidRDefault="00436DC7" w:rsidP="00563CF5">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„Cross-</w:t>
      </w:r>
      <w:proofErr w:type="spellStart"/>
      <w:r w:rsidRPr="00613E6A">
        <w:rPr>
          <w:rFonts w:asciiTheme="minorHAnsi" w:hAnsiTheme="minorHAnsi" w:cstheme="minorHAnsi"/>
          <w:sz w:val="24"/>
          <w:szCs w:val="24"/>
        </w:rPr>
        <w:t>financing</w:t>
      </w:r>
      <w:proofErr w:type="spellEnd"/>
      <w:r w:rsidRPr="00613E6A">
        <w:rPr>
          <w:rFonts w:asciiTheme="minorHAnsi" w:hAnsiTheme="minorHAnsi" w:cstheme="minorHAnsi"/>
          <w:sz w:val="24"/>
          <w:szCs w:val="24"/>
        </w:rPr>
        <w:t>” – zasada w rozumieniu podrozdziału 2.4 pkt 6 Wytycznych dotyczących kwalifikowalności wydatków na lata 2021-2027;</w:t>
      </w:r>
    </w:p>
    <w:p w14:paraId="22080CCA"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„CST2021” - oznacza to Centralny system teleinformatyczny, o którym mowa w art. 2 pkt 29 ustawy wdrożeniowej, wykorzystywany w procesie rozliczania Projektu oraz komunikowania się z Instytucją Pośredniczącą;</w:t>
      </w:r>
    </w:p>
    <w:p w14:paraId="29DF754E" w14:textId="30E8D0A3" w:rsidR="00436DC7"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„danych osobowych” - oznacza to dane osobowe w rozumieniu </w:t>
      </w:r>
      <w:r w:rsidR="00F93CA9" w:rsidRPr="00F93CA9">
        <w:rPr>
          <w:rFonts w:asciiTheme="minorHAnsi" w:hAnsiTheme="minorHAnsi" w:cstheme="minorHAnsi"/>
          <w:sz w:val="24"/>
          <w:szCs w:val="24"/>
        </w:rPr>
        <w:t>RODO, dotyczące beneficjentów/uczestników projektu, które muszą być przetwarzane przez Instytucję Zarządzającą, Instytucję pośredniczącą oraz Beneficjenta w celu wykonywania obowiązków państwa członkowskiego w zakresie aplikowania o środki wspólnotowe i</w:t>
      </w:r>
      <w:r w:rsidR="00E85BC4">
        <w:rPr>
          <w:rFonts w:asciiTheme="minorHAnsi" w:hAnsiTheme="minorHAnsi" w:cstheme="minorHAnsi"/>
          <w:sz w:val="24"/>
          <w:szCs w:val="24"/>
        </w:rPr>
        <w:t> </w:t>
      </w:r>
      <w:r w:rsidR="00F93CA9" w:rsidRPr="00F93CA9">
        <w:rPr>
          <w:rFonts w:asciiTheme="minorHAnsi" w:hAnsiTheme="minorHAnsi" w:cstheme="minorHAnsi"/>
          <w:sz w:val="24"/>
          <w:szCs w:val="24"/>
        </w:rPr>
        <w:t>w</w:t>
      </w:r>
      <w:r w:rsidR="00E85BC4">
        <w:rPr>
          <w:rFonts w:asciiTheme="minorHAnsi" w:hAnsiTheme="minorHAnsi" w:cstheme="minorHAnsi"/>
          <w:sz w:val="24"/>
          <w:szCs w:val="24"/>
        </w:rPr>
        <w:t> </w:t>
      </w:r>
      <w:r w:rsidR="00F93CA9" w:rsidRPr="00F93CA9">
        <w:rPr>
          <w:rFonts w:asciiTheme="minorHAnsi" w:hAnsiTheme="minorHAnsi" w:cstheme="minorHAnsi"/>
          <w:sz w:val="24"/>
          <w:szCs w:val="24"/>
        </w:rPr>
        <w:t>związku z realizacją projektu w ramach FEO 2021-2027</w:t>
      </w:r>
      <w:r w:rsidRPr="00613E6A">
        <w:rPr>
          <w:rFonts w:asciiTheme="minorHAnsi" w:hAnsiTheme="minorHAnsi" w:cstheme="minorHAnsi"/>
          <w:sz w:val="24"/>
          <w:szCs w:val="24"/>
        </w:rPr>
        <w:t>;</w:t>
      </w:r>
    </w:p>
    <w:p w14:paraId="231D3775" w14:textId="70D43742" w:rsidR="00325CE1" w:rsidRPr="00325CE1" w:rsidRDefault="00325CE1" w:rsidP="00325CE1">
      <w:pPr>
        <w:pStyle w:val="Akapitzlist"/>
        <w:numPr>
          <w:ilvl w:val="0"/>
          <w:numId w:val="32"/>
        </w:numPr>
        <w:spacing w:after="120"/>
        <w:ind w:left="357" w:hanging="357"/>
        <w:rPr>
          <w:rFonts w:asciiTheme="minorHAnsi" w:eastAsia="Calibri" w:hAnsiTheme="minorHAnsi" w:cstheme="minorHAnsi"/>
        </w:rPr>
      </w:pPr>
      <w:r w:rsidRPr="00325CE1">
        <w:rPr>
          <w:rFonts w:asciiTheme="minorHAnsi" w:eastAsia="Calibri" w:hAnsiTheme="minorHAnsi" w:cstheme="minorHAnsi"/>
        </w:rPr>
        <w:t>„Decyzji” - oznacza to Decyzję o dofinansowaniu Projektu (nazwa Beneficjenta) ………………………………………. pod tytułem …………………………………, określoną w niniejszym dokumencie;</w:t>
      </w:r>
    </w:p>
    <w:p w14:paraId="7CA3F598"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„dniach roboczych” - oznacza to dni z wyłączeniem sobót i dni ustawowo wolnych od pracy w rozumieniu ustawy z dnia 18 stycznia 1951 r. o dniach wolnych od pracy;</w:t>
      </w:r>
    </w:p>
    <w:p w14:paraId="3911B444" w14:textId="103BA83A"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„dofinansowaniu” - oznacza to płatności pochodzące z budżetu środków europejskich odpowiadające wkładowi z EFS+ oraz współfinansowanie pochodzące ze środków Budżetu Państwa, stanowiące bezzwrotną pomoc przeznaczoną na pokrycie wydatków kwalifikowalnych, ponoszonych w związku z realizacją Projektu w ra</w:t>
      </w:r>
      <w:r w:rsidR="00142C16">
        <w:rPr>
          <w:rFonts w:asciiTheme="minorHAnsi" w:hAnsiTheme="minorHAnsi" w:cstheme="minorHAnsi"/>
          <w:sz w:val="24"/>
          <w:szCs w:val="24"/>
        </w:rPr>
        <w:t>mach Programu na podstawie Decyzji</w:t>
      </w:r>
      <w:r w:rsidRPr="00613E6A">
        <w:rPr>
          <w:rFonts w:asciiTheme="minorHAnsi" w:hAnsiTheme="minorHAnsi" w:cstheme="minorHAnsi"/>
          <w:sz w:val="24"/>
          <w:szCs w:val="24"/>
        </w:rPr>
        <w:t xml:space="preserve">; </w:t>
      </w:r>
    </w:p>
    <w:p w14:paraId="773D6BD7" w14:textId="4B1F326E"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„dotacji celowej” - oznacza to środki pochodzące z budżetu państwa jako współfinansowanie wkładu krajowego, stanowiące uzupełnienie do środków europejskich, przekazywane przez Instytucję </w:t>
      </w:r>
      <w:r w:rsidR="00325CE1">
        <w:rPr>
          <w:rFonts w:asciiTheme="minorHAnsi" w:hAnsiTheme="minorHAnsi" w:cstheme="minorHAnsi"/>
          <w:sz w:val="24"/>
          <w:szCs w:val="24"/>
        </w:rPr>
        <w:t>Zarządzającą</w:t>
      </w:r>
      <w:r w:rsidRPr="00613E6A">
        <w:rPr>
          <w:rFonts w:asciiTheme="minorHAnsi" w:hAnsiTheme="minorHAnsi" w:cstheme="minorHAnsi"/>
          <w:sz w:val="24"/>
          <w:szCs w:val="24"/>
        </w:rPr>
        <w:t xml:space="preserve"> na rachunek bankowy Beneficjenta;</w:t>
      </w:r>
    </w:p>
    <w:p w14:paraId="0A5F20D4" w14:textId="20E4FF29"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„Działaniu” - </w:t>
      </w:r>
      <w:r w:rsidRPr="00613E6A">
        <w:rPr>
          <w:bCs/>
          <w:sz w:val="24"/>
          <w:szCs w:val="24"/>
        </w:rPr>
        <w:t xml:space="preserve">oznacza to Działanie </w:t>
      </w:r>
      <w:r w:rsidR="000E324B" w:rsidRPr="006A4420">
        <w:rPr>
          <w:rFonts w:asciiTheme="minorHAnsi" w:hAnsiTheme="minorHAnsi" w:cstheme="minorHAnsi"/>
          <w:iCs/>
          <w:sz w:val="24"/>
          <w:szCs w:val="24"/>
        </w:rPr>
        <w:t>5.9 Kształcenie zawodowe</w:t>
      </w:r>
      <w:r w:rsidR="000E324B">
        <w:rPr>
          <w:rFonts w:cs="Calibri"/>
          <w:b/>
        </w:rPr>
        <w:t xml:space="preserve"> </w:t>
      </w:r>
      <w:r w:rsidR="000E324B" w:rsidRPr="00CF0096">
        <w:rPr>
          <w:rFonts w:asciiTheme="minorHAnsi" w:hAnsiTheme="minorHAnsi" w:cstheme="minorHAnsi"/>
          <w:iCs/>
          <w:sz w:val="24"/>
          <w:szCs w:val="24"/>
        </w:rPr>
        <w:t>w ramach Programu</w:t>
      </w:r>
      <w:r w:rsidRPr="00613E6A">
        <w:rPr>
          <w:bCs/>
          <w:sz w:val="24"/>
          <w:szCs w:val="24"/>
        </w:rPr>
        <w:t>;</w:t>
      </w:r>
    </w:p>
    <w:p w14:paraId="7E7B1318"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„EFS+” - oznacza to Europejski Fundusz Społeczny Plus;</w:t>
      </w:r>
    </w:p>
    <w:p w14:paraId="147F6C83" w14:textId="1B61EA50" w:rsidR="00BB5910" w:rsidRPr="00BB5910" w:rsidRDefault="00436DC7" w:rsidP="00292054">
      <w:pPr>
        <w:numPr>
          <w:ilvl w:val="0"/>
          <w:numId w:val="32"/>
        </w:numPr>
        <w:spacing w:after="120"/>
        <w:rPr>
          <w:rFonts w:cs="Calibri"/>
          <w:sz w:val="24"/>
          <w:szCs w:val="24"/>
        </w:rPr>
      </w:pPr>
      <w:r w:rsidRPr="00BB5910">
        <w:rPr>
          <w:rFonts w:asciiTheme="minorHAnsi" w:hAnsiTheme="minorHAnsi" w:cstheme="minorHAnsi"/>
          <w:sz w:val="24"/>
          <w:szCs w:val="24"/>
        </w:rPr>
        <w:t xml:space="preserve">„FEO 2021-2027” </w:t>
      </w:r>
      <w:r w:rsidR="00231A5E" w:rsidRPr="00BB5910">
        <w:rPr>
          <w:rFonts w:asciiTheme="minorHAnsi" w:hAnsiTheme="minorHAnsi" w:cstheme="minorHAnsi"/>
          <w:sz w:val="24"/>
          <w:szCs w:val="24"/>
        </w:rPr>
        <w:t>–</w:t>
      </w:r>
      <w:r w:rsidRPr="00BB5910">
        <w:rPr>
          <w:rFonts w:asciiTheme="minorHAnsi" w:hAnsiTheme="minorHAnsi" w:cstheme="minorHAnsi"/>
          <w:sz w:val="24"/>
          <w:szCs w:val="24"/>
        </w:rPr>
        <w:t xml:space="preserve"> </w:t>
      </w:r>
      <w:r w:rsidR="00231A5E" w:rsidRPr="00BB5910">
        <w:rPr>
          <w:rFonts w:asciiTheme="minorHAnsi" w:hAnsiTheme="minorHAnsi" w:cstheme="minorHAnsi"/>
          <w:sz w:val="24"/>
          <w:szCs w:val="24"/>
        </w:rPr>
        <w:t>oznacza to program regionalny Fundusze Europejskie dla Opolskiego 2021-2027</w:t>
      </w:r>
      <w:r w:rsidR="00BB5910" w:rsidRPr="00CF0096">
        <w:rPr>
          <w:rFonts w:asciiTheme="minorHAnsi" w:hAnsiTheme="minorHAnsi" w:cstheme="minorHAnsi"/>
          <w:iCs/>
          <w:sz w:val="24"/>
          <w:szCs w:val="24"/>
          <w:lang w:eastAsia="en-US"/>
        </w:rPr>
        <w:t>;</w:t>
      </w:r>
      <w:r w:rsidR="00BB5910" w:rsidRPr="00BB5910">
        <w:rPr>
          <w:rFonts w:cs="Calibri"/>
          <w:iCs/>
          <w:sz w:val="24"/>
          <w:szCs w:val="24"/>
        </w:rPr>
        <w:t xml:space="preserve"> </w:t>
      </w:r>
    </w:p>
    <w:p w14:paraId="3DC405D3" w14:textId="777297BB" w:rsidR="00436DC7" w:rsidRPr="00BB5910" w:rsidRDefault="00436DC7" w:rsidP="00292054">
      <w:pPr>
        <w:numPr>
          <w:ilvl w:val="0"/>
          <w:numId w:val="32"/>
        </w:numPr>
        <w:spacing w:after="120"/>
        <w:rPr>
          <w:rFonts w:cs="Calibri"/>
          <w:sz w:val="24"/>
          <w:szCs w:val="24"/>
        </w:rPr>
      </w:pPr>
      <w:r w:rsidRPr="00BB5910">
        <w:rPr>
          <w:rFonts w:cs="Calibri"/>
          <w:iCs/>
          <w:sz w:val="24"/>
          <w:szCs w:val="24"/>
        </w:rPr>
        <w:t>„Instytucji Pośredniczącej” - oznacza to Wojewódzki Urząd Pracy w Opolu;</w:t>
      </w:r>
    </w:p>
    <w:p w14:paraId="24205735" w14:textId="77777777" w:rsidR="00436DC7" w:rsidRPr="00613E6A" w:rsidRDefault="00436DC7" w:rsidP="006C5173">
      <w:pPr>
        <w:numPr>
          <w:ilvl w:val="0"/>
          <w:numId w:val="32"/>
        </w:numPr>
        <w:spacing w:after="120"/>
        <w:rPr>
          <w:rFonts w:cs="Calibri"/>
          <w:sz w:val="24"/>
          <w:szCs w:val="24"/>
        </w:rPr>
      </w:pPr>
      <w:r w:rsidRPr="00613E6A">
        <w:rPr>
          <w:rFonts w:asciiTheme="minorHAnsi" w:hAnsiTheme="minorHAnsi" w:cstheme="minorHAnsi"/>
          <w:sz w:val="24"/>
          <w:szCs w:val="24"/>
        </w:rPr>
        <w:t>„Instytucji Zarządzającej” - oznacza to Zarząd Województwa Opolskiego;</w:t>
      </w:r>
    </w:p>
    <w:p w14:paraId="07BE40C8" w14:textId="77777777" w:rsidR="00436DC7" w:rsidRPr="00613E6A" w:rsidRDefault="00436DC7" w:rsidP="006C5173">
      <w:pPr>
        <w:numPr>
          <w:ilvl w:val="0"/>
          <w:numId w:val="32"/>
        </w:numPr>
        <w:spacing w:after="120" w:line="240" w:lineRule="auto"/>
        <w:rPr>
          <w:rFonts w:asciiTheme="minorHAnsi" w:eastAsia="Times New Roman" w:hAnsiTheme="minorHAnsi" w:cstheme="minorHAnsi"/>
          <w:b/>
          <w:sz w:val="24"/>
          <w:szCs w:val="24"/>
        </w:rPr>
      </w:pPr>
      <w:r w:rsidRPr="00613E6A">
        <w:rPr>
          <w:rFonts w:asciiTheme="minorHAnsi" w:eastAsia="Times New Roman" w:hAnsiTheme="minorHAnsi" w:cstheme="minorHAnsi"/>
          <w:sz w:val="24"/>
          <w:szCs w:val="24"/>
        </w:rPr>
        <w:t>„KE”</w:t>
      </w:r>
      <w:r w:rsidRPr="00613E6A">
        <w:rPr>
          <w:rFonts w:asciiTheme="minorHAnsi" w:eastAsia="Times New Roman" w:hAnsiTheme="minorHAnsi" w:cstheme="minorHAnsi"/>
          <w:b/>
          <w:sz w:val="24"/>
          <w:szCs w:val="24"/>
        </w:rPr>
        <w:t xml:space="preserve"> </w:t>
      </w:r>
      <w:r w:rsidRPr="00613E6A">
        <w:rPr>
          <w:rFonts w:asciiTheme="minorHAnsi" w:eastAsia="Times New Roman" w:hAnsiTheme="minorHAnsi" w:cstheme="minorHAnsi"/>
          <w:sz w:val="24"/>
          <w:szCs w:val="24"/>
        </w:rPr>
        <w:t>- Komisja Europejska;</w:t>
      </w:r>
    </w:p>
    <w:p w14:paraId="28C7F8CC" w14:textId="4127653D" w:rsidR="00436DC7" w:rsidRPr="00613E6A" w:rsidRDefault="00436DC7" w:rsidP="006C5173">
      <w:pPr>
        <w:numPr>
          <w:ilvl w:val="0"/>
          <w:numId w:val="32"/>
        </w:numPr>
        <w:spacing w:after="120"/>
        <w:rPr>
          <w:rFonts w:asciiTheme="minorHAnsi" w:hAnsiTheme="minorHAnsi" w:cstheme="minorHAnsi"/>
          <w:sz w:val="24"/>
          <w:szCs w:val="24"/>
        </w:rPr>
      </w:pPr>
      <w:r w:rsidRPr="00613E6A" w:rsidDel="00E21003">
        <w:rPr>
          <w:rFonts w:asciiTheme="minorHAnsi" w:hAnsiTheme="minorHAnsi" w:cstheme="minorHAnsi"/>
          <w:sz w:val="24"/>
          <w:szCs w:val="24"/>
        </w:rPr>
        <w:lastRenderedPageBreak/>
        <w:t xml:space="preserve"> </w:t>
      </w:r>
      <w:r w:rsidRPr="00613E6A">
        <w:rPr>
          <w:rFonts w:asciiTheme="minorHAnsi" w:hAnsiTheme="minorHAnsi" w:cstheme="minorHAnsi"/>
          <w:iCs/>
          <w:sz w:val="24"/>
          <w:szCs w:val="24"/>
          <w:lang w:eastAsia="en-US"/>
        </w:rPr>
        <w:t>„konflikcie interesów” -</w:t>
      </w:r>
      <w:r w:rsidR="005C05DF">
        <w:rPr>
          <w:rFonts w:asciiTheme="minorHAnsi" w:hAnsiTheme="minorHAnsi" w:cstheme="minorHAnsi"/>
          <w:iCs/>
          <w:sz w:val="24"/>
          <w:szCs w:val="24"/>
          <w:lang w:eastAsia="en-US"/>
        </w:rPr>
        <w:t xml:space="preserve"> </w:t>
      </w:r>
      <w:r w:rsidR="005C05DF" w:rsidRPr="00083C61">
        <w:rPr>
          <w:rFonts w:cs="Calibri"/>
          <w:sz w:val="24"/>
          <w:szCs w:val="24"/>
        </w:rPr>
        <w:t xml:space="preserve">oznacza to sytuację wskazaną w art. 61 ust. 3 Rozporządzenia Parlamentu Europejskiego i Rady (UE, </w:t>
      </w:r>
      <w:proofErr w:type="spellStart"/>
      <w:r w:rsidR="005C05DF" w:rsidRPr="00083C61">
        <w:rPr>
          <w:rFonts w:cs="Calibri"/>
          <w:sz w:val="24"/>
          <w:szCs w:val="24"/>
        </w:rPr>
        <w:t>Euratom</w:t>
      </w:r>
      <w:proofErr w:type="spellEnd"/>
      <w:r w:rsidR="005C05DF" w:rsidRPr="00083C61">
        <w:rPr>
          <w:rFonts w:cs="Calibri"/>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w:t>
      </w:r>
      <w:r w:rsidR="005C05DF">
        <w:rPr>
          <w:rFonts w:cs="Calibri"/>
          <w:sz w:val="24"/>
          <w:szCs w:val="24"/>
        </w:rPr>
        <w:t> </w:t>
      </w:r>
      <w:r w:rsidR="005C05DF" w:rsidRPr="00083C61">
        <w:rPr>
          <w:rFonts w:cs="Calibri"/>
          <w:sz w:val="24"/>
          <w:szCs w:val="24"/>
        </w:rPr>
        <w:t>uwagi na względy rodzinne, emocjonalne, sympatie polityczne lub związki z</w:t>
      </w:r>
      <w:r w:rsidR="005C05DF">
        <w:rPr>
          <w:rFonts w:cs="Calibri"/>
          <w:sz w:val="24"/>
          <w:szCs w:val="24"/>
        </w:rPr>
        <w:t> </w:t>
      </w:r>
      <w:r w:rsidR="005C05DF" w:rsidRPr="00083C61">
        <w:rPr>
          <w:rFonts w:cs="Calibri"/>
          <w:sz w:val="24"/>
          <w:szCs w:val="24"/>
        </w:rPr>
        <w:t>jakimkolwiek krajem, interes gospodarczy lub jakiekolwiek inne bezpośrednie lub pośrednie interesy osobiste</w:t>
      </w:r>
      <w:r w:rsidR="005C05DF">
        <w:rPr>
          <w:rFonts w:cs="Calibri"/>
          <w:sz w:val="24"/>
          <w:szCs w:val="24"/>
        </w:rPr>
        <w:t xml:space="preserve">; </w:t>
      </w:r>
    </w:p>
    <w:p w14:paraId="1AA0702C" w14:textId="18635182" w:rsidR="00436DC7" w:rsidRPr="00613E6A" w:rsidRDefault="00436DC7" w:rsidP="006C5173">
      <w:pPr>
        <w:numPr>
          <w:ilvl w:val="0"/>
          <w:numId w:val="32"/>
        </w:numPr>
        <w:spacing w:after="120"/>
        <w:rPr>
          <w:rFonts w:asciiTheme="minorHAnsi" w:hAnsiTheme="minorHAnsi" w:cstheme="minorHAnsi"/>
          <w:iCs/>
          <w:sz w:val="24"/>
          <w:szCs w:val="24"/>
        </w:rPr>
      </w:pPr>
      <w:r w:rsidRPr="00613E6A">
        <w:rPr>
          <w:rFonts w:asciiTheme="minorHAnsi" w:hAnsiTheme="minorHAnsi" w:cstheme="minorHAnsi"/>
          <w:iCs/>
          <w:sz w:val="24"/>
          <w:szCs w:val="24"/>
        </w:rPr>
        <w:t>„korupcji i naduży</w:t>
      </w:r>
      <w:r w:rsidR="00C33302">
        <w:rPr>
          <w:rFonts w:asciiTheme="minorHAnsi" w:hAnsiTheme="minorHAnsi" w:cstheme="minorHAnsi"/>
          <w:iCs/>
          <w:sz w:val="24"/>
          <w:szCs w:val="24"/>
        </w:rPr>
        <w:t>ciach</w:t>
      </w:r>
      <w:r w:rsidRPr="00613E6A">
        <w:rPr>
          <w:rFonts w:asciiTheme="minorHAnsi" w:hAnsiTheme="minorHAnsi" w:cstheme="minorHAnsi"/>
          <w:iCs/>
          <w:sz w:val="24"/>
          <w:szCs w:val="24"/>
        </w:rPr>
        <w:t xml:space="preserve"> finansowych” – oznacza to sytuację opisaną w dokumencie pn.: Zapobieganie i sposób post</w:t>
      </w:r>
      <w:r w:rsidR="004C38A1" w:rsidRPr="00613E6A">
        <w:rPr>
          <w:rFonts w:asciiTheme="minorHAnsi" w:hAnsiTheme="minorHAnsi" w:cstheme="minorHAnsi"/>
          <w:iCs/>
          <w:sz w:val="24"/>
          <w:szCs w:val="24"/>
        </w:rPr>
        <w:t>ę</w:t>
      </w:r>
      <w:r w:rsidRPr="00613E6A">
        <w:rPr>
          <w:rFonts w:asciiTheme="minorHAnsi" w:hAnsiTheme="minorHAnsi" w:cstheme="minorHAnsi"/>
          <w:iCs/>
          <w:sz w:val="24"/>
          <w:szCs w:val="24"/>
        </w:rPr>
        <w:t xml:space="preserve">powania w sytuacjach wystąpienia korupcji i nadużyć finansowych, w tym konfliktu interesów w ramach programu regionalnego pn. Fundusze Europejskie dla Opolskiego 2021-2027; </w:t>
      </w:r>
    </w:p>
    <w:p w14:paraId="17FBF518" w14:textId="2F3EAF10"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„LSI 2021-2027” - oznacza to Lokalny System Informatyczny </w:t>
      </w:r>
      <w:r w:rsidR="00BB5910" w:rsidRPr="00BB5910">
        <w:rPr>
          <w:rFonts w:asciiTheme="minorHAnsi" w:hAnsiTheme="minorHAnsi" w:cstheme="minorHAnsi"/>
          <w:iCs/>
          <w:sz w:val="24"/>
          <w:szCs w:val="24"/>
        </w:rPr>
        <w:t xml:space="preserve">Funduszy Europejskich dla Opolskiego </w:t>
      </w:r>
      <w:r w:rsidRPr="00613E6A">
        <w:rPr>
          <w:rFonts w:asciiTheme="minorHAnsi" w:hAnsiTheme="minorHAnsi" w:cstheme="minorHAnsi"/>
          <w:sz w:val="24"/>
          <w:szCs w:val="24"/>
        </w:rPr>
        <w:t>na lata 2021-2027;</w:t>
      </w:r>
    </w:p>
    <w:p w14:paraId="37F65A88" w14:textId="3E75F192"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„okresie rozliczeniowym” - oznacza to okres …………</w:t>
      </w:r>
      <w:r w:rsidRPr="00613E6A">
        <w:rPr>
          <w:rFonts w:asciiTheme="minorHAnsi" w:hAnsiTheme="minorHAnsi" w:cstheme="minorHAnsi"/>
          <w:sz w:val="24"/>
          <w:szCs w:val="24"/>
          <w:vertAlign w:val="superscript"/>
        </w:rPr>
        <w:footnoteReference w:id="4"/>
      </w:r>
      <w:r w:rsidRPr="00613E6A">
        <w:rPr>
          <w:rFonts w:asciiTheme="minorHAnsi" w:hAnsiTheme="minorHAnsi" w:cstheme="minorHAnsi"/>
          <w:sz w:val="24"/>
          <w:szCs w:val="24"/>
        </w:rPr>
        <w:t xml:space="preserve">, przy czym okres rozliczeniowy może podlegać zmianie, pod warunkiem akceptacji przez Beneficjenta i Instytucję Pośredniczącą, co </w:t>
      </w:r>
      <w:r w:rsidR="001F7DDB">
        <w:rPr>
          <w:rFonts w:asciiTheme="minorHAnsi" w:hAnsiTheme="minorHAnsi" w:cstheme="minorHAnsi"/>
          <w:sz w:val="24"/>
          <w:szCs w:val="24"/>
        </w:rPr>
        <w:t>nie wymaga formy zmiany Decyzji</w:t>
      </w:r>
      <w:r w:rsidRPr="00613E6A">
        <w:rPr>
          <w:rFonts w:asciiTheme="minorHAnsi" w:hAnsiTheme="minorHAnsi" w:cstheme="minorHAnsi"/>
          <w:sz w:val="24"/>
          <w:szCs w:val="24"/>
        </w:rPr>
        <w:t>;</w:t>
      </w:r>
    </w:p>
    <w:p w14:paraId="00FBF1D2" w14:textId="006B4168" w:rsidR="00436DC7" w:rsidRPr="00613E6A" w:rsidRDefault="00436DC7" w:rsidP="006C5173">
      <w:pPr>
        <w:numPr>
          <w:ilvl w:val="0"/>
          <w:numId w:val="32"/>
        </w:numPr>
        <w:spacing w:after="120"/>
        <w:rPr>
          <w:rFonts w:asciiTheme="minorHAnsi" w:hAnsiTheme="minorHAnsi" w:cstheme="minorHAnsi"/>
          <w:sz w:val="24"/>
          <w:szCs w:val="24"/>
        </w:rPr>
      </w:pPr>
      <w:r w:rsidRPr="00613E6A" w:rsidDel="00F13942">
        <w:rPr>
          <w:rFonts w:asciiTheme="minorHAnsi" w:hAnsiTheme="minorHAnsi" w:cstheme="minorHAnsi"/>
          <w:sz w:val="24"/>
          <w:szCs w:val="24"/>
        </w:rPr>
        <w:t xml:space="preserve"> </w:t>
      </w:r>
      <w:r w:rsidRPr="00613E6A">
        <w:rPr>
          <w:rFonts w:asciiTheme="minorHAnsi" w:hAnsiTheme="minorHAnsi" w:cstheme="minorHAnsi"/>
          <w:sz w:val="24"/>
          <w:szCs w:val="24"/>
        </w:rPr>
        <w:t xml:space="preserve">„nieprawidłowości/nieprawidłowości indywidualnej” - </w:t>
      </w:r>
      <w:r w:rsidR="004B61F8">
        <w:rPr>
          <w:rFonts w:asciiTheme="minorHAnsi" w:hAnsiTheme="minorHAnsi" w:cstheme="minorHAnsi"/>
          <w:iCs/>
          <w:sz w:val="24"/>
          <w:szCs w:val="24"/>
        </w:rPr>
        <w:t>oznacza to nieprawidłowość o </w:t>
      </w:r>
      <w:r w:rsidR="004B61F8" w:rsidRPr="004B61F8">
        <w:rPr>
          <w:rFonts w:asciiTheme="minorHAnsi" w:hAnsiTheme="minorHAnsi" w:cstheme="minorHAnsi"/>
          <w:iCs/>
          <w:sz w:val="24"/>
          <w:szCs w:val="24"/>
        </w:rPr>
        <w:t xml:space="preserve">której mowa w art. 2 pkt 31 Rozporządzenia </w:t>
      </w:r>
      <w:r w:rsidR="00932EB6">
        <w:rPr>
          <w:rFonts w:asciiTheme="minorHAnsi" w:hAnsiTheme="minorHAnsi" w:cstheme="minorHAnsi"/>
          <w:iCs/>
          <w:sz w:val="24"/>
          <w:szCs w:val="24"/>
        </w:rPr>
        <w:t>ogólnego</w:t>
      </w:r>
      <w:r w:rsidR="004B61F8">
        <w:rPr>
          <w:rFonts w:asciiTheme="minorHAnsi" w:hAnsiTheme="minorHAnsi" w:cstheme="minorHAnsi"/>
          <w:iCs/>
          <w:sz w:val="24"/>
          <w:szCs w:val="24"/>
        </w:rPr>
        <w:t xml:space="preserve">, która oznacza </w:t>
      </w:r>
      <w:r w:rsidRPr="00613E6A">
        <w:rPr>
          <w:rFonts w:asciiTheme="minorHAnsi" w:hAnsiTheme="minorHAnsi" w:cstheme="minorHAnsi"/>
          <w:iCs/>
          <w:sz w:val="24"/>
          <w:szCs w:val="24"/>
        </w:rPr>
        <w:t xml:space="preserve">każde naruszenie mającego zastosowanie prawa, wynikające z działania lub zaniechania podmiotu </w:t>
      </w:r>
      <w:r w:rsidR="00E30F0F" w:rsidRPr="00613E6A">
        <w:rPr>
          <w:rFonts w:asciiTheme="minorHAnsi" w:hAnsiTheme="minorHAnsi" w:cstheme="minorHAnsi"/>
          <w:iCs/>
          <w:sz w:val="24"/>
          <w:szCs w:val="24"/>
        </w:rPr>
        <w:t>g</w:t>
      </w:r>
      <w:r w:rsidRPr="00613E6A">
        <w:rPr>
          <w:rFonts w:asciiTheme="minorHAnsi" w:hAnsiTheme="minorHAnsi" w:cstheme="minorHAnsi"/>
          <w:iCs/>
          <w:sz w:val="24"/>
          <w:szCs w:val="24"/>
        </w:rPr>
        <w:t>ospodarczego</w:t>
      </w:r>
      <w:r w:rsidRPr="00613E6A">
        <w:rPr>
          <w:rFonts w:asciiTheme="minorHAnsi" w:hAnsiTheme="minorHAnsi" w:cstheme="minorHAnsi"/>
          <w:iCs/>
          <w:sz w:val="24"/>
          <w:szCs w:val="24"/>
          <w:vertAlign w:val="superscript"/>
        </w:rPr>
        <w:footnoteReference w:id="5"/>
      </w:r>
      <w:r w:rsidRPr="00613E6A">
        <w:rPr>
          <w:rFonts w:asciiTheme="minorHAnsi" w:hAnsiTheme="minorHAnsi" w:cstheme="minorHAnsi"/>
          <w:iCs/>
          <w:sz w:val="24"/>
          <w:szCs w:val="24"/>
        </w:rPr>
        <w:t xml:space="preserve">, które ma lub może mieć szkodliwy wpływ na budżet Unii poprzez obciążenie go nieuzasadnionym wydatkiem; </w:t>
      </w:r>
    </w:p>
    <w:p w14:paraId="5C78B3AB" w14:textId="0B037382" w:rsidR="00436DC7" w:rsidRPr="00436DC7" w:rsidRDefault="00436DC7" w:rsidP="006C5173">
      <w:pPr>
        <w:numPr>
          <w:ilvl w:val="0"/>
          <w:numId w:val="32"/>
        </w:numPr>
        <w:spacing w:after="120"/>
        <w:rPr>
          <w:rFonts w:asciiTheme="minorHAnsi" w:hAnsiTheme="minorHAnsi" w:cstheme="minorHAnsi"/>
          <w:sz w:val="24"/>
          <w:szCs w:val="24"/>
        </w:rPr>
      </w:pPr>
      <w:r w:rsidRPr="00436DC7">
        <w:rPr>
          <w:rFonts w:asciiTheme="minorHAnsi" w:hAnsiTheme="minorHAnsi" w:cstheme="minorHAnsi"/>
          <w:sz w:val="24"/>
          <w:szCs w:val="24"/>
        </w:rPr>
        <w:t>„Partnerze” - oznacza to podmiot w rozumieniu art. 39 ustawy wdrożeniowej, który jest wymieniony w zatwierdzonym wniosku o dofinansowanie projektu, realizujący wspólnie z beneficjentem (i ewentualnie innymi partnerami) projekt n</w:t>
      </w:r>
      <w:r w:rsidR="001F7DDB">
        <w:rPr>
          <w:rFonts w:asciiTheme="minorHAnsi" w:hAnsiTheme="minorHAnsi" w:cstheme="minorHAnsi"/>
          <w:sz w:val="24"/>
          <w:szCs w:val="24"/>
        </w:rPr>
        <w:t>a warunkach określonych w Decyzji</w:t>
      </w:r>
      <w:r w:rsidRPr="00436DC7">
        <w:rPr>
          <w:rFonts w:asciiTheme="minorHAnsi" w:hAnsiTheme="minorHAnsi" w:cstheme="minorHAnsi"/>
          <w:sz w:val="24"/>
          <w:szCs w:val="24"/>
        </w:rPr>
        <w:t xml:space="preserve"> o dofinansowanie projektu i porozumieniu albo umowie o partnerstwie i wnoszący do projektu zasoby ludzkie, organizacyjne, techniczne lub finansowe, bez którego realizacja projektu nie byłaby możliwa;</w:t>
      </w:r>
    </w:p>
    <w:p w14:paraId="1D9191AC" w14:textId="77777777" w:rsidR="00436DC7" w:rsidRPr="00436DC7" w:rsidRDefault="00436DC7" w:rsidP="006C5173">
      <w:pPr>
        <w:numPr>
          <w:ilvl w:val="0"/>
          <w:numId w:val="3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„personelu projektu” - </w:t>
      </w:r>
      <w:r w:rsidRPr="00436DC7">
        <w:rPr>
          <w:rFonts w:asciiTheme="minorHAnsi" w:hAnsiTheme="minorHAnsi" w:cstheme="minorHAnsi"/>
          <w:iCs/>
          <w:sz w:val="24"/>
          <w:szCs w:val="24"/>
        </w:rPr>
        <w:t xml:space="preserve">oznacza to osoby zaangażowane do realizacji zadań lub czynności w ramach projektu na podstawie stosunku pracy i wolontariusze wykonujący świadczenia na zasadach określonych w ustawie z dnia 24 kwietnia 2003r. o działalności pożytku </w:t>
      </w:r>
      <w:r w:rsidRPr="00436DC7">
        <w:rPr>
          <w:rFonts w:asciiTheme="minorHAnsi" w:hAnsiTheme="minorHAnsi" w:cstheme="minorHAnsi"/>
          <w:iCs/>
          <w:sz w:val="24"/>
          <w:szCs w:val="24"/>
        </w:rPr>
        <w:lastRenderedPageBreak/>
        <w:t>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748E3DA9" w14:textId="77777777" w:rsidR="00436DC7" w:rsidRPr="00436DC7" w:rsidRDefault="00436DC7" w:rsidP="006C5173">
      <w:pPr>
        <w:numPr>
          <w:ilvl w:val="0"/>
          <w:numId w:val="32"/>
        </w:numPr>
        <w:spacing w:after="120"/>
        <w:rPr>
          <w:rFonts w:asciiTheme="minorHAnsi" w:hAnsiTheme="minorHAnsi" w:cstheme="minorHAnsi"/>
          <w:sz w:val="24"/>
          <w:szCs w:val="24"/>
        </w:rPr>
      </w:pPr>
      <w:r w:rsidRPr="00436DC7" w:rsidDel="00F13942">
        <w:rPr>
          <w:rFonts w:asciiTheme="minorHAnsi" w:hAnsiTheme="minorHAnsi" w:cstheme="minorHAnsi"/>
          <w:iCs/>
          <w:sz w:val="24"/>
          <w:szCs w:val="24"/>
        </w:rPr>
        <w:t xml:space="preserve"> </w:t>
      </w:r>
      <w:r w:rsidRPr="00436DC7">
        <w:rPr>
          <w:rFonts w:asciiTheme="minorHAnsi" w:hAnsiTheme="minorHAnsi" w:cstheme="minorHAnsi"/>
          <w:sz w:val="24"/>
          <w:szCs w:val="24"/>
        </w:rPr>
        <w:t xml:space="preserve">„Portalu Funduszy Europejskich” - oznacza to stronę internetową pod adresem: </w:t>
      </w:r>
      <w:hyperlink r:id="rId9" w:history="1">
        <w:r w:rsidRPr="00436DC7">
          <w:rPr>
            <w:rFonts w:asciiTheme="minorHAnsi" w:hAnsiTheme="minorHAnsi" w:cstheme="minorHAnsi"/>
            <w:color w:val="0000FF"/>
            <w:sz w:val="24"/>
            <w:szCs w:val="24"/>
            <w:u w:val="single"/>
          </w:rPr>
          <w:t>www.funduszeeuropejskie.gov.pl</w:t>
        </w:r>
      </w:hyperlink>
      <w:r w:rsidRPr="00436DC7">
        <w:rPr>
          <w:rFonts w:asciiTheme="minorHAnsi" w:hAnsiTheme="minorHAnsi" w:cstheme="minorHAnsi"/>
          <w:iCs/>
          <w:sz w:val="24"/>
          <w:szCs w:val="24"/>
        </w:rPr>
        <w:t>;</w:t>
      </w:r>
    </w:p>
    <w:p w14:paraId="311616F8" w14:textId="1EFCDA31" w:rsidR="00436DC7" w:rsidRPr="00613E6A" w:rsidRDefault="007D1734" w:rsidP="006C5173">
      <w:pPr>
        <w:numPr>
          <w:ilvl w:val="0"/>
          <w:numId w:val="32"/>
        </w:numPr>
        <w:spacing w:after="120"/>
        <w:rPr>
          <w:rFonts w:asciiTheme="minorHAnsi" w:hAnsiTheme="minorHAnsi" w:cstheme="minorHAnsi"/>
          <w:sz w:val="24"/>
          <w:szCs w:val="24"/>
        </w:rPr>
      </w:pPr>
      <w:r w:rsidRPr="007D1734">
        <w:rPr>
          <w:rFonts w:asciiTheme="minorHAnsi" w:hAnsiTheme="minorHAnsi" w:cstheme="minorHAnsi"/>
          <w:sz w:val="24"/>
          <w:szCs w:val="24"/>
        </w:rPr>
        <w:t xml:space="preserve">„Programie” </w:t>
      </w:r>
      <w:r w:rsidR="001A300F">
        <w:rPr>
          <w:rFonts w:asciiTheme="minorHAnsi" w:hAnsiTheme="minorHAnsi" w:cstheme="minorHAnsi"/>
          <w:sz w:val="24"/>
          <w:szCs w:val="24"/>
        </w:rPr>
        <w:t xml:space="preserve">– </w:t>
      </w:r>
      <w:r w:rsidR="00683405" w:rsidRPr="00683405">
        <w:rPr>
          <w:rFonts w:asciiTheme="minorHAnsi" w:hAnsiTheme="minorHAnsi" w:cstheme="minorHAnsi"/>
          <w:sz w:val="24"/>
          <w:szCs w:val="24"/>
        </w:rPr>
        <w:t>oznacza to program regionalny Fundusze Europejskie dla Opolskiego 2021-2027 przyjęty Decyzją Wykonawczą Komisji Europejskiej z dnia 24.07.2024 r. zmieniającą decyzję wykonawczą C(2022)8515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r w:rsidR="00641A4F">
        <w:rPr>
          <w:rFonts w:cs="Calibri"/>
          <w:sz w:val="24"/>
          <w:szCs w:val="24"/>
        </w:rPr>
        <w:t>;</w:t>
      </w:r>
    </w:p>
    <w:p w14:paraId="377BFBB7" w14:textId="7FADC165"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„Projekcie” - oznacza to projekt pt. [tytuł projektu] realizowany w ramach Działania określony we wniosku o dofinansowanie projektu nr .................., zwanym dalej „Wnioskiem”, który stanowi załącznik nr 1 do </w:t>
      </w:r>
      <w:r w:rsidR="00695B66">
        <w:rPr>
          <w:rFonts w:asciiTheme="minorHAnsi" w:hAnsiTheme="minorHAnsi" w:cstheme="minorHAnsi"/>
          <w:sz w:val="24"/>
          <w:szCs w:val="24"/>
        </w:rPr>
        <w:t>Decyzji</w:t>
      </w:r>
      <w:r w:rsidRPr="00613E6A">
        <w:rPr>
          <w:rFonts w:asciiTheme="minorHAnsi" w:hAnsiTheme="minorHAnsi" w:cstheme="minorHAnsi"/>
          <w:sz w:val="24"/>
          <w:szCs w:val="24"/>
        </w:rPr>
        <w:t>;</w:t>
      </w:r>
    </w:p>
    <w:p w14:paraId="2A746A3B"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  </w:t>
      </w:r>
    </w:p>
    <w:p w14:paraId="4F1C2F9A" w14:textId="33271B25" w:rsidR="00436DC7" w:rsidRPr="00DA1844" w:rsidRDefault="00436DC7" w:rsidP="00DA1844">
      <w:pPr>
        <w:numPr>
          <w:ilvl w:val="0"/>
          <w:numId w:val="32"/>
        </w:numPr>
        <w:spacing w:after="120"/>
        <w:rPr>
          <w:rFonts w:asciiTheme="minorHAnsi" w:hAnsiTheme="minorHAnsi" w:cstheme="minorHAnsi"/>
          <w:sz w:val="24"/>
          <w:szCs w:val="24"/>
        </w:rPr>
      </w:pPr>
      <w:r w:rsidRPr="00DA1844" w:rsidDel="00F13942">
        <w:rPr>
          <w:rFonts w:asciiTheme="minorHAnsi" w:hAnsiTheme="minorHAnsi" w:cstheme="minorHAnsi"/>
          <w:sz w:val="24"/>
          <w:szCs w:val="24"/>
        </w:rPr>
        <w:t xml:space="preserve"> </w:t>
      </w:r>
      <w:r w:rsidRPr="00DA1844">
        <w:rPr>
          <w:rFonts w:asciiTheme="minorHAnsi" w:hAnsiTheme="minorHAnsi" w:cstheme="minorHAnsi"/>
          <w:sz w:val="24"/>
          <w:szCs w:val="24"/>
        </w:rPr>
        <w:t xml:space="preserve">„Regulaminie wyboru projektów” - oznacza to </w:t>
      </w:r>
      <w:r w:rsidR="00DA1844" w:rsidRPr="00DA1844">
        <w:rPr>
          <w:sz w:val="24"/>
          <w:szCs w:val="24"/>
        </w:rPr>
        <w:t>Regulamin wyboru projektów dotyczący projektów złożonych  w ramach postępowania konkurencyjnego dla działania 5.9 Kształcenie zawodowe, priorytetu 5 Fundusze Europejskie wspierające opolski rynek pracy i edukację programu regionalnego FEO 2021-2027 dla naborów nr</w:t>
      </w:r>
      <w:r w:rsidR="0052776E">
        <w:rPr>
          <w:sz w:val="24"/>
          <w:szCs w:val="24"/>
        </w:rPr>
        <w:t>:</w:t>
      </w:r>
      <w:r w:rsidR="00DA1844" w:rsidRPr="00DA1844">
        <w:rPr>
          <w:sz w:val="24"/>
          <w:szCs w:val="24"/>
        </w:rPr>
        <w:t xml:space="preserve"> FEOP.05.09-IP.02-001/24, FEOP.05.09-IP.02-002/24, FEOP.05.09-IP.02-003/24, FEOP.05.09-IP.02-004</w:t>
      </w:r>
      <w:r w:rsidR="009C673C">
        <w:rPr>
          <w:sz w:val="24"/>
          <w:szCs w:val="24"/>
        </w:rPr>
        <w:t>/24, FEOP.05.09-IP.02-005/24 ze zmianami</w:t>
      </w:r>
      <w:r w:rsidRPr="00DA1844">
        <w:rPr>
          <w:rFonts w:asciiTheme="minorHAnsi" w:hAnsiTheme="minorHAnsi" w:cstheme="minorHAnsi"/>
          <w:bCs/>
          <w:sz w:val="24"/>
          <w:szCs w:val="24"/>
        </w:rPr>
        <w:t xml:space="preserve">, </w:t>
      </w:r>
      <w:r w:rsidRPr="00DA1844">
        <w:rPr>
          <w:rFonts w:asciiTheme="minorHAnsi" w:hAnsiTheme="minorHAnsi" w:cstheme="minorHAnsi"/>
          <w:sz w:val="24"/>
          <w:szCs w:val="24"/>
        </w:rPr>
        <w:t>w którym zawarto szczegółowe informacje na temat w/w postępowania, w tym m.in. określono sposób wyboru projektów oraz wskazano informacje niezbędne pod</w:t>
      </w:r>
      <w:r w:rsidR="009C673C">
        <w:rPr>
          <w:rFonts w:asciiTheme="minorHAnsi" w:hAnsiTheme="minorHAnsi" w:cstheme="minorHAnsi"/>
          <w:sz w:val="24"/>
          <w:szCs w:val="24"/>
        </w:rPr>
        <w:t>czas przygotowywania wniosków o </w:t>
      </w:r>
      <w:r w:rsidRPr="00DA1844">
        <w:rPr>
          <w:rFonts w:asciiTheme="minorHAnsi" w:hAnsiTheme="minorHAnsi" w:cstheme="minorHAnsi"/>
          <w:sz w:val="24"/>
          <w:szCs w:val="24"/>
        </w:rPr>
        <w:t xml:space="preserve">dofinansowanie projektu – dostępny na stronie internetowej Instytucji Zarządzającej oraz na portalu Funduszy Europejskich; </w:t>
      </w:r>
    </w:p>
    <w:p w14:paraId="075AFC71"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13E6A" w:rsidDel="00562918">
        <w:rPr>
          <w:rFonts w:asciiTheme="minorHAnsi" w:hAnsiTheme="minorHAnsi" w:cstheme="minorHAnsi"/>
          <w:sz w:val="24"/>
          <w:szCs w:val="24"/>
        </w:rPr>
        <w:t xml:space="preserve"> </w:t>
      </w:r>
    </w:p>
    <w:p w14:paraId="48933831" w14:textId="52B855FE" w:rsidR="00436DC7" w:rsidRPr="00436DC7"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sz w:val="24"/>
          <w:szCs w:val="24"/>
        </w:rPr>
        <w:lastRenderedPageBreak/>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w:t>
      </w:r>
      <w:r w:rsidRPr="00436DC7">
        <w:rPr>
          <w:rFonts w:asciiTheme="minorHAnsi" w:hAnsiTheme="minorHAnsi" w:cstheme="minorHAnsi"/>
          <w:sz w:val="24"/>
          <w:szCs w:val="24"/>
        </w:rPr>
        <w:t xml:space="preserve"> Zarządzania Granicami i Polityki Wizowej </w:t>
      </w:r>
      <w:r w:rsidRPr="002E7FB4">
        <w:rPr>
          <w:rFonts w:asciiTheme="minorHAnsi" w:hAnsiTheme="minorHAnsi" w:cstheme="minorHAnsi"/>
          <w:sz w:val="24"/>
          <w:szCs w:val="24"/>
        </w:rPr>
        <w:t>(Dz. Urz. UE L. 231</w:t>
      </w:r>
      <w:r w:rsidR="006920D6" w:rsidRPr="00DF1A8E">
        <w:rPr>
          <w:rFonts w:asciiTheme="minorHAnsi" w:hAnsiTheme="minorHAnsi" w:cstheme="minorHAnsi"/>
          <w:sz w:val="24"/>
          <w:szCs w:val="24"/>
        </w:rPr>
        <w:t xml:space="preserve"> z 30.06.2021r, str. 159 z</w:t>
      </w:r>
      <w:r w:rsidR="001A300F">
        <w:rPr>
          <w:rFonts w:asciiTheme="minorHAnsi" w:hAnsiTheme="minorHAnsi" w:cstheme="minorHAnsi"/>
          <w:sz w:val="24"/>
          <w:szCs w:val="24"/>
        </w:rPr>
        <w:t> </w:t>
      </w:r>
      <w:proofErr w:type="spellStart"/>
      <w:r w:rsidR="006920D6" w:rsidRPr="00DF1A8E">
        <w:rPr>
          <w:rFonts w:asciiTheme="minorHAnsi" w:hAnsiTheme="minorHAnsi" w:cstheme="minorHAnsi"/>
          <w:sz w:val="24"/>
          <w:szCs w:val="24"/>
        </w:rPr>
        <w:t>późn</w:t>
      </w:r>
      <w:proofErr w:type="spellEnd"/>
      <w:r w:rsidR="006920D6" w:rsidRPr="00DF1A8E">
        <w:rPr>
          <w:rFonts w:asciiTheme="minorHAnsi" w:hAnsiTheme="minorHAnsi" w:cstheme="minorHAnsi"/>
          <w:sz w:val="24"/>
          <w:szCs w:val="24"/>
        </w:rPr>
        <w:t>. zm.</w:t>
      </w:r>
      <w:r w:rsidRPr="002E7FB4">
        <w:rPr>
          <w:rFonts w:asciiTheme="minorHAnsi" w:hAnsiTheme="minorHAnsi" w:cstheme="minorHAnsi"/>
          <w:sz w:val="24"/>
          <w:szCs w:val="24"/>
        </w:rPr>
        <w:t>);</w:t>
      </w:r>
    </w:p>
    <w:p w14:paraId="52DF9208" w14:textId="5D2BD524" w:rsidR="00436DC7" w:rsidRPr="005A48E3"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sz w:val="24"/>
          <w:szCs w:val="24"/>
        </w:rPr>
        <w:t>„SM EFS+” -</w:t>
      </w:r>
      <w:r w:rsidRPr="00613E6A">
        <w:rPr>
          <w:rFonts w:asciiTheme="minorHAnsi" w:hAnsiTheme="minorHAnsi" w:cstheme="minorHAnsi"/>
          <w:sz w:val="24"/>
          <w:szCs w:val="24"/>
          <w:lang w:eastAsia="pl-PL"/>
        </w:rPr>
        <w:t xml:space="preserve"> oznacza to System Monitorowania Europejskiego Funduszu Społecznego Plus (SM EFS+)</w:t>
      </w:r>
      <w:r w:rsidR="00C33302">
        <w:rPr>
          <w:rFonts w:asciiTheme="minorHAnsi" w:hAnsiTheme="minorHAnsi" w:cstheme="minorHAnsi"/>
          <w:sz w:val="24"/>
          <w:szCs w:val="24"/>
          <w:lang w:eastAsia="pl-PL"/>
        </w:rPr>
        <w:t xml:space="preserve">, który </w:t>
      </w:r>
      <w:r w:rsidRPr="00613E6A">
        <w:rPr>
          <w:rFonts w:asciiTheme="minorHAnsi" w:hAnsiTheme="minorHAnsi" w:cstheme="minorHAnsi"/>
          <w:sz w:val="24"/>
          <w:szCs w:val="24"/>
          <w:lang w:eastAsia="pl-PL"/>
        </w:rPr>
        <w:t>przeznaczony jest do obsługi procesu monitorowania podmiotów i uczestników otrzymujących wsparcie w ramach projektów realizowanych ze środków Europejskiego Funduszu Społecznego Plus dla perspektywy finansowej 2021-2027;</w:t>
      </w:r>
    </w:p>
    <w:p w14:paraId="1C51A841" w14:textId="496644E7" w:rsidR="004959EF" w:rsidRPr="005A48E3" w:rsidRDefault="004959EF" w:rsidP="006C5173">
      <w:pPr>
        <w:numPr>
          <w:ilvl w:val="0"/>
          <w:numId w:val="32"/>
        </w:numPr>
        <w:spacing w:after="120"/>
        <w:rPr>
          <w:rFonts w:asciiTheme="minorHAnsi" w:hAnsiTheme="minorHAnsi" w:cstheme="minorHAnsi"/>
          <w:sz w:val="24"/>
          <w:szCs w:val="24"/>
        </w:rPr>
      </w:pPr>
      <w:r w:rsidRPr="005A48E3">
        <w:rPr>
          <w:rFonts w:asciiTheme="minorHAnsi" w:hAnsiTheme="minorHAnsi" w:cstheme="minorHAnsi"/>
          <w:sz w:val="24"/>
          <w:szCs w:val="24"/>
        </w:rPr>
        <w:t>„rozporządzeniu nr 2021/</w:t>
      </w:r>
      <w:r w:rsidR="004913F1" w:rsidRPr="005A48E3">
        <w:rPr>
          <w:rFonts w:asciiTheme="minorHAnsi" w:hAnsiTheme="minorHAnsi" w:cstheme="minorHAnsi"/>
          <w:sz w:val="24"/>
          <w:szCs w:val="24"/>
        </w:rPr>
        <w:t>1057” -</w:t>
      </w:r>
      <w:r w:rsidRPr="005A48E3">
        <w:rPr>
          <w:rFonts w:asciiTheme="minorHAnsi" w:hAnsiTheme="minorHAnsi" w:cstheme="minorHAnsi"/>
          <w:sz w:val="24"/>
          <w:szCs w:val="24"/>
        </w:rPr>
        <w:t xml:space="preserve"> oznacza to Rozporządzenie Parlamentu Europejskiego i Rady (UE) 2021/1057 z dnia 24 czerwca 2021 r. </w:t>
      </w:r>
      <w:r w:rsidR="004913F1" w:rsidRPr="005A48E3">
        <w:rPr>
          <w:rFonts w:asciiTheme="minorHAnsi" w:hAnsiTheme="minorHAnsi" w:cstheme="minorHAnsi"/>
          <w:sz w:val="24"/>
          <w:szCs w:val="24"/>
        </w:rPr>
        <w:t>ustanawiające Europejski</w:t>
      </w:r>
      <w:r w:rsidRPr="005A48E3">
        <w:rPr>
          <w:rFonts w:asciiTheme="minorHAnsi" w:hAnsiTheme="minorHAnsi" w:cstheme="minorHAnsi"/>
          <w:sz w:val="24"/>
          <w:szCs w:val="24"/>
        </w:rPr>
        <w:t xml:space="preserve"> Fundusz Społeczny Plus (EFS+) oraz uchylające rozporządzenie (UE) nr 1296/2013;</w:t>
      </w:r>
    </w:p>
    <w:p w14:paraId="65F21BC3" w14:textId="77777777" w:rsidR="00436DC7" w:rsidRPr="00613E6A"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sz w:val="24"/>
          <w:szCs w:val="24"/>
        </w:rPr>
        <w:t xml:space="preserve">„stronie internetowej Instytucji Zarządzającej” - oznacza to adres strony: </w:t>
      </w:r>
      <w:hyperlink r:id="rId10" w:history="1">
        <w:r w:rsidRPr="00613E6A">
          <w:rPr>
            <w:rFonts w:asciiTheme="minorHAnsi" w:hAnsiTheme="minorHAnsi" w:cstheme="minorHAnsi"/>
            <w:color w:val="0000FF"/>
            <w:sz w:val="24"/>
            <w:szCs w:val="24"/>
            <w:u w:val="single"/>
          </w:rPr>
          <w:t>www.funduszeue.opolskie.pl</w:t>
        </w:r>
      </w:hyperlink>
    </w:p>
    <w:p w14:paraId="14200666" w14:textId="4824FB0F" w:rsidR="00436DC7" w:rsidRPr="00613E6A"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rPr>
        <w:t>„</w:t>
      </w:r>
      <w:r w:rsidRPr="00613E6A">
        <w:rPr>
          <w:rFonts w:asciiTheme="minorHAnsi" w:hAnsiTheme="minorHAnsi" w:cstheme="minorHAnsi"/>
          <w:sz w:val="24"/>
          <w:szCs w:val="24"/>
          <w:lang w:eastAsia="en-US"/>
        </w:rPr>
        <w:t xml:space="preserve">SZOP” – oznacza to Szczegółowy Opis Priorytetów programu Fundusze Europejskie dla Opolskiego 2021-2027, </w:t>
      </w:r>
      <w:r w:rsidRPr="001A300F">
        <w:rPr>
          <w:rFonts w:asciiTheme="minorHAnsi" w:hAnsiTheme="minorHAnsi" w:cstheme="minorHAnsi"/>
          <w:sz w:val="24"/>
          <w:szCs w:val="24"/>
          <w:lang w:eastAsia="en-US"/>
        </w:rPr>
        <w:t>wersja</w:t>
      </w:r>
      <w:r w:rsidR="00705434">
        <w:rPr>
          <w:rFonts w:asciiTheme="minorHAnsi" w:hAnsiTheme="minorHAnsi" w:cstheme="minorHAnsi"/>
          <w:sz w:val="24"/>
          <w:szCs w:val="24"/>
          <w:lang w:eastAsia="en-US"/>
        </w:rPr>
        <w:t xml:space="preserve"> nr</w:t>
      </w:r>
      <w:r w:rsidRPr="001A300F">
        <w:rPr>
          <w:rFonts w:asciiTheme="minorHAnsi" w:hAnsiTheme="minorHAnsi" w:cstheme="minorHAnsi"/>
          <w:sz w:val="24"/>
          <w:szCs w:val="24"/>
          <w:lang w:eastAsia="en-US"/>
        </w:rPr>
        <w:t xml:space="preserve"> </w:t>
      </w:r>
      <w:r w:rsidR="001A300F" w:rsidRPr="001A300F">
        <w:rPr>
          <w:rFonts w:asciiTheme="minorHAnsi" w:hAnsiTheme="minorHAnsi" w:cstheme="minorHAnsi"/>
          <w:sz w:val="24"/>
          <w:szCs w:val="24"/>
          <w:lang w:eastAsia="en-US"/>
        </w:rPr>
        <w:t>………….</w:t>
      </w:r>
      <w:r w:rsidRPr="001A300F">
        <w:rPr>
          <w:rFonts w:asciiTheme="minorHAnsi" w:hAnsiTheme="minorHAnsi" w:cstheme="minorHAnsi"/>
          <w:sz w:val="24"/>
          <w:szCs w:val="24"/>
          <w:lang w:eastAsia="en-US"/>
        </w:rPr>
        <w:t>;</w:t>
      </w:r>
    </w:p>
    <w:p w14:paraId="2BA22284" w14:textId="4C35F068" w:rsidR="00436DC7" w:rsidRPr="00613E6A" w:rsidRDefault="00436DC7" w:rsidP="006C5173">
      <w:pPr>
        <w:numPr>
          <w:ilvl w:val="0"/>
          <w:numId w:val="32"/>
        </w:numPr>
        <w:spacing w:after="120"/>
        <w:ind w:left="357" w:hanging="357"/>
        <w:rPr>
          <w:rFonts w:asciiTheme="minorHAnsi" w:hAnsiTheme="minorHAnsi" w:cstheme="minorHAnsi"/>
        </w:rPr>
      </w:pPr>
      <w:r w:rsidRPr="00613E6A">
        <w:rPr>
          <w:rFonts w:asciiTheme="minorHAnsi" w:hAnsiTheme="minorHAnsi" w:cstheme="minorHAnsi"/>
          <w:sz w:val="24"/>
          <w:szCs w:val="24"/>
        </w:rPr>
        <w:t xml:space="preserve">„środkach europejskich” – oznacza to </w:t>
      </w:r>
      <w:r w:rsidRPr="00613E6A">
        <w:rPr>
          <w:rFonts w:asciiTheme="minorHAnsi" w:eastAsia="Times New Roman" w:hAnsiTheme="minorHAnsi" w:cstheme="minorHAnsi"/>
          <w:sz w:val="24"/>
          <w:szCs w:val="24"/>
        </w:rPr>
        <w:t>część lub całość dofinansowania pochodzącego ze środków Europejskiego Funduszu Społecznego Plus przekazywaną w formie płatności z rachunku Ministra Finansów, o którym mowa w art. 200 ust. 1 ustawy o finansach publicznych, prowadzonego w Banku Gospodarstwa Krajowego;</w:t>
      </w:r>
    </w:p>
    <w:p w14:paraId="0612E2EB" w14:textId="5B761FB0"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iCs/>
          <w:sz w:val="24"/>
          <w:szCs w:val="24"/>
        </w:rPr>
        <w:t>„uczestniku Projektu” - oznacza to uczestnika w rozumieniu „Wytyczny</w:t>
      </w:r>
      <w:r w:rsidR="004C38A1" w:rsidRPr="00613E6A">
        <w:rPr>
          <w:rFonts w:asciiTheme="minorHAnsi" w:hAnsiTheme="minorHAnsi" w:cstheme="minorHAnsi"/>
          <w:iCs/>
          <w:sz w:val="24"/>
          <w:szCs w:val="24"/>
        </w:rPr>
        <w:t>ch</w:t>
      </w:r>
      <w:r w:rsidRPr="00613E6A">
        <w:rPr>
          <w:rFonts w:asciiTheme="minorHAnsi" w:hAnsiTheme="minorHAnsi" w:cstheme="minorHAnsi"/>
          <w:iCs/>
          <w:sz w:val="24"/>
          <w:szCs w:val="24"/>
        </w:rPr>
        <w:t xml:space="preserve"> dotyczący</w:t>
      </w:r>
      <w:r w:rsidR="004C38A1" w:rsidRPr="00613E6A">
        <w:rPr>
          <w:rFonts w:asciiTheme="minorHAnsi" w:hAnsiTheme="minorHAnsi" w:cstheme="minorHAnsi"/>
          <w:iCs/>
          <w:sz w:val="24"/>
          <w:szCs w:val="24"/>
        </w:rPr>
        <w:t>ch</w:t>
      </w:r>
      <w:r w:rsidRPr="00613E6A">
        <w:rPr>
          <w:rFonts w:asciiTheme="minorHAnsi" w:hAnsiTheme="minorHAnsi" w:cstheme="minorHAnsi"/>
          <w:iCs/>
          <w:sz w:val="24"/>
          <w:szCs w:val="24"/>
        </w:rPr>
        <w:t xml:space="preserve"> monitorowania”;</w:t>
      </w:r>
    </w:p>
    <w:p w14:paraId="1D98175B"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w:t>
      </w:r>
      <w:proofErr w:type="spellStart"/>
      <w:r w:rsidRPr="00613E6A">
        <w:rPr>
          <w:rFonts w:asciiTheme="minorHAnsi" w:hAnsiTheme="minorHAnsi" w:cstheme="minorHAnsi"/>
          <w:sz w:val="24"/>
          <w:szCs w:val="24"/>
        </w:rPr>
        <w:t>Ufp</w:t>
      </w:r>
      <w:proofErr w:type="spellEnd"/>
      <w:r w:rsidRPr="00613E6A">
        <w:rPr>
          <w:rFonts w:asciiTheme="minorHAnsi" w:hAnsiTheme="minorHAnsi" w:cstheme="minorHAnsi"/>
          <w:sz w:val="24"/>
          <w:szCs w:val="24"/>
        </w:rPr>
        <w:t xml:space="preserve">” - oznacza to ustawę z dnia 27 sierpnia 2009 r. o finansach publicznych; </w:t>
      </w:r>
    </w:p>
    <w:p w14:paraId="6EC4CA8F"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„ustawie o ochronie danych osobowych” - oznacza to ustawę z dnia 10 maja 2018 r. o ochronie danych osobowych;</w:t>
      </w:r>
    </w:p>
    <w:p w14:paraId="0E9BBB40"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sz w:val="24"/>
          <w:szCs w:val="24"/>
        </w:rPr>
        <w:t xml:space="preserve">„ustawie </w:t>
      </w:r>
      <w:proofErr w:type="spellStart"/>
      <w:r w:rsidRPr="00613E6A">
        <w:rPr>
          <w:rFonts w:asciiTheme="minorHAnsi" w:hAnsiTheme="minorHAnsi" w:cstheme="minorHAnsi"/>
          <w:sz w:val="24"/>
          <w:szCs w:val="24"/>
        </w:rPr>
        <w:t>Pzp</w:t>
      </w:r>
      <w:proofErr w:type="spellEnd"/>
      <w:r w:rsidRPr="00613E6A">
        <w:rPr>
          <w:rFonts w:asciiTheme="minorHAnsi" w:hAnsiTheme="minorHAnsi" w:cstheme="minorHAnsi"/>
          <w:sz w:val="24"/>
          <w:szCs w:val="24"/>
        </w:rPr>
        <w:t>” - oznacza to ustawę z dnia 11 września 2019 r. - Prawo zamówień publicznych;</w:t>
      </w:r>
    </w:p>
    <w:p w14:paraId="076B3DED" w14:textId="64F9737B" w:rsidR="00436DC7" w:rsidRPr="00613E6A" w:rsidRDefault="00436DC7" w:rsidP="006C5173">
      <w:pPr>
        <w:numPr>
          <w:ilvl w:val="0"/>
          <w:numId w:val="32"/>
        </w:numPr>
        <w:spacing w:after="120"/>
        <w:rPr>
          <w:rFonts w:asciiTheme="minorHAnsi" w:hAnsiTheme="minorHAnsi" w:cstheme="minorHAnsi"/>
          <w:b/>
          <w:sz w:val="24"/>
          <w:szCs w:val="24"/>
        </w:rPr>
      </w:pPr>
      <w:r w:rsidRPr="00613E6A">
        <w:rPr>
          <w:rFonts w:asciiTheme="minorHAnsi" w:hAnsiTheme="minorHAnsi" w:cstheme="minorHAnsi"/>
          <w:sz w:val="24"/>
          <w:szCs w:val="24"/>
        </w:rPr>
        <w:t xml:space="preserve">„ustawie wdrożeniowej” - oznacza to ustawę z dnia 28 kwietnia </w:t>
      </w:r>
      <w:r w:rsidR="004913F1" w:rsidRPr="00613E6A">
        <w:rPr>
          <w:rFonts w:asciiTheme="minorHAnsi" w:hAnsiTheme="minorHAnsi" w:cstheme="minorHAnsi"/>
          <w:sz w:val="24"/>
          <w:szCs w:val="24"/>
        </w:rPr>
        <w:t>2022 r.</w:t>
      </w:r>
      <w:r w:rsidRPr="00613E6A">
        <w:rPr>
          <w:rFonts w:asciiTheme="minorHAnsi" w:hAnsiTheme="minorHAnsi" w:cstheme="minorHAnsi"/>
          <w:sz w:val="24"/>
          <w:szCs w:val="24"/>
        </w:rPr>
        <w:t xml:space="preserve"> o zasadach realizacji zadań finansowanych ze środków europejskich w perspektywie finansowej 2021–2027;</w:t>
      </w:r>
    </w:p>
    <w:p w14:paraId="38335F00" w14:textId="277404E8" w:rsidR="00436DC7" w:rsidRPr="00613E6A" w:rsidRDefault="00436DC7" w:rsidP="006C5173">
      <w:pPr>
        <w:numPr>
          <w:ilvl w:val="0"/>
          <w:numId w:val="32"/>
        </w:numPr>
        <w:spacing w:after="120"/>
        <w:rPr>
          <w:rFonts w:asciiTheme="minorHAnsi" w:hAnsiTheme="minorHAnsi" w:cstheme="minorHAnsi"/>
          <w:b/>
          <w:sz w:val="24"/>
          <w:szCs w:val="24"/>
        </w:rPr>
      </w:pPr>
      <w:r w:rsidRPr="00613E6A">
        <w:rPr>
          <w:rFonts w:asciiTheme="minorHAnsi" w:hAnsiTheme="minorHAnsi" w:cstheme="minorHAnsi"/>
          <w:sz w:val="24"/>
          <w:szCs w:val="24"/>
        </w:rPr>
        <w:lastRenderedPageBreak/>
        <w:t>„Wniosku” – oznacza to wniosek o dofinansowanie złożony przez beneficjenta celem uzyskania dofinansowania dla Projektu, na podstawie</w:t>
      </w:r>
      <w:r w:rsidR="00695B66">
        <w:rPr>
          <w:rFonts w:asciiTheme="minorHAnsi" w:hAnsiTheme="minorHAnsi" w:cstheme="minorHAnsi"/>
          <w:sz w:val="24"/>
          <w:szCs w:val="24"/>
        </w:rPr>
        <w:t xml:space="preserve"> którego została przyjęta Decyzja</w:t>
      </w:r>
      <w:r w:rsidRPr="00613E6A">
        <w:rPr>
          <w:rFonts w:asciiTheme="minorHAnsi" w:hAnsiTheme="minorHAnsi" w:cstheme="minorHAnsi"/>
          <w:sz w:val="24"/>
          <w:szCs w:val="24"/>
        </w:rPr>
        <w:t xml:space="preserve">; </w:t>
      </w:r>
    </w:p>
    <w:p w14:paraId="25D05BCB" w14:textId="4D3B8BB0" w:rsidR="00436DC7" w:rsidRPr="00613E6A" w:rsidRDefault="00436DC7" w:rsidP="006C5173">
      <w:pPr>
        <w:numPr>
          <w:ilvl w:val="0"/>
          <w:numId w:val="32"/>
        </w:numPr>
        <w:spacing w:after="120"/>
        <w:rPr>
          <w:rFonts w:asciiTheme="minorHAnsi" w:hAnsiTheme="minorHAnsi" w:cstheme="minorHAnsi"/>
          <w:b/>
          <w:sz w:val="24"/>
          <w:szCs w:val="24"/>
        </w:rPr>
      </w:pPr>
      <w:r w:rsidRPr="00613E6A">
        <w:rPr>
          <w:rFonts w:asciiTheme="minorHAnsi" w:hAnsiTheme="minorHAnsi" w:cstheme="minorHAnsi"/>
          <w:sz w:val="24"/>
          <w:szCs w:val="24"/>
        </w:rPr>
        <w:t>„wydatkach kwalifikowalnych” - oznacza to wydatki kwalifikowalne zgodnie z </w:t>
      </w:r>
      <w:r w:rsidR="00641A4F">
        <w:rPr>
          <w:rFonts w:asciiTheme="minorHAnsi" w:hAnsiTheme="minorHAnsi" w:cstheme="minorHAnsi"/>
          <w:sz w:val="24"/>
          <w:szCs w:val="24"/>
        </w:rPr>
        <w:t xml:space="preserve">dalej </w:t>
      </w:r>
      <w:r w:rsidRPr="00613E6A">
        <w:rPr>
          <w:rFonts w:asciiTheme="minorHAnsi" w:hAnsiTheme="minorHAnsi" w:cstheme="minorHAnsi"/>
          <w:iCs/>
          <w:sz w:val="24"/>
          <w:szCs w:val="24"/>
        </w:rPr>
        <w:t>„wytycznymi dotyczącymi kwalifikowalności”;</w:t>
      </w:r>
    </w:p>
    <w:p w14:paraId="455E3796" w14:textId="77777777" w:rsidR="00436DC7" w:rsidRPr="00613E6A" w:rsidRDefault="00436DC7" w:rsidP="006C5173">
      <w:pPr>
        <w:numPr>
          <w:ilvl w:val="0"/>
          <w:numId w:val="32"/>
        </w:numPr>
        <w:spacing w:after="120"/>
        <w:ind w:left="357" w:hanging="357"/>
        <w:rPr>
          <w:rFonts w:asciiTheme="minorHAnsi" w:hAnsiTheme="minorHAnsi" w:cstheme="minorHAnsi"/>
          <w:b/>
          <w:sz w:val="24"/>
          <w:szCs w:val="24"/>
        </w:rPr>
      </w:pPr>
      <w:r w:rsidRPr="00613E6A">
        <w:rPr>
          <w:rFonts w:asciiTheme="minorHAnsi" w:hAnsiTheme="minorHAnsi" w:cstheme="minorHAnsi"/>
          <w:sz w:val="24"/>
          <w:szCs w:val="24"/>
        </w:rPr>
        <w:t>„wytycznych”</w:t>
      </w:r>
      <w:r w:rsidRPr="00613E6A">
        <w:rPr>
          <w:rFonts w:asciiTheme="minorHAnsi" w:hAnsiTheme="minorHAnsi" w:cstheme="minorHAnsi"/>
          <w:iCs/>
          <w:sz w:val="24"/>
          <w:szCs w:val="24"/>
        </w:rPr>
        <w:t xml:space="preserve"> - </w:t>
      </w:r>
      <w:r w:rsidRPr="00613E6A">
        <w:rPr>
          <w:rFonts w:asciiTheme="minorHAnsi" w:hAnsiTheme="minorHAnsi" w:cstheme="minorHAnsi"/>
          <w:sz w:val="24"/>
          <w:szCs w:val="24"/>
        </w:rPr>
        <w:t xml:space="preserve">oznacza to instrument prawny określający ujednolicone warunki i procedury wdrażania funduszy strukturalnych, Funduszu Spójności i Funduszu na rzecz Sprawiedliwej Transformacji skierowane do instytucji uczestniczących w realizacji programów oraz stosowane przez te instytucje na podstawie właściwego porozumienia, kontraktu programowego, o którym mowa w art. 5 pkt 4d ustawy z dnia 6 grudnia 2006 r. </w:t>
      </w:r>
      <w:r w:rsidRPr="00613E6A">
        <w:rPr>
          <w:rFonts w:asciiTheme="minorHAnsi" w:hAnsiTheme="minorHAnsi" w:cstheme="minorHAnsi"/>
          <w:iCs/>
          <w:sz w:val="24"/>
          <w:szCs w:val="24"/>
        </w:rPr>
        <w:t>o zasadach prowadzenia polityki rozwoju</w:t>
      </w:r>
      <w:r w:rsidRPr="00613E6A">
        <w:rPr>
          <w:rFonts w:asciiTheme="minorHAnsi" w:hAnsiTheme="minorHAnsi" w:cstheme="minorHAnsi"/>
          <w:sz w:val="24"/>
          <w:szCs w:val="24"/>
        </w:rPr>
        <w:t>, albo umowy oraz przez beneficjentów na podstawie umowy o dofinansowanie projektu albo decyzji o dofinansowaniu projektu;</w:t>
      </w:r>
    </w:p>
    <w:p w14:paraId="4A876236" w14:textId="77777777" w:rsidR="00436DC7" w:rsidRPr="00613E6A" w:rsidRDefault="00436DC7" w:rsidP="006C5173">
      <w:pPr>
        <w:numPr>
          <w:ilvl w:val="0"/>
          <w:numId w:val="32"/>
        </w:numPr>
        <w:spacing w:after="120"/>
        <w:ind w:left="357" w:hanging="357"/>
        <w:rPr>
          <w:rFonts w:asciiTheme="minorHAnsi" w:hAnsiTheme="minorHAnsi" w:cstheme="minorHAnsi"/>
          <w:b/>
          <w:sz w:val="24"/>
          <w:szCs w:val="24"/>
        </w:rPr>
      </w:pPr>
      <w:r w:rsidRPr="00613E6A">
        <w:rPr>
          <w:rFonts w:cs="Calibri"/>
          <w:sz w:val="24"/>
          <w:szCs w:val="24"/>
        </w:rPr>
        <w:t xml:space="preserve">„Wytycznych dotyczących kontroli” - oznacza to Wytyczne dotyczące kontroli realizacji programów polityki spójności na lata 2021–2027, </w:t>
      </w:r>
      <w:r w:rsidRPr="00613E6A">
        <w:rPr>
          <w:rFonts w:asciiTheme="minorHAnsi" w:hAnsiTheme="minorHAnsi" w:cstheme="minorHAnsi"/>
          <w:iCs/>
          <w:sz w:val="24"/>
          <w:szCs w:val="24"/>
        </w:rPr>
        <w:t>zamieszczone na Portalu Funduszy Europejskich;</w:t>
      </w:r>
      <w:r w:rsidRPr="00613E6A">
        <w:rPr>
          <w:rFonts w:asciiTheme="minorHAnsi" w:hAnsiTheme="minorHAnsi" w:cstheme="minorHAnsi"/>
          <w:sz w:val="24"/>
          <w:szCs w:val="24"/>
        </w:rPr>
        <w:t xml:space="preserve"> </w:t>
      </w:r>
    </w:p>
    <w:p w14:paraId="46CFA0F6" w14:textId="1D2ADAA5" w:rsidR="00436DC7" w:rsidRPr="00613E6A" w:rsidRDefault="00436DC7" w:rsidP="006C5173">
      <w:pPr>
        <w:numPr>
          <w:ilvl w:val="0"/>
          <w:numId w:val="32"/>
        </w:numPr>
        <w:spacing w:after="120"/>
        <w:rPr>
          <w:rFonts w:asciiTheme="minorHAnsi" w:hAnsiTheme="minorHAnsi" w:cstheme="minorHAnsi"/>
          <w:sz w:val="24"/>
          <w:szCs w:val="24"/>
        </w:rPr>
      </w:pPr>
      <w:r w:rsidRPr="00436DC7">
        <w:rPr>
          <w:rFonts w:asciiTheme="minorHAnsi" w:hAnsiTheme="minorHAnsi" w:cstheme="minorHAnsi"/>
          <w:bCs/>
          <w:sz w:val="24"/>
          <w:szCs w:val="24"/>
        </w:rPr>
        <w:t>„</w:t>
      </w:r>
      <w:r w:rsidRPr="00613E6A">
        <w:rPr>
          <w:rFonts w:asciiTheme="minorHAnsi" w:hAnsiTheme="minorHAnsi" w:cstheme="minorHAnsi"/>
          <w:bCs/>
          <w:sz w:val="24"/>
          <w:szCs w:val="24"/>
        </w:rPr>
        <w:t xml:space="preserve">Wytycznych dotyczących </w:t>
      </w:r>
      <w:r w:rsidR="004C38A1" w:rsidRPr="00613E6A">
        <w:rPr>
          <w:rFonts w:asciiTheme="minorHAnsi" w:hAnsiTheme="minorHAnsi" w:cstheme="minorHAnsi"/>
          <w:bCs/>
          <w:sz w:val="24"/>
          <w:szCs w:val="24"/>
        </w:rPr>
        <w:t>korygowania nieprawidłowości</w:t>
      </w:r>
      <w:r w:rsidRPr="00613E6A">
        <w:rPr>
          <w:rFonts w:asciiTheme="minorHAnsi" w:hAnsiTheme="minorHAnsi" w:cstheme="minorHAnsi"/>
          <w:bCs/>
          <w:sz w:val="24"/>
          <w:szCs w:val="24"/>
        </w:rPr>
        <w:t>” – oznacza to Wytyczne dotyczące sposobu korygowania nieprawidłowości na lata 2021-2027, zamieszczone na Portalu Funduszy Europejskich</w:t>
      </w:r>
      <w:r w:rsidRPr="00613E6A">
        <w:rPr>
          <w:rFonts w:asciiTheme="minorHAnsi" w:hAnsiTheme="minorHAnsi" w:cstheme="minorHAnsi"/>
          <w:sz w:val="24"/>
          <w:szCs w:val="24"/>
        </w:rPr>
        <w:t>;</w:t>
      </w:r>
    </w:p>
    <w:p w14:paraId="265ED410" w14:textId="77777777" w:rsidR="00436DC7" w:rsidRPr="00613E6A"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iCs/>
          <w:sz w:val="24"/>
          <w:szCs w:val="24"/>
        </w:rPr>
        <w:t>„Wytycznych dotyczących kwalifikowalności” - oznacza to</w:t>
      </w:r>
      <w:r w:rsidRPr="00613E6A">
        <w:rPr>
          <w:rFonts w:asciiTheme="minorHAnsi" w:hAnsiTheme="minorHAnsi" w:cstheme="minorHAnsi"/>
          <w:sz w:val="24"/>
          <w:szCs w:val="24"/>
        </w:rPr>
        <w:t xml:space="preserve"> </w:t>
      </w:r>
      <w:r w:rsidRPr="00613E6A">
        <w:rPr>
          <w:rFonts w:asciiTheme="minorHAnsi" w:hAnsiTheme="minorHAnsi" w:cstheme="minorHAnsi"/>
          <w:iCs/>
          <w:sz w:val="24"/>
          <w:szCs w:val="24"/>
        </w:rPr>
        <w:t xml:space="preserve">Wytyczne dotyczące kwalifikowalności wydatków na lata 2021-2027, </w:t>
      </w:r>
      <w:r w:rsidRPr="00613E6A">
        <w:rPr>
          <w:rFonts w:asciiTheme="minorHAnsi" w:hAnsiTheme="minorHAnsi" w:cstheme="minorHAnsi"/>
          <w:sz w:val="24"/>
          <w:szCs w:val="24"/>
        </w:rPr>
        <w:t>zamieszczone na Portalu Funduszy Europejskich</w:t>
      </w:r>
      <w:r w:rsidRPr="00613E6A">
        <w:rPr>
          <w:rFonts w:asciiTheme="minorHAnsi" w:hAnsiTheme="minorHAnsi" w:cstheme="minorHAnsi"/>
          <w:iCs/>
          <w:sz w:val="24"/>
          <w:szCs w:val="24"/>
        </w:rPr>
        <w:t>;</w:t>
      </w:r>
    </w:p>
    <w:p w14:paraId="1EFA235C" w14:textId="77777777" w:rsidR="00436DC7" w:rsidRPr="00613E6A" w:rsidRDefault="00436DC7" w:rsidP="006C5173">
      <w:pPr>
        <w:numPr>
          <w:ilvl w:val="0"/>
          <w:numId w:val="32"/>
        </w:numPr>
        <w:spacing w:after="120"/>
        <w:rPr>
          <w:rFonts w:asciiTheme="minorHAnsi" w:hAnsiTheme="minorHAnsi" w:cstheme="minorHAnsi"/>
        </w:rPr>
      </w:pPr>
      <w:r w:rsidRPr="00613E6A">
        <w:rPr>
          <w:rFonts w:asciiTheme="minorHAnsi" w:hAnsiTheme="minorHAnsi" w:cstheme="minorHAnsi"/>
          <w:iCs/>
          <w:sz w:val="24"/>
          <w:szCs w:val="24"/>
        </w:rPr>
        <w:t>„Wytycznych dotyczących monitorowania” - oznacza to Wytyczne dotyczące monitorowania postępu rzeczowego realizacji programów operacyjnych na lata 2021-2027, zamieszczone na Portalu Funduszy Europejskich;</w:t>
      </w:r>
    </w:p>
    <w:p w14:paraId="7D2B4713" w14:textId="77777777" w:rsidR="00436DC7" w:rsidRPr="00613E6A" w:rsidRDefault="00436DC7" w:rsidP="006C5173">
      <w:pPr>
        <w:numPr>
          <w:ilvl w:val="0"/>
          <w:numId w:val="32"/>
        </w:numPr>
        <w:spacing w:after="120"/>
        <w:rPr>
          <w:rFonts w:asciiTheme="minorHAnsi" w:hAnsiTheme="minorHAnsi" w:cstheme="minorHAnsi"/>
          <w:sz w:val="24"/>
          <w:szCs w:val="24"/>
        </w:rPr>
      </w:pPr>
      <w:r w:rsidRPr="00613E6A">
        <w:rPr>
          <w:rFonts w:asciiTheme="minorHAnsi" w:hAnsiTheme="minorHAnsi" w:cstheme="minorHAnsi"/>
          <w:iCs/>
          <w:sz w:val="24"/>
          <w:szCs w:val="24"/>
        </w:rPr>
        <w:t>„Wytycznych dotyczących zasad równościowych” - oznacza to Wytyczne dotyczące realizacji zasad równościowych w ramach funduszy unijnych na lata 2021-2027,</w:t>
      </w:r>
      <w:r w:rsidRPr="00613E6A">
        <w:rPr>
          <w:rFonts w:asciiTheme="minorHAnsi" w:hAnsiTheme="minorHAnsi" w:cstheme="minorHAnsi"/>
          <w:sz w:val="24"/>
          <w:szCs w:val="24"/>
        </w:rPr>
        <w:t xml:space="preserve"> </w:t>
      </w:r>
      <w:r w:rsidRPr="00613E6A">
        <w:rPr>
          <w:rFonts w:asciiTheme="minorHAnsi" w:hAnsiTheme="minorHAnsi" w:cstheme="minorHAnsi"/>
          <w:iCs/>
          <w:sz w:val="24"/>
          <w:szCs w:val="24"/>
        </w:rPr>
        <w:t>zamieszczone na Portalu Funduszy Europejskich;</w:t>
      </w:r>
    </w:p>
    <w:p w14:paraId="0052AF20" w14:textId="77777777" w:rsidR="00436DC7" w:rsidRPr="001237E4" w:rsidRDefault="00436DC7" w:rsidP="006C5173">
      <w:pPr>
        <w:numPr>
          <w:ilvl w:val="0"/>
          <w:numId w:val="32"/>
        </w:numPr>
        <w:spacing w:after="120"/>
        <w:rPr>
          <w:rFonts w:asciiTheme="minorHAnsi" w:hAnsiTheme="minorHAnsi" w:cstheme="minorHAnsi"/>
          <w:iCs/>
          <w:sz w:val="24"/>
          <w:szCs w:val="24"/>
        </w:rPr>
      </w:pPr>
      <w:r w:rsidRPr="00613E6A" w:rsidDel="00D946BD">
        <w:rPr>
          <w:rFonts w:asciiTheme="minorHAnsi" w:hAnsiTheme="minorHAnsi" w:cstheme="minorHAnsi"/>
          <w:iCs/>
          <w:sz w:val="24"/>
          <w:szCs w:val="24"/>
        </w:rPr>
        <w:t xml:space="preserve"> </w:t>
      </w:r>
      <w:r w:rsidRPr="00613E6A">
        <w:rPr>
          <w:rFonts w:asciiTheme="minorHAnsi" w:hAnsiTheme="minorHAnsi" w:cstheme="minorHAnsi"/>
          <w:iCs/>
          <w:sz w:val="24"/>
          <w:szCs w:val="24"/>
        </w:rPr>
        <w:t>„Wytycznych dotyczących realizacji projektów” - oznacza to Wytyczne dotyczące realizacji projektów z udziałem środków Europejskiego Funduszu Społecznego Plus</w:t>
      </w:r>
      <w:r w:rsidRPr="00613E6A">
        <w:rPr>
          <w:rFonts w:asciiTheme="minorHAnsi" w:hAnsiTheme="minorHAnsi" w:cstheme="minorHAnsi"/>
          <w:iCs/>
          <w:sz w:val="24"/>
          <w:szCs w:val="24"/>
        </w:rPr>
        <w:br/>
      </w:r>
      <w:r w:rsidRPr="001237E4">
        <w:rPr>
          <w:rFonts w:asciiTheme="minorHAnsi" w:hAnsiTheme="minorHAnsi" w:cstheme="minorHAnsi"/>
          <w:iCs/>
          <w:sz w:val="24"/>
          <w:szCs w:val="24"/>
        </w:rPr>
        <w:t xml:space="preserve">w regionalnych programach na lata 2021-2027, zamieszczone na Portalu Funduszy Europejskich; </w:t>
      </w:r>
    </w:p>
    <w:p w14:paraId="7F14FE9E" w14:textId="785B1990" w:rsidR="00436DC7" w:rsidRPr="001237E4" w:rsidRDefault="00436DC7" w:rsidP="006C5173">
      <w:pPr>
        <w:numPr>
          <w:ilvl w:val="0"/>
          <w:numId w:val="32"/>
        </w:numPr>
        <w:spacing w:after="120"/>
        <w:rPr>
          <w:rFonts w:asciiTheme="minorHAnsi" w:hAnsiTheme="minorHAnsi" w:cstheme="minorHAnsi"/>
          <w:iCs/>
          <w:sz w:val="24"/>
          <w:szCs w:val="24"/>
        </w:rPr>
      </w:pPr>
      <w:r w:rsidRPr="001237E4">
        <w:rPr>
          <w:rFonts w:asciiTheme="minorHAnsi" w:hAnsiTheme="minorHAnsi" w:cstheme="minorHAnsi"/>
          <w:iCs/>
          <w:sz w:val="24"/>
          <w:szCs w:val="24"/>
        </w:rPr>
        <w:t xml:space="preserve">„zamówieniu” - oznacza to umowę odpłatną, zawartą zgodnie z warunkami wynikającymi z ustawy Prawo zamówień </w:t>
      </w:r>
      <w:r w:rsidR="004913F1" w:rsidRPr="001237E4">
        <w:rPr>
          <w:rFonts w:asciiTheme="minorHAnsi" w:hAnsiTheme="minorHAnsi" w:cstheme="minorHAnsi"/>
          <w:iCs/>
          <w:sz w:val="24"/>
          <w:szCs w:val="24"/>
        </w:rPr>
        <w:t>publicznych, zasadą</w:t>
      </w:r>
      <w:r w:rsidRPr="001237E4">
        <w:rPr>
          <w:rFonts w:asciiTheme="minorHAnsi" w:hAnsiTheme="minorHAnsi" w:cstheme="minorHAnsi"/>
          <w:iCs/>
          <w:sz w:val="24"/>
          <w:szCs w:val="24"/>
        </w:rPr>
        <w:t xml:space="preserve"> konkurencyjności, o której mowa w podrozdziale 3.2 Wytycznych dotyczących kwalifikowalności wydatków n</w:t>
      </w:r>
      <w:r w:rsidR="00695B66">
        <w:rPr>
          <w:rFonts w:asciiTheme="minorHAnsi" w:hAnsiTheme="minorHAnsi" w:cstheme="minorHAnsi"/>
          <w:iCs/>
          <w:sz w:val="24"/>
          <w:szCs w:val="24"/>
        </w:rPr>
        <w:t>a lata 2021 - 2027, albo z Decyzji</w:t>
      </w:r>
      <w:r w:rsidRPr="001237E4">
        <w:rPr>
          <w:rFonts w:asciiTheme="minorHAnsi" w:hAnsiTheme="minorHAnsi" w:cstheme="minorHAnsi"/>
          <w:iCs/>
          <w:sz w:val="24"/>
          <w:szCs w:val="24"/>
        </w:rPr>
        <w:t xml:space="preserve"> o dofina</w:t>
      </w:r>
      <w:r w:rsidR="00227B5B">
        <w:rPr>
          <w:rFonts w:asciiTheme="minorHAnsi" w:hAnsiTheme="minorHAnsi" w:cstheme="minorHAnsi"/>
          <w:iCs/>
          <w:sz w:val="24"/>
          <w:szCs w:val="24"/>
        </w:rPr>
        <w:t>n</w:t>
      </w:r>
      <w:r w:rsidR="00695B66">
        <w:rPr>
          <w:rFonts w:asciiTheme="minorHAnsi" w:hAnsiTheme="minorHAnsi" w:cstheme="minorHAnsi"/>
          <w:iCs/>
          <w:sz w:val="24"/>
          <w:szCs w:val="24"/>
        </w:rPr>
        <w:t>sowaniu</w:t>
      </w:r>
      <w:r w:rsidRPr="001237E4">
        <w:rPr>
          <w:rFonts w:asciiTheme="minorHAnsi" w:hAnsiTheme="minorHAnsi" w:cstheme="minorHAnsi"/>
          <w:iCs/>
          <w:sz w:val="24"/>
          <w:szCs w:val="24"/>
        </w:rPr>
        <w:t xml:space="preserve"> projektu pomiędzy zamawiającym </w:t>
      </w:r>
      <w:r w:rsidRPr="001237E4">
        <w:rPr>
          <w:rFonts w:asciiTheme="minorHAnsi" w:hAnsiTheme="minorHAnsi" w:cstheme="minorHAnsi"/>
          <w:iCs/>
          <w:sz w:val="24"/>
          <w:szCs w:val="24"/>
        </w:rPr>
        <w:br/>
      </w:r>
      <w:r w:rsidRPr="001237E4">
        <w:rPr>
          <w:rFonts w:asciiTheme="minorHAnsi" w:hAnsiTheme="minorHAnsi" w:cstheme="minorHAnsi"/>
          <w:iCs/>
          <w:sz w:val="24"/>
          <w:szCs w:val="24"/>
        </w:rPr>
        <w:lastRenderedPageBreak/>
        <w:t>a wykonawcą, której przedmiotem są usługi, dostawy lub roboty bud</w:t>
      </w:r>
      <w:r w:rsidR="008B57BA">
        <w:rPr>
          <w:rFonts w:asciiTheme="minorHAnsi" w:hAnsiTheme="minorHAnsi" w:cstheme="minorHAnsi"/>
          <w:iCs/>
          <w:sz w:val="24"/>
          <w:szCs w:val="24"/>
        </w:rPr>
        <w:t>owlane przewidziane w Projekcie.</w:t>
      </w:r>
    </w:p>
    <w:p w14:paraId="2F9F781A" w14:textId="0F4B5A32" w:rsidR="00436DC7" w:rsidRPr="001237E4" w:rsidRDefault="00436DC7" w:rsidP="00AD3087">
      <w:pPr>
        <w:spacing w:after="120"/>
        <w:ind w:left="360"/>
        <w:rPr>
          <w:rFonts w:asciiTheme="minorHAnsi" w:hAnsiTheme="minorHAnsi" w:cstheme="minorHAnsi"/>
          <w:b/>
          <w:sz w:val="24"/>
          <w:szCs w:val="24"/>
        </w:rPr>
      </w:pPr>
      <w:r w:rsidRPr="001237E4" w:rsidDel="006336AF">
        <w:rPr>
          <w:rFonts w:asciiTheme="minorHAnsi" w:hAnsiTheme="minorHAnsi" w:cstheme="minorHAnsi"/>
          <w:iCs/>
          <w:sz w:val="24"/>
          <w:szCs w:val="24"/>
        </w:rPr>
        <w:t xml:space="preserve"> </w:t>
      </w:r>
    </w:p>
    <w:p w14:paraId="13CF5890" w14:textId="514F0286" w:rsidR="00436DC7" w:rsidRPr="001237E4" w:rsidRDefault="00695B66" w:rsidP="00436DC7">
      <w:pPr>
        <w:keepNext/>
        <w:spacing w:after="120"/>
        <w:rPr>
          <w:rFonts w:asciiTheme="minorHAnsi" w:hAnsiTheme="minorHAnsi" w:cstheme="minorHAnsi"/>
          <w:sz w:val="24"/>
          <w:szCs w:val="24"/>
        </w:rPr>
      </w:pPr>
      <w:r>
        <w:rPr>
          <w:rFonts w:asciiTheme="minorHAnsi" w:hAnsiTheme="minorHAnsi" w:cstheme="minorHAnsi"/>
          <w:b/>
          <w:sz w:val="24"/>
          <w:szCs w:val="24"/>
        </w:rPr>
        <w:t>Przedmiot Decyzji</w:t>
      </w:r>
    </w:p>
    <w:p w14:paraId="14853AFF" w14:textId="77777777" w:rsidR="00436DC7" w:rsidRPr="001237E4" w:rsidRDefault="00436DC7" w:rsidP="00436DC7">
      <w:pPr>
        <w:keepNext/>
        <w:autoSpaceDE w:val="0"/>
        <w:spacing w:after="120"/>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2.</w:t>
      </w:r>
    </w:p>
    <w:p w14:paraId="56350255" w14:textId="0F46628E" w:rsidR="00436DC7" w:rsidRPr="001237E4" w:rsidRDefault="00695B66" w:rsidP="006C5173">
      <w:pPr>
        <w:keepNext/>
        <w:numPr>
          <w:ilvl w:val="0"/>
          <w:numId w:val="30"/>
        </w:numPr>
        <w:autoSpaceDE w:val="0"/>
        <w:spacing w:after="120"/>
        <w:ind w:left="357" w:hanging="357"/>
        <w:rPr>
          <w:rFonts w:asciiTheme="minorHAnsi" w:eastAsia="Times New Roman" w:hAnsiTheme="minorHAnsi" w:cstheme="minorHAnsi"/>
          <w:sz w:val="24"/>
          <w:szCs w:val="24"/>
        </w:rPr>
      </w:pPr>
      <w:r>
        <w:rPr>
          <w:rFonts w:asciiTheme="minorHAnsi" w:eastAsia="Times New Roman" w:hAnsiTheme="minorHAnsi" w:cstheme="minorHAnsi"/>
          <w:sz w:val="24"/>
          <w:szCs w:val="24"/>
        </w:rPr>
        <w:t>Na podstawie Decyzji</w:t>
      </w:r>
      <w:r w:rsidR="00436DC7" w:rsidRPr="001237E4">
        <w:rPr>
          <w:rFonts w:asciiTheme="minorHAnsi" w:eastAsia="Times New Roman" w:hAnsiTheme="minorHAnsi" w:cstheme="minorHAnsi"/>
          <w:sz w:val="24"/>
          <w:szCs w:val="24"/>
        </w:rPr>
        <w:t xml:space="preserve"> Beneficjent w imieniu swoim </w:t>
      </w:r>
      <w:r w:rsidR="00436DC7" w:rsidRPr="001237E4">
        <w:rPr>
          <w:rFonts w:asciiTheme="minorHAnsi" w:eastAsia="Times New Roman" w:hAnsiTheme="minorHAnsi" w:cstheme="minorHAnsi"/>
          <w:iCs/>
          <w:sz w:val="24"/>
          <w:szCs w:val="24"/>
        </w:rPr>
        <w:t>i</w:t>
      </w:r>
      <w:r w:rsidR="00436DC7" w:rsidRPr="001237E4">
        <w:rPr>
          <w:rFonts w:asciiTheme="minorHAnsi" w:eastAsia="Times New Roman" w:hAnsiTheme="minorHAnsi" w:cstheme="minorHAnsi"/>
          <w:sz w:val="24"/>
          <w:szCs w:val="24"/>
        </w:rPr>
        <w:t xml:space="preserve"> </w:t>
      </w:r>
      <w:r w:rsidR="00436DC7" w:rsidRPr="001237E4">
        <w:rPr>
          <w:rFonts w:asciiTheme="minorHAnsi" w:eastAsia="Times New Roman" w:hAnsiTheme="minorHAnsi" w:cstheme="minorHAnsi"/>
          <w:iCs/>
          <w:sz w:val="24"/>
          <w:szCs w:val="24"/>
        </w:rPr>
        <w:t>Partnerów</w:t>
      </w:r>
      <w:r w:rsidR="00436DC7" w:rsidRPr="001237E4">
        <w:rPr>
          <w:rFonts w:asciiTheme="minorHAnsi" w:eastAsia="Times New Roman" w:hAnsiTheme="minorHAnsi" w:cstheme="minorHAnsi"/>
          <w:sz w:val="24"/>
          <w:szCs w:val="24"/>
          <w:vertAlign w:val="superscript"/>
        </w:rPr>
        <w:footnoteReference w:id="6"/>
      </w:r>
      <w:r w:rsidR="00436DC7" w:rsidRPr="001237E4">
        <w:rPr>
          <w:rFonts w:asciiTheme="minorHAnsi" w:eastAsia="Times New Roman" w:hAnsiTheme="minorHAnsi" w:cstheme="minorHAnsi"/>
          <w:sz w:val="24"/>
          <w:szCs w:val="24"/>
        </w:rPr>
        <w:t xml:space="preserve"> zobowiązany jest do realizacji Projektu.</w:t>
      </w:r>
    </w:p>
    <w:p w14:paraId="4AA74B79" w14:textId="1134A20A" w:rsidR="00436DC7" w:rsidRPr="001237E4" w:rsidRDefault="00436DC7" w:rsidP="006C5173">
      <w:pPr>
        <w:keepNext/>
        <w:numPr>
          <w:ilvl w:val="0"/>
          <w:numId w:val="30"/>
        </w:numPr>
        <w:autoSpaceDE w:val="0"/>
        <w:spacing w:after="120"/>
        <w:ind w:left="357" w:hanging="357"/>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N</w:t>
      </w:r>
      <w:r w:rsidR="00695B66">
        <w:rPr>
          <w:rFonts w:asciiTheme="minorHAnsi" w:eastAsia="Times New Roman" w:hAnsiTheme="minorHAnsi" w:cstheme="minorHAnsi"/>
          <w:sz w:val="24"/>
          <w:szCs w:val="24"/>
        </w:rPr>
        <w:t>a warunkach określonych w Decyzji</w:t>
      </w:r>
      <w:r w:rsidRPr="001237E4">
        <w:rPr>
          <w:rFonts w:asciiTheme="minorHAnsi" w:eastAsia="Times New Roman" w:hAnsiTheme="minorHAnsi" w:cstheme="minorHAnsi"/>
          <w:sz w:val="24"/>
          <w:szCs w:val="24"/>
        </w:rPr>
        <w:t>, Instytucja Pośrednicząca przyznaje Beneficjentowi dofinansowanie na realizację Projektu, a Beneficjent wraz z Partnerami</w:t>
      </w:r>
      <w:r w:rsidRPr="001237E4">
        <w:rPr>
          <w:rFonts w:asciiTheme="minorHAnsi" w:eastAsia="Times New Roman" w:hAnsiTheme="minorHAnsi" w:cstheme="minorHAnsi"/>
          <w:sz w:val="24"/>
          <w:szCs w:val="24"/>
          <w:vertAlign w:val="superscript"/>
        </w:rPr>
        <w:footnoteReference w:id="7"/>
      </w:r>
      <w:r w:rsidRPr="001237E4">
        <w:rPr>
          <w:rFonts w:asciiTheme="minorHAnsi" w:eastAsia="Times New Roman" w:hAnsiTheme="minorHAnsi" w:cstheme="minorHAnsi"/>
          <w:sz w:val="24"/>
          <w:szCs w:val="24"/>
        </w:rPr>
        <w:t xml:space="preserve"> zobowiązuje/ą się do jego realizacji.</w:t>
      </w:r>
    </w:p>
    <w:p w14:paraId="0F073D92" w14:textId="77777777" w:rsidR="00436DC7" w:rsidRPr="001237E4" w:rsidRDefault="00436DC7" w:rsidP="006C5173">
      <w:pPr>
        <w:keepNext/>
        <w:numPr>
          <w:ilvl w:val="0"/>
          <w:numId w:val="30"/>
        </w:numPr>
        <w:autoSpaceDE w:val="0"/>
        <w:spacing w:after="120"/>
        <w:ind w:left="357" w:hanging="357"/>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xml:space="preserve">Dofinansowanie jest przeznaczone na pokrycie wydatków kwalifikowalnych ponoszonych przez Beneficjenta </w:t>
      </w:r>
      <w:r w:rsidRPr="001237E4">
        <w:rPr>
          <w:rFonts w:asciiTheme="minorHAnsi" w:eastAsia="Times New Roman" w:hAnsiTheme="minorHAnsi" w:cstheme="minorHAnsi"/>
          <w:iCs/>
          <w:sz w:val="24"/>
          <w:szCs w:val="24"/>
        </w:rPr>
        <w:t>i Partnerów</w:t>
      </w:r>
      <w:r w:rsidRPr="001237E4">
        <w:rPr>
          <w:rFonts w:asciiTheme="minorHAnsi" w:eastAsia="Times New Roman" w:hAnsiTheme="minorHAnsi" w:cstheme="minorHAnsi"/>
          <w:sz w:val="24"/>
          <w:szCs w:val="24"/>
          <w:vertAlign w:val="superscript"/>
        </w:rPr>
        <w:footnoteReference w:id="8"/>
      </w:r>
      <w:r w:rsidRPr="001237E4">
        <w:rPr>
          <w:rFonts w:asciiTheme="minorHAnsi" w:eastAsia="Times New Roman" w:hAnsiTheme="minorHAnsi" w:cstheme="minorHAnsi"/>
          <w:sz w:val="24"/>
          <w:szCs w:val="24"/>
        </w:rPr>
        <w:t xml:space="preserve"> w związku z realizacją Projektu.</w:t>
      </w:r>
    </w:p>
    <w:p w14:paraId="23D1D100" w14:textId="2722A140" w:rsidR="00436DC7" w:rsidRPr="001237E4" w:rsidRDefault="00436DC7" w:rsidP="006C5173">
      <w:pPr>
        <w:keepNext/>
        <w:numPr>
          <w:ilvl w:val="0"/>
          <w:numId w:val="30"/>
        </w:numPr>
        <w:autoSpaceDE w:val="0"/>
        <w:spacing w:after="120"/>
        <w:rPr>
          <w:rFonts w:asciiTheme="minorHAnsi" w:eastAsia="Times New Roman" w:hAnsiTheme="minorHAnsi" w:cstheme="minorHAnsi"/>
          <w:iCs/>
          <w:sz w:val="24"/>
          <w:szCs w:val="24"/>
        </w:rPr>
      </w:pPr>
      <w:r w:rsidRPr="001237E4">
        <w:rPr>
          <w:rFonts w:asciiTheme="minorHAnsi" w:eastAsia="Times New Roman" w:hAnsiTheme="minorHAnsi" w:cstheme="minorHAnsi"/>
          <w:iCs/>
          <w:sz w:val="24"/>
          <w:szCs w:val="24"/>
        </w:rPr>
        <w:t>Projekt będzie realizowany przez: ................</w:t>
      </w:r>
      <w:r w:rsidRPr="001237E4">
        <w:rPr>
          <w:rFonts w:asciiTheme="minorHAnsi" w:eastAsia="Times New Roman" w:hAnsiTheme="minorHAnsi" w:cstheme="minorHAnsi"/>
          <w:iCs/>
          <w:sz w:val="24"/>
          <w:szCs w:val="24"/>
          <w:vertAlign w:val="superscript"/>
        </w:rPr>
        <w:footnoteReference w:id="9"/>
      </w:r>
      <w:r w:rsidRPr="001237E4">
        <w:rPr>
          <w:rFonts w:asciiTheme="minorHAnsi" w:eastAsia="Times New Roman" w:hAnsiTheme="minorHAnsi" w:cstheme="minorHAnsi"/>
          <w:iCs/>
          <w:sz w:val="24"/>
          <w:szCs w:val="24"/>
        </w:rPr>
        <w:t>.</w:t>
      </w:r>
    </w:p>
    <w:p w14:paraId="434BA100" w14:textId="77777777" w:rsidR="00436DC7" w:rsidRPr="001237E4" w:rsidRDefault="00436DC7" w:rsidP="006C5173">
      <w:pPr>
        <w:numPr>
          <w:ilvl w:val="0"/>
          <w:numId w:val="30"/>
        </w:numPr>
        <w:autoSpaceDE w:val="0"/>
        <w:spacing w:after="120"/>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Łączna wysokość wydatków kwalifikowalnych Projektu wynosi …… zł (słownie: …) i obejmuje:</w:t>
      </w:r>
    </w:p>
    <w:p w14:paraId="476C5916" w14:textId="77777777" w:rsidR="00436DC7" w:rsidRPr="001237E4" w:rsidRDefault="00436DC7" w:rsidP="00436DC7">
      <w:pPr>
        <w:numPr>
          <w:ilvl w:val="0"/>
          <w:numId w:val="19"/>
        </w:numPr>
        <w:tabs>
          <w:tab w:val="left" w:pos="900"/>
        </w:tabs>
        <w:spacing w:after="120"/>
        <w:ind w:left="641" w:hanging="284"/>
        <w:rPr>
          <w:rFonts w:asciiTheme="minorHAnsi" w:eastAsia="Times New Roman" w:hAnsiTheme="minorHAnsi" w:cstheme="minorHAnsi"/>
          <w:sz w:val="24"/>
          <w:szCs w:val="24"/>
        </w:rPr>
      </w:pPr>
      <w:r w:rsidRPr="001237E4">
        <w:rPr>
          <w:rFonts w:asciiTheme="minorHAnsi" w:eastAsia="Times New Roman" w:hAnsiTheme="minorHAnsi" w:cstheme="minorHAnsi"/>
          <w:sz w:val="24"/>
          <w:szCs w:val="24"/>
        </w:rPr>
        <w:t xml:space="preserve">dofinansowanie w kwocie …… zł (słownie …), </w:t>
      </w:r>
      <w:r w:rsidRPr="001237E4">
        <w:rPr>
          <w:rFonts w:asciiTheme="minorHAnsi" w:eastAsia="Times New Roman" w:hAnsiTheme="minorHAnsi" w:cstheme="minorHAnsi"/>
          <w:iCs/>
          <w:sz w:val="24"/>
          <w:szCs w:val="24"/>
        </w:rPr>
        <w:t>z następujących źródeł</w:t>
      </w:r>
      <w:r w:rsidRPr="001237E4">
        <w:rPr>
          <w:rFonts w:asciiTheme="minorHAnsi" w:eastAsia="Times New Roman" w:hAnsiTheme="minorHAnsi" w:cstheme="minorHAnsi"/>
          <w:sz w:val="24"/>
          <w:szCs w:val="24"/>
        </w:rPr>
        <w:t>:</w:t>
      </w:r>
    </w:p>
    <w:p w14:paraId="22A283E6" w14:textId="77777777" w:rsidR="00436DC7" w:rsidRPr="00436DC7" w:rsidRDefault="00436DC7" w:rsidP="00436DC7">
      <w:pPr>
        <w:numPr>
          <w:ilvl w:val="1"/>
          <w:numId w:val="12"/>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ze środków europejskich </w:t>
      </w:r>
      <w:r w:rsidRPr="00436DC7">
        <w:rPr>
          <w:rFonts w:asciiTheme="minorHAnsi" w:eastAsia="Times New Roman" w:hAnsiTheme="minorHAnsi" w:cstheme="minorHAnsi"/>
          <w:iCs/>
          <w:sz w:val="24"/>
          <w:szCs w:val="24"/>
        </w:rPr>
        <w:t>w kwocie … zł (słownie: …), co stanowi … % wydatków kwalifikowalnych Projektu,</w:t>
      </w:r>
    </w:p>
    <w:p w14:paraId="4FAADF67" w14:textId="77777777" w:rsidR="00436DC7" w:rsidRPr="00436DC7" w:rsidRDefault="00436DC7" w:rsidP="00436DC7">
      <w:pPr>
        <w:numPr>
          <w:ilvl w:val="1"/>
          <w:numId w:val="12"/>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ze środków dotacji celowej </w:t>
      </w:r>
      <w:r w:rsidRPr="00436DC7">
        <w:rPr>
          <w:rFonts w:asciiTheme="minorHAnsi" w:eastAsia="Times New Roman" w:hAnsiTheme="minorHAnsi" w:cstheme="minorHAnsi"/>
          <w:iCs/>
          <w:sz w:val="24"/>
          <w:szCs w:val="24"/>
        </w:rPr>
        <w:t>w kwocie … zł (słownie: …)</w:t>
      </w:r>
      <w:r w:rsidRPr="00436DC7">
        <w:rPr>
          <w:rFonts w:asciiTheme="minorHAnsi" w:eastAsia="Times New Roman" w:hAnsiTheme="minorHAnsi" w:cstheme="minorHAnsi"/>
          <w:sz w:val="24"/>
          <w:szCs w:val="24"/>
        </w:rPr>
        <w:t>;</w:t>
      </w:r>
    </w:p>
    <w:p w14:paraId="69494BE1" w14:textId="77777777" w:rsidR="00436DC7" w:rsidRPr="00436DC7" w:rsidRDefault="00436DC7" w:rsidP="00AD3087">
      <w:pPr>
        <w:keepNext/>
        <w:numPr>
          <w:ilvl w:val="0"/>
          <w:numId w:val="19"/>
        </w:numPr>
        <w:tabs>
          <w:tab w:val="left" w:pos="900"/>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wkład własny w kwocie … zł (słownie …)</w:t>
      </w:r>
      <w:r w:rsidRPr="00436DC7">
        <w:rPr>
          <w:rFonts w:asciiTheme="minorHAnsi" w:eastAsia="Times New Roman" w:hAnsiTheme="minorHAnsi" w:cstheme="minorHAnsi"/>
          <w:iCs/>
          <w:sz w:val="24"/>
          <w:szCs w:val="24"/>
        </w:rPr>
        <w:t>, z następujących źródeł</w:t>
      </w:r>
      <w:r w:rsidRPr="00436DC7">
        <w:rPr>
          <w:rFonts w:asciiTheme="minorHAnsi" w:eastAsia="Times New Roman" w:hAnsiTheme="minorHAnsi" w:cstheme="minorHAnsi"/>
          <w:sz w:val="24"/>
          <w:szCs w:val="24"/>
        </w:rPr>
        <w:t>:</w:t>
      </w:r>
    </w:p>
    <w:p w14:paraId="3BF0F24C" w14:textId="77777777" w:rsidR="00436DC7" w:rsidRPr="00436DC7" w:rsidRDefault="00436DC7" w:rsidP="00436DC7">
      <w:pPr>
        <w:numPr>
          <w:ilvl w:val="0"/>
          <w:numId w:val="17"/>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ze środków …… w kwocie … zł (słownie …),</w:t>
      </w:r>
    </w:p>
    <w:p w14:paraId="258C153E" w14:textId="77777777" w:rsidR="00436DC7" w:rsidRPr="00436DC7" w:rsidRDefault="00436DC7" w:rsidP="00436DC7">
      <w:pPr>
        <w:numPr>
          <w:ilvl w:val="0"/>
          <w:numId w:val="17"/>
        </w:numPr>
        <w:spacing w:after="120"/>
        <w:ind w:left="925"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ze środków …… w kwocie … zł (słownie …)</w:t>
      </w:r>
      <w:r w:rsidRPr="00436DC7">
        <w:rPr>
          <w:rFonts w:asciiTheme="minorHAnsi" w:eastAsia="Times New Roman" w:hAnsiTheme="minorHAnsi" w:cstheme="minorHAnsi"/>
          <w:sz w:val="24"/>
          <w:szCs w:val="24"/>
          <w:vertAlign w:val="superscript"/>
        </w:rPr>
        <w:footnoteReference w:id="10"/>
      </w:r>
      <w:r w:rsidRPr="00436DC7">
        <w:rPr>
          <w:rFonts w:asciiTheme="minorHAnsi" w:eastAsia="Times New Roman" w:hAnsiTheme="minorHAnsi" w:cstheme="minorHAnsi"/>
          <w:sz w:val="24"/>
          <w:szCs w:val="24"/>
        </w:rPr>
        <w:t>.</w:t>
      </w:r>
    </w:p>
    <w:p w14:paraId="0A17B7E1" w14:textId="59F0A491" w:rsidR="00436DC7" w:rsidRPr="00436DC7" w:rsidRDefault="00436DC7" w:rsidP="006C5173">
      <w:pPr>
        <w:numPr>
          <w:ilvl w:val="0"/>
          <w:numId w:val="30"/>
        </w:numPr>
        <w:autoSpaceDE w:val="0"/>
        <w:spacing w:after="120"/>
        <w:rPr>
          <w:rFonts w:asciiTheme="minorHAnsi" w:eastAsia="Times New Roman" w:hAnsiTheme="minorHAnsi" w:cstheme="minorHAnsi"/>
          <w:i/>
          <w:iCs/>
          <w:sz w:val="24"/>
          <w:szCs w:val="24"/>
        </w:rPr>
      </w:pPr>
      <w:r w:rsidRPr="006920D6">
        <w:rPr>
          <w:rFonts w:asciiTheme="minorHAnsi" w:eastAsia="Times New Roman" w:hAnsiTheme="minorHAnsi" w:cstheme="minorHAnsi"/>
          <w:sz w:val="24"/>
          <w:szCs w:val="24"/>
        </w:rPr>
        <w:t xml:space="preserve">Beneficjent </w:t>
      </w:r>
      <w:r w:rsidRPr="006920D6">
        <w:rPr>
          <w:rFonts w:asciiTheme="minorHAnsi" w:eastAsia="Times New Roman" w:hAnsiTheme="minorHAnsi" w:cstheme="minorHAnsi"/>
          <w:iCs/>
          <w:sz w:val="24"/>
          <w:szCs w:val="24"/>
        </w:rPr>
        <w:t>oraz Partnerzy</w:t>
      </w:r>
      <w:r w:rsidRPr="006920D6">
        <w:rPr>
          <w:rFonts w:asciiTheme="minorHAnsi" w:eastAsia="Times New Roman" w:hAnsiTheme="minorHAnsi" w:cstheme="minorHAnsi"/>
          <w:sz w:val="24"/>
          <w:szCs w:val="24"/>
          <w:vertAlign w:val="superscript"/>
        </w:rPr>
        <w:footnoteReference w:id="11"/>
      </w:r>
      <w:r w:rsidRPr="006920D6">
        <w:rPr>
          <w:rFonts w:asciiTheme="minorHAnsi" w:eastAsia="Times New Roman" w:hAnsiTheme="minorHAnsi" w:cstheme="minorHAnsi"/>
          <w:sz w:val="24"/>
          <w:szCs w:val="24"/>
        </w:rPr>
        <w:t xml:space="preserve"> nie mogą</w:t>
      </w:r>
      <w:r w:rsidRPr="00436DC7">
        <w:rPr>
          <w:rFonts w:asciiTheme="minorHAnsi" w:eastAsia="Times New Roman" w:hAnsiTheme="minorHAnsi" w:cstheme="minorHAnsi"/>
          <w:sz w:val="24"/>
          <w:szCs w:val="24"/>
        </w:rPr>
        <w:t xml:space="preserve"> przeznaczać otrzymanego dofinansowania na cele inne niż związane z realizacją Projektu, w szczególności na tymczasowe finansowanie swojej podstawowej, </w:t>
      </w:r>
      <w:proofErr w:type="spellStart"/>
      <w:r w:rsidR="004913F1" w:rsidRPr="00436DC7">
        <w:rPr>
          <w:rFonts w:asciiTheme="minorHAnsi" w:eastAsia="Times New Roman" w:hAnsiTheme="minorHAnsi" w:cstheme="minorHAnsi"/>
          <w:sz w:val="24"/>
          <w:szCs w:val="24"/>
        </w:rPr>
        <w:t>pozaprojektowej</w:t>
      </w:r>
      <w:proofErr w:type="spellEnd"/>
      <w:r w:rsidRPr="00436DC7">
        <w:rPr>
          <w:rFonts w:asciiTheme="minorHAnsi" w:eastAsia="Times New Roman" w:hAnsiTheme="minorHAnsi" w:cstheme="minorHAnsi"/>
          <w:sz w:val="24"/>
          <w:szCs w:val="24"/>
        </w:rPr>
        <w:t xml:space="preserve"> działalności. W przypadku naruszenia zdania pierwszego, stosuje się § 16.</w:t>
      </w:r>
    </w:p>
    <w:p w14:paraId="4AF5E9BC" w14:textId="056E60F3" w:rsidR="00436DC7" w:rsidRPr="006920D6" w:rsidRDefault="00436DC7" w:rsidP="006C5173">
      <w:pPr>
        <w:numPr>
          <w:ilvl w:val="0"/>
          <w:numId w:val="30"/>
        </w:numPr>
        <w:autoSpaceDE w:val="0"/>
        <w:spacing w:after="120"/>
        <w:rPr>
          <w:rFonts w:asciiTheme="minorHAnsi" w:eastAsia="Times New Roman" w:hAnsiTheme="minorHAnsi" w:cstheme="minorHAnsi"/>
          <w:iCs/>
          <w:sz w:val="24"/>
          <w:szCs w:val="24"/>
        </w:rPr>
      </w:pPr>
      <w:r w:rsidRPr="006920D6">
        <w:rPr>
          <w:rFonts w:asciiTheme="minorHAnsi" w:eastAsia="Times New Roman" w:hAnsiTheme="minorHAnsi" w:cstheme="minorHAnsi"/>
          <w:iCs/>
          <w:sz w:val="24"/>
          <w:szCs w:val="24"/>
        </w:rPr>
        <w:t xml:space="preserve">W przypadku niewniesienia przez Beneficjenta </w:t>
      </w:r>
      <w:r w:rsidRPr="006920D6">
        <w:rPr>
          <w:rFonts w:asciiTheme="minorHAnsi" w:eastAsia="Times New Roman" w:hAnsiTheme="minorHAnsi" w:cstheme="minorHAnsi"/>
          <w:sz w:val="24"/>
          <w:szCs w:val="24"/>
        </w:rPr>
        <w:t>i Partnerów</w:t>
      </w:r>
      <w:r w:rsidRPr="006920D6">
        <w:rPr>
          <w:rFonts w:asciiTheme="minorHAnsi" w:eastAsia="Times New Roman" w:hAnsiTheme="minorHAnsi" w:cstheme="minorHAnsi"/>
          <w:iCs/>
          <w:sz w:val="24"/>
          <w:szCs w:val="24"/>
          <w:vertAlign w:val="superscript"/>
        </w:rPr>
        <w:footnoteReference w:id="12"/>
      </w:r>
      <w:r w:rsidRPr="006920D6">
        <w:rPr>
          <w:rFonts w:asciiTheme="minorHAnsi" w:eastAsia="Times New Roman" w:hAnsiTheme="minorHAnsi" w:cstheme="minorHAnsi"/>
          <w:iCs/>
          <w:sz w:val="24"/>
          <w:szCs w:val="24"/>
        </w:rPr>
        <w:t xml:space="preserve"> wkładu własnego w kwocie, o której mowa w ust. 5 pkt 2</w:t>
      </w:r>
      <w:r w:rsidR="002E7FB4">
        <w:rPr>
          <w:rFonts w:asciiTheme="minorHAnsi" w:eastAsia="Times New Roman" w:hAnsiTheme="minorHAnsi" w:cstheme="minorHAnsi"/>
          <w:iCs/>
          <w:sz w:val="24"/>
          <w:szCs w:val="24"/>
        </w:rPr>
        <w:t>)</w:t>
      </w:r>
      <w:r w:rsidRPr="006920D6">
        <w:rPr>
          <w:rFonts w:asciiTheme="minorHAnsi" w:eastAsia="Times New Roman" w:hAnsiTheme="minorHAnsi" w:cstheme="minorHAnsi"/>
          <w:iCs/>
          <w:sz w:val="24"/>
          <w:szCs w:val="24"/>
        </w:rPr>
        <w:t>, Instytucja Pośrednicząca może obniżyć kwotę przyznanego dofinansowania proporcjonalnie do jej udziału w całkowitej wartości Projektu. Wkład własny, który zostanie rozliczony ponad wysokość wskazaną w ust. 5 pkt 2 może zostać uznany za niekwalifikowalny</w:t>
      </w:r>
      <w:r w:rsidRPr="006920D6">
        <w:rPr>
          <w:rFonts w:asciiTheme="minorHAnsi" w:eastAsia="Times New Roman" w:hAnsiTheme="minorHAnsi" w:cstheme="minorHAnsi"/>
          <w:iCs/>
          <w:sz w:val="24"/>
          <w:szCs w:val="24"/>
          <w:vertAlign w:val="superscript"/>
        </w:rPr>
        <w:footnoteReference w:id="13"/>
      </w:r>
      <w:r w:rsidRPr="006920D6">
        <w:rPr>
          <w:rFonts w:asciiTheme="minorHAnsi" w:eastAsia="Times New Roman" w:hAnsiTheme="minorHAnsi" w:cstheme="minorHAnsi"/>
          <w:iCs/>
          <w:sz w:val="24"/>
          <w:szCs w:val="24"/>
        </w:rPr>
        <w:t xml:space="preserve">. O konieczności </w:t>
      </w:r>
      <w:r w:rsidR="00A01542">
        <w:rPr>
          <w:rFonts w:asciiTheme="minorHAnsi" w:eastAsia="Times New Roman" w:hAnsiTheme="minorHAnsi" w:cstheme="minorHAnsi"/>
          <w:iCs/>
          <w:sz w:val="24"/>
          <w:szCs w:val="24"/>
        </w:rPr>
        <w:t>zmiany Decyzji</w:t>
      </w:r>
      <w:r w:rsidRPr="006920D6">
        <w:rPr>
          <w:rFonts w:asciiTheme="minorHAnsi" w:eastAsia="Times New Roman" w:hAnsiTheme="minorHAnsi" w:cstheme="minorHAnsi"/>
          <w:iCs/>
          <w:sz w:val="24"/>
          <w:szCs w:val="24"/>
        </w:rPr>
        <w:t xml:space="preserve"> decydować będzie Instytucja Pośrednicząca.</w:t>
      </w:r>
    </w:p>
    <w:p w14:paraId="5714B793" w14:textId="26E70624" w:rsidR="00436DC7" w:rsidRPr="006920D6" w:rsidRDefault="00436DC7" w:rsidP="006C5173">
      <w:pPr>
        <w:numPr>
          <w:ilvl w:val="0"/>
          <w:numId w:val="30"/>
        </w:numPr>
        <w:autoSpaceDE w:val="0"/>
        <w:spacing w:after="120"/>
        <w:rPr>
          <w:rFonts w:asciiTheme="minorHAnsi" w:eastAsia="Times New Roman" w:hAnsiTheme="minorHAnsi" w:cstheme="minorHAnsi"/>
          <w:sz w:val="24"/>
          <w:szCs w:val="24"/>
        </w:rPr>
      </w:pPr>
      <w:r w:rsidRPr="006920D6">
        <w:rPr>
          <w:rFonts w:asciiTheme="minorHAnsi" w:eastAsia="Times New Roman" w:hAnsiTheme="minorHAnsi" w:cstheme="minorHAnsi"/>
          <w:iCs/>
          <w:sz w:val="24"/>
          <w:szCs w:val="24"/>
        </w:rPr>
        <w:t xml:space="preserve">Wydatki w ramach Projektu mogą obejmować koszt podatku od towarów i usług, zgodnie </w:t>
      </w:r>
      <w:r w:rsidRPr="006920D6">
        <w:rPr>
          <w:rFonts w:asciiTheme="minorHAnsi" w:eastAsia="Times New Roman" w:hAnsiTheme="minorHAnsi" w:cstheme="minorHAnsi"/>
          <w:iCs/>
          <w:sz w:val="24"/>
          <w:szCs w:val="24"/>
        </w:rPr>
        <w:br/>
        <w:t xml:space="preserve">ze złożonym przez Beneficjenta </w:t>
      </w:r>
      <w:r w:rsidRPr="006920D6">
        <w:rPr>
          <w:rFonts w:asciiTheme="minorHAnsi" w:eastAsia="Times New Roman" w:hAnsiTheme="minorHAnsi" w:cstheme="minorHAnsi"/>
          <w:sz w:val="24"/>
          <w:szCs w:val="24"/>
        </w:rPr>
        <w:t>i/ lub Partnerów</w:t>
      </w:r>
      <w:r w:rsidRPr="006920D6">
        <w:rPr>
          <w:rFonts w:asciiTheme="minorHAnsi" w:eastAsia="Times New Roman" w:hAnsiTheme="minorHAnsi" w:cstheme="minorHAnsi"/>
          <w:iCs/>
          <w:sz w:val="24"/>
          <w:szCs w:val="24"/>
          <w:vertAlign w:val="superscript"/>
        </w:rPr>
        <w:footnoteReference w:id="14"/>
      </w:r>
      <w:r w:rsidRPr="006920D6">
        <w:rPr>
          <w:rFonts w:asciiTheme="minorHAnsi" w:eastAsia="Times New Roman" w:hAnsiTheme="minorHAnsi" w:cstheme="minorHAnsi"/>
          <w:iCs/>
          <w:sz w:val="24"/>
          <w:szCs w:val="24"/>
        </w:rPr>
        <w:t xml:space="preserve"> oświadczeniem, sta</w:t>
      </w:r>
      <w:r w:rsidR="00A01542">
        <w:rPr>
          <w:rFonts w:asciiTheme="minorHAnsi" w:eastAsia="Times New Roman" w:hAnsiTheme="minorHAnsi" w:cstheme="minorHAnsi"/>
          <w:iCs/>
          <w:sz w:val="24"/>
          <w:szCs w:val="24"/>
        </w:rPr>
        <w:t>nowiącym załącznik nr 2 do Decyzji</w:t>
      </w:r>
      <w:r w:rsidRPr="006920D6">
        <w:rPr>
          <w:rFonts w:asciiTheme="minorHAnsi" w:eastAsia="Times New Roman" w:hAnsiTheme="minorHAnsi" w:cstheme="minorHAnsi"/>
          <w:iCs/>
          <w:sz w:val="24"/>
          <w:szCs w:val="24"/>
          <w:vertAlign w:val="superscript"/>
        </w:rPr>
        <w:footnoteReference w:id="15"/>
      </w:r>
      <w:r w:rsidRPr="006920D6">
        <w:rPr>
          <w:rFonts w:asciiTheme="minorHAnsi" w:eastAsia="Times New Roman" w:hAnsiTheme="minorHAnsi" w:cstheme="minorHAnsi"/>
          <w:iCs/>
          <w:sz w:val="24"/>
          <w:szCs w:val="24"/>
        </w:rPr>
        <w:t>.</w:t>
      </w:r>
    </w:p>
    <w:p w14:paraId="27C7F7E0" w14:textId="306ACED3" w:rsidR="007B3A7F" w:rsidRPr="006920D6" w:rsidRDefault="00436DC7" w:rsidP="006C5173">
      <w:pPr>
        <w:numPr>
          <w:ilvl w:val="0"/>
          <w:numId w:val="30"/>
        </w:numPr>
        <w:autoSpaceDE w:val="0"/>
        <w:spacing w:after="120"/>
        <w:rPr>
          <w:rFonts w:asciiTheme="minorHAnsi" w:eastAsia="Times New Roman" w:hAnsiTheme="minorHAnsi" w:cstheme="minorHAnsi"/>
          <w:sz w:val="24"/>
          <w:szCs w:val="24"/>
        </w:rPr>
      </w:pPr>
      <w:r w:rsidRPr="006920D6">
        <w:rPr>
          <w:rFonts w:asciiTheme="minorHAnsi" w:eastAsia="Times New Roman" w:hAnsiTheme="minorHAnsi" w:cstheme="minorHAnsi"/>
          <w:sz w:val="24"/>
          <w:szCs w:val="24"/>
        </w:rPr>
        <w:t>Wydatki w ramach cross-</w:t>
      </w:r>
      <w:proofErr w:type="spellStart"/>
      <w:r w:rsidRPr="006920D6">
        <w:rPr>
          <w:rFonts w:asciiTheme="minorHAnsi" w:eastAsia="Times New Roman" w:hAnsiTheme="minorHAnsi" w:cstheme="minorHAnsi"/>
          <w:sz w:val="24"/>
          <w:szCs w:val="24"/>
        </w:rPr>
        <w:t>financingu</w:t>
      </w:r>
      <w:proofErr w:type="spellEnd"/>
      <w:r w:rsidRPr="006920D6">
        <w:rPr>
          <w:rFonts w:asciiTheme="minorHAnsi" w:eastAsia="Times New Roman" w:hAnsiTheme="minorHAnsi" w:cstheme="minorHAnsi"/>
          <w:sz w:val="24"/>
          <w:szCs w:val="24"/>
        </w:rPr>
        <w:t xml:space="preserve">, o których mowa w </w:t>
      </w:r>
      <w:r w:rsidRPr="006920D6">
        <w:rPr>
          <w:rFonts w:asciiTheme="minorHAnsi" w:eastAsia="Times New Roman" w:hAnsiTheme="minorHAnsi" w:cstheme="minorHAnsi"/>
          <w:iCs/>
          <w:sz w:val="24"/>
          <w:szCs w:val="24"/>
        </w:rPr>
        <w:t>Wytycznych dotyczących kwalifikowalności</w:t>
      </w:r>
      <w:r w:rsidRPr="006920D6">
        <w:rPr>
          <w:rFonts w:asciiTheme="minorHAnsi" w:eastAsia="Times New Roman" w:hAnsiTheme="minorHAnsi" w:cstheme="minorHAnsi"/>
          <w:sz w:val="24"/>
          <w:szCs w:val="24"/>
        </w:rPr>
        <w:t xml:space="preserve">, nie mogą przekroczyć limitu kwotowego określonego we Wniosku. </w:t>
      </w:r>
    </w:p>
    <w:p w14:paraId="133AC287" w14:textId="40CE90A7" w:rsidR="00436DC7" w:rsidRPr="007B3A7F" w:rsidRDefault="00436DC7" w:rsidP="00A21060">
      <w:pPr>
        <w:numPr>
          <w:ilvl w:val="0"/>
          <w:numId w:val="30"/>
        </w:numPr>
        <w:autoSpaceDE w:val="0"/>
        <w:spacing w:after="240"/>
        <w:ind w:left="357" w:hanging="357"/>
        <w:rPr>
          <w:rFonts w:asciiTheme="minorHAnsi" w:eastAsia="Times New Roman" w:hAnsiTheme="minorHAnsi" w:cstheme="minorHAnsi"/>
          <w:b/>
          <w:bCs/>
          <w:sz w:val="24"/>
          <w:szCs w:val="24"/>
        </w:rPr>
      </w:pPr>
      <w:r w:rsidRPr="007B3A7F">
        <w:rPr>
          <w:rFonts w:asciiTheme="minorHAnsi" w:eastAsia="Times New Roman" w:hAnsiTheme="minorHAnsi" w:cstheme="minorHAnsi"/>
          <w:sz w:val="24"/>
          <w:szCs w:val="24"/>
        </w:rPr>
        <w:t>Zatwierdzenie Projektu do dofina</w:t>
      </w:r>
      <w:r w:rsidR="001F7DDB">
        <w:rPr>
          <w:rFonts w:asciiTheme="minorHAnsi" w:eastAsia="Times New Roman" w:hAnsiTheme="minorHAnsi" w:cstheme="minorHAnsi"/>
          <w:sz w:val="24"/>
          <w:szCs w:val="24"/>
        </w:rPr>
        <w:t>nsowania i podjęcie Decyzji</w:t>
      </w:r>
      <w:r w:rsidRPr="007B3A7F">
        <w:rPr>
          <w:rFonts w:asciiTheme="minorHAnsi" w:eastAsia="Times New Roman" w:hAnsiTheme="minorHAnsi" w:cstheme="minorHAnsi"/>
          <w:sz w:val="24"/>
          <w:szCs w:val="24"/>
        </w:rPr>
        <w:t xml:space="preserve"> nie oznacza jednak, że wszystkie wydatki, które beneficjent przedstawi we wniosku o płatność w trakcie realizacji Projektu, zostaną poświadczone i zrefundowane. Ocena kwalifikowalności poniesionych wydatków będzie prowadzona także po zakończeniu realizacji Projektu w zakresie obowiązków </w:t>
      </w:r>
      <w:r w:rsidR="001F7DDB">
        <w:rPr>
          <w:rFonts w:asciiTheme="minorHAnsi" w:eastAsia="Times New Roman" w:hAnsiTheme="minorHAnsi" w:cstheme="minorHAnsi"/>
          <w:sz w:val="24"/>
          <w:szCs w:val="24"/>
        </w:rPr>
        <w:t>nałożonych na Beneficjenta Decyzją</w:t>
      </w:r>
      <w:r w:rsidRPr="007B3A7F">
        <w:rPr>
          <w:rFonts w:asciiTheme="minorHAnsi" w:eastAsia="Times New Roman" w:hAnsiTheme="minorHAnsi" w:cstheme="minorHAnsi"/>
          <w:sz w:val="24"/>
          <w:szCs w:val="24"/>
        </w:rPr>
        <w:t xml:space="preserve"> oraz wynikających z przepisów prawa. </w:t>
      </w:r>
    </w:p>
    <w:p w14:paraId="50457AE0" w14:textId="77777777" w:rsidR="00436DC7" w:rsidRPr="00D950B1" w:rsidRDefault="00436DC7" w:rsidP="00436DC7">
      <w:pPr>
        <w:keepNext/>
        <w:tabs>
          <w:tab w:val="left" w:pos="900"/>
        </w:tabs>
        <w:spacing w:after="120"/>
        <w:rPr>
          <w:rFonts w:asciiTheme="minorHAnsi" w:eastAsia="Times New Roman" w:hAnsiTheme="minorHAnsi" w:cstheme="minorHAnsi"/>
          <w:b/>
          <w:bCs/>
          <w:sz w:val="24"/>
          <w:szCs w:val="24"/>
        </w:rPr>
      </w:pPr>
      <w:r w:rsidRPr="00D950B1">
        <w:rPr>
          <w:rFonts w:asciiTheme="minorHAnsi" w:eastAsia="Times New Roman" w:hAnsiTheme="minorHAnsi" w:cstheme="minorHAnsi"/>
          <w:b/>
          <w:bCs/>
          <w:sz w:val="24"/>
          <w:szCs w:val="24"/>
        </w:rPr>
        <w:lastRenderedPageBreak/>
        <w:t>Podstawowe obowiązki Beneficjenta</w:t>
      </w:r>
    </w:p>
    <w:p w14:paraId="1487C84E" w14:textId="77777777" w:rsidR="00436DC7" w:rsidRPr="00D950B1" w:rsidRDefault="00436DC7" w:rsidP="00436DC7">
      <w:pPr>
        <w:keepNext/>
        <w:tabs>
          <w:tab w:val="left" w:pos="900"/>
        </w:tabs>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3.</w:t>
      </w:r>
    </w:p>
    <w:p w14:paraId="381C2583" w14:textId="77777777" w:rsidR="00436DC7" w:rsidRPr="00D950B1" w:rsidRDefault="00436DC7" w:rsidP="00436DC7">
      <w:pPr>
        <w:numPr>
          <w:ilvl w:val="0"/>
          <w:numId w:val="2"/>
        </w:numPr>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związku z realizacją Projektu Beneficjent </w:t>
      </w:r>
      <w:r w:rsidRPr="00D950B1">
        <w:rPr>
          <w:rFonts w:asciiTheme="minorHAnsi" w:eastAsia="Times New Roman" w:hAnsiTheme="minorHAnsi" w:cstheme="minorHAnsi"/>
          <w:iCs/>
          <w:sz w:val="24"/>
          <w:szCs w:val="24"/>
        </w:rPr>
        <w:t>oraz odpowiednio Partnerzy</w:t>
      </w:r>
      <w:r w:rsidRPr="00D950B1">
        <w:rPr>
          <w:rFonts w:asciiTheme="minorHAnsi" w:eastAsia="Times New Roman" w:hAnsiTheme="minorHAnsi" w:cstheme="minorHAnsi"/>
          <w:iCs/>
          <w:sz w:val="24"/>
          <w:szCs w:val="24"/>
          <w:vertAlign w:val="superscript"/>
        </w:rPr>
        <w:footnoteReference w:id="16"/>
      </w:r>
      <w:r w:rsidRPr="00D950B1">
        <w:rPr>
          <w:rFonts w:asciiTheme="minorHAnsi" w:eastAsia="Times New Roman" w:hAnsiTheme="minorHAnsi" w:cstheme="minorHAnsi"/>
          <w:sz w:val="24"/>
          <w:szCs w:val="24"/>
        </w:rPr>
        <w:t xml:space="preserve"> zobowiązują się w szczególności do:</w:t>
      </w:r>
      <w:r w:rsidRPr="00D950B1">
        <w:rPr>
          <w:rFonts w:asciiTheme="minorHAnsi" w:eastAsia="Times New Roman" w:hAnsiTheme="minorHAnsi" w:cstheme="minorHAnsi"/>
          <w:sz w:val="24"/>
          <w:szCs w:val="24"/>
        </w:rPr>
        <w:tab/>
      </w:r>
    </w:p>
    <w:p w14:paraId="2AD7EFE1"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osiągnięcia wskaźników produktu oraz rezultatu określonych we Wniosku;</w:t>
      </w:r>
    </w:p>
    <w:p w14:paraId="391A43AF"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terminowej realizacji Projektu w oparciu o Wniosek;</w:t>
      </w:r>
    </w:p>
    <w:p w14:paraId="3FA36C36"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stosowania wytycznych, o których mowa w § 6, na zasadach tam opisanych;</w:t>
      </w:r>
    </w:p>
    <w:p w14:paraId="7B7B3313"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rozliczenia całości dofinansowania na zasadach opisanych w § 12;</w:t>
      </w:r>
    </w:p>
    <w:p w14:paraId="4063497A" w14:textId="052EA4DE" w:rsidR="00436DC7" w:rsidRPr="00D950B1"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poddania się kontr</w:t>
      </w:r>
      <w:r w:rsidR="00D60F1A">
        <w:rPr>
          <w:rFonts w:asciiTheme="minorHAnsi" w:hAnsiTheme="minorHAnsi" w:cstheme="minorHAnsi"/>
          <w:iCs/>
          <w:sz w:val="24"/>
          <w:szCs w:val="24"/>
        </w:rPr>
        <w:t>oli na zasadach opisanych w § 19</w:t>
      </w:r>
      <w:r w:rsidRPr="00D950B1">
        <w:rPr>
          <w:rFonts w:asciiTheme="minorHAnsi" w:hAnsiTheme="minorHAnsi" w:cstheme="minorHAnsi"/>
          <w:iCs/>
          <w:sz w:val="24"/>
          <w:szCs w:val="24"/>
        </w:rPr>
        <w:t>;</w:t>
      </w:r>
    </w:p>
    <w:p w14:paraId="3C06A49D" w14:textId="424D38B5" w:rsidR="00436DC7" w:rsidRPr="00D950B1"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 xml:space="preserve">zbierania danych osobowych uczestników Projektu oraz podmiotów obejmowanych wsparciem na warunkach określonych w Wytycznych dotyczących monitorowania </w:t>
      </w:r>
      <w:r w:rsidR="004913F1" w:rsidRPr="00D950B1">
        <w:rPr>
          <w:rFonts w:asciiTheme="minorHAnsi" w:hAnsiTheme="minorHAnsi" w:cstheme="minorHAnsi"/>
          <w:sz w:val="24"/>
          <w:szCs w:val="24"/>
        </w:rPr>
        <w:t>oraz niezwłocznego</w:t>
      </w:r>
      <w:r w:rsidRPr="00D950B1">
        <w:rPr>
          <w:rFonts w:asciiTheme="minorHAnsi" w:hAnsiTheme="minorHAnsi" w:cstheme="minorHAnsi"/>
          <w:sz w:val="24"/>
          <w:szCs w:val="24"/>
        </w:rPr>
        <w:t xml:space="preserve"> wprowadzania ich do CST2021;</w:t>
      </w:r>
    </w:p>
    <w:p w14:paraId="65E5E5F6"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przetwarzania danych osobowych zgodnie z RODO;</w:t>
      </w:r>
    </w:p>
    <w:p w14:paraId="3FB400C8"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zachowania trwałości Projektu lub rezultatów, o ile tak przewiduje Wniosek;</w:t>
      </w:r>
    </w:p>
    <w:p w14:paraId="778EE081" w14:textId="77777777" w:rsidR="00436DC7" w:rsidRPr="00D950B1" w:rsidRDefault="00436DC7" w:rsidP="006C5173">
      <w:pPr>
        <w:numPr>
          <w:ilvl w:val="1"/>
          <w:numId w:val="25"/>
        </w:numPr>
        <w:tabs>
          <w:tab w:val="left" w:pos="142"/>
        </w:tabs>
        <w:spacing w:after="120"/>
        <w:ind w:left="641" w:hanging="284"/>
        <w:rPr>
          <w:rFonts w:asciiTheme="minorHAnsi" w:hAnsiTheme="minorHAnsi" w:cstheme="minorHAnsi"/>
          <w:iCs/>
          <w:sz w:val="24"/>
          <w:szCs w:val="24"/>
        </w:rPr>
      </w:pPr>
      <w:r w:rsidRPr="00D950B1">
        <w:rPr>
          <w:rFonts w:asciiTheme="minorHAnsi" w:hAnsiTheme="minorHAnsi" w:cstheme="minorHAnsi"/>
          <w:iCs/>
          <w:sz w:val="24"/>
          <w:szCs w:val="24"/>
        </w:rPr>
        <w:t xml:space="preserve">udzielania uczestnikom Projektu lub podmiotom objętym wsparciem pomocy publicznej lub pomocy de </w:t>
      </w:r>
      <w:proofErr w:type="spellStart"/>
      <w:r w:rsidRPr="00D950B1">
        <w:rPr>
          <w:rFonts w:asciiTheme="minorHAnsi" w:hAnsiTheme="minorHAnsi" w:cstheme="minorHAnsi"/>
          <w:iCs/>
          <w:sz w:val="24"/>
          <w:szCs w:val="24"/>
        </w:rPr>
        <w:t>minimis</w:t>
      </w:r>
      <w:proofErr w:type="spellEnd"/>
      <w:r w:rsidRPr="00D950B1">
        <w:rPr>
          <w:rFonts w:asciiTheme="minorHAnsi" w:hAnsiTheme="minorHAnsi" w:cstheme="minorHAns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D950B1">
        <w:rPr>
          <w:rFonts w:asciiTheme="minorHAnsi" w:hAnsiTheme="minorHAnsi" w:cstheme="minorHAnsi"/>
          <w:iCs/>
          <w:sz w:val="24"/>
          <w:szCs w:val="24"/>
        </w:rPr>
        <w:t>minimis</w:t>
      </w:r>
      <w:proofErr w:type="spellEnd"/>
      <w:r w:rsidRPr="00D950B1">
        <w:rPr>
          <w:rFonts w:asciiTheme="minorHAnsi" w:hAnsiTheme="minorHAnsi" w:cstheme="minorHAnsi"/>
          <w:iCs/>
          <w:sz w:val="24"/>
          <w:szCs w:val="24"/>
        </w:rPr>
        <w:t>;</w:t>
      </w:r>
    </w:p>
    <w:p w14:paraId="3F47ABA0" w14:textId="77777777" w:rsidR="00436DC7" w:rsidRPr="00D950B1" w:rsidRDefault="00436DC7" w:rsidP="006C5173">
      <w:pPr>
        <w:numPr>
          <w:ilvl w:val="1"/>
          <w:numId w:val="25"/>
        </w:numPr>
        <w:spacing w:after="120"/>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 zobligowania uczestników Projektu, na etapie ich rekrutacji do Projektu, do przekazania informacji dotyczących ich sytuacji w terminie do 4 tygodni od zakończenia udziału w Projekcie, zgodnie z zakresem danych określonym w Wytycznych dotyczących monitorowania (tzw. wspólne wskaźniki rezultatu bezpośredniego) </w:t>
      </w:r>
      <w:r w:rsidRPr="00D950B1">
        <w:rPr>
          <w:rFonts w:cs="Calibri"/>
          <w:sz w:val="24"/>
          <w:szCs w:val="24"/>
        </w:rPr>
        <w:t>oraz możliwości przyszłego udziału w badaniu ewaluacyjnym</w:t>
      </w:r>
      <w:r w:rsidRPr="00D950B1">
        <w:rPr>
          <w:rFonts w:asciiTheme="minorHAnsi" w:hAnsiTheme="minorHAnsi" w:cstheme="minorHAnsi"/>
          <w:sz w:val="24"/>
          <w:szCs w:val="24"/>
        </w:rPr>
        <w:t>;</w:t>
      </w:r>
    </w:p>
    <w:p w14:paraId="3B8FEF38" w14:textId="77777777" w:rsidR="00436DC7" w:rsidRPr="00D950B1" w:rsidRDefault="00436DC7" w:rsidP="006C5173">
      <w:pPr>
        <w:numPr>
          <w:ilvl w:val="1"/>
          <w:numId w:val="25"/>
        </w:numPr>
        <w:spacing w:after="120"/>
        <w:rPr>
          <w:rFonts w:asciiTheme="minorHAnsi" w:eastAsia="Times New Roman" w:hAnsiTheme="minorHAnsi" w:cstheme="minorHAnsi"/>
          <w:sz w:val="24"/>
          <w:szCs w:val="24"/>
        </w:rPr>
      </w:pPr>
      <w:r w:rsidRPr="00D950B1">
        <w:rPr>
          <w:rFonts w:asciiTheme="minorHAnsi" w:hAnsiTheme="minorHAnsi" w:cstheme="minorHAnsi"/>
          <w:sz w:val="24"/>
          <w:szCs w:val="24"/>
        </w:rPr>
        <w:t xml:space="preserve"> z</w:t>
      </w:r>
      <w:r w:rsidRPr="00D950B1">
        <w:rPr>
          <w:rFonts w:asciiTheme="minorHAnsi" w:eastAsia="Times New Roman" w:hAnsiTheme="minorHAnsi" w:cstheme="minorHAnsi"/>
          <w:color w:val="000000"/>
          <w:sz w:val="24"/>
          <w:szCs w:val="24"/>
          <w:lang w:eastAsia="pl-PL"/>
        </w:rPr>
        <w:t xml:space="preserve">apewnienia stosowania </w:t>
      </w:r>
      <w:r w:rsidRPr="00D950B1">
        <w:rPr>
          <w:rFonts w:asciiTheme="minorHAnsi" w:eastAsia="Times New Roman" w:hAnsiTheme="minorHAnsi" w:cstheme="minorHAnsi"/>
          <w:iCs/>
          <w:color w:val="000000"/>
          <w:sz w:val="24"/>
          <w:szCs w:val="24"/>
          <w:lang w:eastAsia="pl-PL"/>
        </w:rPr>
        <w:t xml:space="preserve">Wytycznych dotyczących realizacji projektów; </w:t>
      </w:r>
    </w:p>
    <w:p w14:paraId="1BD905DF" w14:textId="77777777" w:rsidR="00436DC7" w:rsidRPr="00436DC7" w:rsidRDefault="00436DC7" w:rsidP="006C5173">
      <w:pPr>
        <w:numPr>
          <w:ilvl w:val="1"/>
          <w:numId w:val="25"/>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przestrzegania zasad równościowych na wszystkich etapach wdrażania Projektu, w tym w szczególności w odniesieniu do uczestników Projektów zgodnie z wytycznymi dotyczącymi zasad równościowych;</w:t>
      </w:r>
    </w:p>
    <w:p w14:paraId="6FC2FD46" w14:textId="2CF95A43" w:rsidR="00436DC7" w:rsidRPr="00436DC7" w:rsidRDefault="00436DC7" w:rsidP="006C5173">
      <w:pPr>
        <w:numPr>
          <w:ilvl w:val="1"/>
          <w:numId w:val="25"/>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realizacji działań informacyjnych i promocyjnych n</w:t>
      </w:r>
      <w:r w:rsidR="00D60F1A">
        <w:rPr>
          <w:rFonts w:asciiTheme="minorHAnsi" w:hAnsiTheme="minorHAnsi" w:cstheme="minorHAnsi"/>
          <w:iCs/>
          <w:sz w:val="24"/>
          <w:szCs w:val="24"/>
        </w:rPr>
        <w:t>a zasadach opisanych w § 23</w:t>
      </w:r>
      <w:r w:rsidRPr="00436DC7">
        <w:rPr>
          <w:rFonts w:asciiTheme="minorHAnsi" w:hAnsiTheme="minorHAnsi" w:cstheme="minorHAnsi"/>
          <w:iCs/>
          <w:sz w:val="24"/>
          <w:szCs w:val="24"/>
        </w:rPr>
        <w:t>;</w:t>
      </w:r>
    </w:p>
    <w:p w14:paraId="267B484A" w14:textId="4F23C82A" w:rsidR="00436DC7" w:rsidRPr="00436DC7" w:rsidRDefault="00436DC7" w:rsidP="006C5173">
      <w:pPr>
        <w:numPr>
          <w:ilvl w:val="1"/>
          <w:numId w:val="25"/>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zapewnienia stosowania Wytycznych dotyczących unikania konfliktów interesów i zarządzania takimi konfliktami na podstawie rozporządzenia finansowego (Wytyczne </w:t>
      </w:r>
      <w:r w:rsidRPr="00436DC7">
        <w:rPr>
          <w:rFonts w:asciiTheme="minorHAnsi" w:hAnsiTheme="minorHAnsi" w:cstheme="minorHAnsi"/>
          <w:iCs/>
          <w:sz w:val="24"/>
          <w:szCs w:val="24"/>
        </w:rPr>
        <w:lastRenderedPageBreak/>
        <w:t>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w:t>
      </w:r>
      <w:r w:rsidR="001C6F6E">
        <w:rPr>
          <w:rFonts w:asciiTheme="minorHAnsi" w:hAnsiTheme="minorHAnsi" w:cstheme="minorHAnsi"/>
          <w:iCs/>
          <w:sz w:val="24"/>
          <w:szCs w:val="24"/>
        </w:rPr>
        <w:t> </w:t>
      </w:r>
      <w:r w:rsidRPr="00436DC7">
        <w:rPr>
          <w:rFonts w:asciiTheme="minorHAnsi" w:hAnsiTheme="minorHAnsi" w:cstheme="minorHAnsi"/>
          <w:iCs/>
          <w:sz w:val="24"/>
          <w:szCs w:val="24"/>
        </w:rPr>
        <w:t xml:space="preserve">wykonanie/realizację </w:t>
      </w:r>
      <w:r w:rsidR="001F7DDB">
        <w:rPr>
          <w:rFonts w:asciiTheme="minorHAnsi" w:hAnsiTheme="minorHAnsi" w:cstheme="minorHAnsi"/>
          <w:iCs/>
          <w:sz w:val="24"/>
          <w:szCs w:val="24"/>
        </w:rPr>
        <w:t>Decyzji</w:t>
      </w:r>
      <w:r w:rsidRPr="00436DC7">
        <w:rPr>
          <w:rFonts w:asciiTheme="minorHAnsi" w:hAnsiTheme="minorHAnsi" w:cstheme="minorHAnsi"/>
          <w:iCs/>
          <w:sz w:val="24"/>
          <w:szCs w:val="24"/>
        </w:rPr>
        <w:t>, w tym podwykonawców;</w:t>
      </w:r>
    </w:p>
    <w:p w14:paraId="6290FB0C" w14:textId="77777777" w:rsidR="00436DC7" w:rsidRPr="00436DC7" w:rsidRDefault="00436DC7" w:rsidP="006C5173">
      <w:pPr>
        <w:numPr>
          <w:ilvl w:val="1"/>
          <w:numId w:val="25"/>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potwierdzenia kwalifikowalności uczestnika Projektu lub podmiotu otrzymującego wsparcie bezpośrednio przed udzieleniem mu pierwszej formy wsparcia w ramach Projektu;</w:t>
      </w:r>
    </w:p>
    <w:p w14:paraId="6EFBF617" w14:textId="77777777" w:rsidR="00436DC7" w:rsidRPr="00436DC7" w:rsidRDefault="00436DC7" w:rsidP="006C5173">
      <w:pPr>
        <w:numPr>
          <w:ilvl w:val="1"/>
          <w:numId w:val="25"/>
        </w:numPr>
        <w:spacing w:after="120"/>
        <w:rPr>
          <w:rFonts w:asciiTheme="minorHAnsi" w:hAnsiTheme="minorHAnsi" w:cstheme="minorHAnsi"/>
          <w:iCs/>
          <w:sz w:val="24"/>
          <w:szCs w:val="24"/>
        </w:rPr>
      </w:pPr>
      <w:r w:rsidRPr="00436DC7">
        <w:rPr>
          <w:rFonts w:asciiTheme="minorHAnsi" w:hAnsiTheme="minorHAnsi" w:cstheme="minorHAnsi"/>
          <w:iCs/>
          <w:sz w:val="24"/>
          <w:szCs w:val="24"/>
        </w:rPr>
        <w:t xml:space="preserve"> udokumentowania kwalifikowalności uczestnika Projektu lub podmiotu otrzymującego wsparcie zarówno na etapie weryfikacji wniosków o płatność jak i podczas kontroli na miejscu realizacji Projektu; </w:t>
      </w:r>
    </w:p>
    <w:p w14:paraId="531CBE6D" w14:textId="1F17E640" w:rsidR="00436DC7" w:rsidRPr="003C57C8" w:rsidRDefault="00436DC7" w:rsidP="006C5173">
      <w:pPr>
        <w:numPr>
          <w:ilvl w:val="1"/>
          <w:numId w:val="25"/>
        </w:numPr>
        <w:spacing w:before="120" w:after="0"/>
        <w:rPr>
          <w:rFonts w:asciiTheme="minorHAnsi" w:hAnsiTheme="minorHAnsi" w:cstheme="minorHAnsi"/>
          <w:iCs/>
          <w:sz w:val="24"/>
          <w:szCs w:val="24"/>
        </w:rPr>
      </w:pPr>
      <w:r w:rsidRPr="00436DC7">
        <w:rPr>
          <w:rFonts w:asciiTheme="minorHAnsi" w:hAnsiTheme="minorHAnsi" w:cstheme="minorHAnsi"/>
          <w:iCs/>
          <w:color w:val="92D050"/>
          <w:sz w:val="24"/>
          <w:szCs w:val="24"/>
        </w:rPr>
        <w:t xml:space="preserve"> </w:t>
      </w:r>
      <w:r w:rsidRPr="00436DC7">
        <w:rPr>
          <w:rFonts w:asciiTheme="minorHAnsi" w:hAnsiTheme="minorHAnsi" w:cstheme="minorHAnsi"/>
          <w:iCs/>
          <w:sz w:val="24"/>
          <w:szCs w:val="24"/>
        </w:rPr>
        <w:t>realizacji Projektu zgodnie z rozdziałem II, punktem 10 „Warunki realizacji projektów” w Regulaminie wyboru projektów</w:t>
      </w:r>
      <w:r w:rsidRPr="007C1CAF">
        <w:rPr>
          <w:rFonts w:asciiTheme="minorHAnsi" w:hAnsiTheme="minorHAnsi" w:cstheme="minorHAnsi"/>
          <w:iCs/>
          <w:sz w:val="24"/>
          <w:szCs w:val="24"/>
        </w:rPr>
        <w:t>;</w:t>
      </w:r>
    </w:p>
    <w:p w14:paraId="10C22EFF" w14:textId="77777777" w:rsidR="00436DC7" w:rsidRPr="00436DC7" w:rsidRDefault="00436DC7" w:rsidP="006C5173">
      <w:pPr>
        <w:numPr>
          <w:ilvl w:val="1"/>
          <w:numId w:val="25"/>
        </w:numPr>
        <w:spacing w:before="120" w:after="0"/>
        <w:rPr>
          <w:rFonts w:asciiTheme="minorHAnsi" w:hAnsiTheme="minorHAnsi" w:cstheme="minorHAnsi"/>
          <w:iCs/>
          <w:sz w:val="24"/>
          <w:szCs w:val="24"/>
        </w:rPr>
      </w:pPr>
      <w:r w:rsidRPr="00436DC7">
        <w:rPr>
          <w:rFonts w:asciiTheme="minorHAnsi" w:hAnsiTheme="minorHAnsi" w:cstheme="minorHAnsi"/>
          <w:iCs/>
          <w:sz w:val="24"/>
          <w:szCs w:val="24"/>
        </w:rPr>
        <w:t xml:space="preserve"> przestrzegania zasad zapobiegania i sposobu postępowania w sytuacjach wystąpienia korupcji i nadużyć finansowych, w tym konfliktu interesów zgodnie z zapisami dokumentu zatwierdzonego przez Instytucję Zarządzającą pn. „Zapobieganie i sposób postępowania w sytuacjach wystąpienia korupcji i nadużyć finansowych, w tym konfliktu interesów w ramach programu regionalnego pn. Fundusze Europejskie dla Opolskiego 2021-2027”, w szczególności:</w:t>
      </w:r>
    </w:p>
    <w:p w14:paraId="0491A67C" w14:textId="32DB21C2" w:rsidR="00436DC7" w:rsidRPr="00436DC7" w:rsidRDefault="00436DC7" w:rsidP="006C5173">
      <w:pPr>
        <w:numPr>
          <w:ilvl w:val="1"/>
          <w:numId w:val="50"/>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1F7DDB">
        <w:rPr>
          <w:rFonts w:asciiTheme="minorHAnsi" w:hAnsiTheme="minorHAnsi" w:cstheme="minorHAnsi"/>
          <w:iCs/>
          <w:sz w:val="24"/>
          <w:szCs w:val="24"/>
        </w:rPr>
        <w:t>Decyzji</w:t>
      </w:r>
      <w:r w:rsidRPr="00436DC7">
        <w:rPr>
          <w:rFonts w:asciiTheme="minorHAnsi" w:hAnsiTheme="minorHAnsi" w:cstheme="minorHAnsi"/>
          <w:iCs/>
          <w:sz w:val="24"/>
          <w:szCs w:val="24"/>
        </w:rPr>
        <w:t>, w tym podwykonawców,</w:t>
      </w:r>
    </w:p>
    <w:p w14:paraId="62AC9F36" w14:textId="03C61CA2" w:rsidR="00436DC7" w:rsidRPr="00436DC7" w:rsidRDefault="00436DC7" w:rsidP="006C5173">
      <w:pPr>
        <w:numPr>
          <w:ilvl w:val="1"/>
          <w:numId w:val="50"/>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zapewnie</w:t>
      </w:r>
      <w:r w:rsidR="001F7DDB">
        <w:rPr>
          <w:rFonts w:asciiTheme="minorHAnsi" w:hAnsiTheme="minorHAnsi" w:cstheme="minorHAnsi"/>
          <w:iCs/>
          <w:sz w:val="24"/>
          <w:szCs w:val="24"/>
        </w:rPr>
        <w:t>nia, aby w toku realizacji Decyzji</w:t>
      </w:r>
      <w:r w:rsidRPr="00436DC7">
        <w:rPr>
          <w:rFonts w:asciiTheme="minorHAnsi" w:hAnsiTheme="minorHAnsi" w:cstheme="minorHAnsi"/>
          <w:iCs/>
          <w:sz w:val="24"/>
          <w:szCs w:val="24"/>
        </w:rPr>
        <w:t xml:space="preserve"> osoby wymienione powyżej nie znalazły </w:t>
      </w:r>
      <w:r w:rsidR="004913F1" w:rsidRPr="00436DC7">
        <w:rPr>
          <w:rFonts w:asciiTheme="minorHAnsi" w:hAnsiTheme="minorHAnsi" w:cstheme="minorHAnsi"/>
          <w:iCs/>
          <w:sz w:val="24"/>
          <w:szCs w:val="24"/>
        </w:rPr>
        <w:t>się w</w:t>
      </w:r>
      <w:r w:rsidRPr="00436DC7">
        <w:rPr>
          <w:rFonts w:asciiTheme="minorHAnsi" w:hAnsiTheme="minorHAnsi" w:cstheme="minorHAnsi"/>
          <w:iCs/>
          <w:sz w:val="24"/>
          <w:szCs w:val="24"/>
        </w:rPr>
        <w:t xml:space="preserve"> sytuacji, która mogłaby prowadzić do konfliktu interesów, a jeżeli do takiej sytuacji dojdzie zobowiązani są do niezwłocznego informowania o wszelkich przypadkach, w których dochodzi do konfliktu interesów lub sprzeczności interesów zawodowych,</w:t>
      </w:r>
    </w:p>
    <w:p w14:paraId="1364D55A" w14:textId="77777777" w:rsidR="00436DC7" w:rsidRPr="00436DC7" w:rsidRDefault="00436DC7" w:rsidP="006C5173">
      <w:pPr>
        <w:numPr>
          <w:ilvl w:val="1"/>
          <w:numId w:val="50"/>
        </w:numPr>
        <w:spacing w:before="120" w:after="0"/>
        <w:ind w:left="851" w:hanging="284"/>
        <w:rPr>
          <w:rFonts w:asciiTheme="minorHAnsi" w:hAnsiTheme="minorHAnsi" w:cstheme="minorHAnsi"/>
          <w:iCs/>
          <w:sz w:val="24"/>
          <w:szCs w:val="24"/>
        </w:rPr>
      </w:pPr>
      <w:r w:rsidRPr="00436DC7">
        <w:rPr>
          <w:rFonts w:asciiTheme="minorHAnsi" w:hAnsiTheme="minorHAnsi" w:cstheme="minorHAnsi"/>
          <w:iCs/>
          <w:sz w:val="24"/>
          <w:szCs w:val="24"/>
        </w:rPr>
        <w:t xml:space="preserve">podejmowania natychmiastowych działań w celu naprawy sytuacji związanej </w:t>
      </w:r>
      <w:r w:rsidRPr="00436DC7">
        <w:rPr>
          <w:rFonts w:asciiTheme="minorHAnsi" w:hAnsiTheme="minorHAnsi" w:cstheme="minorHAnsi"/>
          <w:iCs/>
          <w:sz w:val="24"/>
          <w:szCs w:val="24"/>
        </w:rPr>
        <w:br/>
        <w:t>z wystąpieniem konfliktu interesów.</w:t>
      </w:r>
    </w:p>
    <w:p w14:paraId="1E59A567" w14:textId="77777777" w:rsidR="00436DC7" w:rsidRPr="00436DC7" w:rsidRDefault="00436DC7" w:rsidP="00436DC7">
      <w:pPr>
        <w:spacing w:before="120" w:after="0"/>
        <w:ind w:left="851"/>
        <w:rPr>
          <w:rFonts w:asciiTheme="minorHAnsi" w:hAnsiTheme="minorHAnsi" w:cstheme="minorHAnsi"/>
          <w:iCs/>
          <w:sz w:val="24"/>
          <w:szCs w:val="24"/>
        </w:rPr>
      </w:pPr>
      <w:r w:rsidRPr="00436DC7">
        <w:rPr>
          <w:rFonts w:asciiTheme="minorHAnsi" w:hAnsiTheme="minorHAnsi" w:cstheme="minorHAnsi"/>
          <w:iCs/>
          <w:sz w:val="24"/>
          <w:szCs w:val="24"/>
        </w:rPr>
        <w:t xml:space="preserve">Działania te podlegać będą ocenie instytucji systemu wdrażania FEO 2021-2027 udzielającej dofinansowania lub zamawiającego w przypadku konfliktu interesów stwierdzonego przy udzielaniu zamówienia publicznego pod kątem ich właściwości, </w:t>
      </w:r>
      <w:r w:rsidRPr="00436DC7">
        <w:rPr>
          <w:rFonts w:asciiTheme="minorHAnsi" w:hAnsiTheme="minorHAnsi" w:cstheme="minorHAnsi"/>
          <w:iCs/>
          <w:sz w:val="24"/>
          <w:szCs w:val="24"/>
        </w:rPr>
        <w:lastRenderedPageBreak/>
        <w:t xml:space="preserve">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 </w:t>
      </w:r>
    </w:p>
    <w:p w14:paraId="702B33BC" w14:textId="1D113BB3" w:rsidR="00436DC7" w:rsidRDefault="00436DC7" w:rsidP="00436DC7">
      <w:pPr>
        <w:spacing w:before="120" w:after="0"/>
        <w:ind w:left="851"/>
        <w:rPr>
          <w:rFonts w:asciiTheme="minorHAnsi" w:hAnsiTheme="minorHAnsi" w:cstheme="minorHAnsi"/>
          <w:iCs/>
          <w:sz w:val="24"/>
          <w:szCs w:val="24"/>
        </w:rPr>
      </w:pPr>
      <w:r w:rsidRPr="00436DC7">
        <w:rPr>
          <w:rFonts w:asciiTheme="minorHAnsi" w:hAnsiTheme="minorHAnsi" w:cstheme="minorHAnsi"/>
          <w:iCs/>
          <w:sz w:val="24"/>
          <w:szCs w:val="24"/>
        </w:rPr>
        <w:t>Podejrzenie występowania nadużycia finansowego w projekcie może prowadzić do wstrzymania wypłaty dofina</w:t>
      </w:r>
      <w:r w:rsidR="007F3D71">
        <w:rPr>
          <w:rFonts w:asciiTheme="minorHAnsi" w:hAnsiTheme="minorHAnsi" w:cstheme="minorHAnsi"/>
          <w:iCs/>
          <w:sz w:val="24"/>
          <w:szCs w:val="24"/>
        </w:rPr>
        <w:t>n</w:t>
      </w:r>
      <w:r w:rsidRPr="00436DC7">
        <w:rPr>
          <w:rFonts w:asciiTheme="minorHAnsi" w:hAnsiTheme="minorHAnsi" w:cstheme="minorHAnsi"/>
          <w:iCs/>
          <w:sz w:val="24"/>
          <w:szCs w:val="24"/>
        </w:rPr>
        <w:t>sowania, a jego materializacja powoduje uznanie wydatków za niekwalifikowane i zwrot środków dofina</w:t>
      </w:r>
      <w:r w:rsidR="007F3D71">
        <w:rPr>
          <w:rFonts w:asciiTheme="minorHAnsi" w:hAnsiTheme="minorHAnsi" w:cstheme="minorHAnsi"/>
          <w:iCs/>
          <w:sz w:val="24"/>
          <w:szCs w:val="24"/>
        </w:rPr>
        <w:t>n</w:t>
      </w:r>
      <w:r w:rsidRPr="00436DC7">
        <w:rPr>
          <w:rFonts w:asciiTheme="minorHAnsi" w:hAnsiTheme="minorHAnsi" w:cstheme="minorHAnsi"/>
          <w:iCs/>
          <w:sz w:val="24"/>
          <w:szCs w:val="24"/>
        </w:rPr>
        <w:t>sowania przez beneficjenta.</w:t>
      </w:r>
    </w:p>
    <w:p w14:paraId="28B56DBA" w14:textId="5C5AE13A" w:rsidR="00F02740" w:rsidRPr="00D950B1" w:rsidRDefault="00F02740" w:rsidP="00F02740">
      <w:pPr>
        <w:numPr>
          <w:ilvl w:val="1"/>
          <w:numId w:val="25"/>
        </w:numPr>
        <w:tabs>
          <w:tab w:val="clear" w:pos="607"/>
          <w:tab w:val="num" w:pos="567"/>
        </w:tabs>
        <w:spacing w:before="120" w:after="0"/>
        <w:ind w:left="709" w:hanging="425"/>
        <w:rPr>
          <w:rFonts w:asciiTheme="minorHAnsi" w:hAnsiTheme="minorHAnsi" w:cstheme="minorHAnsi"/>
          <w:iCs/>
          <w:sz w:val="24"/>
          <w:szCs w:val="24"/>
        </w:rPr>
      </w:pPr>
      <w:r w:rsidRPr="00D950B1">
        <w:rPr>
          <w:rFonts w:asciiTheme="minorHAnsi" w:hAnsiTheme="minorHAnsi" w:cstheme="minorHAnsi"/>
          <w:iCs/>
          <w:sz w:val="24"/>
          <w:szCs w:val="24"/>
        </w:rPr>
        <w:t xml:space="preserve">w przypadku realizacji wsparcia w postaci staży uczniowskich - realizacji ich z zachowaniem najwyższych standardów jakości na zasadach określonych w ustawie z dnia 14 grudnia 2016 r. Prawo oświatowe tak aby ułatwiały uzyskanie doświadczenia i nabywania umiejętności praktycznych niezbędnych do wykonywania pracy w zawodzie. Staże uczniowskie obowiązkowo rozliczane są z wykorzystaniem stawki jednostkowej opisanej w sekcji 6.3.1 </w:t>
      </w:r>
      <w:r w:rsidRPr="00D950B1">
        <w:rPr>
          <w:rFonts w:asciiTheme="minorHAnsi" w:hAnsiTheme="minorHAnsi" w:cstheme="minorHAnsi"/>
          <w:sz w:val="24"/>
          <w:szCs w:val="24"/>
        </w:rPr>
        <w:t>Wytycznych dotyczących realizacji projektów</w:t>
      </w:r>
      <w:r w:rsidRPr="00D950B1">
        <w:rPr>
          <w:rFonts w:asciiTheme="minorHAnsi" w:hAnsiTheme="minorHAnsi" w:cstheme="minorHAnsi"/>
          <w:iCs/>
          <w:sz w:val="24"/>
          <w:szCs w:val="24"/>
        </w:rPr>
        <w:t xml:space="preserve">, a także monitorowane za pomocą wskaźnika: Liczba zrealizowanych godzin stażu uczniowskiego, którego wartość docelowa jest określona we wniosku. </w:t>
      </w:r>
    </w:p>
    <w:p w14:paraId="4C85164D" w14:textId="77777777" w:rsidR="00F02740" w:rsidRPr="00436DC7" w:rsidRDefault="00F02740" w:rsidP="00436DC7">
      <w:pPr>
        <w:spacing w:before="120" w:after="0"/>
        <w:ind w:left="851"/>
        <w:rPr>
          <w:rFonts w:asciiTheme="minorHAnsi" w:hAnsiTheme="minorHAnsi" w:cstheme="minorHAnsi"/>
          <w:iCs/>
          <w:sz w:val="24"/>
          <w:szCs w:val="24"/>
        </w:rPr>
      </w:pPr>
    </w:p>
    <w:p w14:paraId="19180849" w14:textId="77777777" w:rsidR="00436DC7" w:rsidRPr="00D950B1" w:rsidRDefault="00436DC7" w:rsidP="00436DC7">
      <w:pPr>
        <w:numPr>
          <w:ilvl w:val="0"/>
          <w:numId w:val="2"/>
        </w:numPr>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 przypadku dokonania zmian w Projekcie, o których mowa w § 5, Beneficjent realizuje Projekt zgodnie z aktualnym Wnioskiem.</w:t>
      </w:r>
    </w:p>
    <w:p w14:paraId="4A028D1E" w14:textId="77777777" w:rsidR="00436DC7" w:rsidRPr="00D950B1" w:rsidRDefault="00436DC7" w:rsidP="00436DC7">
      <w:pPr>
        <w:numPr>
          <w:ilvl w:val="0"/>
          <w:numId w:val="2"/>
        </w:numPr>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zobowiązuje się niezwłocznie i pisemnie poinformować Instytucję Pośredniczącą o problemach w realizacji Projektu oraz wszelkich okolicznościach mających wpływ na realizację Projektu, w szczególności o zamiarze zaprzestania jego realizacji.</w:t>
      </w:r>
    </w:p>
    <w:p w14:paraId="5EECA55E" w14:textId="77777777" w:rsidR="00436DC7" w:rsidRPr="00D950B1"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oświadcza, że zapoznał się z treścią wytycznych dotyczących monitorowania  </w:t>
      </w:r>
      <w:r w:rsidRPr="00D950B1">
        <w:rPr>
          <w:rFonts w:asciiTheme="minorHAnsi" w:eastAsia="Times New Roman" w:hAnsiTheme="minorHAnsi" w:cstheme="minorHAnsi"/>
          <w:sz w:val="24"/>
          <w:szCs w:val="24"/>
        </w:rPr>
        <w:br/>
        <w:t>i wytycznych dotyczących kwalifikowalnośc</w:t>
      </w:r>
      <w:r w:rsidRPr="00D950B1">
        <w:rPr>
          <w:rFonts w:asciiTheme="minorHAnsi" w:eastAsia="Times New Roman" w:hAnsiTheme="minorHAnsi" w:cstheme="minorHAnsi"/>
          <w:iCs/>
          <w:sz w:val="24"/>
          <w:szCs w:val="24"/>
        </w:rPr>
        <w:t>i</w:t>
      </w:r>
      <w:r w:rsidRPr="00D950B1">
        <w:rPr>
          <w:rFonts w:asciiTheme="minorHAnsi" w:eastAsia="Times New Roman" w:hAnsiTheme="minorHAnsi" w:cstheme="minorHAnsi"/>
          <w:sz w:val="24"/>
          <w:szCs w:val="24"/>
        </w:rPr>
        <w:t>, wytycznych dotyczących zasad równościowych oraz zobowiązuje się do stosowania ich aktualnej wersji podczas realizacji Projektu. Wytyczne te są zamieszczone na Portalu Funduszy Europejskich.</w:t>
      </w:r>
    </w:p>
    <w:p w14:paraId="3790EF73" w14:textId="0FF66C0C" w:rsidR="00436DC7" w:rsidRPr="00D950B1" w:rsidRDefault="00436DC7" w:rsidP="00436DC7">
      <w:pPr>
        <w:numPr>
          <w:ilvl w:val="0"/>
          <w:numId w:val="2"/>
        </w:numPr>
        <w:tabs>
          <w:tab w:val="left" w:pos="900"/>
        </w:tabs>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Obowiązek stosowania przez Beneficjenta wytycznych oraz wyrażenie zgody na postępowanie wobec niego zgodnie z warunkami i zasadami określonymi w wytycznych obejmuje również wszelkie zmiany wytycznych, o których mowa w ust. 4, dokonane po </w:t>
      </w:r>
      <w:r w:rsidR="001F7DDB">
        <w:rPr>
          <w:rFonts w:asciiTheme="minorHAnsi" w:eastAsia="Times New Roman" w:hAnsiTheme="minorHAnsi" w:cstheme="minorHAnsi"/>
          <w:sz w:val="24"/>
          <w:szCs w:val="24"/>
        </w:rPr>
        <w:t>podjęciu Decyzji</w:t>
      </w:r>
      <w:r w:rsidRPr="00D950B1">
        <w:rPr>
          <w:rFonts w:asciiTheme="minorHAnsi" w:eastAsia="Times New Roman" w:hAnsiTheme="minorHAnsi" w:cstheme="minorHAnsi"/>
          <w:sz w:val="24"/>
          <w:szCs w:val="24"/>
        </w:rPr>
        <w:t>. Beneficjent jest zobowiązany na bieżąco zapoznawać się ze zmianami wytycznych, które to zmiany są publikowane na Portalu Funduszy</w:t>
      </w:r>
      <w:r w:rsidRPr="00436DC7">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t xml:space="preserve">Europejskich. Beneficjent jest zobowiązany stosować zmienione wytyczne od dnia wskazanego na w/w stronie internetowej jako dzień rozpoczęcia ich obowiązywania.  </w:t>
      </w:r>
    </w:p>
    <w:p w14:paraId="4E3EE29F" w14:textId="045FE2CB" w:rsidR="00436DC7" w:rsidRPr="00D950B1" w:rsidRDefault="00436DC7" w:rsidP="00436DC7">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lastRenderedPageBreak/>
        <w:t>W przypadku, gdy ogłoszona w trakcie re</w:t>
      </w:r>
      <w:r w:rsidR="001F7DDB">
        <w:rPr>
          <w:rFonts w:asciiTheme="minorHAnsi" w:eastAsia="Times New Roman" w:hAnsiTheme="minorHAnsi" w:cstheme="minorHAnsi"/>
          <w:sz w:val="24"/>
          <w:szCs w:val="24"/>
        </w:rPr>
        <w:t>alizacji Projektu (po podjęciu niniejszej Decyzji</w:t>
      </w:r>
      <w:r w:rsidRPr="00D950B1">
        <w:rPr>
          <w:rFonts w:asciiTheme="minorHAnsi" w:eastAsia="Times New Roman" w:hAnsiTheme="minorHAnsi" w:cstheme="minorHAnsi"/>
          <w:sz w:val="24"/>
          <w:szCs w:val="24"/>
        </w:rPr>
        <w:t xml:space="preserve">) wersja </w:t>
      </w:r>
      <w:r w:rsidRPr="00D950B1">
        <w:rPr>
          <w:rFonts w:asciiTheme="minorHAnsi" w:eastAsia="Times New Roman" w:hAnsiTheme="minorHAnsi" w:cstheme="minorHAnsi"/>
          <w:iCs/>
          <w:sz w:val="24"/>
          <w:szCs w:val="24"/>
        </w:rPr>
        <w:t>wytycznych dotyczących kwalifikowalności</w:t>
      </w:r>
      <w:r w:rsidRPr="00D950B1">
        <w:rPr>
          <w:rFonts w:asciiTheme="minorHAnsi" w:eastAsia="Times New Roman" w:hAnsiTheme="minorHAnsi" w:cstheme="minorHAnsi"/>
          <w:sz w:val="24"/>
          <w:szCs w:val="24"/>
        </w:rPr>
        <w:t xml:space="preserve"> wprowadza rozwiązania korzystniejsze dla Beneficjenta, wytyczne te stosuje się w odniesieniu do wydatków poniesionych przed wejściem w życie nowej wersji wytycznych (nie dotyczy wydatków ujętych w złożonych dotychczas do Instytucji Pośredniczącej wnioskach o płatność). Postanowienie zdania pierwszego stosuje się do momentu zatwierdzenia końcowego wniosku o płatność.</w:t>
      </w:r>
    </w:p>
    <w:p w14:paraId="5D88D16A" w14:textId="3CB3E8FF" w:rsidR="00436DC7" w:rsidRPr="00D950B1" w:rsidRDefault="00436DC7" w:rsidP="00436DC7">
      <w:pPr>
        <w:numPr>
          <w:ilvl w:val="0"/>
          <w:numId w:val="2"/>
        </w:numPr>
        <w:spacing w:after="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przekazuje do Instytucji Pośredniczącej z wykorzystaniem CST2021 szczegółowe harmonogramy form wsparcia/ich aktualizacje, zgodne ze wzorem </w:t>
      </w:r>
      <w:r w:rsidRPr="0028708D">
        <w:rPr>
          <w:rFonts w:asciiTheme="minorHAnsi" w:hAnsiTheme="minorHAnsi" w:cstheme="minorHAnsi"/>
          <w:sz w:val="24"/>
          <w:szCs w:val="24"/>
        </w:rPr>
        <w:t>określ</w:t>
      </w:r>
      <w:r w:rsidR="001F7DDB" w:rsidRPr="0028708D">
        <w:rPr>
          <w:rFonts w:asciiTheme="minorHAnsi" w:hAnsiTheme="minorHAnsi" w:cstheme="minorHAnsi"/>
          <w:sz w:val="24"/>
          <w:szCs w:val="24"/>
        </w:rPr>
        <w:t>onym w załączniku nr 1</w:t>
      </w:r>
      <w:r w:rsidR="0028708D" w:rsidRPr="0028708D">
        <w:rPr>
          <w:rFonts w:asciiTheme="minorHAnsi" w:hAnsiTheme="minorHAnsi" w:cstheme="minorHAnsi"/>
          <w:sz w:val="24"/>
          <w:szCs w:val="24"/>
        </w:rPr>
        <w:t>3</w:t>
      </w:r>
      <w:r w:rsidR="001F7DDB" w:rsidRPr="0028708D">
        <w:rPr>
          <w:rFonts w:asciiTheme="minorHAnsi" w:hAnsiTheme="minorHAnsi" w:cstheme="minorHAnsi"/>
          <w:sz w:val="24"/>
          <w:szCs w:val="24"/>
        </w:rPr>
        <w:t xml:space="preserve"> do Decyzji</w:t>
      </w:r>
      <w:r w:rsidRPr="0028708D">
        <w:rPr>
          <w:rFonts w:asciiTheme="minorHAnsi" w:hAnsiTheme="minorHAnsi" w:cstheme="minorHAnsi"/>
          <w:sz w:val="24"/>
          <w:szCs w:val="24"/>
        </w:rPr>
        <w:t xml:space="preserve">, </w:t>
      </w:r>
      <w:r w:rsidRPr="00D950B1">
        <w:rPr>
          <w:rFonts w:asciiTheme="minorHAnsi" w:hAnsiTheme="minorHAnsi" w:cstheme="minorHAnsi"/>
          <w:sz w:val="24"/>
          <w:szCs w:val="24"/>
        </w:rPr>
        <w:t>w terminie 7 dni kalendarzowych przed rozpoczęciem poszczególnych form wsparcia (w przypadku gdy okres przystąpienia do projektu i rozpoczęcia udziału w formie wsparcia jest krótszy niż 7 dni kalendarzowych, dopuszcza się możliwość przesłania harmonogramu najpóźniej na dzień przed rozpoczęciem udziału w formie wsparcia, przy czym wymagane jest złożenie do IP właściwego wyjaśnienia). Harmonogramy te powinny obejmować przynajmniej kolejne 30 dni roboczych i zawierać co najmniej informację o rodzaju wsparcia, liczbie uczestników oraz dokładną datę, godzinę i adres realizacji wsparcia.</w:t>
      </w:r>
    </w:p>
    <w:p w14:paraId="275F2EBC" w14:textId="77777777" w:rsidR="001A300F" w:rsidRPr="001A300F" w:rsidRDefault="001A300F" w:rsidP="001A300F">
      <w:pPr>
        <w:numPr>
          <w:ilvl w:val="0"/>
          <w:numId w:val="2"/>
        </w:numPr>
        <w:spacing w:before="120" w:after="0"/>
        <w:rPr>
          <w:rFonts w:asciiTheme="minorHAnsi" w:hAnsiTheme="minorHAnsi" w:cstheme="minorHAnsi"/>
          <w:sz w:val="24"/>
          <w:szCs w:val="24"/>
        </w:rPr>
      </w:pPr>
      <w:r w:rsidRPr="001A300F">
        <w:rPr>
          <w:rFonts w:asciiTheme="minorHAnsi" w:hAnsiTheme="minorHAnsi" w:cstheme="minorHAnsi"/>
          <w:sz w:val="24"/>
          <w:szCs w:val="24"/>
        </w:rPr>
        <w:t xml:space="preserve">Beneficjent zobowiązuje się do bieżącej aktualizacji strony internetowej Projektu, jeśli ją posiada oraz profilu w mediach społecznościowych.  </w:t>
      </w:r>
    </w:p>
    <w:p w14:paraId="1D842678" w14:textId="77777777" w:rsidR="00436DC7" w:rsidRPr="00D950B1" w:rsidRDefault="00436DC7" w:rsidP="00436DC7">
      <w:pPr>
        <w:numPr>
          <w:ilvl w:val="0"/>
          <w:numId w:val="2"/>
        </w:numPr>
        <w:spacing w:before="120" w:after="0"/>
        <w:rPr>
          <w:rFonts w:asciiTheme="minorHAnsi" w:hAnsiTheme="minorHAnsi" w:cstheme="minorHAnsi"/>
          <w:sz w:val="24"/>
          <w:szCs w:val="24"/>
        </w:rPr>
      </w:pPr>
      <w:r w:rsidRPr="00D950B1">
        <w:rPr>
          <w:rFonts w:asciiTheme="minorHAnsi" w:hAnsiTheme="minorHAnsi" w:cstheme="minorHAnsi"/>
          <w:sz w:val="24"/>
          <w:szCs w:val="24"/>
        </w:rPr>
        <w:t xml:space="preserve">Beneficjent jest zobowiązany do monitorowania i sprawozdawania z realizacji założonych wartości wskaźników w trakcie realizacji Projektu na zasadach określonych w wytycznych dotyczących monitorowania. </w:t>
      </w:r>
    </w:p>
    <w:p w14:paraId="71C47C2B" w14:textId="77777777" w:rsidR="00436DC7" w:rsidRPr="00D950B1" w:rsidRDefault="00436DC7" w:rsidP="00436DC7">
      <w:pPr>
        <w:numPr>
          <w:ilvl w:val="0"/>
          <w:numId w:val="2"/>
        </w:numPr>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zakresie kwalifikowalności uczestników </w:t>
      </w:r>
      <w:r w:rsidRPr="00D950B1">
        <w:rPr>
          <w:rFonts w:asciiTheme="minorHAnsi" w:hAnsiTheme="minorHAnsi" w:cstheme="minorHAnsi"/>
          <w:sz w:val="24"/>
          <w:szCs w:val="24"/>
        </w:rPr>
        <w:t>P</w:t>
      </w:r>
      <w:r w:rsidRPr="00D950B1">
        <w:rPr>
          <w:rFonts w:asciiTheme="minorHAnsi" w:eastAsia="Times New Roman" w:hAnsiTheme="minorHAnsi" w:cstheme="minorHAnsi"/>
          <w:sz w:val="24"/>
          <w:szCs w:val="24"/>
        </w:rPr>
        <w:t>rojektu Beneficjent zobowiązany jest przestrzegać zapisów znajdujących się w wytycznych dotyczących kwalifikowalności.</w:t>
      </w:r>
    </w:p>
    <w:p w14:paraId="19DC6EC4" w14:textId="77777777" w:rsidR="00436DC7" w:rsidRPr="00D950B1" w:rsidRDefault="00436DC7" w:rsidP="00436DC7">
      <w:pPr>
        <w:numPr>
          <w:ilvl w:val="0"/>
          <w:numId w:val="2"/>
        </w:numPr>
        <w:tabs>
          <w:tab w:val="left" w:pos="360"/>
          <w:tab w:val="left" w:pos="900"/>
        </w:tabs>
        <w:autoSpaceDE w:val="0"/>
        <w:spacing w:before="120" w:after="0"/>
        <w:jc w:val="both"/>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 w przypadku projektów EFS+ zachowanie trwałości projektu obowiązuje wyłącznie w odniesieniu do wydatków ponoszonych jako cross-</w:t>
      </w:r>
      <w:proofErr w:type="spellStart"/>
      <w:r w:rsidRPr="00D950B1">
        <w:rPr>
          <w:rFonts w:asciiTheme="minorHAnsi" w:eastAsia="Times New Roman" w:hAnsiTheme="minorHAnsi" w:cstheme="minorHAnsi"/>
          <w:sz w:val="24"/>
          <w:szCs w:val="24"/>
        </w:rPr>
        <w:t>financing</w:t>
      </w:r>
      <w:proofErr w:type="spellEnd"/>
      <w:r w:rsidRPr="00D950B1">
        <w:rPr>
          <w:rFonts w:asciiTheme="minorHAnsi" w:eastAsia="Times New Roman" w:hAnsiTheme="minorHAnsi" w:cstheme="minorHAnsi"/>
          <w:sz w:val="24"/>
          <w:szCs w:val="24"/>
        </w:rPr>
        <w:t xml:space="preserve"> lub w sytuacji, gdy projekt podlega obowiązkowi utrzymania inwestycji zgodnie z obowiązującymi zasadami pomocy publicznej. Każdorazowo Beneficjent jest zobowiązany udostępnić dokumentację potwierdzającą utrzymanie wskaźników, w szczególności podczas kontroli prowadzonych w ramach Projektu.</w:t>
      </w:r>
    </w:p>
    <w:p w14:paraId="38921378" w14:textId="552E2823" w:rsidR="00436DC7" w:rsidRPr="00D950B1" w:rsidRDefault="004913F1"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zobowiązany</w:t>
      </w:r>
      <w:r w:rsidR="00436DC7" w:rsidRPr="00D950B1">
        <w:rPr>
          <w:rFonts w:asciiTheme="minorHAnsi" w:eastAsia="Times New Roman" w:hAnsiTheme="minorHAnsi" w:cstheme="minorHAnsi"/>
          <w:sz w:val="24"/>
          <w:szCs w:val="24"/>
        </w:rPr>
        <w:t xml:space="preserve"> jest niezwłocznie poinformować Instytucję Pośredniczącą o zmianie rachunku bankowego, o którym mowa w § 10 ust. 4</w:t>
      </w:r>
      <w:r w:rsidR="005847CD">
        <w:rPr>
          <w:rFonts w:asciiTheme="minorHAnsi" w:eastAsia="Times New Roman" w:hAnsiTheme="minorHAnsi" w:cstheme="minorHAnsi"/>
          <w:sz w:val="24"/>
          <w:szCs w:val="24"/>
        </w:rPr>
        <w:t xml:space="preserve"> oraz 4a</w:t>
      </w:r>
      <w:r w:rsidR="00436DC7" w:rsidRPr="00D950B1">
        <w:rPr>
          <w:rFonts w:asciiTheme="minorHAnsi" w:eastAsia="Times New Roman" w:hAnsiTheme="minorHAnsi" w:cstheme="minorHAnsi"/>
          <w:sz w:val="24"/>
          <w:szCs w:val="24"/>
        </w:rPr>
        <w:t xml:space="preserve">. Zmiana rachunku bankowego wymaga </w:t>
      </w:r>
      <w:r w:rsidR="00F6343D">
        <w:rPr>
          <w:rFonts w:asciiTheme="minorHAnsi" w:eastAsia="Times New Roman" w:hAnsiTheme="minorHAnsi" w:cstheme="minorHAnsi"/>
          <w:sz w:val="24"/>
          <w:szCs w:val="24"/>
        </w:rPr>
        <w:t>przyjęcia zmiany Decyzji</w:t>
      </w:r>
      <w:r w:rsidR="00436DC7" w:rsidRPr="00D950B1">
        <w:rPr>
          <w:rFonts w:asciiTheme="minorHAnsi" w:eastAsia="Times New Roman" w:hAnsiTheme="minorHAnsi" w:cstheme="minorHAnsi"/>
          <w:sz w:val="24"/>
          <w:szCs w:val="24"/>
        </w:rPr>
        <w:t xml:space="preserve">. </w:t>
      </w:r>
    </w:p>
    <w:p w14:paraId="5701BA42" w14:textId="0E01E1D3" w:rsidR="00436DC7" w:rsidRPr="0028708D" w:rsidRDefault="00436DC7" w:rsidP="00436DC7">
      <w:pPr>
        <w:numPr>
          <w:ilvl w:val="0"/>
          <w:numId w:val="2"/>
        </w:numPr>
        <w:tabs>
          <w:tab w:val="left" w:pos="360"/>
        </w:tabs>
        <w:autoSpaceDE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ramach realizacji Projektu Beneficjent zobowiązany jest do spełnienia wszystkich bezwzględnych kryteriów wyboru Projektów: formalnych, merytorycznych uniwersalnych i merytorycznych szczegółowych, zawartych w załączniku </w:t>
      </w:r>
      <w:r w:rsidR="00E33312">
        <w:rPr>
          <w:rFonts w:asciiTheme="minorHAnsi" w:eastAsia="Times New Roman" w:hAnsiTheme="minorHAnsi" w:cstheme="minorHAnsi"/>
          <w:sz w:val="24"/>
          <w:szCs w:val="24"/>
        </w:rPr>
        <w:t xml:space="preserve">nr 5 </w:t>
      </w:r>
      <w:r w:rsidRPr="00D950B1">
        <w:rPr>
          <w:rFonts w:asciiTheme="minorHAnsi" w:eastAsia="Times New Roman" w:hAnsiTheme="minorHAnsi" w:cstheme="minorHAnsi"/>
          <w:sz w:val="24"/>
          <w:szCs w:val="24"/>
        </w:rPr>
        <w:t xml:space="preserve">do Regulaminu wyboru projektów. Dokument pn. Zasady weryfikacji kryteriów wyboru na etapie realizacji </w:t>
      </w:r>
      <w:r w:rsidRPr="00D950B1">
        <w:rPr>
          <w:rFonts w:asciiTheme="minorHAnsi" w:eastAsia="Times New Roman" w:hAnsiTheme="minorHAnsi" w:cstheme="minorHAnsi"/>
          <w:sz w:val="24"/>
          <w:szCs w:val="24"/>
        </w:rPr>
        <w:lastRenderedPageBreak/>
        <w:t xml:space="preserve">projektu w tym </w:t>
      </w:r>
      <w:r w:rsidRPr="0028708D">
        <w:rPr>
          <w:rFonts w:asciiTheme="minorHAnsi" w:eastAsia="Times New Roman" w:hAnsiTheme="minorHAnsi" w:cstheme="minorHAnsi"/>
          <w:sz w:val="24"/>
          <w:szCs w:val="24"/>
        </w:rPr>
        <w:t xml:space="preserve">wykaz minimalnych obligatoryjnych dokumentów dla działania </w:t>
      </w:r>
      <w:r w:rsidR="009C673C" w:rsidRPr="0028708D">
        <w:rPr>
          <w:rFonts w:asciiTheme="minorHAnsi" w:eastAsia="Times New Roman" w:hAnsiTheme="minorHAnsi" w:cstheme="minorHAnsi"/>
          <w:sz w:val="24"/>
          <w:szCs w:val="24"/>
        </w:rPr>
        <w:t>5.9 Kształcenie zawodowe,</w:t>
      </w:r>
      <w:r w:rsidRPr="0028708D">
        <w:rPr>
          <w:rFonts w:asciiTheme="minorHAnsi" w:eastAsia="Times New Roman" w:hAnsiTheme="minorHAnsi" w:cstheme="minorHAnsi"/>
          <w:sz w:val="24"/>
          <w:szCs w:val="24"/>
        </w:rPr>
        <w:t xml:space="preserve"> programu regionalnego FEO 2021-2027 </w:t>
      </w:r>
      <w:r w:rsidR="00F6343D" w:rsidRPr="0028708D">
        <w:rPr>
          <w:rFonts w:asciiTheme="minorHAnsi" w:eastAsia="Times New Roman" w:hAnsiTheme="minorHAnsi" w:cstheme="minorHAnsi"/>
          <w:sz w:val="24"/>
          <w:szCs w:val="24"/>
        </w:rPr>
        <w:t>stanowi załącznik nr 1</w:t>
      </w:r>
      <w:r w:rsidR="0028708D" w:rsidRPr="0028708D">
        <w:rPr>
          <w:rFonts w:asciiTheme="minorHAnsi" w:eastAsia="Times New Roman" w:hAnsiTheme="minorHAnsi" w:cstheme="minorHAnsi"/>
          <w:sz w:val="24"/>
          <w:szCs w:val="24"/>
        </w:rPr>
        <w:t>2</w:t>
      </w:r>
      <w:r w:rsidR="00F6343D" w:rsidRPr="0028708D">
        <w:rPr>
          <w:rFonts w:asciiTheme="minorHAnsi" w:eastAsia="Times New Roman" w:hAnsiTheme="minorHAnsi" w:cstheme="minorHAnsi"/>
          <w:sz w:val="24"/>
          <w:szCs w:val="24"/>
        </w:rPr>
        <w:t xml:space="preserve"> do Decyzji</w:t>
      </w:r>
      <w:r w:rsidRPr="0028708D">
        <w:rPr>
          <w:rFonts w:asciiTheme="minorHAnsi" w:eastAsia="Times New Roman" w:hAnsiTheme="minorHAnsi" w:cstheme="minorHAnsi"/>
          <w:sz w:val="24"/>
          <w:szCs w:val="24"/>
        </w:rPr>
        <w:t>. Zmiana lub aktualizacja wzoru Załącznika nr 1</w:t>
      </w:r>
      <w:r w:rsidR="00611D04">
        <w:rPr>
          <w:rFonts w:asciiTheme="minorHAnsi" w:eastAsia="Times New Roman" w:hAnsiTheme="minorHAnsi" w:cstheme="minorHAnsi"/>
          <w:sz w:val="24"/>
          <w:szCs w:val="24"/>
        </w:rPr>
        <w:t>2</w:t>
      </w:r>
      <w:r w:rsidRPr="0028708D">
        <w:rPr>
          <w:rFonts w:asciiTheme="minorHAnsi" w:eastAsia="Times New Roman" w:hAnsiTheme="minorHAnsi" w:cstheme="minorHAnsi"/>
          <w:sz w:val="24"/>
          <w:szCs w:val="24"/>
        </w:rPr>
        <w:t xml:space="preserve"> skutkuje koniecznością </w:t>
      </w:r>
      <w:r w:rsidR="00F6343D" w:rsidRPr="0028708D">
        <w:rPr>
          <w:rFonts w:asciiTheme="minorHAnsi" w:eastAsia="Times New Roman" w:hAnsiTheme="minorHAnsi" w:cstheme="minorHAnsi"/>
          <w:sz w:val="24"/>
          <w:szCs w:val="24"/>
        </w:rPr>
        <w:t>przyjęcia zmiany Decyzji</w:t>
      </w:r>
      <w:r w:rsidRPr="0028708D">
        <w:rPr>
          <w:rFonts w:asciiTheme="minorHAnsi" w:eastAsia="Times New Roman" w:hAnsiTheme="minorHAnsi" w:cstheme="minorHAnsi"/>
          <w:sz w:val="24"/>
          <w:szCs w:val="24"/>
        </w:rPr>
        <w:t xml:space="preserve">. </w:t>
      </w:r>
    </w:p>
    <w:p w14:paraId="785363BE" w14:textId="48D76E1B" w:rsidR="00436DC7" w:rsidRPr="00E51C85" w:rsidRDefault="00436DC7" w:rsidP="001A300F">
      <w:pPr>
        <w:numPr>
          <w:ilvl w:val="0"/>
          <w:numId w:val="2"/>
        </w:numPr>
        <w:tabs>
          <w:tab w:val="left" w:pos="360"/>
        </w:tabs>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iCs/>
          <w:spacing w:val="-3"/>
          <w:sz w:val="24"/>
          <w:szCs w:val="24"/>
        </w:rPr>
        <w:t xml:space="preserve">Określając obszar zamieszkania uczestników Projektu wg stopnia urbanizacji DEGURBA, Beneficjent stosuje zapisy zawarte w </w:t>
      </w:r>
      <w:r w:rsidR="004913F1" w:rsidRPr="00D950B1">
        <w:rPr>
          <w:rFonts w:asciiTheme="minorHAnsi" w:eastAsia="Times New Roman" w:hAnsiTheme="minorHAnsi" w:cstheme="minorHAnsi"/>
          <w:iCs/>
          <w:spacing w:val="-3"/>
          <w:sz w:val="24"/>
          <w:szCs w:val="24"/>
        </w:rPr>
        <w:t>załączniku nr</w:t>
      </w:r>
      <w:r w:rsidRPr="00D950B1">
        <w:rPr>
          <w:rFonts w:asciiTheme="minorHAnsi" w:eastAsia="Times New Roman" w:hAnsiTheme="minorHAnsi" w:cstheme="minorHAnsi"/>
          <w:iCs/>
          <w:spacing w:val="-3"/>
          <w:sz w:val="24"/>
          <w:szCs w:val="24"/>
        </w:rPr>
        <w:t xml:space="preserve"> 8 do Regulaminu wyboru projektów</w:t>
      </w:r>
      <w:r w:rsidRPr="007C1CAF">
        <w:rPr>
          <w:rFonts w:asciiTheme="minorHAnsi" w:eastAsia="Times New Roman" w:hAnsiTheme="minorHAnsi" w:cstheme="minorHAnsi"/>
          <w:iCs/>
          <w:spacing w:val="-3"/>
          <w:sz w:val="24"/>
          <w:szCs w:val="24"/>
        </w:rPr>
        <w:t>.</w:t>
      </w:r>
    </w:p>
    <w:p w14:paraId="5091CA6F" w14:textId="77777777" w:rsidR="005B2C13" w:rsidRPr="00933DFC" w:rsidRDefault="005B2C13" w:rsidP="001A300F">
      <w:pPr>
        <w:pStyle w:val="Akapitzlist"/>
        <w:numPr>
          <w:ilvl w:val="0"/>
          <w:numId w:val="2"/>
        </w:numPr>
        <w:spacing w:before="120" w:line="276" w:lineRule="auto"/>
        <w:ind w:left="357" w:hanging="357"/>
        <w:rPr>
          <w:rFonts w:asciiTheme="minorHAnsi" w:hAnsiTheme="minorHAnsi" w:cstheme="minorHAnsi"/>
        </w:rPr>
      </w:pPr>
      <w:r w:rsidRPr="00C84A1E">
        <w:rPr>
          <w:rFonts w:asciiTheme="minorHAnsi" w:hAnsiTheme="minorHAnsi" w:cstheme="minorHAnsi"/>
        </w:rPr>
        <w:t>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Pośredniczącej.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2267433" w14:textId="77777777" w:rsidR="00436DC7" w:rsidRPr="005B2C13" w:rsidRDefault="00436DC7" w:rsidP="005B2C13">
      <w:pPr>
        <w:numPr>
          <w:ilvl w:val="0"/>
          <w:numId w:val="2"/>
        </w:numPr>
        <w:shd w:val="clear" w:color="auto" w:fill="FFFFFF"/>
        <w:suppressAutoHyphens w:val="0"/>
        <w:spacing w:before="120" w:after="0"/>
        <w:rPr>
          <w:rFonts w:asciiTheme="minorHAnsi" w:eastAsia="Times New Roman" w:hAnsiTheme="minorHAnsi" w:cstheme="minorHAnsi"/>
          <w:b/>
          <w:sz w:val="24"/>
          <w:szCs w:val="24"/>
        </w:rPr>
      </w:pPr>
      <w:r w:rsidRPr="005B2C13">
        <w:rPr>
          <w:rFonts w:asciiTheme="minorHAnsi" w:eastAsia="Times New Roman" w:hAnsiTheme="minorHAnsi" w:cstheme="minorHAnsi"/>
          <w:iCs/>
          <w:spacing w:val="-3"/>
          <w:sz w:val="24"/>
          <w:szCs w:val="24"/>
        </w:rPr>
        <w:t>W przypadku zidentyfikowania przez Beneficjenta ryzyka nieosiągnięcia wskaźników, zobowiązany jest on niezwłocznie poinformować o tym na piśmie Instytucję Pośredniczącą</w:t>
      </w:r>
      <w:r w:rsidRPr="005B2C13">
        <w:rPr>
          <w:rFonts w:asciiTheme="minorHAnsi" w:eastAsia="Times New Roman" w:hAnsiTheme="minorHAnsi" w:cstheme="minorHAnsi"/>
          <w:iCs/>
          <w:spacing w:val="-3"/>
          <w:sz w:val="24"/>
          <w:szCs w:val="24"/>
        </w:rPr>
        <w:br/>
        <w:t>i przedstawić stosowne wyjaśnienia.</w:t>
      </w:r>
    </w:p>
    <w:p w14:paraId="08448BE4" w14:textId="77777777" w:rsidR="00436DC7" w:rsidRPr="00D950B1" w:rsidRDefault="00436DC7" w:rsidP="00436DC7">
      <w:pPr>
        <w:numPr>
          <w:ilvl w:val="0"/>
          <w:numId w:val="2"/>
        </w:numPr>
        <w:spacing w:before="120" w:after="0"/>
        <w:rPr>
          <w:rFonts w:eastAsia="Times New Roman" w:cs="Calibri"/>
          <w:sz w:val="24"/>
          <w:szCs w:val="24"/>
        </w:rPr>
      </w:pPr>
      <w:r w:rsidRPr="00D950B1">
        <w:rPr>
          <w:rFonts w:eastAsia="Times New Roman" w:cs="Calibri"/>
          <w:sz w:val="24"/>
          <w:szCs w:val="24"/>
        </w:rPr>
        <w:t>W przypadku zmian w zakresie rzeczowym Projektu, skutkujących nieosiągnięciem wskaźnika produktu i rezultatu, Instytucja Pośrednicząca dokona indywidualnej analizy powodów odchylenia, w wyniku czego może pomniejszyć wartość dofinansowania stosownie do niezrealizowanego zakresu rzeczowego stosując regułę proporcjonalności.</w:t>
      </w:r>
    </w:p>
    <w:p w14:paraId="2C6698C2" w14:textId="77777777" w:rsidR="005B2C13" w:rsidRPr="005B2C13" w:rsidRDefault="005B2C13" w:rsidP="005B2C13">
      <w:pPr>
        <w:numPr>
          <w:ilvl w:val="0"/>
          <w:numId w:val="2"/>
        </w:numPr>
        <w:spacing w:after="60"/>
        <w:jc w:val="both"/>
        <w:rPr>
          <w:rFonts w:eastAsia="Times New Roman" w:cs="Calibri"/>
          <w:sz w:val="24"/>
          <w:szCs w:val="24"/>
        </w:rPr>
      </w:pPr>
      <w:bookmarkStart w:id="0" w:name="_Hlk184726696"/>
      <w:r w:rsidRPr="005B2C13">
        <w:rPr>
          <w:rFonts w:eastAsia="Times New Roman" w:cs="Calibri"/>
          <w:sz w:val="24"/>
          <w:szCs w:val="24"/>
        </w:rPr>
        <w:t xml:space="preserve">Wskaźniki uznaje się za osiągnięte i powinny być wykazane przez Beneficjenta </w:t>
      </w:r>
      <w:r w:rsidRPr="005B2C13">
        <w:rPr>
          <w:rFonts w:eastAsia="Times New Roman" w:cs="Calibri"/>
          <w:sz w:val="24"/>
          <w:szCs w:val="24"/>
        </w:rPr>
        <w:br/>
        <w:t>w przypadku:</w:t>
      </w:r>
    </w:p>
    <w:p w14:paraId="76FF26B6" w14:textId="77777777" w:rsidR="005B2C13" w:rsidRPr="005B2C13" w:rsidRDefault="005B2C13" w:rsidP="006C5173">
      <w:pPr>
        <w:numPr>
          <w:ilvl w:val="0"/>
          <w:numId w:val="56"/>
        </w:numPr>
        <w:tabs>
          <w:tab w:val="left" w:pos="709"/>
        </w:tabs>
        <w:autoSpaceDE w:val="0"/>
        <w:spacing w:after="120"/>
        <w:ind w:left="709" w:hanging="283"/>
        <w:jc w:val="both"/>
        <w:rPr>
          <w:rFonts w:eastAsia="Times New Roman" w:cs="Calibri"/>
          <w:sz w:val="24"/>
          <w:szCs w:val="24"/>
        </w:rPr>
      </w:pPr>
      <w:r w:rsidRPr="005B2C13">
        <w:rPr>
          <w:rFonts w:eastAsia="Times New Roman" w:cs="Calibri"/>
          <w:sz w:val="24"/>
          <w:szCs w:val="24"/>
        </w:rPr>
        <w:t>wskaźników produktu – w momencie przystąpienia uczestnika do Projektu lub w niektórych przypadkach w momencie uzyskania wsparcia - wykazane we wniosku o płatność,</w:t>
      </w:r>
    </w:p>
    <w:p w14:paraId="357D04F6" w14:textId="77777777" w:rsidR="005B2C13" w:rsidRPr="005B2C13" w:rsidRDefault="005B2C13" w:rsidP="006C5173">
      <w:pPr>
        <w:numPr>
          <w:ilvl w:val="0"/>
          <w:numId w:val="56"/>
        </w:numPr>
        <w:tabs>
          <w:tab w:val="left" w:pos="709"/>
        </w:tabs>
        <w:autoSpaceDE w:val="0"/>
        <w:spacing w:after="120"/>
        <w:ind w:left="709" w:hanging="283"/>
        <w:jc w:val="both"/>
        <w:rPr>
          <w:rFonts w:cs="Calibri"/>
        </w:rPr>
      </w:pPr>
      <w:r w:rsidRPr="005B2C13">
        <w:rPr>
          <w:rFonts w:eastAsia="Times New Roman" w:cs="Calibri"/>
          <w:sz w:val="24"/>
          <w:szCs w:val="24"/>
        </w:rPr>
        <w:t xml:space="preserve">wskaźników rezultatu bezpośredniego – po zakończeniu wsparcia, do 4 tygodni od zakończenia udziału uczestnika w projekcie - wykazane we wniosku </w:t>
      </w:r>
      <w:r w:rsidRPr="005B2C13">
        <w:rPr>
          <w:rFonts w:eastAsia="Times New Roman" w:cs="Calibri"/>
          <w:sz w:val="24"/>
          <w:szCs w:val="24"/>
        </w:rPr>
        <w:br/>
        <w:t>o płatność/korekcie do wniosku o płatność końcową.</w:t>
      </w:r>
      <w:bookmarkEnd w:id="0"/>
    </w:p>
    <w:p w14:paraId="18341A20" w14:textId="334E2114" w:rsidR="005B2C13" w:rsidRPr="005B2C13" w:rsidRDefault="005B2C13" w:rsidP="005B2C13">
      <w:pPr>
        <w:numPr>
          <w:ilvl w:val="0"/>
          <w:numId w:val="2"/>
        </w:numPr>
        <w:spacing w:after="0"/>
        <w:rPr>
          <w:rFonts w:eastAsia="Times New Roman" w:cs="Calibri"/>
          <w:sz w:val="24"/>
          <w:szCs w:val="24"/>
        </w:rPr>
      </w:pPr>
      <w:r w:rsidRPr="005B2C13">
        <w:rPr>
          <w:rFonts w:eastAsia="Times New Roman" w:cs="Calibri"/>
          <w:sz w:val="24"/>
          <w:szCs w:val="24"/>
        </w:rPr>
        <w:t>W przypadku nieosiągnięcia przez Beneficjenta założonych wartości wskaźników produktu lub rezultatu, Instytucja Pośrednicząca na etapie weryfikacji wniosku o płatność końcową dokona indywidualnej analizy powodów nieosiągnięcia wskaźników, biorąc pod uwag</w:t>
      </w:r>
      <w:r w:rsidR="00BA2F0B">
        <w:rPr>
          <w:rFonts w:eastAsia="Times New Roman" w:cs="Calibri"/>
          <w:sz w:val="24"/>
          <w:szCs w:val="24"/>
        </w:rPr>
        <w:t>ę</w:t>
      </w:r>
      <w:r w:rsidRPr="005B2C13">
        <w:rPr>
          <w:rFonts w:eastAsia="Times New Roman" w:cs="Calibri"/>
          <w:sz w:val="24"/>
          <w:szCs w:val="24"/>
        </w:rPr>
        <w:t>:</w:t>
      </w:r>
    </w:p>
    <w:p w14:paraId="3F35577B" w14:textId="77777777" w:rsidR="00436DC7" w:rsidRPr="00D950B1" w:rsidRDefault="00436DC7" w:rsidP="006C5173">
      <w:pPr>
        <w:numPr>
          <w:ilvl w:val="0"/>
          <w:numId w:val="46"/>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zakres procentowy odchylenia wartości osiągniętej od wartości założonej,</w:t>
      </w:r>
    </w:p>
    <w:p w14:paraId="7C69DA9A" w14:textId="77777777" w:rsidR="00436DC7" w:rsidRPr="00D950B1" w:rsidRDefault="00436DC7" w:rsidP="006C5173">
      <w:pPr>
        <w:numPr>
          <w:ilvl w:val="0"/>
          <w:numId w:val="46"/>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liczbę nieosiągniętych wskaźników,</w:t>
      </w:r>
    </w:p>
    <w:p w14:paraId="03F44CBF" w14:textId="77777777" w:rsidR="00436DC7" w:rsidRPr="00D950B1" w:rsidRDefault="00436DC7" w:rsidP="006C5173">
      <w:pPr>
        <w:numPr>
          <w:ilvl w:val="0"/>
          <w:numId w:val="46"/>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lastRenderedPageBreak/>
        <w:t>informację, w jaki sposób odchylenie wskaźnika/wskaźników wpływa na odchylenie wskaźnika/wskaźników ujętych w Programie,</w:t>
      </w:r>
    </w:p>
    <w:p w14:paraId="4E30E62C" w14:textId="46FF30C5" w:rsidR="00436DC7" w:rsidRPr="00D950B1" w:rsidRDefault="00436DC7" w:rsidP="006C5173">
      <w:pPr>
        <w:numPr>
          <w:ilvl w:val="0"/>
          <w:numId w:val="46"/>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informację, czy wskaźnik/wskaźniki miał/miały wpływ na wybór Projektu do dofinansowania,</w:t>
      </w:r>
    </w:p>
    <w:p w14:paraId="44FAF4F5" w14:textId="77777777" w:rsidR="00436DC7" w:rsidRPr="00D950B1" w:rsidRDefault="00436DC7" w:rsidP="006C5173">
      <w:pPr>
        <w:numPr>
          <w:ilvl w:val="0"/>
          <w:numId w:val="46"/>
        </w:numPr>
        <w:tabs>
          <w:tab w:val="left" w:pos="900"/>
        </w:tabs>
        <w:suppressAutoHyphens w:val="0"/>
        <w:spacing w:before="120" w:after="0"/>
        <w:ind w:left="641" w:hanging="284"/>
        <w:rPr>
          <w:rFonts w:eastAsia="Times New Roman" w:cs="Calibri"/>
          <w:sz w:val="24"/>
          <w:szCs w:val="24"/>
        </w:rPr>
      </w:pPr>
      <w:r w:rsidRPr="00D950B1">
        <w:rPr>
          <w:rFonts w:eastAsia="Times New Roman" w:cs="Calibri"/>
          <w:sz w:val="24"/>
          <w:szCs w:val="24"/>
        </w:rPr>
        <w:t>wyjaśnienia Beneficjenta, w szczególności podejmowane przez niego działania naprawcze.</w:t>
      </w:r>
    </w:p>
    <w:p w14:paraId="6A944613" w14:textId="50EDE843" w:rsidR="00436DC7" w:rsidRPr="00D950B1" w:rsidRDefault="00436DC7" w:rsidP="00436DC7">
      <w:pPr>
        <w:numPr>
          <w:ilvl w:val="0"/>
          <w:numId w:val="2"/>
        </w:numPr>
        <w:tabs>
          <w:tab w:val="left" w:pos="900"/>
        </w:tabs>
        <w:suppressAutoHyphens w:val="0"/>
        <w:spacing w:before="120" w:after="0"/>
        <w:rPr>
          <w:rFonts w:eastAsia="Times New Roman" w:cs="Calibri"/>
          <w:sz w:val="24"/>
          <w:szCs w:val="24"/>
        </w:rPr>
      </w:pPr>
      <w:r w:rsidRPr="00D950B1">
        <w:rPr>
          <w:rFonts w:eastAsia="Times New Roman" w:cs="Calibri"/>
          <w:sz w:val="24"/>
          <w:szCs w:val="24"/>
        </w:rPr>
        <w:t>W zależności od wyników indywidualnej analizy przeprowadzonej w oparciu o zapisy ust. 1</w:t>
      </w:r>
      <w:r w:rsidR="001F79DB">
        <w:rPr>
          <w:rFonts w:eastAsia="Times New Roman" w:cs="Calibri"/>
          <w:sz w:val="24"/>
          <w:szCs w:val="24"/>
        </w:rPr>
        <w:t>9</w:t>
      </w:r>
      <w:r w:rsidRPr="00D950B1">
        <w:rPr>
          <w:rFonts w:eastAsia="Times New Roman" w:cs="Calibri"/>
          <w:sz w:val="24"/>
          <w:szCs w:val="24"/>
        </w:rPr>
        <w:t xml:space="preserve"> zmiany w realizacji założonych wartości docelowych </w:t>
      </w:r>
      <w:r w:rsidRPr="00D950B1">
        <w:rPr>
          <w:rFonts w:eastAsia="Times New Roman" w:cs="Calibri"/>
          <w:b/>
          <w:bCs/>
          <w:sz w:val="24"/>
          <w:szCs w:val="24"/>
        </w:rPr>
        <w:t>wskaźników rezultatu i produktu</w:t>
      </w:r>
      <w:r w:rsidRPr="00D950B1">
        <w:rPr>
          <w:rFonts w:eastAsia="Times New Roman" w:cs="Calibri"/>
          <w:sz w:val="24"/>
          <w:szCs w:val="24"/>
        </w:rPr>
        <w:t xml:space="preserve"> związane mogą być z regułą proporcjonalności Projektu:</w:t>
      </w:r>
    </w:p>
    <w:p w14:paraId="55513665" w14:textId="77777777" w:rsidR="00436DC7" w:rsidRPr="00D950B1" w:rsidRDefault="00436DC7" w:rsidP="006C5173">
      <w:pPr>
        <w:numPr>
          <w:ilvl w:val="0"/>
          <w:numId w:val="47"/>
        </w:numPr>
        <w:suppressAutoHyphens w:val="0"/>
        <w:spacing w:before="120" w:after="0"/>
        <w:ind w:left="641" w:hanging="284"/>
        <w:rPr>
          <w:rFonts w:eastAsia="Times New Roman" w:cs="Calibri"/>
          <w:sz w:val="24"/>
          <w:szCs w:val="24"/>
        </w:rPr>
      </w:pPr>
      <w:r w:rsidRPr="00D950B1">
        <w:rPr>
          <w:rFonts w:eastAsia="Times New Roman" w:cs="Calibri"/>
          <w:sz w:val="24"/>
          <w:szCs w:val="24"/>
        </w:rPr>
        <w:t>osiągnięcie na poziomie minimum 80% - o stosowaniu reguły proporcjonalności decyduje Instytucja Pośrednicząca;</w:t>
      </w:r>
    </w:p>
    <w:p w14:paraId="27A0A552" w14:textId="58CFDA93" w:rsidR="00436DC7" w:rsidRPr="00D950B1" w:rsidRDefault="00436DC7" w:rsidP="006C5173">
      <w:pPr>
        <w:numPr>
          <w:ilvl w:val="0"/>
          <w:numId w:val="47"/>
        </w:numPr>
        <w:suppressAutoHyphens w:val="0"/>
        <w:spacing w:before="120" w:after="0"/>
        <w:ind w:left="641" w:hanging="284"/>
        <w:rPr>
          <w:rFonts w:eastAsia="Times New Roman" w:cs="Calibri"/>
          <w:sz w:val="24"/>
          <w:szCs w:val="24"/>
        </w:rPr>
      </w:pPr>
      <w:r w:rsidRPr="00D950B1">
        <w:rPr>
          <w:rFonts w:eastAsia="Times New Roman" w:cs="Calibri"/>
          <w:sz w:val="24"/>
          <w:szCs w:val="24"/>
        </w:rPr>
        <w:t>osiągnięcie na poziomie poniżej 80% - stosuje się regułę proporcjonalności do poziomu odchylenia wskaźnika, jednak w uzasadnionych przypadkach, na podstawie wyników analizy opisanej w ust. 1</w:t>
      </w:r>
      <w:r w:rsidR="00184459">
        <w:rPr>
          <w:rFonts w:eastAsia="Times New Roman" w:cs="Calibri"/>
          <w:sz w:val="24"/>
          <w:szCs w:val="24"/>
        </w:rPr>
        <w:t>9</w:t>
      </w:r>
      <w:r w:rsidRPr="00D950B1">
        <w:rPr>
          <w:rFonts w:eastAsia="Times New Roman" w:cs="Calibri"/>
          <w:sz w:val="24"/>
          <w:szCs w:val="24"/>
        </w:rPr>
        <w:t xml:space="preserve">, Instytucja Pośrednicząca może odstąpić od stosowania reguły proporcjonalności. </w:t>
      </w:r>
    </w:p>
    <w:p w14:paraId="58F31274" w14:textId="77777777" w:rsidR="00436DC7" w:rsidRPr="00D950B1" w:rsidRDefault="00436DC7" w:rsidP="00436DC7">
      <w:pPr>
        <w:numPr>
          <w:ilvl w:val="0"/>
          <w:numId w:val="2"/>
        </w:numPr>
        <w:tabs>
          <w:tab w:val="left" w:pos="426"/>
        </w:tabs>
        <w:suppressAutoHyphens w:val="0"/>
        <w:autoSpaceDE w:val="0"/>
        <w:autoSpaceDN w:val="0"/>
        <w:spacing w:before="120" w:after="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Zgodnie z regułą proporcjonalności: </w:t>
      </w:r>
    </w:p>
    <w:p w14:paraId="0017D9EA" w14:textId="77777777" w:rsidR="00436DC7" w:rsidRPr="00D950B1" w:rsidRDefault="00436DC7" w:rsidP="006C5173">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niespełnienia któregokolwiek kryterium, o którym mowa w ust. 13 Instytucja Pośrednicząca może uznać wszystkie lub odpowiednią część wydatków dotychczas rozliczonych w ramach Projektu za niekwalifikowalne, </w:t>
      </w:r>
    </w:p>
    <w:p w14:paraId="2E0F9D75" w14:textId="77777777" w:rsidR="00436DC7" w:rsidRPr="00D950B1" w:rsidRDefault="00436DC7" w:rsidP="006C5173">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lang w:eastAsia="pl-PL"/>
        </w:rPr>
      </w:pPr>
      <w:r w:rsidRPr="00D950B1">
        <w:rPr>
          <w:rFonts w:asciiTheme="minorHAnsi" w:eastAsia="Times New Roman" w:hAnsiTheme="minorHAnsi" w:cstheme="minorHAnsi"/>
          <w:sz w:val="24"/>
          <w:szCs w:val="24"/>
          <w:lang w:eastAsia="pl-PL"/>
        </w:rPr>
        <w:t>w przypadku nieosiągnięcia celu Projektu – Instytucja Pośrednicząca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Pośredniczącą,</w:t>
      </w:r>
    </w:p>
    <w:p w14:paraId="281854DE" w14:textId="07D347E7" w:rsidR="00436DC7" w:rsidRPr="00D950B1" w:rsidRDefault="00436DC7" w:rsidP="006C5173">
      <w:pPr>
        <w:numPr>
          <w:ilvl w:val="0"/>
          <w:numId w:val="48"/>
        </w:numPr>
        <w:tabs>
          <w:tab w:val="num" w:pos="851"/>
          <w:tab w:val="left" w:pos="900"/>
        </w:tabs>
        <w:suppressAutoHyphens w:val="0"/>
        <w:spacing w:after="120"/>
        <w:ind w:left="641" w:hanging="284"/>
        <w:rPr>
          <w:rFonts w:asciiTheme="minorHAnsi" w:eastAsia="Times New Roman" w:hAnsiTheme="minorHAnsi" w:cstheme="minorHAnsi"/>
          <w:sz w:val="24"/>
          <w:szCs w:val="24"/>
          <w:lang w:eastAsia="pl-PL"/>
        </w:rPr>
      </w:pPr>
      <w:r w:rsidRPr="00D950B1">
        <w:rPr>
          <w:rFonts w:asciiTheme="minorHAnsi" w:eastAsia="Times New Roman" w:hAnsiTheme="minorHAnsi" w:cstheme="minorHAnsi"/>
          <w:sz w:val="24"/>
          <w:szCs w:val="24"/>
          <w:lang w:eastAsia="pl-PL"/>
        </w:rPr>
        <w:t xml:space="preserve">w przypadku wystąpienia siły wyższej Instytucja Pośrednicząca może podjąć decyzję o odstąpieniu od stosowania reguły proporcjonalności. </w:t>
      </w:r>
    </w:p>
    <w:p w14:paraId="487C9513" w14:textId="77777777" w:rsidR="00436DC7" w:rsidRPr="00D950B1" w:rsidRDefault="00436DC7" w:rsidP="00436DC7">
      <w:pPr>
        <w:numPr>
          <w:ilvl w:val="0"/>
          <w:numId w:val="2"/>
        </w:numPr>
        <w:tabs>
          <w:tab w:val="left" w:pos="900"/>
        </w:tabs>
        <w:suppressAutoHyphens w:val="0"/>
        <w:spacing w:after="120"/>
        <w:rPr>
          <w:rFonts w:eastAsia="Times New Roman" w:cs="Calibri"/>
          <w:sz w:val="24"/>
          <w:szCs w:val="24"/>
        </w:rPr>
      </w:pPr>
      <w:r w:rsidRPr="00D950B1">
        <w:rPr>
          <w:rFonts w:eastAsia="Times New Roman" w:cs="Calibri"/>
          <w:sz w:val="24"/>
          <w:szCs w:val="24"/>
        </w:rPr>
        <w:t xml:space="preserve">Reguła proporcjonalności stosowana jest przez Instytucję Pośredniczącą według stanu na zakończenie realizacji Projektu na etapie weryfikacji końcowego wniosku o płatność. </w:t>
      </w:r>
    </w:p>
    <w:p w14:paraId="6E6FDE3B" w14:textId="77777777" w:rsidR="00436DC7" w:rsidRPr="00D950B1" w:rsidRDefault="00436DC7" w:rsidP="00436DC7">
      <w:pPr>
        <w:numPr>
          <w:ilvl w:val="0"/>
          <w:numId w:val="2"/>
        </w:numPr>
        <w:shd w:val="clear" w:color="auto" w:fill="FFFFFF"/>
        <w:suppressAutoHyphens w:val="0"/>
        <w:spacing w:after="120"/>
        <w:rPr>
          <w:rFonts w:asciiTheme="minorHAnsi" w:eastAsia="Times New Roman" w:hAnsiTheme="minorHAnsi" w:cstheme="minorHAnsi"/>
          <w:b/>
          <w:sz w:val="24"/>
          <w:szCs w:val="24"/>
        </w:rPr>
      </w:pPr>
      <w:r w:rsidRPr="00D950B1">
        <w:rPr>
          <w:rFonts w:eastAsia="Times New Roman" w:cs="Calibri"/>
          <w:sz w:val="24"/>
          <w:szCs w:val="24"/>
        </w:rPr>
        <w:t>Niewykonanie wskaźnika w Projekcie może stanowić przesłankę do stwierdzenia nieprawidłowości indywidualnej.</w:t>
      </w:r>
    </w:p>
    <w:p w14:paraId="54AD5F97" w14:textId="60E728E3"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Instytucja Pośrednicząca na każdym etapie realizacji Projektu oraz po jego zrealizowaniu w czasie do końca okresu przechowywania dokumentacji, </w:t>
      </w:r>
      <w:r w:rsidRPr="00D950B1">
        <w:rPr>
          <w:rFonts w:asciiTheme="minorHAnsi" w:eastAsia="Times New Roman" w:hAnsiTheme="minorHAnsi" w:cstheme="minorHAnsi"/>
          <w:sz w:val="24"/>
          <w:szCs w:val="24"/>
          <w:shd w:val="clear" w:color="auto" w:fill="FFFFFF" w:themeFill="background1"/>
        </w:rPr>
        <w:t>wskazanym</w:t>
      </w:r>
      <w:r w:rsidR="00D60F1A">
        <w:rPr>
          <w:rFonts w:asciiTheme="minorHAnsi" w:eastAsia="Times New Roman" w:hAnsiTheme="minorHAnsi" w:cstheme="minorHAnsi"/>
          <w:sz w:val="24"/>
          <w:szCs w:val="24"/>
        </w:rPr>
        <w:t xml:space="preserve"> w § 18</w:t>
      </w:r>
      <w:r w:rsidRPr="00D950B1">
        <w:rPr>
          <w:rFonts w:asciiTheme="minorHAnsi" w:eastAsia="Times New Roman" w:hAnsiTheme="minorHAnsi" w:cstheme="minorHAnsi"/>
          <w:sz w:val="24"/>
          <w:szCs w:val="24"/>
        </w:rPr>
        <w:t xml:space="preserve"> ust. </w:t>
      </w:r>
      <w:r w:rsidR="00EF7028" w:rsidRPr="00D950B1">
        <w:rPr>
          <w:rFonts w:asciiTheme="minorHAnsi" w:eastAsia="Times New Roman" w:hAnsiTheme="minorHAnsi" w:cstheme="minorHAnsi"/>
          <w:sz w:val="24"/>
          <w:szCs w:val="24"/>
        </w:rPr>
        <w:t>2, ma</w:t>
      </w:r>
      <w:r w:rsidRPr="00D950B1">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lastRenderedPageBreak/>
        <w:t xml:space="preserve">prawo wezwać Beneficjenta do złożenia dokumentów potwierdzających treść składanych przez Beneficjenta oświadczeń. </w:t>
      </w:r>
    </w:p>
    <w:p w14:paraId="1A38FBE6" w14:textId="140F3664"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niezłożenia przez Beneficjenta dokumentów, </w:t>
      </w:r>
      <w:r w:rsidRPr="00D950B1">
        <w:rPr>
          <w:rFonts w:eastAsia="Times New Roman" w:cs="Calibri"/>
          <w:sz w:val="24"/>
          <w:szCs w:val="24"/>
        </w:rPr>
        <w:t>o których mowa w ust. 2</w:t>
      </w:r>
      <w:r w:rsidR="007B0129">
        <w:rPr>
          <w:rFonts w:eastAsia="Times New Roman" w:cs="Calibri"/>
          <w:sz w:val="24"/>
          <w:szCs w:val="24"/>
        </w:rPr>
        <w:t>4</w:t>
      </w:r>
      <w:r w:rsidRPr="00D950B1">
        <w:rPr>
          <w:rFonts w:asciiTheme="minorHAnsi" w:eastAsia="Times New Roman" w:hAnsiTheme="minorHAnsi" w:cstheme="minorHAnsi"/>
          <w:sz w:val="24"/>
          <w:szCs w:val="24"/>
        </w:rPr>
        <w:t xml:space="preserve"> Instytucja Pośrednicząca może uznać wydatki za niekwalifikowane w sytuacji braku możliwości potwierdzenia prawdziwości okoliczności wskazanych przez Beneficjenta w treści oświadczenia.</w:t>
      </w:r>
    </w:p>
    <w:p w14:paraId="17246A71" w14:textId="77777777" w:rsidR="00436DC7" w:rsidRPr="00D950B1"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może uznać część wydatków Projektu za niekwalifikowalne. </w:t>
      </w:r>
    </w:p>
    <w:p w14:paraId="6B143A41" w14:textId="77777777" w:rsidR="00436DC7" w:rsidRDefault="00436DC7" w:rsidP="00436DC7">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zobowiązany jest do zagwarantowania przestrzegania praw i wolności określonych w Karcie praw podstawowych Unii Europejskiej (2016/C 202/02) na każdym etapie wdrażania Projektu.  </w:t>
      </w:r>
    </w:p>
    <w:p w14:paraId="6ADBCF8E" w14:textId="77777777" w:rsidR="001D3588" w:rsidRPr="00D950B1" w:rsidRDefault="001D3588" w:rsidP="001D3588">
      <w:pPr>
        <w:shd w:val="clear" w:color="auto" w:fill="FFFFFF"/>
        <w:suppressAutoHyphens w:val="0"/>
        <w:autoSpaceDE w:val="0"/>
        <w:spacing w:before="120" w:after="0"/>
        <w:ind w:left="357"/>
        <w:rPr>
          <w:rFonts w:asciiTheme="minorHAnsi" w:eastAsia="Times New Roman" w:hAnsiTheme="minorHAnsi" w:cstheme="minorHAnsi"/>
          <w:sz w:val="24"/>
          <w:szCs w:val="24"/>
        </w:rPr>
      </w:pPr>
    </w:p>
    <w:p w14:paraId="020BBB37" w14:textId="77777777" w:rsidR="00436DC7" w:rsidRPr="00D950B1" w:rsidRDefault="00436DC7" w:rsidP="00436DC7">
      <w:pPr>
        <w:keepNext/>
        <w:tabs>
          <w:tab w:val="left" w:pos="900"/>
        </w:tabs>
        <w:spacing w:before="240" w:after="120"/>
        <w:rPr>
          <w:rFonts w:asciiTheme="minorHAnsi" w:eastAsia="Times New Roman" w:hAnsiTheme="minorHAnsi" w:cstheme="minorHAnsi"/>
          <w:b/>
          <w:bCs/>
          <w:sz w:val="24"/>
          <w:szCs w:val="24"/>
        </w:rPr>
      </w:pPr>
      <w:r w:rsidRPr="00D950B1">
        <w:rPr>
          <w:rFonts w:asciiTheme="minorHAnsi" w:eastAsia="Times New Roman" w:hAnsiTheme="minorHAnsi" w:cstheme="minorHAnsi"/>
          <w:b/>
          <w:bCs/>
          <w:sz w:val="24"/>
          <w:szCs w:val="24"/>
        </w:rPr>
        <w:t>Okres realizacji Projektu</w:t>
      </w:r>
    </w:p>
    <w:p w14:paraId="1719DA2A" w14:textId="77777777" w:rsidR="00436DC7" w:rsidRPr="00D950B1" w:rsidRDefault="00436DC7" w:rsidP="00436DC7">
      <w:pPr>
        <w:keepNext/>
        <w:spacing w:before="120"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4.</w:t>
      </w:r>
    </w:p>
    <w:p w14:paraId="55D3450A" w14:textId="77777777" w:rsidR="00436DC7" w:rsidRPr="00D950B1" w:rsidRDefault="00436DC7" w:rsidP="00436DC7">
      <w:pPr>
        <w:keepNext/>
        <w:numPr>
          <w:ilvl w:val="0"/>
          <w:numId w:val="6"/>
        </w:numPr>
        <w:autoSpaceDE w:val="0"/>
        <w:spacing w:after="12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Okres realizacji Projektu jest zgodny z okresem wskazanym we Wniosku. </w:t>
      </w:r>
    </w:p>
    <w:p w14:paraId="250C81ED"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Okres, o którym mowa w ust. 1, dotyczy realizacji zadań w ramach Projektu i jest równoznaczny z okresem kwalifikowalności wydatków w ramach Projektu, z zastrzeżeniem ust. 3. </w:t>
      </w:r>
    </w:p>
    <w:p w14:paraId="6BE12D26" w14:textId="77777777"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oraz Partnerzy ma/mają</w:t>
      </w:r>
      <w:r w:rsidRPr="00D950B1">
        <w:rPr>
          <w:rFonts w:asciiTheme="minorHAnsi" w:eastAsia="Times New Roman" w:hAnsiTheme="minorHAnsi" w:cstheme="minorHAnsi"/>
          <w:sz w:val="24"/>
          <w:szCs w:val="24"/>
          <w:vertAlign w:val="superscript"/>
        </w:rPr>
        <w:footnoteReference w:id="17"/>
      </w:r>
      <w:r w:rsidRPr="00D950B1">
        <w:rPr>
          <w:rFonts w:asciiTheme="minorHAnsi" w:eastAsia="Times New Roman" w:hAnsiTheme="minorHAnsi" w:cstheme="minorHAnsi"/>
          <w:sz w:val="24"/>
          <w:szCs w:val="24"/>
        </w:rPr>
        <w:t xml:space="preserve"> prawo do ponoszenia wydatków po okresie realizacji Projektu, jednak nie dłużej niż do 31 grudnia 2029 r., pod warunkiem, że wydatki te dotyczą okresu realizacji Projektu oraz zostaną uwzględnione w końcowym wniosku o płatność.</w:t>
      </w:r>
    </w:p>
    <w:p w14:paraId="388DF2A8" w14:textId="010361AB"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Instytucja Pośrednicząca może wyrazić zgodę na zmianę okresu realizacji Projektu na pisemny uzasadniony wniosek Beneficjenta, złożony w terminie i na zasadach określonych w § 5 ust. 2. </w:t>
      </w:r>
      <w:r w:rsidR="00A01542">
        <w:rPr>
          <w:rFonts w:asciiTheme="minorHAnsi" w:eastAsia="Times New Roman" w:hAnsiTheme="minorHAnsi" w:cstheme="minorHAnsi"/>
          <w:sz w:val="24"/>
          <w:szCs w:val="24"/>
        </w:rPr>
        <w:t>Zmiana, o której mowa powyżej</w:t>
      </w:r>
      <w:r w:rsidR="00C16A16">
        <w:rPr>
          <w:rFonts w:asciiTheme="minorHAnsi" w:eastAsia="Times New Roman" w:hAnsiTheme="minorHAnsi" w:cstheme="minorHAnsi"/>
          <w:sz w:val="24"/>
          <w:szCs w:val="24"/>
        </w:rPr>
        <w:t xml:space="preserve"> nie wymaga </w:t>
      </w:r>
      <w:r w:rsidR="00A01542">
        <w:rPr>
          <w:rFonts w:asciiTheme="minorHAnsi" w:eastAsia="Times New Roman" w:hAnsiTheme="minorHAnsi" w:cstheme="minorHAnsi"/>
          <w:sz w:val="24"/>
          <w:szCs w:val="24"/>
        </w:rPr>
        <w:t>zmiany Decyzji, a jedynie aktualizacji wniosku.</w:t>
      </w:r>
    </w:p>
    <w:p w14:paraId="38A2E794" w14:textId="32CA1F39"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Dofinansowanie na realizację Projektu może być przeznaczone na sfinansowanie przedsięwzięć zrealizowanych w </w:t>
      </w:r>
      <w:r w:rsidR="00A01542">
        <w:rPr>
          <w:rFonts w:asciiTheme="minorHAnsi" w:eastAsia="Times New Roman" w:hAnsiTheme="minorHAnsi" w:cstheme="minorHAnsi"/>
          <w:sz w:val="24"/>
          <w:szCs w:val="24"/>
        </w:rPr>
        <w:t>ramach Projektu przed podjęciem Decyzji</w:t>
      </w:r>
      <w:r w:rsidRPr="00D950B1">
        <w:rPr>
          <w:rFonts w:asciiTheme="minorHAnsi" w:eastAsia="Times New Roman" w:hAnsiTheme="minorHAnsi" w:cstheme="minorHAnsi"/>
          <w:sz w:val="24"/>
          <w:szCs w:val="24"/>
        </w:rPr>
        <w:t>, o ile wydatki zostaną uznane za kwalifikowalne</w:t>
      </w:r>
      <w:r w:rsidR="00A01542">
        <w:rPr>
          <w:rFonts w:asciiTheme="minorHAnsi" w:eastAsia="Times New Roman" w:hAnsiTheme="minorHAnsi" w:cstheme="minorHAnsi"/>
          <w:sz w:val="24"/>
          <w:szCs w:val="24"/>
        </w:rPr>
        <w:t>,</w:t>
      </w:r>
      <w:r w:rsidRPr="00D950B1">
        <w:rPr>
          <w:rFonts w:asciiTheme="minorHAnsi" w:eastAsia="Times New Roman" w:hAnsiTheme="minorHAnsi" w:cstheme="minorHAnsi"/>
          <w:sz w:val="24"/>
          <w:szCs w:val="24"/>
        </w:rPr>
        <w:t xml:space="preserve"> 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lastRenderedPageBreak/>
        <w:t>oraz będą dotyczyć okresu realizacji Projektu</w:t>
      </w:r>
      <w:r w:rsidRPr="00D950B1">
        <w:rPr>
          <w:rFonts w:asciiTheme="minorHAnsi" w:eastAsia="Times New Roman" w:hAnsiTheme="minorHAnsi" w:cstheme="minorHAnsi"/>
          <w:sz w:val="24"/>
          <w:szCs w:val="24"/>
          <w:vertAlign w:val="superscript"/>
        </w:rPr>
        <w:footnoteReference w:id="18"/>
      </w:r>
      <w:r w:rsidRPr="00D950B1">
        <w:rPr>
          <w:rFonts w:asciiTheme="minorHAnsi" w:eastAsia="Times New Roman" w:hAnsiTheme="minorHAnsi" w:cstheme="minorHAnsi"/>
          <w:sz w:val="24"/>
          <w:szCs w:val="24"/>
        </w:rPr>
        <w:t xml:space="preserve">. </w:t>
      </w:r>
      <w:r w:rsidR="00590056">
        <w:rPr>
          <w:rFonts w:asciiTheme="minorHAnsi" w:eastAsia="Times New Roman" w:hAnsiTheme="minorHAnsi" w:cstheme="minorHAnsi"/>
          <w:sz w:val="24"/>
          <w:szCs w:val="24"/>
        </w:rPr>
        <w:t>Poniesienie wydatków przed podjęciem Decyzji jest dokonywane na ryzyko Beneficjenta.</w:t>
      </w:r>
    </w:p>
    <w:p w14:paraId="5C9AFCB8" w14:textId="61B4A64D" w:rsidR="00436DC7" w:rsidRPr="00D950B1" w:rsidRDefault="00436DC7" w:rsidP="00436DC7">
      <w:pPr>
        <w:numPr>
          <w:ilvl w:val="0"/>
          <w:numId w:val="6"/>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Poniesien</w:t>
      </w:r>
      <w:r w:rsidR="00A01542">
        <w:rPr>
          <w:rFonts w:asciiTheme="minorHAnsi" w:eastAsia="Times New Roman" w:hAnsiTheme="minorHAnsi" w:cstheme="minorHAnsi"/>
          <w:sz w:val="24"/>
          <w:szCs w:val="24"/>
        </w:rPr>
        <w:t>ie wydatków przed podjęciem Decyzji</w:t>
      </w:r>
      <w:r w:rsidRPr="00D950B1">
        <w:rPr>
          <w:rFonts w:asciiTheme="minorHAnsi" w:eastAsia="Times New Roman" w:hAnsiTheme="minorHAnsi" w:cstheme="minorHAnsi"/>
          <w:sz w:val="24"/>
          <w:szCs w:val="24"/>
        </w:rPr>
        <w:t xml:space="preserve"> jest dokonywane na ryzyko Beneficjenta. </w:t>
      </w:r>
    </w:p>
    <w:p w14:paraId="20604ED1" w14:textId="77777777" w:rsidR="00436DC7" w:rsidRPr="00D950B1" w:rsidRDefault="00436DC7" w:rsidP="00436DC7">
      <w:pPr>
        <w:keepNext/>
        <w:autoSpaceDE w:val="0"/>
        <w:spacing w:after="120"/>
        <w:rPr>
          <w:rFonts w:asciiTheme="minorHAnsi" w:eastAsia="Times New Roman" w:hAnsiTheme="minorHAnsi" w:cstheme="minorHAnsi"/>
          <w:b/>
          <w:sz w:val="24"/>
          <w:szCs w:val="24"/>
        </w:rPr>
      </w:pPr>
    </w:p>
    <w:p w14:paraId="29BC5C01" w14:textId="77777777" w:rsidR="00436DC7" w:rsidRPr="00D950B1" w:rsidRDefault="00436DC7" w:rsidP="00436DC7">
      <w:pPr>
        <w:keepNext/>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b/>
          <w:sz w:val="24"/>
          <w:szCs w:val="24"/>
        </w:rPr>
        <w:t>Zmiany w Projekcie</w:t>
      </w:r>
    </w:p>
    <w:p w14:paraId="3A224F0E" w14:textId="77777777" w:rsidR="00436DC7" w:rsidRPr="00D950B1" w:rsidRDefault="00436DC7" w:rsidP="00436DC7">
      <w:pPr>
        <w:keepNext/>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5.</w:t>
      </w:r>
    </w:p>
    <w:p w14:paraId="513FAADF" w14:textId="19A6CF22" w:rsidR="00436DC7" w:rsidRPr="00D950B1" w:rsidDel="00045FFC"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D950B1" w:rsidDel="00045FFC">
        <w:rPr>
          <w:rFonts w:asciiTheme="minorHAnsi" w:eastAsia="Times New Roman" w:hAnsiTheme="minorHAnsi" w:cstheme="minorHAnsi"/>
          <w:sz w:val="24"/>
          <w:szCs w:val="24"/>
        </w:rPr>
        <w:t xml:space="preserve">Beneficjent może dokonywać przesunięć w budżecie </w:t>
      </w:r>
      <w:r w:rsidRPr="00D950B1">
        <w:rPr>
          <w:rFonts w:asciiTheme="minorHAnsi" w:eastAsia="Times New Roman" w:hAnsiTheme="minorHAnsi" w:cstheme="minorHAnsi"/>
          <w:sz w:val="24"/>
          <w:szCs w:val="24"/>
        </w:rPr>
        <w:t>P</w:t>
      </w:r>
      <w:r w:rsidRPr="00D950B1" w:rsidDel="00045FFC">
        <w:rPr>
          <w:rFonts w:asciiTheme="minorHAnsi" w:eastAsia="Times New Roman" w:hAnsiTheme="minorHAnsi" w:cstheme="minorHAnsi"/>
          <w:sz w:val="24"/>
          <w:szCs w:val="24"/>
        </w:rPr>
        <w:t>rojektu określonym we Wniosku o</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sumie kontrolnej: ………………………………</w:t>
      </w:r>
      <w:r w:rsidRPr="00D950B1" w:rsidDel="00045FFC">
        <w:rPr>
          <w:rFonts w:asciiTheme="minorHAnsi" w:eastAsia="Times New Roman" w:hAnsiTheme="minorHAnsi" w:cstheme="minorHAnsi"/>
          <w:sz w:val="24"/>
          <w:szCs w:val="24"/>
          <w:vertAlign w:val="superscript"/>
        </w:rPr>
        <w:footnoteReference w:id="19"/>
      </w:r>
      <w:r w:rsidRPr="00D950B1" w:rsidDel="00045FFC">
        <w:rPr>
          <w:rFonts w:asciiTheme="minorHAnsi" w:eastAsia="Times New Roman" w:hAnsiTheme="minorHAnsi" w:cstheme="minorHAnsi"/>
          <w:sz w:val="24"/>
          <w:szCs w:val="24"/>
        </w:rPr>
        <w:t xml:space="preserve"> do 10% wartości środków w odniesieniu do zadania,</w:t>
      </w:r>
      <w:r w:rsidRPr="00D950B1">
        <w:rPr>
          <w:rFonts w:asciiTheme="minorHAnsi" w:eastAsia="Times New Roman" w:hAnsiTheme="minorHAnsi" w:cstheme="minorHAnsi"/>
          <w:sz w:val="24"/>
          <w:szCs w:val="24"/>
        </w:rPr>
        <w:t xml:space="preserve"> </w:t>
      </w:r>
      <w:r w:rsidRPr="00D950B1" w:rsidDel="00045FFC">
        <w:rPr>
          <w:rFonts w:asciiTheme="minorHAnsi" w:eastAsia="Times New Roman" w:hAnsiTheme="minorHAnsi" w:cstheme="minorHAnsi"/>
          <w:sz w:val="24"/>
          <w:szCs w:val="24"/>
        </w:rPr>
        <w:t xml:space="preserve">z którego są przesuwane środki, jak i do zadania, na które są przesuwane środki </w:t>
      </w:r>
      <w:r w:rsidRPr="00D950B1">
        <w:rPr>
          <w:rFonts w:asciiTheme="minorHAnsi" w:eastAsia="Times New Roman" w:hAnsiTheme="minorHAnsi" w:cstheme="minorHAnsi"/>
          <w:sz w:val="24"/>
          <w:szCs w:val="24"/>
        </w:rPr>
        <w:t xml:space="preserve">w stosunku do zatwierdzonego Wniosku </w:t>
      </w:r>
      <w:r w:rsidRPr="00D950B1" w:rsidDel="00045FFC">
        <w:rPr>
          <w:rFonts w:asciiTheme="minorHAnsi" w:eastAsia="Times New Roman" w:hAnsiTheme="minorHAnsi" w:cstheme="minorHAnsi"/>
          <w:sz w:val="24"/>
          <w:szCs w:val="24"/>
        </w:rPr>
        <w:t>bez konieczności zachowania wymogu, o</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którym mowa w</w:t>
      </w:r>
      <w:r w:rsidRPr="00D950B1">
        <w:rPr>
          <w:rFonts w:asciiTheme="minorHAnsi" w:eastAsia="Times New Roman" w:hAnsiTheme="minorHAnsi" w:cstheme="minorHAnsi"/>
          <w:sz w:val="24"/>
          <w:szCs w:val="24"/>
        </w:rPr>
        <w:t> </w:t>
      </w:r>
      <w:r w:rsidRPr="00D950B1" w:rsidDel="00045FFC">
        <w:rPr>
          <w:rFonts w:asciiTheme="minorHAnsi" w:eastAsia="Times New Roman" w:hAnsiTheme="minorHAnsi" w:cstheme="minorHAnsi"/>
          <w:sz w:val="24"/>
          <w:szCs w:val="24"/>
        </w:rPr>
        <w:t xml:space="preserve">ust. 2. Przesunięcia, o których mowa w zdaniu pierwszym, nie mogą: </w:t>
      </w:r>
    </w:p>
    <w:p w14:paraId="128AFE3D"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zwiększać łącznej wysokości wydatków dotyczących cross-</w:t>
      </w:r>
      <w:proofErr w:type="spellStart"/>
      <w:r w:rsidRPr="00D950B1" w:rsidDel="00045FFC">
        <w:rPr>
          <w:rFonts w:asciiTheme="minorHAnsi" w:hAnsiTheme="minorHAnsi" w:cstheme="minorHAnsi"/>
          <w:sz w:val="24"/>
          <w:szCs w:val="24"/>
        </w:rPr>
        <w:t>financingu</w:t>
      </w:r>
      <w:proofErr w:type="spellEnd"/>
      <w:r w:rsidRPr="00D950B1" w:rsidDel="00045FFC">
        <w:rPr>
          <w:rFonts w:asciiTheme="minorHAnsi" w:hAnsiTheme="minorHAnsi" w:cstheme="minorHAnsi"/>
          <w:sz w:val="24"/>
          <w:szCs w:val="24"/>
        </w:rPr>
        <w:t>;</w:t>
      </w:r>
    </w:p>
    <w:p w14:paraId="794819BD"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wpływać na wysokość i przeznaczenie pomocy publicznej przyznanej Beneficjentowi</w:t>
      </w:r>
      <w:r w:rsidRPr="00D950B1" w:rsidDel="00045FFC">
        <w:rPr>
          <w:rFonts w:asciiTheme="minorHAnsi" w:hAnsiTheme="minorHAnsi" w:cstheme="minorHAnsi"/>
          <w:sz w:val="24"/>
          <w:szCs w:val="24"/>
          <w:vertAlign w:val="superscript"/>
        </w:rPr>
        <w:footnoteReference w:id="20"/>
      </w:r>
      <w:r w:rsidRPr="00D950B1" w:rsidDel="00045FFC">
        <w:rPr>
          <w:rFonts w:asciiTheme="minorHAnsi" w:hAnsiTheme="minorHAnsi" w:cstheme="minorHAnsi"/>
          <w:sz w:val="24"/>
          <w:szCs w:val="24"/>
        </w:rPr>
        <w:t>;</w:t>
      </w:r>
    </w:p>
    <w:p w14:paraId="5E104E9C" w14:textId="77777777" w:rsidR="00436DC7" w:rsidRPr="00D950B1" w:rsidDel="00045FFC" w:rsidRDefault="00436DC7" w:rsidP="00436DC7">
      <w:pPr>
        <w:numPr>
          <w:ilvl w:val="1"/>
          <w:numId w:val="4"/>
        </w:numPr>
        <w:spacing w:after="120"/>
        <w:ind w:left="641" w:hanging="284"/>
        <w:rPr>
          <w:rFonts w:asciiTheme="minorHAnsi" w:hAnsiTheme="minorHAnsi" w:cstheme="minorHAnsi"/>
          <w:sz w:val="24"/>
          <w:szCs w:val="24"/>
        </w:rPr>
      </w:pPr>
      <w:r w:rsidRPr="00D950B1" w:rsidDel="00045FFC">
        <w:rPr>
          <w:rFonts w:asciiTheme="minorHAnsi" w:hAnsiTheme="minorHAnsi" w:cstheme="minorHAnsi"/>
          <w:sz w:val="24"/>
          <w:szCs w:val="24"/>
        </w:rPr>
        <w:t>dotyczyć kosztów pośrednich rozliczanych ryczałtowo.</w:t>
      </w:r>
    </w:p>
    <w:p w14:paraId="32A4A6B1" w14:textId="183377AA" w:rsidR="00436DC7" w:rsidRPr="00D950B1"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może dokonywać zmian w Projekcie, z zastrzeżeniem </w:t>
      </w:r>
      <w:r w:rsidRPr="00B8308B">
        <w:rPr>
          <w:rFonts w:asciiTheme="minorHAnsi" w:eastAsia="Times New Roman" w:hAnsiTheme="minorHAnsi" w:cstheme="minorHAnsi"/>
          <w:sz w:val="24"/>
          <w:szCs w:val="24"/>
        </w:rPr>
        <w:t>ust. 1, 3-</w:t>
      </w:r>
      <w:r w:rsidR="00B8308B" w:rsidRPr="005A48E3">
        <w:rPr>
          <w:rFonts w:asciiTheme="minorHAnsi" w:eastAsia="Times New Roman" w:hAnsiTheme="minorHAnsi" w:cstheme="minorHAnsi"/>
          <w:sz w:val="24"/>
          <w:szCs w:val="24"/>
        </w:rPr>
        <w:t>6</w:t>
      </w:r>
      <w:r w:rsidRPr="00B8308B">
        <w:rPr>
          <w:rFonts w:asciiTheme="minorHAnsi" w:eastAsia="Times New Roman" w:hAnsiTheme="minorHAnsi" w:cstheme="minorHAnsi"/>
          <w:sz w:val="24"/>
          <w:szCs w:val="24"/>
        </w:rPr>
        <w:t>, pod</w:t>
      </w:r>
      <w:r w:rsidRPr="00D950B1">
        <w:rPr>
          <w:rFonts w:asciiTheme="minorHAnsi" w:eastAsia="Times New Roman" w:hAnsiTheme="minorHAnsi" w:cstheme="minorHAnsi"/>
          <w:sz w:val="24"/>
          <w:szCs w:val="24"/>
        </w:rPr>
        <w:t xml:space="preserve"> warunkiem:</w:t>
      </w:r>
    </w:p>
    <w:p w14:paraId="719B9CFB" w14:textId="04E570C8" w:rsidR="00436DC7" w:rsidRPr="00D950B1" w:rsidRDefault="00FC6CA3" w:rsidP="006C5173">
      <w:pPr>
        <w:numPr>
          <w:ilvl w:val="1"/>
          <w:numId w:val="36"/>
        </w:numPr>
        <w:spacing w:after="120"/>
        <w:rPr>
          <w:rFonts w:asciiTheme="minorHAnsi" w:hAnsiTheme="minorHAnsi" w:cstheme="minorHAnsi"/>
          <w:sz w:val="24"/>
          <w:szCs w:val="24"/>
        </w:rPr>
      </w:pPr>
      <w:r>
        <w:rPr>
          <w:rFonts w:asciiTheme="minorHAnsi" w:hAnsiTheme="minorHAnsi" w:cstheme="minorHAnsi"/>
          <w:sz w:val="24"/>
          <w:szCs w:val="24"/>
        </w:rPr>
        <w:t>przekazania w LSI 2021 – 2027 (nie później niż na 1 miesiąc przed planowanym zakończeniem</w:t>
      </w:r>
      <w:r w:rsidR="00B2693C">
        <w:rPr>
          <w:rFonts w:asciiTheme="minorHAnsi" w:hAnsiTheme="minorHAnsi" w:cstheme="minorHAnsi"/>
          <w:sz w:val="24"/>
          <w:szCs w:val="24"/>
        </w:rPr>
        <w:t xml:space="preserve"> realizacji Projektu)</w:t>
      </w:r>
      <w:r>
        <w:rPr>
          <w:rFonts w:asciiTheme="minorHAnsi" w:hAnsiTheme="minorHAnsi" w:cstheme="minorHAnsi"/>
          <w:sz w:val="24"/>
          <w:szCs w:val="24"/>
        </w:rPr>
        <w:t xml:space="preserve"> </w:t>
      </w:r>
      <w:r w:rsidR="00B2693C">
        <w:rPr>
          <w:rFonts w:asciiTheme="minorHAnsi" w:hAnsiTheme="minorHAnsi" w:cstheme="minorHAnsi"/>
          <w:sz w:val="24"/>
          <w:szCs w:val="24"/>
        </w:rPr>
        <w:t xml:space="preserve">zaktualizowanego Wniosku </w:t>
      </w:r>
      <w:r w:rsidR="00B2693C" w:rsidRPr="00B2693C">
        <w:rPr>
          <w:rFonts w:asciiTheme="minorHAnsi" w:hAnsiTheme="minorHAnsi" w:cstheme="minorHAnsi"/>
          <w:sz w:val="24"/>
          <w:szCs w:val="24"/>
        </w:rPr>
        <w:t>oraz Formularza wprowadzania zmian w projekcie realizowanym w ramach FEO 2021-2027</w:t>
      </w:r>
      <w:r w:rsidR="00B2693C">
        <w:rPr>
          <w:rFonts w:asciiTheme="minorHAnsi" w:hAnsiTheme="minorHAnsi" w:cstheme="minorHAnsi"/>
          <w:sz w:val="24"/>
          <w:szCs w:val="24"/>
        </w:rPr>
        <w:t xml:space="preserve">, stanowiącego załącznik nr 4 do </w:t>
      </w:r>
      <w:r w:rsidR="00233D12">
        <w:rPr>
          <w:rFonts w:asciiTheme="minorHAnsi" w:hAnsiTheme="minorHAnsi" w:cstheme="minorHAnsi"/>
          <w:sz w:val="24"/>
          <w:szCs w:val="24"/>
        </w:rPr>
        <w:t>Decyzji</w:t>
      </w:r>
      <w:r w:rsidR="00B2693C" w:rsidRPr="00B2693C">
        <w:rPr>
          <w:rFonts w:asciiTheme="minorHAnsi" w:hAnsiTheme="minorHAnsi" w:cstheme="minorHAnsi"/>
          <w:sz w:val="24"/>
          <w:szCs w:val="24"/>
        </w:rPr>
        <w:t xml:space="preserve">, którego zmiana wzoru nie wymaga </w:t>
      </w:r>
      <w:r w:rsidR="00233D12">
        <w:rPr>
          <w:rFonts w:asciiTheme="minorHAnsi" w:hAnsiTheme="minorHAnsi" w:cstheme="minorHAnsi"/>
          <w:sz w:val="24"/>
          <w:szCs w:val="24"/>
        </w:rPr>
        <w:t>zmiany Decyzji</w:t>
      </w:r>
      <w:r w:rsidR="00B2693C" w:rsidRPr="00B2693C">
        <w:rPr>
          <w:rFonts w:asciiTheme="minorHAnsi" w:hAnsiTheme="minorHAnsi" w:cstheme="minorHAnsi"/>
          <w:sz w:val="24"/>
          <w:szCs w:val="24"/>
        </w:rPr>
        <w:t xml:space="preserve"> (formularz generowany </w:t>
      </w:r>
      <w:r w:rsidR="00B2693C">
        <w:rPr>
          <w:rFonts w:asciiTheme="minorHAnsi" w:hAnsiTheme="minorHAnsi" w:cstheme="minorHAnsi"/>
          <w:sz w:val="24"/>
          <w:szCs w:val="24"/>
        </w:rPr>
        <w:t xml:space="preserve">jest </w:t>
      </w:r>
      <w:r w:rsidR="00B2693C" w:rsidRPr="00B2693C">
        <w:rPr>
          <w:rFonts w:asciiTheme="minorHAnsi" w:hAnsiTheme="minorHAnsi" w:cstheme="minorHAnsi"/>
          <w:sz w:val="24"/>
          <w:szCs w:val="24"/>
        </w:rPr>
        <w:t>za pośrednictwem LSI 2021-2027)</w:t>
      </w:r>
      <w:r w:rsidR="000939A4">
        <w:rPr>
          <w:rFonts w:asciiTheme="minorHAnsi" w:hAnsiTheme="minorHAnsi" w:cstheme="minorHAnsi"/>
          <w:sz w:val="24"/>
          <w:szCs w:val="24"/>
        </w:rPr>
        <w:t xml:space="preserve"> </w:t>
      </w:r>
      <w:r w:rsidRPr="00FC6CA3">
        <w:rPr>
          <w:rFonts w:asciiTheme="minorHAnsi" w:hAnsiTheme="minorHAnsi" w:cstheme="minorHAnsi"/>
          <w:sz w:val="24"/>
          <w:szCs w:val="24"/>
        </w:rPr>
        <w:t>oraz</w:t>
      </w:r>
    </w:p>
    <w:p w14:paraId="79E22A5D" w14:textId="4B1E5804" w:rsidR="00436DC7" w:rsidRPr="00D950B1" w:rsidRDefault="00B2693C" w:rsidP="006C5173">
      <w:pPr>
        <w:numPr>
          <w:ilvl w:val="1"/>
          <w:numId w:val="36"/>
        </w:numPr>
        <w:spacing w:after="120"/>
        <w:ind w:left="641" w:hanging="284"/>
        <w:rPr>
          <w:rFonts w:asciiTheme="minorHAnsi" w:hAnsiTheme="minorHAnsi" w:cstheme="minorHAnsi"/>
          <w:sz w:val="24"/>
          <w:szCs w:val="24"/>
        </w:rPr>
      </w:pPr>
      <w:r>
        <w:rPr>
          <w:rFonts w:asciiTheme="minorHAnsi" w:hAnsiTheme="minorHAnsi" w:cstheme="minorHAnsi"/>
          <w:sz w:val="24"/>
          <w:szCs w:val="24"/>
        </w:rPr>
        <w:t>jednoczesnego zgłoszenia zmian Instytucji Pośredniczącej poprzez przekazanie w CST2021 wniosku oraz formularza, o których mowa w pkt.1)</w:t>
      </w:r>
      <w:r w:rsidR="00436DC7" w:rsidRPr="00D950B1">
        <w:rPr>
          <w:rFonts w:asciiTheme="minorHAnsi" w:hAnsiTheme="minorHAnsi" w:cstheme="minorHAnsi"/>
          <w:sz w:val="24"/>
          <w:szCs w:val="24"/>
        </w:rPr>
        <w:t>, i</w:t>
      </w:r>
    </w:p>
    <w:p w14:paraId="74802240" w14:textId="77777777" w:rsidR="00436DC7" w:rsidRPr="00D950B1" w:rsidRDefault="00436DC7" w:rsidP="006C5173">
      <w:pPr>
        <w:numPr>
          <w:ilvl w:val="1"/>
          <w:numId w:val="36"/>
        </w:numPr>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 xml:space="preserve">uzyskania akceptacji Instytucji Pośredniczącej. </w:t>
      </w:r>
    </w:p>
    <w:p w14:paraId="72AEE3D0" w14:textId="2F8D4E6D" w:rsidR="00436DC7" w:rsidRPr="00D950B1" w:rsidRDefault="00436DC7" w:rsidP="00436DC7">
      <w:pPr>
        <w:spacing w:after="120"/>
        <w:ind w:left="360"/>
        <w:rPr>
          <w:rFonts w:asciiTheme="minorHAnsi" w:hAnsiTheme="minorHAnsi" w:cstheme="minorHAnsi"/>
          <w:sz w:val="24"/>
          <w:szCs w:val="24"/>
        </w:rPr>
      </w:pPr>
      <w:r w:rsidRPr="00D950B1">
        <w:rPr>
          <w:rFonts w:asciiTheme="minorHAnsi" w:hAnsiTheme="minorHAnsi" w:cstheme="minorHAnsi"/>
          <w:sz w:val="24"/>
          <w:szCs w:val="24"/>
        </w:rPr>
        <w:t>Akceptacja, o której mowa w pkt. 3, jest dokonywana w CST2021 oraz LSI 2021-2027 w terminie 15 dni roboczych</w:t>
      </w:r>
      <w:r w:rsidRPr="00D950B1">
        <w:rPr>
          <w:rFonts w:asciiTheme="minorHAnsi" w:hAnsiTheme="minorHAnsi" w:cstheme="minorHAnsi"/>
          <w:sz w:val="24"/>
          <w:szCs w:val="24"/>
          <w:vertAlign w:val="superscript"/>
        </w:rPr>
        <w:footnoteReference w:id="21"/>
      </w:r>
      <w:r w:rsidRPr="00D950B1">
        <w:rPr>
          <w:rFonts w:asciiTheme="minorHAnsi" w:hAnsiTheme="minorHAnsi" w:cstheme="minorHAnsi"/>
          <w:sz w:val="24"/>
          <w:szCs w:val="24"/>
        </w:rPr>
        <w:t xml:space="preserve">. O konieczności </w:t>
      </w:r>
      <w:r w:rsidR="00233D12">
        <w:rPr>
          <w:rFonts w:asciiTheme="minorHAnsi" w:hAnsiTheme="minorHAnsi" w:cstheme="minorHAnsi"/>
          <w:sz w:val="24"/>
          <w:szCs w:val="24"/>
        </w:rPr>
        <w:t>zmiany Decyzji</w:t>
      </w:r>
      <w:r w:rsidRPr="00D950B1">
        <w:rPr>
          <w:rFonts w:asciiTheme="minorHAnsi" w:hAnsiTheme="minorHAnsi" w:cstheme="minorHAnsi"/>
          <w:sz w:val="24"/>
          <w:szCs w:val="24"/>
        </w:rPr>
        <w:t xml:space="preserve"> będzie decydować </w:t>
      </w:r>
      <w:r w:rsidRPr="00D950B1">
        <w:rPr>
          <w:rFonts w:asciiTheme="minorHAnsi" w:hAnsiTheme="minorHAnsi" w:cstheme="minorHAnsi"/>
          <w:sz w:val="24"/>
          <w:szCs w:val="24"/>
        </w:rPr>
        <w:lastRenderedPageBreak/>
        <w:t>Instytucja Pośrednicząca. W przypadku konieczności dokonania korekty wniosku o dofinansowanie termin, o którym mowa, liczony jest od dnia złożenia korekty. W uzasadnionych sytuacjach Instytucja Pośrednicząca może rozpatrzeć zmiany złożone w terminie krótszym niż 1 miesiąc przed planowanym zakończeniem realizacji Projektu.</w:t>
      </w:r>
    </w:p>
    <w:p w14:paraId="3A66986D" w14:textId="77777777" w:rsidR="00436DC7" w:rsidRPr="00D950B1"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Zmiana wartości Projektu skutkuje ponowną oceną kwalifikowalności podatku od towarów i usług, zgodnie z </w:t>
      </w:r>
      <w:r w:rsidRPr="00D950B1">
        <w:rPr>
          <w:rFonts w:asciiTheme="minorHAnsi" w:eastAsia="Times New Roman" w:hAnsiTheme="minorHAnsi" w:cstheme="minorHAnsi"/>
          <w:iCs/>
          <w:sz w:val="24"/>
          <w:szCs w:val="24"/>
        </w:rPr>
        <w:t>Wytycznymi dotyczącymi kwalifikowalności</w:t>
      </w:r>
      <w:r w:rsidRPr="00D950B1">
        <w:rPr>
          <w:rFonts w:asciiTheme="minorHAnsi" w:eastAsia="Times New Roman" w:hAnsiTheme="minorHAnsi" w:cstheme="minorHAnsi"/>
          <w:sz w:val="24"/>
          <w:szCs w:val="24"/>
        </w:rPr>
        <w:t>.</w:t>
      </w:r>
    </w:p>
    <w:p w14:paraId="0CF25CCD" w14:textId="1E6C6A5A" w:rsidR="00436DC7" w:rsidRPr="00D950B1" w:rsidRDefault="00436DC7" w:rsidP="006C5173">
      <w:pPr>
        <w:numPr>
          <w:ilvl w:val="0"/>
          <w:numId w:val="34"/>
        </w:numPr>
        <w:tabs>
          <w:tab w:val="left" w:pos="900"/>
        </w:tabs>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ma możliwość zgłaszania zmian do Projektu wymagających aktualizacji wniosku nie częściej niż raz na kwartał.</w:t>
      </w:r>
      <w:r w:rsidRPr="00D950B1">
        <w:rPr>
          <w:rFonts w:cs="Calibri"/>
        </w:rPr>
        <w:t xml:space="preserve"> </w:t>
      </w:r>
      <w:r w:rsidRPr="00D950B1">
        <w:rPr>
          <w:rFonts w:asciiTheme="minorHAnsi" w:eastAsia="Times New Roman" w:hAnsiTheme="minorHAnsi" w:cstheme="minorHAnsi"/>
          <w:sz w:val="24"/>
          <w:szCs w:val="24"/>
        </w:rPr>
        <w:t xml:space="preserve">W przypadku </w:t>
      </w:r>
      <w:r w:rsidR="001A300F">
        <w:rPr>
          <w:rFonts w:asciiTheme="minorHAnsi" w:eastAsia="Times New Roman" w:hAnsiTheme="minorHAnsi" w:cstheme="minorHAnsi"/>
          <w:sz w:val="24"/>
          <w:szCs w:val="24"/>
        </w:rPr>
        <w:t>zgłaszania</w:t>
      </w:r>
      <w:r w:rsidRPr="00D950B1">
        <w:rPr>
          <w:rFonts w:asciiTheme="minorHAnsi" w:eastAsia="Times New Roman" w:hAnsiTheme="minorHAnsi" w:cstheme="minorHAnsi"/>
          <w:iCs/>
          <w:sz w:val="24"/>
          <w:szCs w:val="24"/>
        </w:rPr>
        <w:t xml:space="preserve"> zmian </w:t>
      </w:r>
      <w:r w:rsidR="001A300F">
        <w:rPr>
          <w:rFonts w:asciiTheme="minorHAnsi" w:eastAsia="Times New Roman" w:hAnsiTheme="minorHAnsi" w:cstheme="minorHAnsi"/>
          <w:iCs/>
          <w:sz w:val="24"/>
          <w:szCs w:val="24"/>
        </w:rPr>
        <w:t>do</w:t>
      </w:r>
      <w:r w:rsidRPr="00D950B1">
        <w:rPr>
          <w:rFonts w:asciiTheme="minorHAnsi" w:eastAsia="Times New Roman" w:hAnsiTheme="minorHAnsi" w:cstheme="minorHAnsi"/>
          <w:iCs/>
          <w:sz w:val="24"/>
          <w:szCs w:val="24"/>
        </w:rPr>
        <w:t xml:space="preserve"> projek</w:t>
      </w:r>
      <w:r w:rsidR="001A300F">
        <w:rPr>
          <w:rFonts w:asciiTheme="minorHAnsi" w:eastAsia="Times New Roman" w:hAnsiTheme="minorHAnsi" w:cstheme="minorHAnsi"/>
          <w:iCs/>
          <w:sz w:val="24"/>
          <w:szCs w:val="24"/>
        </w:rPr>
        <w:t>tu</w:t>
      </w:r>
      <w:r w:rsidRPr="00D950B1">
        <w:rPr>
          <w:rFonts w:asciiTheme="minorHAnsi" w:eastAsia="Times New Roman" w:hAnsiTheme="minorHAnsi" w:cstheme="minorHAnsi"/>
          <w:iCs/>
          <w:sz w:val="24"/>
          <w:szCs w:val="24"/>
        </w:rPr>
        <w:t xml:space="preserve"> </w:t>
      </w:r>
      <w:r w:rsidRPr="00D950B1">
        <w:rPr>
          <w:rFonts w:asciiTheme="minorHAnsi" w:eastAsia="Times New Roman" w:hAnsiTheme="minorHAnsi" w:cstheme="minorHAnsi"/>
          <w:sz w:val="24"/>
          <w:szCs w:val="24"/>
        </w:rPr>
        <w:t xml:space="preserve">częściej niż jeden raz na kwartał, Instytucja Pośrednicząca może odstąpić od </w:t>
      </w:r>
      <w:r w:rsidR="00D53329">
        <w:rPr>
          <w:rFonts w:asciiTheme="minorHAnsi" w:eastAsia="Times New Roman" w:hAnsiTheme="minorHAnsi" w:cstheme="minorHAnsi"/>
          <w:sz w:val="24"/>
          <w:szCs w:val="24"/>
        </w:rPr>
        <w:t>ich</w:t>
      </w:r>
      <w:r w:rsidRPr="00D950B1">
        <w:rPr>
          <w:rFonts w:asciiTheme="minorHAnsi" w:eastAsia="Times New Roman" w:hAnsiTheme="minorHAnsi" w:cstheme="minorHAnsi"/>
          <w:sz w:val="24"/>
          <w:szCs w:val="24"/>
        </w:rPr>
        <w:t xml:space="preserve"> weryfikacji o czym informuje Beneficjenta przez system CST2021.</w:t>
      </w:r>
    </w:p>
    <w:p w14:paraId="48DED7B9" w14:textId="77777777" w:rsidR="00436DC7" w:rsidRPr="00D950B1"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 razie zmian w prawie krajowym lub unijnym wpływających na wysokość wydatków kwalifikowalnych w Projekcie strony mogą wnioskować o renegocjację budżetu Projektu.</w:t>
      </w:r>
    </w:p>
    <w:p w14:paraId="2806B757" w14:textId="783B3EAF" w:rsidR="00436DC7" w:rsidRPr="00D950B1" w:rsidRDefault="00436DC7" w:rsidP="006C5173">
      <w:pPr>
        <w:numPr>
          <w:ilvl w:val="0"/>
          <w:numId w:val="34"/>
        </w:numPr>
        <w:autoSpaceDE w:val="0"/>
        <w:spacing w:after="120"/>
        <w:ind w:left="360" w:hanging="36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Beneficjent może wnioskować o zmiany w </w:t>
      </w:r>
      <w:r w:rsidR="00EF7028" w:rsidRPr="00D950B1">
        <w:rPr>
          <w:rFonts w:asciiTheme="minorHAnsi" w:eastAsia="Times New Roman" w:hAnsiTheme="minorHAnsi" w:cstheme="minorHAnsi"/>
          <w:sz w:val="24"/>
          <w:szCs w:val="24"/>
        </w:rPr>
        <w:t>Projekcie,</w:t>
      </w:r>
      <w:r w:rsidRPr="00D950B1">
        <w:rPr>
          <w:rFonts w:asciiTheme="minorHAnsi" w:eastAsia="Times New Roman" w:hAnsiTheme="minorHAnsi" w:cstheme="minorHAnsi"/>
          <w:sz w:val="24"/>
          <w:szCs w:val="24"/>
        </w:rPr>
        <w:t xml:space="preserve"> jeśli nie wpłynęłyby na wynik oceny projektu w sposób, który skutkowałby jego negatywną oceną. Wprowadzenie zmian do projektu możliwe jest po ich uprzednim zaakceptowaniu przez IP, w przeciwnym wypadku zmiana dokonywana jest na ryzyko Beneficjenta.</w:t>
      </w:r>
    </w:p>
    <w:p w14:paraId="32A15ABD" w14:textId="0CDC9A2C" w:rsidR="00436DC7" w:rsidRPr="00D950B1" w:rsidRDefault="00436DC7" w:rsidP="006C5173">
      <w:pPr>
        <w:numPr>
          <w:ilvl w:val="0"/>
          <w:numId w:val="34"/>
        </w:numPr>
        <w:autoSpaceDE w:val="0"/>
        <w:spacing w:after="60"/>
        <w:ind w:left="360" w:hanging="360"/>
        <w:rPr>
          <w:rFonts w:eastAsia="Times New Roman" w:cs="Calibri"/>
          <w:sz w:val="24"/>
          <w:szCs w:val="24"/>
        </w:rPr>
      </w:pPr>
      <w:r w:rsidRPr="00D950B1">
        <w:rPr>
          <w:rFonts w:eastAsia="Times New Roman" w:cs="Calibri"/>
          <w:sz w:val="24"/>
          <w:szCs w:val="24"/>
        </w:rPr>
        <w:t xml:space="preserve">Wszelkie wydatki nieuwzględnione w ramach Projektu, których poniesienie stało się konieczne po </w:t>
      </w:r>
      <w:r w:rsidR="00233D12">
        <w:rPr>
          <w:rFonts w:eastAsia="Times New Roman" w:cs="Calibri"/>
          <w:sz w:val="24"/>
          <w:szCs w:val="24"/>
        </w:rPr>
        <w:t>podjęciu Decyzji</w:t>
      </w:r>
      <w:r w:rsidRPr="00D950B1">
        <w:rPr>
          <w:rFonts w:eastAsia="Times New Roman" w:cs="Calibri"/>
          <w:sz w:val="24"/>
          <w:szCs w:val="24"/>
        </w:rPr>
        <w:t>, a których poniesienie jest niezbędne dla prawidłowego zrealizowania Projektu, Beneficjent ma obowiązek zgłosić Instytucji Pośredniczącej. Instytucja Pośrednicząca może podjąć decyzję o wprowadzeniu tych wyda</w:t>
      </w:r>
      <w:r w:rsidR="00233D12">
        <w:rPr>
          <w:rFonts w:eastAsia="Times New Roman" w:cs="Calibri"/>
          <w:sz w:val="24"/>
          <w:szCs w:val="24"/>
        </w:rPr>
        <w:t>tków do zapisów Decyzji</w:t>
      </w:r>
      <w:r w:rsidRPr="00D950B1">
        <w:rPr>
          <w:rFonts w:eastAsia="Times New Roman" w:cs="Calibri"/>
          <w:sz w:val="24"/>
          <w:szCs w:val="24"/>
        </w:rPr>
        <w:t>. W uzasadnionych przypadkach Instytucja Pośrednicząca może podjąć decyzję o zwiększeniu dofinansowania Projektu, o którym mowa w § 2 ust.5</w:t>
      </w:r>
      <w:r w:rsidR="007B0129">
        <w:rPr>
          <w:rFonts w:eastAsia="Times New Roman" w:cs="Calibri"/>
          <w:sz w:val="24"/>
          <w:szCs w:val="24"/>
        </w:rPr>
        <w:t xml:space="preserve"> pkt.1</w:t>
      </w:r>
      <w:r w:rsidRPr="00D950B1">
        <w:rPr>
          <w:rFonts w:eastAsia="Times New Roman" w:cs="Calibri"/>
          <w:sz w:val="24"/>
          <w:szCs w:val="24"/>
        </w:rPr>
        <w:t>.</w:t>
      </w:r>
    </w:p>
    <w:p w14:paraId="7322DAFA" w14:textId="0E3F88BA" w:rsidR="00436DC7" w:rsidRPr="00D950B1" w:rsidRDefault="00436DC7" w:rsidP="006C5173">
      <w:pPr>
        <w:numPr>
          <w:ilvl w:val="0"/>
          <w:numId w:val="34"/>
        </w:numPr>
        <w:autoSpaceDE w:val="0"/>
        <w:spacing w:after="60"/>
        <w:ind w:left="360" w:hanging="360"/>
        <w:rPr>
          <w:rFonts w:eastAsia="Times New Roman" w:cs="Calibri"/>
          <w:sz w:val="24"/>
          <w:szCs w:val="24"/>
        </w:rPr>
      </w:pPr>
      <w:r w:rsidRPr="00D950B1">
        <w:rPr>
          <w:rFonts w:eastAsia="Times New Roman" w:cs="Calibri"/>
          <w:sz w:val="24"/>
          <w:szCs w:val="24"/>
        </w:rPr>
        <w:t xml:space="preserve">W przypadku wyrażenia zgody na zwiększenie dofinansowania Projektu, o którym mowa w ust. </w:t>
      </w:r>
      <w:r w:rsidR="000939A4">
        <w:rPr>
          <w:rFonts w:eastAsia="Times New Roman" w:cs="Calibri"/>
          <w:sz w:val="24"/>
          <w:szCs w:val="24"/>
        </w:rPr>
        <w:t>7</w:t>
      </w:r>
      <w:r w:rsidRPr="00D950B1">
        <w:rPr>
          <w:rFonts w:eastAsia="Times New Roman" w:cs="Calibri"/>
          <w:sz w:val="24"/>
          <w:szCs w:val="24"/>
        </w:rPr>
        <w:t>, Instytucja Pośrednicząca weźmie w szczególności pod uwagę:</w:t>
      </w:r>
    </w:p>
    <w:p w14:paraId="1B378C41" w14:textId="77777777" w:rsidR="00436DC7" w:rsidRPr="00D950B1" w:rsidRDefault="00436DC7" w:rsidP="006C5173">
      <w:pPr>
        <w:numPr>
          <w:ilvl w:val="1"/>
          <w:numId w:val="49"/>
        </w:numPr>
        <w:spacing w:after="60"/>
        <w:rPr>
          <w:rFonts w:cs="Calibri"/>
        </w:rPr>
      </w:pPr>
      <w:r w:rsidRPr="00D950B1">
        <w:rPr>
          <w:rFonts w:cs="Calibri"/>
          <w:sz w:val="24"/>
          <w:szCs w:val="24"/>
        </w:rPr>
        <w:t>dostępność alokacji,</w:t>
      </w:r>
    </w:p>
    <w:p w14:paraId="3D0C4E97" w14:textId="77777777" w:rsidR="00436DC7" w:rsidRPr="00D950B1" w:rsidRDefault="00436DC7" w:rsidP="006C5173">
      <w:pPr>
        <w:numPr>
          <w:ilvl w:val="1"/>
          <w:numId w:val="49"/>
        </w:numPr>
        <w:spacing w:after="60"/>
        <w:rPr>
          <w:rFonts w:cs="Calibri"/>
        </w:rPr>
      </w:pPr>
      <w:r w:rsidRPr="00D950B1">
        <w:rPr>
          <w:rFonts w:cs="Calibri"/>
          <w:sz w:val="24"/>
          <w:szCs w:val="24"/>
        </w:rPr>
        <w:t>harmonogram naborów wniosków o dofinansowanie dostępny na stronie Instytucji Zarządzającej,</w:t>
      </w:r>
    </w:p>
    <w:p w14:paraId="1C2FBA71" w14:textId="77777777" w:rsidR="00436DC7" w:rsidRPr="00D950B1" w:rsidRDefault="00436DC7" w:rsidP="006C5173">
      <w:pPr>
        <w:numPr>
          <w:ilvl w:val="1"/>
          <w:numId w:val="49"/>
        </w:numPr>
        <w:spacing w:after="60"/>
        <w:rPr>
          <w:rFonts w:cs="Calibri"/>
        </w:rPr>
      </w:pPr>
      <w:r w:rsidRPr="00D950B1">
        <w:rPr>
          <w:rFonts w:cs="Calibri"/>
          <w:sz w:val="24"/>
          <w:szCs w:val="24"/>
        </w:rPr>
        <w:t>zasadność zwiększenia dofinansowania,</w:t>
      </w:r>
    </w:p>
    <w:p w14:paraId="6E1054BE" w14:textId="6A3B4C84" w:rsidR="00436DC7" w:rsidRPr="00D950B1" w:rsidRDefault="00436DC7" w:rsidP="006C5173">
      <w:pPr>
        <w:numPr>
          <w:ilvl w:val="1"/>
          <w:numId w:val="49"/>
        </w:numPr>
        <w:spacing w:after="60"/>
        <w:rPr>
          <w:rFonts w:cs="Calibri"/>
        </w:rPr>
      </w:pPr>
      <w:r w:rsidRPr="00D950B1">
        <w:rPr>
          <w:rFonts w:cs="Calibri"/>
          <w:sz w:val="24"/>
          <w:szCs w:val="24"/>
        </w:rPr>
        <w:t>dotychczasową jakość realizacji i rozliczeń projektu,</w:t>
      </w:r>
    </w:p>
    <w:p w14:paraId="038FF91C" w14:textId="77777777" w:rsidR="00436DC7" w:rsidRPr="00757F5D" w:rsidRDefault="00436DC7" w:rsidP="006C5173">
      <w:pPr>
        <w:numPr>
          <w:ilvl w:val="1"/>
          <w:numId w:val="49"/>
        </w:numPr>
        <w:spacing w:after="60"/>
        <w:rPr>
          <w:rFonts w:cs="Calibri"/>
        </w:rPr>
      </w:pPr>
      <w:r w:rsidRPr="00D950B1">
        <w:rPr>
          <w:rFonts w:cs="Calibri"/>
          <w:sz w:val="24"/>
          <w:szCs w:val="24"/>
        </w:rPr>
        <w:t>czy na Liście zawierającej informacje o projektach, które spełniły kryteria wyboru oraz uzyskały wymaganą liczbę punktów i zostały wybrane do dofinansowania w trybie konkursowym w ramach danego naboru, ujęto projekty, które uzyskały odpowiednią ilość punktów, ale nie otrzymały dofinansowania z uwagi na ograniczoną wartość alokacji.</w:t>
      </w:r>
    </w:p>
    <w:p w14:paraId="5D3904F0" w14:textId="77777777" w:rsidR="00757F5D" w:rsidRPr="00D950B1" w:rsidRDefault="00757F5D" w:rsidP="00757F5D">
      <w:pPr>
        <w:spacing w:after="60"/>
        <w:ind w:left="680"/>
        <w:rPr>
          <w:rFonts w:cs="Calibri"/>
        </w:rPr>
      </w:pPr>
    </w:p>
    <w:p w14:paraId="455452DB" w14:textId="77777777" w:rsidR="00436DC7" w:rsidRPr="00D950B1" w:rsidRDefault="00436DC7" w:rsidP="00436DC7">
      <w:pPr>
        <w:keepNext/>
        <w:tabs>
          <w:tab w:val="left" w:pos="900"/>
        </w:tabs>
        <w:spacing w:after="120"/>
        <w:rPr>
          <w:rFonts w:asciiTheme="minorHAnsi" w:eastAsia="Times New Roman" w:hAnsiTheme="minorHAnsi" w:cstheme="minorHAnsi"/>
          <w:b/>
          <w:bCs/>
          <w:iCs/>
          <w:sz w:val="24"/>
          <w:szCs w:val="24"/>
        </w:rPr>
      </w:pPr>
      <w:r w:rsidRPr="00D950B1">
        <w:rPr>
          <w:rFonts w:asciiTheme="minorHAnsi" w:eastAsia="Times New Roman" w:hAnsiTheme="minorHAnsi" w:cstheme="minorHAnsi"/>
          <w:b/>
          <w:bCs/>
          <w:iCs/>
          <w:sz w:val="24"/>
          <w:szCs w:val="24"/>
        </w:rPr>
        <w:lastRenderedPageBreak/>
        <w:t>Stosowanie wytycznych</w:t>
      </w:r>
    </w:p>
    <w:p w14:paraId="4EFB716D" w14:textId="77777777" w:rsidR="00436DC7" w:rsidRPr="00D950B1" w:rsidRDefault="00436DC7" w:rsidP="00436DC7">
      <w:pPr>
        <w:keepNext/>
        <w:tabs>
          <w:tab w:val="left" w:pos="900"/>
        </w:tabs>
        <w:spacing w:after="120"/>
        <w:rPr>
          <w:rFonts w:asciiTheme="minorHAnsi" w:eastAsia="Times New Roman" w:hAnsiTheme="minorHAnsi" w:cstheme="minorHAnsi"/>
          <w:iCs/>
          <w:sz w:val="24"/>
          <w:szCs w:val="24"/>
        </w:rPr>
      </w:pPr>
      <w:r w:rsidRPr="00D950B1">
        <w:rPr>
          <w:rFonts w:asciiTheme="minorHAnsi" w:eastAsia="Times New Roman" w:hAnsiTheme="minorHAnsi" w:cstheme="minorHAnsi"/>
          <w:iCs/>
          <w:sz w:val="24"/>
          <w:szCs w:val="24"/>
        </w:rPr>
        <w:t xml:space="preserve">§ 6. </w:t>
      </w:r>
    </w:p>
    <w:p w14:paraId="1F3B4295" w14:textId="77777777" w:rsidR="00436DC7" w:rsidRPr="00D950B1" w:rsidRDefault="00436DC7" w:rsidP="00436DC7">
      <w:pPr>
        <w:numPr>
          <w:ilvl w:val="0"/>
          <w:numId w:val="11"/>
        </w:numPr>
        <w:tabs>
          <w:tab w:val="left" w:pos="900"/>
        </w:tabs>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oświadcza w imieniu swoim i Partnerów</w:t>
      </w:r>
      <w:r w:rsidRPr="00D950B1">
        <w:rPr>
          <w:rFonts w:asciiTheme="minorHAnsi" w:eastAsia="Times New Roman" w:hAnsiTheme="minorHAnsi" w:cstheme="minorHAnsi"/>
          <w:sz w:val="24"/>
          <w:szCs w:val="24"/>
          <w:vertAlign w:val="superscript"/>
        </w:rPr>
        <w:footnoteReference w:id="22"/>
      </w:r>
      <w:r w:rsidRPr="00D950B1">
        <w:rPr>
          <w:rFonts w:asciiTheme="minorHAnsi" w:eastAsia="Times New Roman" w:hAnsiTheme="minorHAnsi" w:cstheme="minorHAnsi"/>
          <w:sz w:val="24"/>
          <w:szCs w:val="24"/>
        </w:rPr>
        <w:t>, że zapoznał się z treścią</w:t>
      </w:r>
      <w:r w:rsidRPr="00D950B1">
        <w:rPr>
          <w:rFonts w:cs="Calibri"/>
        </w:rPr>
        <w:t xml:space="preserve"> </w:t>
      </w:r>
      <w:r w:rsidRPr="00D950B1">
        <w:rPr>
          <w:rFonts w:asciiTheme="minorHAnsi" w:eastAsia="Times New Roman" w:hAnsiTheme="minorHAnsi" w:cstheme="minorHAnsi"/>
          <w:sz w:val="24"/>
          <w:szCs w:val="24"/>
        </w:rPr>
        <w:t>zamieszczonych na Portalu Funduszy Europejskich [</w:t>
      </w:r>
      <w:hyperlink r:id="rId11" w:history="1">
        <w:r w:rsidRPr="00D950B1">
          <w:rPr>
            <w:rFonts w:asciiTheme="minorHAnsi" w:eastAsia="Times New Roman" w:hAnsiTheme="minorHAnsi" w:cstheme="minorHAnsi"/>
            <w:color w:val="0000FF"/>
            <w:sz w:val="24"/>
            <w:szCs w:val="24"/>
            <w:u w:val="single"/>
          </w:rPr>
          <w:t>www.funduszeeuropejskie.gov.pl</w:t>
        </w:r>
      </w:hyperlink>
      <w:r w:rsidRPr="00D950B1">
        <w:rPr>
          <w:rFonts w:asciiTheme="minorHAnsi" w:eastAsia="Times New Roman" w:hAnsiTheme="minorHAnsi" w:cstheme="minorHAnsi"/>
          <w:sz w:val="24"/>
          <w:szCs w:val="24"/>
        </w:rPr>
        <w:t>]:</w:t>
      </w:r>
    </w:p>
    <w:p w14:paraId="3F761BC1"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Wytycznych dotyczących monitorowania, </w:t>
      </w:r>
    </w:p>
    <w:p w14:paraId="31139BD9"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Wytycznych dotyczących kwalifikowalności,</w:t>
      </w:r>
    </w:p>
    <w:p w14:paraId="584E9A6A"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iCs/>
          <w:sz w:val="24"/>
          <w:szCs w:val="24"/>
        </w:rPr>
        <w:t xml:space="preserve">Wytycznych dotyczących zasad równościowych, </w:t>
      </w:r>
    </w:p>
    <w:p w14:paraId="5A86B264" w14:textId="77777777" w:rsidR="00436DC7" w:rsidRPr="00D950B1" w:rsidRDefault="00436DC7" w:rsidP="00436DC7">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D950B1">
        <w:rPr>
          <w:rFonts w:asciiTheme="minorHAnsi" w:eastAsia="Times New Roman" w:hAnsiTheme="minorHAnsi" w:cstheme="minorHAnsi"/>
          <w:iCs/>
          <w:sz w:val="24"/>
          <w:szCs w:val="24"/>
        </w:rPr>
        <w:t>Wytycznych dotyczących kontroli,</w:t>
      </w:r>
    </w:p>
    <w:p w14:paraId="7C769704" w14:textId="77628645" w:rsidR="00436DC7" w:rsidRPr="00D950B1" w:rsidRDefault="00436DC7" w:rsidP="00436DC7">
      <w:pPr>
        <w:numPr>
          <w:ilvl w:val="1"/>
          <w:numId w:val="11"/>
        </w:numPr>
        <w:tabs>
          <w:tab w:val="left" w:pos="900"/>
        </w:tabs>
        <w:autoSpaceDE w:val="0"/>
        <w:spacing w:after="120"/>
        <w:rPr>
          <w:rFonts w:eastAsia="Times New Roman" w:cs="Calibri"/>
          <w:sz w:val="24"/>
          <w:szCs w:val="24"/>
        </w:rPr>
      </w:pPr>
      <w:r w:rsidRPr="00D950B1">
        <w:rPr>
          <w:rFonts w:eastAsia="Times New Roman" w:cs="Calibri"/>
          <w:iCs/>
          <w:sz w:val="24"/>
          <w:szCs w:val="24"/>
        </w:rPr>
        <w:t>Wytycznych dotycząc</w:t>
      </w:r>
      <w:r w:rsidR="00B80309" w:rsidRPr="00D950B1">
        <w:rPr>
          <w:rFonts w:eastAsia="Times New Roman" w:cs="Calibri"/>
          <w:iCs/>
          <w:sz w:val="24"/>
          <w:szCs w:val="24"/>
        </w:rPr>
        <w:t>ych</w:t>
      </w:r>
      <w:r w:rsidRPr="00D950B1">
        <w:rPr>
          <w:rFonts w:eastAsia="Times New Roman" w:cs="Calibri"/>
          <w:iCs/>
          <w:sz w:val="24"/>
          <w:szCs w:val="24"/>
        </w:rPr>
        <w:t xml:space="preserve"> </w:t>
      </w:r>
      <w:r w:rsidR="00B80309" w:rsidRPr="00D950B1">
        <w:rPr>
          <w:rFonts w:eastAsia="Times New Roman" w:cs="Calibri"/>
          <w:iCs/>
          <w:sz w:val="24"/>
          <w:szCs w:val="24"/>
        </w:rPr>
        <w:t>korygowania nieprawidłowości</w:t>
      </w:r>
      <w:r w:rsidRPr="00D950B1">
        <w:rPr>
          <w:rFonts w:eastAsia="Times New Roman" w:cs="Calibri"/>
          <w:sz w:val="24"/>
          <w:szCs w:val="24"/>
        </w:rPr>
        <w:t>,</w:t>
      </w:r>
    </w:p>
    <w:p w14:paraId="4FC848E6" w14:textId="37D2A9EF" w:rsidR="00E27404" w:rsidRPr="002507CC" w:rsidRDefault="00436DC7" w:rsidP="002507CC">
      <w:pPr>
        <w:numPr>
          <w:ilvl w:val="1"/>
          <w:numId w:val="11"/>
        </w:numPr>
        <w:tabs>
          <w:tab w:val="left" w:pos="900"/>
        </w:tabs>
        <w:autoSpaceDE w:val="0"/>
        <w:spacing w:after="120"/>
        <w:rPr>
          <w:rFonts w:eastAsia="Times New Roman" w:cs="Calibri"/>
          <w:sz w:val="24"/>
          <w:szCs w:val="24"/>
        </w:rPr>
      </w:pPr>
      <w:r w:rsidRPr="00D950B1">
        <w:rPr>
          <w:rFonts w:eastAsia="Times New Roman" w:cs="Calibri"/>
          <w:sz w:val="24"/>
          <w:szCs w:val="24"/>
        </w:rPr>
        <w:t>Wytycznych dotyczących realizacji projektów</w:t>
      </w:r>
    </w:p>
    <w:p w14:paraId="616E201B" w14:textId="3B1DB399" w:rsidR="00436DC7" w:rsidRPr="00D950B1" w:rsidRDefault="00436DC7" w:rsidP="00436DC7">
      <w:pPr>
        <w:tabs>
          <w:tab w:val="left" w:pos="900"/>
        </w:tabs>
        <w:autoSpaceDE w:val="0"/>
        <w:spacing w:after="120"/>
        <w:ind w:left="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oraz zobowiązuje się do ich stosowania podczas realizacji Projektu, z uwzględnieniem ust. 3</w:t>
      </w:r>
      <w:r w:rsidR="002507CC">
        <w:rPr>
          <w:rFonts w:asciiTheme="minorHAnsi" w:eastAsia="Times New Roman" w:hAnsiTheme="minorHAnsi" w:cstheme="minorHAnsi"/>
          <w:sz w:val="24"/>
          <w:szCs w:val="24"/>
        </w:rPr>
        <w:t>.</w:t>
      </w:r>
    </w:p>
    <w:p w14:paraId="235FF04B" w14:textId="7677BA84" w:rsidR="0062102B" w:rsidRPr="00E53DAB" w:rsidRDefault="00436DC7" w:rsidP="00E53DAB">
      <w:pPr>
        <w:numPr>
          <w:ilvl w:val="0"/>
          <w:numId w:val="11"/>
        </w:numPr>
        <w:tabs>
          <w:tab w:val="left" w:pos="900"/>
        </w:tabs>
        <w:autoSpaceDE w:val="0"/>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Beneficjent oświadcza w imieniu swoim i Partnerów</w:t>
      </w:r>
      <w:r w:rsidRPr="00D950B1">
        <w:rPr>
          <w:rFonts w:asciiTheme="minorHAnsi" w:eastAsia="Times New Roman" w:hAnsiTheme="minorHAnsi" w:cstheme="minorHAnsi"/>
          <w:sz w:val="24"/>
          <w:szCs w:val="24"/>
          <w:vertAlign w:val="superscript"/>
        </w:rPr>
        <w:footnoteReference w:id="23"/>
      </w:r>
      <w:r w:rsidRPr="00D950B1">
        <w:rPr>
          <w:rFonts w:asciiTheme="minorHAnsi" w:eastAsia="Times New Roman" w:hAnsiTheme="minorHAnsi" w:cstheme="minorHAnsi"/>
          <w:sz w:val="24"/>
          <w:szCs w:val="24"/>
        </w:rPr>
        <w:t xml:space="preserve">, że postępowania wszczęte w celu zawarcia umów w ramach Projektu oraz wydatki poniesione przed </w:t>
      </w:r>
      <w:r w:rsidR="00233D12">
        <w:rPr>
          <w:rFonts w:asciiTheme="minorHAnsi" w:eastAsia="Times New Roman" w:hAnsiTheme="minorHAnsi" w:cstheme="minorHAnsi"/>
          <w:sz w:val="24"/>
          <w:szCs w:val="24"/>
        </w:rPr>
        <w:t>podjęciem</w:t>
      </w:r>
      <w:r w:rsidRPr="00D950B1">
        <w:rPr>
          <w:rFonts w:asciiTheme="minorHAnsi" w:eastAsia="Times New Roman" w:hAnsiTheme="minorHAnsi" w:cstheme="minorHAnsi"/>
          <w:sz w:val="24"/>
          <w:szCs w:val="24"/>
        </w:rPr>
        <w:t xml:space="preserve"> niniejszej </w:t>
      </w:r>
      <w:r w:rsidR="00233D12">
        <w:rPr>
          <w:rFonts w:asciiTheme="minorHAnsi" w:eastAsia="Times New Roman" w:hAnsiTheme="minorHAnsi" w:cstheme="minorHAnsi"/>
          <w:sz w:val="24"/>
          <w:szCs w:val="24"/>
        </w:rPr>
        <w:t>Decyzji</w:t>
      </w:r>
      <w:r w:rsidRPr="00D950B1">
        <w:rPr>
          <w:rFonts w:asciiTheme="minorHAnsi" w:eastAsia="Times New Roman" w:hAnsiTheme="minorHAnsi" w:cstheme="minorHAnsi"/>
          <w:sz w:val="24"/>
          <w:szCs w:val="24"/>
        </w:rPr>
        <w:t>, a dotyczące realizacji Projektu zostały dokonane zgodnie</w:t>
      </w:r>
      <w:r w:rsidR="0042132D">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t>z Wytycznymi dotyczącymi kwalifikowalności.</w:t>
      </w:r>
    </w:p>
    <w:p w14:paraId="32F6E98A" w14:textId="0938DA52" w:rsidR="00436DC7" w:rsidRPr="00A21060" w:rsidRDefault="00436DC7" w:rsidP="00AD3087">
      <w:pPr>
        <w:numPr>
          <w:ilvl w:val="0"/>
          <w:numId w:val="11"/>
        </w:numPr>
        <w:suppressAutoHyphens w:val="0"/>
        <w:autoSpaceDE w:val="0"/>
        <w:autoSpaceDN w:val="0"/>
        <w:spacing w:before="120" w:after="120"/>
        <w:rPr>
          <w:rFonts w:eastAsia="Times New Roman" w:cs="Calibri"/>
          <w:sz w:val="24"/>
          <w:szCs w:val="24"/>
        </w:rPr>
      </w:pPr>
      <w:r w:rsidRPr="00A21060">
        <w:rPr>
          <w:rFonts w:eastAsia="Times New Roman" w:cs="Calibri"/>
          <w:sz w:val="24"/>
          <w:szCs w:val="24"/>
        </w:rPr>
        <w:t xml:space="preserve">Beneficjent zobowiązuje się monitorować zmiany </w:t>
      </w:r>
      <w:r w:rsidR="00067A36" w:rsidRPr="00A21060">
        <w:rPr>
          <w:rFonts w:eastAsia="Times New Roman" w:cs="Calibri"/>
          <w:sz w:val="24"/>
          <w:szCs w:val="24"/>
        </w:rPr>
        <w:t xml:space="preserve">wszystkich </w:t>
      </w:r>
      <w:r w:rsidR="0009796A" w:rsidRPr="00A21060">
        <w:rPr>
          <w:rFonts w:eastAsia="Times New Roman" w:cs="Calibri"/>
          <w:iCs/>
          <w:sz w:val="24"/>
          <w:szCs w:val="24"/>
        </w:rPr>
        <w:t>w</w:t>
      </w:r>
      <w:r w:rsidRPr="00A21060">
        <w:rPr>
          <w:rFonts w:eastAsia="Times New Roman" w:cs="Calibri"/>
          <w:iCs/>
          <w:sz w:val="24"/>
          <w:szCs w:val="24"/>
        </w:rPr>
        <w:t>ytycznych</w:t>
      </w:r>
      <w:r w:rsidR="00067A36" w:rsidRPr="00A21060">
        <w:rPr>
          <w:rFonts w:eastAsia="Times New Roman" w:cs="Calibri"/>
          <w:iCs/>
          <w:sz w:val="24"/>
          <w:szCs w:val="24"/>
        </w:rPr>
        <w:t xml:space="preserve"> wskazanych</w:t>
      </w:r>
      <w:r w:rsidR="0009796A" w:rsidRPr="00A21060">
        <w:rPr>
          <w:rFonts w:eastAsia="Times New Roman" w:cs="Calibri"/>
          <w:iCs/>
          <w:sz w:val="24"/>
          <w:szCs w:val="24"/>
        </w:rPr>
        <w:t xml:space="preserve"> w</w:t>
      </w:r>
      <w:r w:rsidR="008E7250">
        <w:rPr>
          <w:rFonts w:eastAsia="Times New Roman" w:cs="Calibri"/>
          <w:iCs/>
          <w:sz w:val="24"/>
          <w:szCs w:val="24"/>
        </w:rPr>
        <w:t> </w:t>
      </w:r>
      <w:r w:rsidR="0009796A" w:rsidRPr="00A21060">
        <w:rPr>
          <w:rFonts w:eastAsia="Times New Roman" w:cs="Calibri"/>
          <w:iCs/>
          <w:sz w:val="24"/>
          <w:szCs w:val="24"/>
        </w:rPr>
        <w:t xml:space="preserve">ust. </w:t>
      </w:r>
      <w:r w:rsidR="0062102B" w:rsidRPr="00A21060">
        <w:rPr>
          <w:rFonts w:eastAsia="Times New Roman" w:cs="Calibri"/>
          <w:iCs/>
          <w:sz w:val="24"/>
          <w:szCs w:val="24"/>
        </w:rPr>
        <w:t>1 i</w:t>
      </w:r>
      <w:r w:rsidRPr="00A21060">
        <w:rPr>
          <w:rFonts w:eastAsia="Times New Roman" w:cs="Calibri"/>
          <w:sz w:val="24"/>
          <w:szCs w:val="24"/>
        </w:rPr>
        <w:t xml:space="preserve"> </w:t>
      </w:r>
      <w:r w:rsidR="00BB4301" w:rsidRPr="00A21060">
        <w:rPr>
          <w:rFonts w:asciiTheme="minorHAnsi" w:hAnsiTheme="minorHAnsi" w:cstheme="minorHAnsi"/>
          <w:bCs/>
          <w:sz w:val="24"/>
          <w:szCs w:val="24"/>
        </w:rPr>
        <w:t>Podręcznika wnioskodawcy i beneficjenta Funduszy Europejskich na lata 2021-2027 w zakresie informacji i promocji oraz stosować aktualne wersje wyżej wymienionych dokumentów</w:t>
      </w:r>
      <w:r w:rsidRPr="00A21060">
        <w:rPr>
          <w:rFonts w:eastAsia="Times New Roman" w:cs="Calibri"/>
          <w:sz w:val="24"/>
          <w:szCs w:val="24"/>
        </w:rPr>
        <w:t xml:space="preserve">. Publikacja </w:t>
      </w:r>
      <w:r w:rsidR="0009796A" w:rsidRPr="00A21060">
        <w:rPr>
          <w:rFonts w:eastAsia="Times New Roman" w:cs="Calibri"/>
          <w:sz w:val="24"/>
          <w:szCs w:val="24"/>
        </w:rPr>
        <w:t>w</w:t>
      </w:r>
      <w:r w:rsidRPr="00A21060">
        <w:rPr>
          <w:rFonts w:eastAsia="Times New Roman" w:cs="Calibri"/>
          <w:sz w:val="24"/>
          <w:szCs w:val="24"/>
        </w:rPr>
        <w:t>ytycznych odbywa się zgodnie z</w:t>
      </w:r>
      <w:r w:rsidR="00E92A28" w:rsidRPr="00A21060">
        <w:rPr>
          <w:rFonts w:eastAsia="Times New Roman" w:cs="Calibri"/>
          <w:sz w:val="24"/>
          <w:szCs w:val="24"/>
        </w:rPr>
        <w:t> </w:t>
      </w:r>
      <w:r w:rsidRPr="00A21060">
        <w:rPr>
          <w:rFonts w:eastAsia="Times New Roman" w:cs="Calibri"/>
          <w:sz w:val="24"/>
          <w:szCs w:val="24"/>
        </w:rPr>
        <w:t>zapisami art. 5 ust. 5 ustawy wdrożeniowej.</w:t>
      </w:r>
    </w:p>
    <w:p w14:paraId="456A1345" w14:textId="77777777" w:rsidR="00436DC7" w:rsidRPr="00D950B1" w:rsidRDefault="00436DC7" w:rsidP="00436DC7">
      <w:pPr>
        <w:autoSpaceDE w:val="0"/>
        <w:spacing w:after="120"/>
        <w:ind w:left="360"/>
        <w:rPr>
          <w:rFonts w:asciiTheme="minorHAnsi" w:eastAsia="Times New Roman" w:hAnsiTheme="minorHAnsi" w:cstheme="minorHAnsi"/>
          <w:sz w:val="24"/>
          <w:szCs w:val="24"/>
        </w:rPr>
      </w:pPr>
    </w:p>
    <w:p w14:paraId="11722A7E" w14:textId="014C8E3C" w:rsidR="00436DC7" w:rsidRPr="00D950B1" w:rsidRDefault="00AC3D12" w:rsidP="00436DC7">
      <w:pPr>
        <w:keepNext/>
        <w:tabs>
          <w:tab w:val="left" w:pos="900"/>
        </w:tabs>
        <w:spacing w:after="120" w:line="240" w:lineRule="auto"/>
        <w:jc w:val="both"/>
        <w:rPr>
          <w:rFonts w:asciiTheme="minorHAnsi" w:eastAsia="Times New Roman" w:hAnsiTheme="minorHAnsi" w:cstheme="minorHAnsi"/>
          <w:b/>
          <w:bCs/>
          <w:iCs/>
          <w:sz w:val="24"/>
          <w:szCs w:val="24"/>
        </w:rPr>
      </w:pPr>
      <w:r w:rsidRPr="00AC3D12">
        <w:rPr>
          <w:rFonts w:asciiTheme="minorHAnsi" w:eastAsia="Times New Roman" w:hAnsiTheme="minorHAnsi" w:cstheme="minorHAnsi"/>
          <w:b/>
          <w:bCs/>
          <w:iCs/>
          <w:sz w:val="24"/>
          <w:szCs w:val="24"/>
        </w:rPr>
        <w:t xml:space="preserve">Uproszczone metody rozliczania wydatków. Stawki jednostkowe. </w:t>
      </w:r>
      <w:r w:rsidR="00436DC7" w:rsidRPr="00D950B1">
        <w:rPr>
          <w:rFonts w:asciiTheme="minorHAnsi" w:eastAsia="Times New Roman" w:hAnsiTheme="minorHAnsi" w:cstheme="minorHAnsi"/>
          <w:b/>
          <w:bCs/>
          <w:iCs/>
          <w:sz w:val="24"/>
          <w:szCs w:val="24"/>
        </w:rPr>
        <w:t>Koszty pośrednie.</w:t>
      </w:r>
    </w:p>
    <w:p w14:paraId="63D4D0E1" w14:textId="2F1572C7" w:rsidR="00436DC7" w:rsidRDefault="00436DC7" w:rsidP="00436DC7">
      <w:pPr>
        <w:tabs>
          <w:tab w:val="left" w:pos="900"/>
        </w:tabs>
        <w:spacing w:after="120"/>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w:t>
      </w:r>
      <w:r w:rsidR="00F975CC">
        <w:rPr>
          <w:rFonts w:asciiTheme="minorHAnsi" w:eastAsia="Times New Roman" w:hAnsiTheme="minorHAnsi" w:cstheme="minorHAnsi"/>
          <w:sz w:val="24"/>
          <w:szCs w:val="24"/>
        </w:rPr>
        <w:t xml:space="preserve"> </w:t>
      </w:r>
      <w:r w:rsidRPr="00D950B1">
        <w:rPr>
          <w:rFonts w:asciiTheme="minorHAnsi" w:eastAsia="Times New Roman" w:hAnsiTheme="minorHAnsi" w:cstheme="minorHAnsi"/>
          <w:sz w:val="24"/>
          <w:szCs w:val="24"/>
        </w:rPr>
        <w:t>7</w:t>
      </w:r>
    </w:p>
    <w:p w14:paraId="7F7DF736" w14:textId="77777777" w:rsidR="003D51BE" w:rsidRPr="00D950B1" w:rsidRDefault="003D51BE" w:rsidP="003D51BE">
      <w:pPr>
        <w:keepNext/>
        <w:tabs>
          <w:tab w:val="left" w:pos="900"/>
        </w:tabs>
        <w:spacing w:after="120"/>
        <w:jc w:val="both"/>
        <w:rPr>
          <w:rFonts w:asciiTheme="minorHAnsi" w:hAnsiTheme="minorHAnsi" w:cstheme="minorHAnsi"/>
          <w:sz w:val="24"/>
          <w:szCs w:val="24"/>
        </w:rPr>
      </w:pPr>
      <w:r w:rsidRPr="00D950B1">
        <w:rPr>
          <w:rFonts w:asciiTheme="minorHAnsi" w:hAnsiTheme="minorHAnsi" w:cstheme="minorHAnsi"/>
          <w:sz w:val="24"/>
          <w:szCs w:val="24"/>
        </w:rPr>
        <w:t xml:space="preserve">1. Beneficjent rozlicza wydatki dotyczące staży uczniowskich, obowiązkowo z zastosowaniem stawki jednostkowej, na warunkach określonych w sekcji 6.3.1 </w:t>
      </w:r>
      <w:r w:rsidRPr="00D950B1">
        <w:rPr>
          <w:rFonts w:asciiTheme="minorHAnsi" w:hAnsiTheme="minorHAnsi" w:cstheme="minorHAnsi"/>
          <w:iCs/>
          <w:sz w:val="24"/>
          <w:szCs w:val="24"/>
        </w:rPr>
        <w:t>Wytycznych dotyczących realizacji projektów</w:t>
      </w:r>
      <w:r w:rsidRPr="00D950B1">
        <w:rPr>
          <w:rFonts w:asciiTheme="minorHAnsi" w:hAnsiTheme="minorHAnsi" w:cstheme="minorHAnsi"/>
          <w:sz w:val="24"/>
          <w:szCs w:val="24"/>
        </w:rPr>
        <w:t>, Umowie oraz zgodnie z Wnioskiem i Wytycznymi w zakresie kwalifikowalności.</w:t>
      </w:r>
    </w:p>
    <w:p w14:paraId="236E7337" w14:textId="2503E291" w:rsidR="003D51BE" w:rsidRPr="003D51BE" w:rsidRDefault="003D51BE" w:rsidP="003D51BE">
      <w:pPr>
        <w:keepNext/>
        <w:tabs>
          <w:tab w:val="left" w:pos="900"/>
        </w:tabs>
        <w:spacing w:after="120"/>
        <w:jc w:val="both"/>
        <w:rPr>
          <w:rFonts w:asciiTheme="minorHAnsi" w:hAnsiTheme="minorHAnsi" w:cstheme="minorHAnsi"/>
          <w:sz w:val="24"/>
          <w:szCs w:val="24"/>
        </w:rPr>
      </w:pPr>
      <w:r w:rsidRPr="00D950B1">
        <w:rPr>
          <w:rFonts w:asciiTheme="minorHAnsi" w:hAnsiTheme="minorHAnsi" w:cstheme="minorHAnsi"/>
          <w:sz w:val="24"/>
          <w:szCs w:val="24"/>
        </w:rPr>
        <w:t xml:space="preserve">2. W przypadku zrealizowania wsparcia rozliczanego stawką jednostkową, o której mowa  </w:t>
      </w:r>
      <w:r w:rsidRPr="00D950B1">
        <w:rPr>
          <w:rFonts w:asciiTheme="minorHAnsi" w:hAnsiTheme="minorHAnsi" w:cstheme="minorHAnsi"/>
          <w:sz w:val="24"/>
          <w:szCs w:val="24"/>
        </w:rPr>
        <w:br/>
        <w:t>w ust. 1, niezgodnie z zakresem i/lub warunkami określonymi w </w:t>
      </w:r>
      <w:r w:rsidRPr="00D950B1">
        <w:rPr>
          <w:rFonts w:asciiTheme="minorHAnsi" w:hAnsiTheme="minorHAnsi" w:cstheme="minorHAnsi"/>
          <w:iCs/>
          <w:sz w:val="24"/>
          <w:szCs w:val="24"/>
        </w:rPr>
        <w:t xml:space="preserve">Wytycznych dotyczących </w:t>
      </w:r>
      <w:r w:rsidRPr="00D950B1">
        <w:rPr>
          <w:rFonts w:asciiTheme="minorHAnsi" w:hAnsiTheme="minorHAnsi" w:cstheme="minorHAnsi"/>
          <w:iCs/>
          <w:sz w:val="24"/>
          <w:szCs w:val="24"/>
        </w:rPr>
        <w:lastRenderedPageBreak/>
        <w:t>realizacji projektów</w:t>
      </w:r>
      <w:r w:rsidRPr="00D950B1">
        <w:rPr>
          <w:rFonts w:asciiTheme="minorHAnsi" w:hAnsiTheme="minorHAnsi" w:cstheme="minorHAnsi"/>
          <w:sz w:val="24"/>
          <w:szCs w:val="24"/>
        </w:rPr>
        <w:t>, Umowie, Wniosku oraz Wytycznych w zakresie kwalifikowalności, przy jednoczesnym osiągnięciu w pełni wskaźników określonych dla stawki jednostkowej, Instytucja Pośrednicząca może uznać odpowiednią część wydatków objętych stawkami jednostkowymi za niekwalifikowalną.</w:t>
      </w:r>
    </w:p>
    <w:p w14:paraId="62E8CE9D" w14:textId="238F785E" w:rsidR="00436DC7" w:rsidRPr="00D950B1" w:rsidRDefault="003D51BE" w:rsidP="00436DC7">
      <w:pPr>
        <w:keepNext/>
        <w:tabs>
          <w:tab w:val="left" w:pos="900"/>
        </w:tabs>
        <w:spacing w:after="120"/>
        <w:jc w:val="both"/>
        <w:rPr>
          <w:rFonts w:asciiTheme="minorHAnsi" w:eastAsia="Times New Roman" w:hAnsiTheme="minorHAnsi" w:cstheme="minorHAnsi"/>
          <w:sz w:val="24"/>
          <w:szCs w:val="24"/>
        </w:rPr>
      </w:pPr>
      <w:r>
        <w:rPr>
          <w:rFonts w:asciiTheme="minorHAnsi" w:hAnsiTheme="minorHAnsi" w:cstheme="minorHAnsi"/>
          <w:sz w:val="24"/>
          <w:szCs w:val="24"/>
        </w:rPr>
        <w:t>3</w:t>
      </w:r>
      <w:r w:rsidR="005C3B9E">
        <w:rPr>
          <w:rFonts w:asciiTheme="minorHAnsi" w:hAnsiTheme="minorHAnsi" w:cstheme="minorHAnsi"/>
          <w:sz w:val="24"/>
          <w:szCs w:val="24"/>
        </w:rPr>
        <w:t xml:space="preserve">. </w:t>
      </w:r>
      <w:r w:rsidR="00436DC7" w:rsidRPr="00D950B1">
        <w:rPr>
          <w:rFonts w:asciiTheme="minorHAnsi" w:eastAsia="Times New Roman" w:hAnsiTheme="minorHAnsi" w:cstheme="minorHAnsi"/>
          <w:sz w:val="24"/>
          <w:szCs w:val="24"/>
        </w:rPr>
        <w:t xml:space="preserve">Beneficjentowi przysługują koszty pośrednie na pokrycie kosztów administracyjnych związanych z techniczną obsługą realizacji Projektu, które rozlicza stawką ryczałtową w wysokości …… % wydatków bezpośrednich, zatwierdzonych jako wydatki kwalifikowalne w ramach wniosków o płatność, z zastrzeżeniem ust. </w:t>
      </w:r>
      <w:r w:rsidR="00AC3D12">
        <w:rPr>
          <w:rFonts w:asciiTheme="minorHAnsi" w:eastAsia="Times New Roman" w:hAnsiTheme="minorHAnsi" w:cstheme="minorHAnsi"/>
          <w:sz w:val="24"/>
          <w:szCs w:val="24"/>
        </w:rPr>
        <w:t>5</w:t>
      </w:r>
      <w:r w:rsidR="00436DC7" w:rsidRPr="00D950B1">
        <w:rPr>
          <w:rFonts w:asciiTheme="minorHAnsi" w:eastAsia="Times New Roman" w:hAnsiTheme="minorHAnsi" w:cstheme="minorHAnsi"/>
          <w:sz w:val="24"/>
          <w:szCs w:val="24"/>
        </w:rPr>
        <w:t>.</w:t>
      </w:r>
    </w:p>
    <w:p w14:paraId="184B4796" w14:textId="471F59F2" w:rsidR="00436DC7" w:rsidRPr="00D950B1" w:rsidRDefault="003D51BE" w:rsidP="00436DC7">
      <w:pPr>
        <w:tabs>
          <w:tab w:val="left" w:pos="426"/>
        </w:tabs>
        <w:spacing w:after="120"/>
        <w:rPr>
          <w:rFonts w:asciiTheme="minorHAnsi" w:hAnsiTheme="minorHAnsi" w:cstheme="minorHAnsi"/>
        </w:rPr>
      </w:pPr>
      <w:r>
        <w:rPr>
          <w:rFonts w:asciiTheme="minorHAnsi" w:hAnsiTheme="minorHAnsi" w:cstheme="minorHAnsi"/>
          <w:sz w:val="24"/>
          <w:szCs w:val="24"/>
        </w:rPr>
        <w:t>4</w:t>
      </w:r>
      <w:r w:rsidR="00436DC7" w:rsidRPr="00D950B1">
        <w:rPr>
          <w:rFonts w:asciiTheme="minorHAnsi" w:hAnsiTheme="minorHAnsi" w:cstheme="minorHAnsi"/>
          <w:sz w:val="24"/>
          <w:szCs w:val="24"/>
        </w:rPr>
        <w:t>. W celu prawidłowej realizacji Projektu, w ramach przyznanych we Wniosku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Pośredniczącej w terminie …</w:t>
      </w:r>
      <w:r w:rsidR="00436DC7" w:rsidRPr="00D950B1">
        <w:rPr>
          <w:sz w:val="24"/>
          <w:szCs w:val="24"/>
          <w:vertAlign w:val="superscript"/>
        </w:rPr>
        <w:footnoteReference w:id="24"/>
      </w:r>
      <w:r w:rsidR="00436DC7" w:rsidRPr="00D950B1">
        <w:rPr>
          <w:rFonts w:asciiTheme="minorHAnsi" w:hAnsiTheme="minorHAnsi" w:cstheme="minorHAnsi"/>
          <w:sz w:val="24"/>
          <w:szCs w:val="24"/>
          <w:vertAlign w:val="superscript"/>
        </w:rPr>
        <w:t xml:space="preserve"> </w:t>
      </w:r>
      <w:r w:rsidR="00436DC7" w:rsidRPr="00D950B1">
        <w:rPr>
          <w:rFonts w:asciiTheme="minorHAnsi" w:hAnsiTheme="minorHAnsi" w:cstheme="minorHAnsi"/>
          <w:sz w:val="24"/>
          <w:szCs w:val="24"/>
        </w:rPr>
        <w:t>dni kalen</w:t>
      </w:r>
      <w:r w:rsidR="00CD5599">
        <w:rPr>
          <w:rFonts w:asciiTheme="minorHAnsi" w:hAnsiTheme="minorHAnsi" w:cstheme="minorHAnsi"/>
          <w:sz w:val="24"/>
          <w:szCs w:val="24"/>
        </w:rPr>
        <w:t>darzowych od dnia podjęcia Decyzji</w:t>
      </w:r>
      <w:r w:rsidR="00436DC7" w:rsidRPr="00D950B1">
        <w:rPr>
          <w:rFonts w:asciiTheme="minorHAnsi" w:hAnsiTheme="minorHAnsi" w:cstheme="minorHAnsi"/>
          <w:sz w:val="24"/>
          <w:szCs w:val="24"/>
        </w:rPr>
        <w:t>, a w przypadku zmiany na stanowisku koordynatora Projektu, w terminie ….</w:t>
      </w:r>
      <w:r w:rsidR="00436DC7" w:rsidRPr="00D950B1">
        <w:rPr>
          <w:sz w:val="24"/>
          <w:szCs w:val="24"/>
          <w:vertAlign w:val="superscript"/>
        </w:rPr>
        <w:footnoteReference w:id="25"/>
      </w:r>
      <w:r w:rsidR="00436DC7" w:rsidRPr="00D950B1">
        <w:rPr>
          <w:rFonts w:asciiTheme="minorHAnsi" w:hAnsiTheme="minorHAnsi" w:cstheme="minorHAnsi"/>
          <w:sz w:val="24"/>
          <w:szCs w:val="24"/>
        </w:rPr>
        <w:t xml:space="preserve"> dni kalendarzowych od dnia wystąpienia zmiany.</w:t>
      </w:r>
    </w:p>
    <w:p w14:paraId="1B060436" w14:textId="0A9B7FAB" w:rsidR="00436DC7" w:rsidRPr="00D950B1" w:rsidRDefault="003D51BE" w:rsidP="00436DC7">
      <w:pPr>
        <w:tabs>
          <w:tab w:val="left" w:pos="426"/>
        </w:tabs>
        <w:spacing w:after="120"/>
        <w:rPr>
          <w:rFonts w:asciiTheme="minorHAnsi" w:eastAsia="Times New Roman" w:hAnsiTheme="minorHAnsi" w:cstheme="minorHAnsi"/>
          <w:sz w:val="24"/>
          <w:szCs w:val="24"/>
        </w:rPr>
      </w:pPr>
      <w:r>
        <w:rPr>
          <w:rFonts w:asciiTheme="minorHAnsi" w:hAnsiTheme="minorHAnsi" w:cstheme="minorHAnsi"/>
          <w:sz w:val="24"/>
          <w:szCs w:val="24"/>
        </w:rPr>
        <w:t>5</w:t>
      </w:r>
      <w:r w:rsidR="00436DC7" w:rsidRPr="00D950B1">
        <w:rPr>
          <w:rFonts w:asciiTheme="minorHAnsi" w:hAnsiTheme="minorHAnsi" w:cstheme="minorHAnsi"/>
          <w:sz w:val="24"/>
          <w:szCs w:val="24"/>
        </w:rPr>
        <w:t xml:space="preserve">. Instytucja Pośrednicząca uznaje za niekwalifikowalną część kosztów pośrednich podczas zatwierdzania wniosku o płatność, o którym mowa w § 13 ust. </w:t>
      </w:r>
      <w:r w:rsidR="0087512C">
        <w:rPr>
          <w:rFonts w:asciiTheme="minorHAnsi" w:hAnsiTheme="minorHAnsi" w:cstheme="minorHAnsi"/>
          <w:sz w:val="24"/>
          <w:szCs w:val="24"/>
        </w:rPr>
        <w:t>9</w:t>
      </w:r>
      <w:r w:rsidR="00436DC7" w:rsidRPr="00D950B1">
        <w:rPr>
          <w:rFonts w:asciiTheme="minorHAnsi" w:hAnsiTheme="minorHAnsi" w:cstheme="minorHAnsi"/>
          <w:sz w:val="24"/>
          <w:szCs w:val="24"/>
        </w:rPr>
        <w:t>, w przypadku naruszenia prze</w:t>
      </w:r>
      <w:r w:rsidR="00CD5599">
        <w:rPr>
          <w:rFonts w:asciiTheme="minorHAnsi" w:hAnsiTheme="minorHAnsi" w:cstheme="minorHAnsi"/>
          <w:sz w:val="24"/>
          <w:szCs w:val="24"/>
        </w:rPr>
        <w:t>z Beneficjenta postanowień Decyzji</w:t>
      </w:r>
      <w:r w:rsidR="00436DC7" w:rsidRPr="00D950B1">
        <w:rPr>
          <w:rFonts w:asciiTheme="minorHAnsi" w:hAnsiTheme="minorHAnsi" w:cstheme="minorHAnsi"/>
          <w:sz w:val="24"/>
          <w:szCs w:val="24"/>
        </w:rPr>
        <w:t xml:space="preserve"> w zakresie zarządzania projektem, w tym gdy nie dochował obowiązków w zakresie Standardu dostępności dla polityki spójności 2021 – 2027 (Standard szkoleniowy), określonych w załączniku nr 2 do Wytycznych dotyczących zasad równościowych. Wysokość kosztów niekwalifikowalnych obliczana jest zgodnie z taryfikatorem stanowiącym zał</w:t>
      </w:r>
      <w:r w:rsidR="00CD5599">
        <w:rPr>
          <w:rFonts w:asciiTheme="minorHAnsi" w:hAnsiTheme="minorHAnsi" w:cstheme="minorHAnsi"/>
          <w:sz w:val="24"/>
          <w:szCs w:val="24"/>
        </w:rPr>
        <w:t>ącznik nr 5 do Decyzji</w:t>
      </w:r>
      <w:r w:rsidR="00436DC7" w:rsidRPr="00D950B1">
        <w:rPr>
          <w:rFonts w:asciiTheme="minorHAnsi" w:hAnsiTheme="minorHAnsi" w:cstheme="minorHAnsi"/>
          <w:sz w:val="24"/>
          <w:szCs w:val="24"/>
        </w:rPr>
        <w:t xml:space="preserve">, z zastrzeżeniem ust. </w:t>
      </w:r>
      <w:r w:rsidR="00AC3D12">
        <w:rPr>
          <w:rFonts w:asciiTheme="minorHAnsi" w:hAnsiTheme="minorHAnsi" w:cstheme="minorHAnsi"/>
          <w:sz w:val="24"/>
          <w:szCs w:val="24"/>
        </w:rPr>
        <w:t>6</w:t>
      </w:r>
      <w:r w:rsidR="00436DC7" w:rsidRPr="00D950B1">
        <w:rPr>
          <w:rFonts w:asciiTheme="minorHAnsi" w:hAnsiTheme="minorHAnsi" w:cstheme="minorHAnsi"/>
          <w:sz w:val="24"/>
          <w:szCs w:val="24"/>
        </w:rPr>
        <w:t xml:space="preserve">. </w:t>
      </w:r>
    </w:p>
    <w:p w14:paraId="50DC405E" w14:textId="4B7CA374" w:rsidR="00436DC7" w:rsidRPr="00D950B1" w:rsidRDefault="003D51BE" w:rsidP="00436DC7">
      <w:pPr>
        <w:tabs>
          <w:tab w:val="left" w:pos="426"/>
        </w:tabs>
        <w:spacing w:after="120"/>
        <w:rPr>
          <w:rFonts w:asciiTheme="minorHAnsi" w:eastAsia="Times New Roman" w:hAnsiTheme="minorHAnsi" w:cstheme="minorHAnsi"/>
          <w:sz w:val="24"/>
          <w:szCs w:val="24"/>
        </w:rPr>
      </w:pPr>
      <w:r>
        <w:rPr>
          <w:rFonts w:asciiTheme="minorHAnsi" w:eastAsia="Times New Roman" w:hAnsiTheme="minorHAnsi" w:cstheme="minorHAnsi"/>
          <w:sz w:val="24"/>
          <w:szCs w:val="24"/>
        </w:rPr>
        <w:t>6</w:t>
      </w:r>
      <w:r w:rsidR="00436DC7" w:rsidRPr="00D950B1">
        <w:rPr>
          <w:rFonts w:asciiTheme="minorHAnsi" w:eastAsia="Times New Roman" w:hAnsiTheme="minorHAnsi" w:cstheme="minorHAnsi"/>
          <w:sz w:val="24"/>
          <w:szCs w:val="24"/>
        </w:rPr>
        <w:t xml:space="preserve">. </w:t>
      </w:r>
      <w:r w:rsidR="00436DC7" w:rsidRPr="00D950B1">
        <w:rPr>
          <w:rFonts w:asciiTheme="minorHAnsi" w:hAnsiTheme="minorHAnsi" w:cstheme="minorHAnsi"/>
          <w:sz w:val="24"/>
          <w:szCs w:val="24"/>
        </w:rPr>
        <w:t xml:space="preserve">Instytucja Pośrednicząca może odstąpić od uznania za niekwalifikowalną części kosztów </w:t>
      </w:r>
      <w:r w:rsidR="00EF7028" w:rsidRPr="00D950B1">
        <w:rPr>
          <w:rFonts w:asciiTheme="minorHAnsi" w:hAnsiTheme="minorHAnsi" w:cstheme="minorHAnsi"/>
          <w:sz w:val="24"/>
          <w:szCs w:val="24"/>
        </w:rPr>
        <w:t>pośrednich,</w:t>
      </w:r>
      <w:r w:rsidR="00436DC7" w:rsidRPr="00D950B1">
        <w:rPr>
          <w:rFonts w:asciiTheme="minorHAnsi" w:hAnsiTheme="minorHAnsi" w:cstheme="minorHAnsi"/>
          <w:sz w:val="24"/>
          <w:szCs w:val="24"/>
        </w:rPr>
        <w:t xml:space="preserve"> jeżeli Beneficjent wykaże, że naruszenie </w:t>
      </w:r>
      <w:r w:rsidR="00CD5599">
        <w:rPr>
          <w:rFonts w:asciiTheme="minorHAnsi" w:hAnsiTheme="minorHAnsi" w:cstheme="minorHAnsi"/>
          <w:sz w:val="24"/>
          <w:szCs w:val="24"/>
        </w:rPr>
        <w:t>Decyzji</w:t>
      </w:r>
      <w:r w:rsidR="00436DC7" w:rsidRPr="00D950B1">
        <w:rPr>
          <w:rFonts w:asciiTheme="minorHAnsi" w:hAnsiTheme="minorHAnsi" w:cstheme="minorHAnsi"/>
          <w:sz w:val="24"/>
          <w:szCs w:val="24"/>
        </w:rPr>
        <w:t xml:space="preserve"> wynika z okoliczności od niego niezależnych, tj. takich, których następstw nie można było uniknąć mimo zachowania należytej staranności.</w:t>
      </w:r>
    </w:p>
    <w:p w14:paraId="4AEBD6DC" w14:textId="2E0653A6" w:rsidR="00436DC7" w:rsidRPr="00436DC7" w:rsidRDefault="003D51BE" w:rsidP="00AD3087">
      <w:pPr>
        <w:tabs>
          <w:tab w:val="left" w:pos="0"/>
        </w:tabs>
        <w:spacing w:after="240"/>
        <w:rPr>
          <w:rFonts w:asciiTheme="minorHAnsi" w:eastAsia="Times New Roman" w:hAnsiTheme="minorHAnsi" w:cstheme="minorHAnsi"/>
          <w:b/>
          <w:bCs/>
          <w:sz w:val="24"/>
          <w:szCs w:val="24"/>
        </w:rPr>
      </w:pPr>
      <w:r>
        <w:rPr>
          <w:rFonts w:asciiTheme="minorHAnsi" w:hAnsiTheme="minorHAnsi" w:cstheme="minorHAnsi"/>
          <w:sz w:val="24"/>
          <w:szCs w:val="24"/>
        </w:rPr>
        <w:t>7</w:t>
      </w:r>
      <w:r w:rsidR="00436DC7" w:rsidRPr="00D950B1">
        <w:rPr>
          <w:rFonts w:asciiTheme="minorHAnsi" w:hAnsiTheme="minorHAnsi" w:cstheme="minorHAnsi"/>
          <w:sz w:val="24"/>
          <w:szCs w:val="24"/>
        </w:rPr>
        <w:t xml:space="preserve">. W przypadku zwiększenia wartości Projektu, które skutkuje zmniejszeniem wysokości procentu stawki ryczałtowej kosztów pośrednich Beneficjent zobowiązany jest do zwrotu odpowiedniej części kosztów pośrednich zatwierdzonych przez Instytucję Pośredniczącą w ramach wcześniej złożonych wniosków o płatność, bez odsetek. Zwrotu należy dokonać w ciągu 14 dni od dnia </w:t>
      </w:r>
      <w:r w:rsidR="000939A4">
        <w:rPr>
          <w:rFonts w:asciiTheme="minorHAnsi" w:hAnsiTheme="minorHAnsi" w:cstheme="minorHAnsi"/>
          <w:sz w:val="24"/>
          <w:szCs w:val="24"/>
        </w:rPr>
        <w:t>zmiany decyzji</w:t>
      </w:r>
      <w:r w:rsidR="00436DC7" w:rsidRPr="00D950B1">
        <w:rPr>
          <w:rFonts w:asciiTheme="minorHAnsi" w:hAnsiTheme="minorHAnsi" w:cstheme="minorHAnsi"/>
          <w:sz w:val="24"/>
          <w:szCs w:val="24"/>
        </w:rPr>
        <w:t>, dotyczącego zmiany procentowej stawki kosztów pośrednich. W przypadku braku zwrotu zastosowanie mają zapisy § 16.</w:t>
      </w:r>
    </w:p>
    <w:p w14:paraId="549E8A84" w14:textId="77777777" w:rsidR="00436DC7" w:rsidRPr="00436DC7" w:rsidRDefault="00436DC7" w:rsidP="00436DC7">
      <w:pPr>
        <w:keepNext/>
        <w:spacing w:after="120"/>
        <w:rPr>
          <w:rFonts w:asciiTheme="minorHAnsi" w:eastAsia="Times New Roman" w:hAnsiTheme="minorHAnsi" w:cstheme="minorHAnsi"/>
          <w:b/>
          <w:bCs/>
          <w:sz w:val="24"/>
          <w:szCs w:val="24"/>
        </w:rPr>
      </w:pPr>
      <w:r w:rsidRPr="00436DC7">
        <w:rPr>
          <w:rFonts w:asciiTheme="minorHAnsi" w:eastAsia="Times New Roman" w:hAnsiTheme="minorHAnsi" w:cstheme="minorHAnsi"/>
          <w:b/>
          <w:bCs/>
          <w:sz w:val="24"/>
          <w:szCs w:val="24"/>
        </w:rPr>
        <w:lastRenderedPageBreak/>
        <w:t>Zasady odpowiedzialności</w:t>
      </w:r>
    </w:p>
    <w:p w14:paraId="6134C690"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8.</w:t>
      </w:r>
    </w:p>
    <w:p w14:paraId="40B26FA2" w14:textId="7ED7E875" w:rsidR="00436DC7" w:rsidRPr="00436DC7"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Instytucja Pośrednicząca nie ponosi odpowiedzialności wobec osób trzecich za szkody powstałe w związku z realizacją Projektu.</w:t>
      </w:r>
    </w:p>
    <w:p w14:paraId="18717438" w14:textId="77777777" w:rsidR="00436DC7" w:rsidRPr="00436DC7" w:rsidRDefault="00436DC7" w:rsidP="00436DC7">
      <w:pPr>
        <w:numPr>
          <w:ilvl w:val="0"/>
          <w:numId w:val="13"/>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Instytucja Pośrednicząca nie ponosi odpowiedzialności za działania lub zaniechania Beneficjenta wobec Partnera/ów oraz Partnera/ów wobec Beneficjenta</w:t>
      </w:r>
      <w:r w:rsidRPr="00436DC7">
        <w:rPr>
          <w:rFonts w:asciiTheme="minorHAnsi" w:hAnsiTheme="minorHAnsi" w:cstheme="minorHAnsi"/>
          <w:sz w:val="24"/>
          <w:szCs w:val="24"/>
          <w:vertAlign w:val="superscript"/>
        </w:rPr>
        <w:footnoteReference w:id="26"/>
      </w:r>
      <w:r w:rsidRPr="00436DC7">
        <w:rPr>
          <w:rFonts w:asciiTheme="minorHAnsi" w:hAnsiTheme="minorHAnsi" w:cstheme="minorHAnsi"/>
          <w:sz w:val="24"/>
          <w:szCs w:val="24"/>
        </w:rPr>
        <w:t>.</w:t>
      </w:r>
    </w:p>
    <w:p w14:paraId="53843E11" w14:textId="3E682498" w:rsidR="00436DC7" w:rsidRDefault="00436DC7" w:rsidP="00AD3087">
      <w:pPr>
        <w:numPr>
          <w:ilvl w:val="0"/>
          <w:numId w:val="13"/>
        </w:numPr>
        <w:tabs>
          <w:tab w:val="left" w:pos="426"/>
        </w:tabs>
        <w:spacing w:after="240"/>
        <w:ind w:left="357" w:hanging="357"/>
        <w:rPr>
          <w:rFonts w:asciiTheme="minorHAnsi" w:hAnsiTheme="minorHAnsi" w:cstheme="minorHAnsi"/>
          <w:sz w:val="24"/>
          <w:szCs w:val="24"/>
        </w:rPr>
      </w:pPr>
      <w:r w:rsidRPr="00436DC7">
        <w:rPr>
          <w:rFonts w:asciiTheme="minorHAnsi" w:hAnsiTheme="minorHAnsi" w:cstheme="minorHAnsi"/>
          <w:sz w:val="24"/>
          <w:szCs w:val="24"/>
        </w:rPr>
        <w:t>Umowa o partnerstwie</w:t>
      </w:r>
      <w:r w:rsidR="00862C14">
        <w:rPr>
          <w:rFonts w:asciiTheme="minorHAnsi" w:hAnsiTheme="minorHAnsi" w:cstheme="minorHAnsi"/>
          <w:sz w:val="24"/>
          <w:szCs w:val="24"/>
        </w:rPr>
        <w:t>/</w:t>
      </w:r>
      <w:r w:rsidR="00757F5D">
        <w:rPr>
          <w:rFonts w:asciiTheme="minorHAnsi" w:hAnsiTheme="minorHAnsi" w:cstheme="minorHAnsi"/>
          <w:sz w:val="24"/>
          <w:szCs w:val="24"/>
        </w:rPr>
        <w:t>p</w:t>
      </w:r>
      <w:r w:rsidR="00862C14">
        <w:rPr>
          <w:rFonts w:asciiTheme="minorHAnsi" w:hAnsiTheme="minorHAnsi" w:cstheme="minorHAnsi"/>
          <w:sz w:val="24"/>
          <w:szCs w:val="24"/>
        </w:rPr>
        <w:t>orozumienie partnerskie</w:t>
      </w:r>
      <w:r w:rsidRPr="00436DC7">
        <w:rPr>
          <w:rFonts w:asciiTheme="minorHAnsi" w:hAnsiTheme="minorHAnsi" w:cstheme="minorHAnsi"/>
          <w:sz w:val="24"/>
          <w:szCs w:val="24"/>
        </w:rPr>
        <w:t xml:space="preserve"> określa odpowiedzialność Beneficjenta oraz Partnerów wobec osób trzecich za działania wynikające z</w:t>
      </w:r>
      <w:r w:rsidR="00CD5599">
        <w:rPr>
          <w:rFonts w:asciiTheme="minorHAnsi" w:hAnsiTheme="minorHAnsi" w:cstheme="minorHAnsi"/>
          <w:sz w:val="24"/>
          <w:szCs w:val="24"/>
        </w:rPr>
        <w:t xml:space="preserve"> niniejszej Decyzji</w:t>
      </w:r>
      <w:r w:rsidRPr="00436DC7">
        <w:rPr>
          <w:rFonts w:asciiTheme="minorHAnsi" w:hAnsiTheme="minorHAnsi" w:cstheme="minorHAnsi"/>
          <w:sz w:val="24"/>
          <w:szCs w:val="24"/>
          <w:vertAlign w:val="superscript"/>
        </w:rPr>
        <w:footnoteReference w:id="27"/>
      </w:r>
      <w:r w:rsidRPr="00436DC7">
        <w:rPr>
          <w:rFonts w:asciiTheme="minorHAnsi" w:hAnsiTheme="minorHAnsi" w:cstheme="minorHAnsi"/>
          <w:sz w:val="24"/>
          <w:szCs w:val="24"/>
        </w:rPr>
        <w:t>.</w:t>
      </w:r>
    </w:p>
    <w:p w14:paraId="134DF516" w14:textId="77777777" w:rsidR="00436DC7" w:rsidRPr="00D950B1" w:rsidRDefault="00436DC7" w:rsidP="00AD3087">
      <w:pPr>
        <w:spacing w:after="120"/>
        <w:rPr>
          <w:rFonts w:asciiTheme="minorHAnsi" w:hAnsiTheme="minorHAnsi" w:cstheme="minorHAnsi"/>
          <w:sz w:val="24"/>
          <w:szCs w:val="24"/>
        </w:rPr>
      </w:pPr>
      <w:r w:rsidRPr="00D950B1">
        <w:rPr>
          <w:rFonts w:asciiTheme="minorHAnsi" w:hAnsiTheme="minorHAnsi" w:cstheme="minorHAnsi"/>
          <w:b/>
          <w:sz w:val="24"/>
          <w:szCs w:val="24"/>
        </w:rPr>
        <w:t>Wyodrębniona ewidencja</w:t>
      </w:r>
    </w:p>
    <w:p w14:paraId="30BFF77A" w14:textId="77777777" w:rsidR="00436DC7" w:rsidRPr="00D950B1" w:rsidRDefault="00436DC7" w:rsidP="00AD3087">
      <w:pPr>
        <w:spacing w:after="120"/>
        <w:rPr>
          <w:rFonts w:asciiTheme="minorHAnsi" w:hAnsiTheme="minorHAnsi" w:cstheme="minorHAnsi"/>
          <w:sz w:val="24"/>
          <w:szCs w:val="24"/>
        </w:rPr>
      </w:pPr>
      <w:r w:rsidRPr="00D950B1">
        <w:rPr>
          <w:rFonts w:asciiTheme="minorHAnsi" w:hAnsiTheme="minorHAnsi" w:cstheme="minorHAnsi"/>
          <w:sz w:val="24"/>
          <w:szCs w:val="24"/>
        </w:rPr>
        <w:t>§ 9.</w:t>
      </w:r>
    </w:p>
    <w:p w14:paraId="4F85DCC9" w14:textId="77777777" w:rsidR="00436DC7" w:rsidRPr="00D950B1" w:rsidRDefault="00436DC7" w:rsidP="006C5173">
      <w:pPr>
        <w:numPr>
          <w:ilvl w:val="0"/>
          <w:numId w:val="27"/>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prowadzenia wyodrębnionej ewidencji wydatków Projektu w sposób przejrzysty, tak aby możliwa była identyfikacja poszczególnych operacji związanych z Projektem, z wyłączeniem kosztów pośrednich, o których mowa w § 7.</w:t>
      </w:r>
    </w:p>
    <w:p w14:paraId="5D73E036" w14:textId="77777777" w:rsidR="00436DC7" w:rsidRPr="00D950B1" w:rsidRDefault="00436DC7" w:rsidP="006C5173">
      <w:pPr>
        <w:numPr>
          <w:ilvl w:val="0"/>
          <w:numId w:val="27"/>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takiego opisywania dokumentacji księgowej Projektu, o której mowa w ust. 1, aby widoczny był związek danego wydatku z Projektem.</w:t>
      </w:r>
    </w:p>
    <w:p w14:paraId="1CE00464" w14:textId="3A4CE2A2" w:rsidR="00436DC7" w:rsidRPr="00611E4E" w:rsidRDefault="00436DC7" w:rsidP="001C6F6E">
      <w:pPr>
        <w:numPr>
          <w:ilvl w:val="0"/>
          <w:numId w:val="27"/>
        </w:numPr>
        <w:spacing w:after="240"/>
        <w:ind w:left="357" w:hanging="357"/>
        <w:rPr>
          <w:rFonts w:asciiTheme="minorHAnsi" w:hAnsiTheme="minorHAnsi" w:cstheme="minorHAnsi"/>
          <w:sz w:val="24"/>
          <w:szCs w:val="24"/>
        </w:rPr>
      </w:pPr>
      <w:r w:rsidRPr="00D950B1">
        <w:rPr>
          <w:rFonts w:asciiTheme="minorHAnsi" w:hAnsiTheme="minorHAnsi" w:cstheme="minorHAnsi"/>
          <w:sz w:val="24"/>
          <w:szCs w:val="24"/>
        </w:rPr>
        <w:t>Obowiązki, o których mowa w ust. 1 i 2, dotyczą każdego z Partnerów, w zakresie tej części Projektu, za której realizację odpowiada dany Partner</w:t>
      </w:r>
      <w:r w:rsidRPr="00D950B1">
        <w:rPr>
          <w:rFonts w:asciiTheme="minorHAnsi" w:hAnsiTheme="minorHAnsi" w:cstheme="minorHAnsi"/>
          <w:sz w:val="24"/>
          <w:szCs w:val="24"/>
          <w:vertAlign w:val="superscript"/>
        </w:rPr>
        <w:footnoteReference w:id="28"/>
      </w:r>
      <w:r w:rsidRPr="00D950B1">
        <w:rPr>
          <w:rFonts w:asciiTheme="minorHAnsi" w:hAnsiTheme="minorHAnsi" w:cstheme="minorHAnsi"/>
          <w:sz w:val="24"/>
          <w:szCs w:val="24"/>
        </w:rPr>
        <w:t>.</w:t>
      </w:r>
    </w:p>
    <w:p w14:paraId="59152753" w14:textId="77777777" w:rsidR="00436DC7" w:rsidRPr="00D950B1" w:rsidRDefault="00436DC7" w:rsidP="00436DC7">
      <w:pPr>
        <w:keepNext/>
        <w:spacing w:after="120"/>
        <w:rPr>
          <w:rFonts w:asciiTheme="minorHAnsi" w:hAnsiTheme="minorHAnsi" w:cstheme="minorHAnsi"/>
          <w:b/>
          <w:bCs/>
          <w:sz w:val="24"/>
          <w:szCs w:val="24"/>
        </w:rPr>
      </w:pPr>
      <w:r w:rsidRPr="00D950B1">
        <w:rPr>
          <w:rFonts w:asciiTheme="minorHAnsi" w:hAnsiTheme="minorHAnsi" w:cstheme="minorHAnsi"/>
          <w:b/>
          <w:bCs/>
          <w:sz w:val="24"/>
          <w:szCs w:val="24"/>
        </w:rPr>
        <w:t>Ogólne zasady wypłaty dofinansowania</w:t>
      </w:r>
    </w:p>
    <w:p w14:paraId="1B92816F"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xml:space="preserve">§ 10. </w:t>
      </w:r>
    </w:p>
    <w:p w14:paraId="5E7C307A" w14:textId="7DA3C49C" w:rsidR="00436DC7" w:rsidRPr="00D950B1"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Dofinansowanie, o którym mowa w § 2 ust. 5 pkt 1, jest wypłacane w formie zaliczki w wysokości określonej w harmonogramie płatności sta</w:t>
      </w:r>
      <w:r w:rsidR="00CD5599">
        <w:rPr>
          <w:rFonts w:asciiTheme="minorHAnsi" w:hAnsiTheme="minorHAnsi" w:cstheme="minorHAnsi"/>
          <w:sz w:val="24"/>
          <w:szCs w:val="24"/>
        </w:rPr>
        <w:t>nowiącym załącznik nr 6 do Decyzji</w:t>
      </w:r>
      <w:r w:rsidRPr="00D950B1">
        <w:rPr>
          <w:rFonts w:asciiTheme="minorHAnsi" w:hAnsiTheme="minorHAnsi" w:cstheme="minorHAnsi"/>
          <w:sz w:val="24"/>
          <w:szCs w:val="24"/>
        </w:rPr>
        <w:t xml:space="preserve">, z zastrzeżeniem ust. 3 i § 11. </w:t>
      </w:r>
      <w:r w:rsidRPr="007B0129">
        <w:rPr>
          <w:rFonts w:asciiTheme="minorHAnsi" w:hAnsiTheme="minorHAnsi" w:cstheme="minorHAnsi"/>
          <w:b/>
          <w:bCs/>
          <w:sz w:val="24"/>
          <w:szCs w:val="24"/>
        </w:rPr>
        <w:t>Pierwsza transza</w:t>
      </w:r>
      <w:r w:rsidRPr="00D950B1">
        <w:rPr>
          <w:rFonts w:asciiTheme="minorHAnsi" w:hAnsiTheme="minorHAnsi" w:cstheme="minorHAnsi"/>
          <w:sz w:val="24"/>
          <w:szCs w:val="24"/>
        </w:rPr>
        <w:t xml:space="preserve"> zaliczki wypłacana jest w kwocie nie przekraczającej </w:t>
      </w:r>
      <w:r w:rsidRPr="007B0129">
        <w:rPr>
          <w:rFonts w:asciiTheme="minorHAnsi" w:hAnsiTheme="minorHAnsi" w:cstheme="minorHAnsi"/>
          <w:b/>
          <w:bCs/>
          <w:sz w:val="24"/>
          <w:szCs w:val="24"/>
        </w:rPr>
        <w:t>25%</w:t>
      </w:r>
      <w:r w:rsidRPr="00D950B1">
        <w:rPr>
          <w:rFonts w:asciiTheme="minorHAnsi" w:hAnsiTheme="minorHAnsi" w:cstheme="minorHAnsi"/>
          <w:sz w:val="24"/>
          <w:szCs w:val="24"/>
        </w:rPr>
        <w:t xml:space="preserve"> wartości dofinansowania Projektu. Wysokość kolejnych transz dofinansowania powinna odpowiadać faktycznym wydatkom, zgodnym z postępem rzeczowym i finansowym Projektu. W szczególnie uzasadnionych przypadkach dofinansowanie może być wypłacane jako zwrot wydatków poniesionych przez Beneficjenta lub Partnerów</w:t>
      </w:r>
      <w:r w:rsidRPr="00D950B1">
        <w:rPr>
          <w:rFonts w:asciiTheme="minorHAnsi" w:hAnsiTheme="minorHAnsi" w:cstheme="minorHAnsi"/>
          <w:sz w:val="24"/>
          <w:szCs w:val="24"/>
          <w:vertAlign w:val="superscript"/>
        </w:rPr>
        <w:footnoteReference w:id="29"/>
      </w:r>
      <w:r w:rsidRPr="00D950B1">
        <w:rPr>
          <w:rFonts w:asciiTheme="minorHAnsi" w:hAnsiTheme="minorHAnsi" w:cstheme="minorHAnsi"/>
          <w:sz w:val="24"/>
          <w:szCs w:val="24"/>
        </w:rPr>
        <w:t>.</w:t>
      </w:r>
    </w:p>
    <w:p w14:paraId="5D5C9827" w14:textId="4BC2AADB" w:rsidR="00436DC7" w:rsidRPr="00D950B1"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lastRenderedPageBreak/>
        <w:t xml:space="preserve">Beneficjent sporządza harmonogram płatności, o którym mowa w ust. 1, w uzgodnieniu </w:t>
      </w:r>
      <w:r w:rsidRPr="00D950B1">
        <w:rPr>
          <w:rFonts w:asciiTheme="minorHAnsi" w:hAnsiTheme="minorHAnsi" w:cstheme="minorHAnsi"/>
          <w:sz w:val="24"/>
          <w:szCs w:val="24"/>
        </w:rPr>
        <w:br/>
        <w:t xml:space="preserve">z Instytucją Pośredniczącą i przekazuje za pośrednictwem CST2021, chyba że z przyczyn technicznych nie jest to możliwe. W </w:t>
      </w:r>
      <w:r w:rsidR="00D60F1A">
        <w:rPr>
          <w:rFonts w:asciiTheme="minorHAnsi" w:hAnsiTheme="minorHAnsi" w:cstheme="minorHAnsi"/>
          <w:sz w:val="24"/>
          <w:szCs w:val="24"/>
        </w:rPr>
        <w:t>takim przypadku stosuje się § 17</w:t>
      </w:r>
      <w:r w:rsidRPr="00D950B1">
        <w:rPr>
          <w:rFonts w:asciiTheme="minorHAnsi" w:hAnsiTheme="minorHAnsi" w:cstheme="minorHAnsi"/>
          <w:sz w:val="24"/>
          <w:szCs w:val="24"/>
        </w:rPr>
        <w:t xml:space="preserve"> ust. </w:t>
      </w:r>
      <w:r w:rsidR="00442AED">
        <w:rPr>
          <w:rFonts w:asciiTheme="minorHAnsi" w:hAnsiTheme="minorHAnsi" w:cstheme="minorHAnsi"/>
          <w:sz w:val="24"/>
          <w:szCs w:val="24"/>
        </w:rPr>
        <w:t>8</w:t>
      </w:r>
      <w:r w:rsidRPr="00D950B1">
        <w:rPr>
          <w:rFonts w:asciiTheme="minorHAnsi" w:hAnsiTheme="minorHAnsi" w:cstheme="minorHAnsi"/>
          <w:sz w:val="24"/>
          <w:szCs w:val="24"/>
        </w:rPr>
        <w:t>, przy czym formularz wersji pisemnej harmonogramu płatności jest zgo</w:t>
      </w:r>
      <w:r w:rsidR="00CD5599">
        <w:rPr>
          <w:rFonts w:asciiTheme="minorHAnsi" w:hAnsiTheme="minorHAnsi" w:cstheme="minorHAnsi"/>
          <w:sz w:val="24"/>
          <w:szCs w:val="24"/>
        </w:rPr>
        <w:t>dny z załącznikiem nr 6 do Decyzji</w:t>
      </w:r>
      <w:r w:rsidRPr="00D950B1">
        <w:rPr>
          <w:rFonts w:asciiTheme="minorHAnsi" w:hAnsiTheme="minorHAnsi" w:cstheme="minorHAnsi"/>
          <w:sz w:val="24"/>
          <w:szCs w:val="24"/>
        </w:rPr>
        <w:t>.</w:t>
      </w:r>
    </w:p>
    <w:p w14:paraId="4445F638" w14:textId="43AA0C0D" w:rsidR="00436DC7"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Harmonogram płatności, o którym mowa w ust. 1, może podlegać aktualizacji. Aktualizacja ta jest skuteczna, pod warunkiem akceptacji przez Instytucję Pośredniczącą i nie</w:t>
      </w:r>
      <w:r w:rsidR="00CD5599">
        <w:rPr>
          <w:rFonts w:asciiTheme="minorHAnsi" w:hAnsiTheme="minorHAnsi" w:cstheme="minorHAnsi"/>
          <w:sz w:val="24"/>
          <w:szCs w:val="24"/>
        </w:rPr>
        <w:t xml:space="preserve"> wymaga formy zmiany Decyzji</w:t>
      </w:r>
      <w:r w:rsidRPr="00D950B1">
        <w:rPr>
          <w:rFonts w:asciiTheme="minorHAnsi" w:hAnsiTheme="minorHAnsi" w:cstheme="minorHAnsi"/>
          <w:sz w:val="24"/>
          <w:szCs w:val="24"/>
        </w:rPr>
        <w:t xml:space="preserve">. Instytucja </w:t>
      </w:r>
      <w:r w:rsidRPr="00D950B1">
        <w:rPr>
          <w:rFonts w:asciiTheme="minorHAnsi" w:hAnsiTheme="minorHAnsi" w:cstheme="minorHAnsi"/>
        </w:rPr>
        <w:t>Pośrednicząca</w:t>
      </w:r>
      <w:r w:rsidRPr="00D950B1" w:rsidDel="00550C35">
        <w:rPr>
          <w:rFonts w:asciiTheme="minorHAnsi" w:hAnsiTheme="minorHAnsi" w:cstheme="minorHAnsi"/>
          <w:sz w:val="24"/>
          <w:szCs w:val="24"/>
        </w:rPr>
        <w:t xml:space="preserve"> </w:t>
      </w:r>
      <w:r w:rsidRPr="00D950B1">
        <w:rPr>
          <w:rFonts w:asciiTheme="minorHAnsi" w:hAnsiTheme="minorHAnsi" w:cstheme="minorHAnsi"/>
          <w:sz w:val="24"/>
          <w:szCs w:val="24"/>
        </w:rPr>
        <w:t>akceptuje lub odrzuca zmianę harmonogramu płatności w CST2021 w terminie 10 dni roboczych od jej otrzymania.</w:t>
      </w:r>
      <w:r w:rsidRPr="00D950B1">
        <w:rPr>
          <w:sz w:val="24"/>
        </w:rPr>
        <w:t xml:space="preserve"> </w:t>
      </w:r>
      <w:r w:rsidRPr="00D950B1">
        <w:rPr>
          <w:rFonts w:asciiTheme="minorHAnsi" w:hAnsiTheme="minorHAnsi" w:cstheme="minorHAnsi"/>
          <w:sz w:val="24"/>
          <w:szCs w:val="24"/>
        </w:rPr>
        <w:t>Harmonogram może podlegać aktualizacji nie później niż przed terminem zakończenia okresu rozliczeniowego, którego dotyczy.</w:t>
      </w:r>
      <w:r w:rsidR="0087512C">
        <w:rPr>
          <w:rFonts w:asciiTheme="minorHAnsi" w:hAnsiTheme="minorHAnsi" w:cstheme="minorHAnsi"/>
          <w:sz w:val="24"/>
          <w:szCs w:val="24"/>
        </w:rPr>
        <w:t xml:space="preserve"> </w:t>
      </w:r>
      <w:r w:rsidR="0087512C" w:rsidRPr="00D7499F">
        <w:rPr>
          <w:rStyle w:val="cf01"/>
          <w:rFonts w:asciiTheme="minorHAnsi" w:hAnsiTheme="minorHAnsi" w:cstheme="minorHAnsi"/>
          <w:sz w:val="24"/>
          <w:szCs w:val="24"/>
        </w:rPr>
        <w:t>W szczególnie uzasadnionych przypadkach beneficjent może zaktualizować harmonogram płatności po zakończeniu okresu rozliczeniowego, którego dotyczy.</w:t>
      </w:r>
    </w:p>
    <w:p w14:paraId="076557A0" w14:textId="77777777" w:rsidR="00013926" w:rsidRPr="00CF0096" w:rsidRDefault="00013926" w:rsidP="00013926">
      <w:pPr>
        <w:numPr>
          <w:ilvl w:val="3"/>
          <w:numId w:val="34"/>
        </w:numPr>
        <w:tabs>
          <w:tab w:val="clear" w:pos="540"/>
          <w:tab w:val="left" w:pos="357"/>
          <w:tab w:val="left" w:pos="426"/>
          <w:tab w:val="num" w:pos="7590"/>
        </w:tabs>
        <w:spacing w:after="120"/>
        <w:ind w:left="357" w:hanging="357"/>
        <w:rPr>
          <w:rFonts w:asciiTheme="minorHAnsi" w:hAnsiTheme="minorHAnsi" w:cstheme="minorHAnsi"/>
          <w:iCs/>
          <w:sz w:val="24"/>
          <w:szCs w:val="24"/>
        </w:rPr>
      </w:pPr>
      <w:r w:rsidRPr="00CF0096">
        <w:rPr>
          <w:rFonts w:asciiTheme="minorHAnsi" w:hAnsiTheme="minorHAnsi" w:cstheme="minorHAnsi"/>
          <w:iCs/>
          <w:sz w:val="24"/>
          <w:szCs w:val="24"/>
        </w:rPr>
        <w:t xml:space="preserve">Transze dofinansowania są przekazywane na następujący rachunek bankowy Beneficjenta, tj. Województwa Opolskiego otwarty dla projektów współfinansowanych z EFS+ nr </w:t>
      </w:r>
      <w:r w:rsidRPr="00CF0096">
        <w:rPr>
          <w:rFonts w:asciiTheme="minorHAnsi" w:hAnsiTheme="minorHAnsi" w:cstheme="minorHAnsi"/>
          <w:b/>
          <w:bCs/>
          <w:iCs/>
          <w:sz w:val="24"/>
          <w:szCs w:val="24"/>
        </w:rPr>
        <w:t>18 1160 2202 0000 0005 8253 3398</w:t>
      </w:r>
      <w:r w:rsidRPr="00CF0096">
        <w:rPr>
          <w:rFonts w:asciiTheme="minorHAnsi" w:hAnsiTheme="minorHAnsi" w:cstheme="minorHAnsi"/>
          <w:iCs/>
          <w:sz w:val="24"/>
          <w:szCs w:val="24"/>
        </w:rPr>
        <w:t xml:space="preserve">. </w:t>
      </w:r>
    </w:p>
    <w:p w14:paraId="55DF55DD" w14:textId="77777777" w:rsidR="00013926" w:rsidRPr="00CF0096" w:rsidRDefault="00013926" w:rsidP="00013926">
      <w:pPr>
        <w:tabs>
          <w:tab w:val="left" w:pos="426"/>
        </w:tabs>
        <w:spacing w:after="120"/>
        <w:ind w:left="357" w:hanging="357"/>
        <w:rPr>
          <w:rFonts w:asciiTheme="minorHAnsi" w:hAnsiTheme="minorHAnsi" w:cstheme="minorHAnsi"/>
          <w:bCs/>
          <w:iCs/>
          <w:sz w:val="24"/>
          <w:szCs w:val="24"/>
        </w:rPr>
      </w:pPr>
      <w:r w:rsidRPr="00CF0096">
        <w:rPr>
          <w:rFonts w:asciiTheme="minorHAnsi" w:hAnsiTheme="minorHAnsi" w:cstheme="minorHAnsi"/>
          <w:iCs/>
          <w:sz w:val="24"/>
          <w:szCs w:val="24"/>
        </w:rPr>
        <w:t xml:space="preserve">4a. Na podstawie dyspozycji przelewu środków złożonej przez podmiot realizujący projekt, wskazany w </w:t>
      </w:r>
      <w:r w:rsidRPr="00CF0096">
        <w:rPr>
          <w:rFonts w:asciiTheme="minorHAnsi" w:hAnsiTheme="minorHAnsi" w:cstheme="minorHAnsi"/>
          <w:bCs/>
          <w:iCs/>
          <w:sz w:val="24"/>
          <w:szCs w:val="24"/>
        </w:rPr>
        <w:t xml:space="preserve">§ 2 ust. 4, do Departamentu Finansów Urzędu Marszałkowskiego Województwa Opolskiego, transze dofinansowania przekazywane są na rachunek bankowy wyodrębniony do obsługi projektu nr ……………………………..…. i/lub na rachunek własny budżetu województwa nr </w:t>
      </w:r>
      <w:r w:rsidRPr="00CF0096">
        <w:rPr>
          <w:rFonts w:asciiTheme="minorHAnsi" w:hAnsiTheme="minorHAnsi" w:cstheme="minorHAnsi"/>
          <w:b/>
          <w:iCs/>
          <w:sz w:val="24"/>
          <w:szCs w:val="24"/>
        </w:rPr>
        <w:t>49 1160 2202 0000 0000 6013 8467</w:t>
      </w:r>
      <w:r w:rsidRPr="00CF0096">
        <w:rPr>
          <w:rFonts w:asciiTheme="minorHAnsi" w:hAnsiTheme="minorHAnsi" w:cstheme="minorHAnsi"/>
          <w:bCs/>
          <w:iCs/>
          <w:sz w:val="24"/>
          <w:szCs w:val="24"/>
        </w:rPr>
        <w:t xml:space="preserve"> w przypadku wcześniejszego prefinansowania wydatków ze środków własnych Beneficjenta.</w:t>
      </w:r>
    </w:p>
    <w:p w14:paraId="73EDD6B9" w14:textId="77777777" w:rsidR="00013926" w:rsidRPr="00CF0096" w:rsidRDefault="00013926" w:rsidP="00013926">
      <w:pPr>
        <w:tabs>
          <w:tab w:val="left" w:pos="426"/>
        </w:tabs>
        <w:spacing w:after="120"/>
        <w:ind w:left="357" w:hanging="357"/>
        <w:rPr>
          <w:rFonts w:asciiTheme="minorHAnsi" w:hAnsiTheme="minorHAnsi" w:cstheme="minorHAnsi"/>
          <w:bCs/>
          <w:iCs/>
          <w:sz w:val="24"/>
          <w:szCs w:val="24"/>
        </w:rPr>
      </w:pPr>
      <w:r w:rsidRPr="00CF0096">
        <w:rPr>
          <w:rFonts w:asciiTheme="minorHAnsi" w:hAnsiTheme="minorHAnsi" w:cstheme="minorHAnsi"/>
          <w:bCs/>
          <w:iCs/>
          <w:sz w:val="24"/>
          <w:szCs w:val="24"/>
        </w:rPr>
        <w:t>4b. Za przepływy środków, o których mowa w ust. 4a zarówno Instytucja Pośrednicząca, jak i Instytucja Zarządzająca nie ponoszą odpowiedzialności.</w:t>
      </w:r>
    </w:p>
    <w:p w14:paraId="0F51D7BC" w14:textId="77777777" w:rsidR="00436DC7" w:rsidRPr="00436DC7" w:rsidRDefault="00436DC7" w:rsidP="006C5173">
      <w:pPr>
        <w:numPr>
          <w:ilvl w:val="3"/>
          <w:numId w:val="34"/>
        </w:numPr>
        <w:tabs>
          <w:tab w:val="left" w:pos="357"/>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Wydatki w ramach projektu ponoszone będą z rachunku bankowego Beneficjenta i/lub podmiotu/ów realizujących projekt. </w:t>
      </w:r>
    </w:p>
    <w:p w14:paraId="6ABBB1DE" w14:textId="5ADD0921" w:rsidR="00292054" w:rsidRPr="00292054" w:rsidRDefault="00436DC7" w:rsidP="00292054">
      <w:pPr>
        <w:numPr>
          <w:ilvl w:val="3"/>
          <w:numId w:val="34"/>
        </w:numPr>
        <w:tabs>
          <w:tab w:val="left" w:pos="357"/>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przekazuje Partnerom odpowiednią część dofinansowania na pokrycie ich wydatków, zgodnie z umową o partnerstwie</w:t>
      </w:r>
      <w:r w:rsidR="00862C14">
        <w:rPr>
          <w:rFonts w:asciiTheme="minorHAnsi" w:hAnsiTheme="minorHAnsi" w:cstheme="minorHAnsi"/>
          <w:sz w:val="24"/>
          <w:szCs w:val="24"/>
        </w:rPr>
        <w:t>/porozumieniem partnerskim</w:t>
      </w:r>
      <w:r w:rsidRPr="00436DC7">
        <w:rPr>
          <w:rFonts w:asciiTheme="minorHAnsi" w:hAnsiTheme="minorHAnsi" w:cstheme="minorHAnsi"/>
          <w:sz w:val="24"/>
          <w:szCs w:val="24"/>
        </w:rPr>
        <w:t>. Wszystkie płatności dokonywane w związ</w:t>
      </w:r>
      <w:r w:rsidR="00CD5599">
        <w:rPr>
          <w:rFonts w:asciiTheme="minorHAnsi" w:hAnsiTheme="minorHAnsi" w:cstheme="minorHAnsi"/>
          <w:sz w:val="24"/>
          <w:szCs w:val="24"/>
        </w:rPr>
        <w:t>ku z realizacją niniejszej Decyzji</w:t>
      </w:r>
      <w:r w:rsidRPr="00436DC7">
        <w:rPr>
          <w:rFonts w:asciiTheme="minorHAnsi" w:hAnsiTheme="minorHAnsi" w:cstheme="minorHAnsi"/>
          <w:sz w:val="24"/>
          <w:szCs w:val="24"/>
        </w:rPr>
        <w:t>, pomiędzy Beneficjentem a Partnerem bądź pomiędzy Partnerami, powinny być dokonywane za pośrednictwem rachunku bankowego, o którym mowa w ust. 4</w:t>
      </w:r>
      <w:r w:rsidR="00013926">
        <w:rPr>
          <w:rFonts w:asciiTheme="minorHAnsi" w:hAnsiTheme="minorHAnsi" w:cstheme="minorHAnsi"/>
          <w:sz w:val="24"/>
          <w:szCs w:val="24"/>
        </w:rPr>
        <w:t>a</w:t>
      </w:r>
      <w:r w:rsidRPr="00436DC7">
        <w:rPr>
          <w:rFonts w:asciiTheme="minorHAnsi" w:hAnsiTheme="minorHAnsi" w:cstheme="minorHAnsi"/>
          <w:sz w:val="24"/>
          <w:szCs w:val="24"/>
        </w:rPr>
        <w:t>, pod rygorem możliwości uznania poniesionych wydatków za niekwalifikowalne</w:t>
      </w:r>
      <w:r w:rsidRPr="00436DC7">
        <w:rPr>
          <w:rFonts w:asciiTheme="minorHAnsi" w:hAnsiTheme="minorHAnsi" w:cstheme="minorHAnsi"/>
          <w:sz w:val="24"/>
          <w:szCs w:val="24"/>
          <w:vertAlign w:val="superscript"/>
        </w:rPr>
        <w:footnoteReference w:id="30"/>
      </w:r>
      <w:r w:rsidRPr="00436DC7">
        <w:rPr>
          <w:rFonts w:asciiTheme="minorHAnsi" w:hAnsiTheme="minorHAnsi" w:cstheme="minorHAnsi"/>
          <w:sz w:val="24"/>
          <w:szCs w:val="24"/>
        </w:rPr>
        <w:t>.</w:t>
      </w:r>
    </w:p>
    <w:p w14:paraId="06284F6A" w14:textId="76B1B97E" w:rsidR="00351035" w:rsidRPr="00292054" w:rsidRDefault="00351035" w:rsidP="00292054">
      <w:pPr>
        <w:pStyle w:val="Akapitzlist"/>
        <w:numPr>
          <w:ilvl w:val="0"/>
          <w:numId w:val="61"/>
        </w:numPr>
        <w:tabs>
          <w:tab w:val="left" w:pos="426"/>
        </w:tabs>
        <w:spacing w:after="120" w:line="276" w:lineRule="auto"/>
        <w:ind w:left="284" w:hanging="284"/>
        <w:rPr>
          <w:rFonts w:asciiTheme="minorHAnsi" w:hAnsiTheme="minorHAnsi" w:cstheme="minorHAnsi"/>
          <w:bCs/>
          <w:iCs/>
        </w:rPr>
      </w:pPr>
      <w:r w:rsidRPr="00292054">
        <w:rPr>
          <w:rFonts w:asciiTheme="minorHAnsi" w:hAnsiTheme="minorHAnsi" w:cstheme="minorHAnsi"/>
          <w:bCs/>
          <w:iCs/>
        </w:rPr>
        <w:lastRenderedPageBreak/>
        <w:t xml:space="preserve">Odsetki bankowe od przekazanych Beneficjentowi transz dofinansowania w formie zaliczki stanowią dochód Samorządu Województwa Opolskiego i nie są wykazywane we wniosku o płatność. W przypadku realizowania Projektu przez Beneficjenta działającego w formie partnerstwa, kwestie zwrotu odsetek bankowych naliczonych na rachunkach projektowych Partnera/Partnerów </w:t>
      </w:r>
      <w:r w:rsidRPr="00611D04">
        <w:rPr>
          <w:rFonts w:asciiTheme="minorHAnsi" w:hAnsiTheme="minorHAnsi" w:cstheme="minorHAnsi"/>
          <w:bCs/>
          <w:iCs/>
        </w:rPr>
        <w:t>reguluje</w:t>
      </w:r>
      <w:r w:rsidR="0031549D" w:rsidRPr="00611D04">
        <w:rPr>
          <w:rFonts w:asciiTheme="minorHAnsi" w:hAnsiTheme="minorHAnsi" w:cstheme="minorHAnsi"/>
          <w:bCs/>
          <w:iCs/>
        </w:rPr>
        <w:t xml:space="preserve"> porozumienie lub</w:t>
      </w:r>
      <w:r w:rsidRPr="00611D04">
        <w:rPr>
          <w:rFonts w:asciiTheme="minorHAnsi" w:hAnsiTheme="minorHAnsi" w:cstheme="minorHAnsi"/>
          <w:bCs/>
          <w:iCs/>
        </w:rPr>
        <w:t xml:space="preserve"> umowa</w:t>
      </w:r>
      <w:r w:rsidRPr="00292054">
        <w:rPr>
          <w:rFonts w:asciiTheme="minorHAnsi" w:hAnsiTheme="minorHAnsi" w:cstheme="minorHAnsi"/>
          <w:bCs/>
          <w:iCs/>
        </w:rPr>
        <w:t xml:space="preserve"> o partnerstwie.</w:t>
      </w:r>
    </w:p>
    <w:p w14:paraId="537B392C" w14:textId="77777777" w:rsidR="00351035" w:rsidRPr="00292054" w:rsidRDefault="00351035" w:rsidP="00292054">
      <w:pPr>
        <w:pStyle w:val="Akapitzlist"/>
        <w:numPr>
          <w:ilvl w:val="0"/>
          <w:numId w:val="61"/>
        </w:numPr>
        <w:tabs>
          <w:tab w:val="left" w:pos="426"/>
        </w:tabs>
        <w:spacing w:after="120" w:line="276" w:lineRule="auto"/>
        <w:ind w:left="284" w:hanging="284"/>
        <w:rPr>
          <w:rFonts w:asciiTheme="minorHAnsi" w:hAnsiTheme="minorHAnsi" w:cstheme="minorHAnsi"/>
          <w:bCs/>
          <w:iCs/>
        </w:rPr>
      </w:pPr>
      <w:r w:rsidRPr="00292054">
        <w:rPr>
          <w:rFonts w:asciiTheme="minorHAnsi" w:hAnsiTheme="minorHAnsi" w:cstheme="minorHAnsi"/>
          <w:bCs/>
          <w:iCs/>
        </w:rPr>
        <w:t>Kwota dofinansowania, o której mowa w § 2 ust. 5 pkt 1), niewydatkowana z końcem roku budżetowego, pozostaje do dyspozycji Beneficjenta w następnym roku budżetowym, o ile realizacja projektu przewidziana jest w kolejnym roku budżetowym.</w:t>
      </w:r>
    </w:p>
    <w:p w14:paraId="394D3882" w14:textId="28E298FF" w:rsidR="00351035" w:rsidRPr="00292054" w:rsidRDefault="00292054" w:rsidP="00292054">
      <w:pPr>
        <w:pStyle w:val="Akapitzlist"/>
        <w:numPr>
          <w:ilvl w:val="0"/>
          <w:numId w:val="61"/>
        </w:numPr>
        <w:tabs>
          <w:tab w:val="left" w:pos="426"/>
        </w:tabs>
        <w:spacing w:after="120" w:line="276" w:lineRule="auto"/>
        <w:ind w:left="284" w:hanging="284"/>
        <w:rPr>
          <w:rFonts w:asciiTheme="minorHAnsi" w:hAnsiTheme="minorHAnsi" w:cstheme="minorHAnsi"/>
          <w:bCs/>
          <w:iCs/>
        </w:rPr>
      </w:pPr>
      <w:r>
        <w:rPr>
          <w:rFonts w:asciiTheme="minorHAnsi" w:hAnsiTheme="minorHAnsi" w:cstheme="minorHAnsi"/>
          <w:bCs/>
          <w:iCs/>
        </w:rPr>
        <w:t>Podmiot realizujący projekt</w:t>
      </w:r>
      <w:r w:rsidR="00351035" w:rsidRPr="00292054">
        <w:rPr>
          <w:rFonts w:asciiTheme="minorHAnsi" w:hAnsiTheme="minorHAnsi" w:cstheme="minorHAnsi"/>
          <w:bCs/>
          <w:iCs/>
        </w:rPr>
        <w:t xml:space="preserve"> informuje pisemnie Instytucję Zarządzającą o wysokości środków niewydatkowanych z upływem roku budżetowego, wskazując klasyfikację budżetową środków pozostających do dyspozycj</w:t>
      </w:r>
      <w:r>
        <w:rPr>
          <w:rFonts w:asciiTheme="minorHAnsi" w:hAnsiTheme="minorHAnsi" w:cstheme="minorHAnsi"/>
          <w:bCs/>
          <w:iCs/>
        </w:rPr>
        <w:t>i w kolejnym roku budżetowym, w </w:t>
      </w:r>
      <w:r w:rsidR="00351035" w:rsidRPr="00292054">
        <w:rPr>
          <w:rFonts w:asciiTheme="minorHAnsi" w:hAnsiTheme="minorHAnsi" w:cstheme="minorHAnsi"/>
          <w:bCs/>
          <w:iCs/>
        </w:rPr>
        <w:t>terminie do 5 stycznia roku następującego po danym roku budżetowym.</w:t>
      </w:r>
    </w:p>
    <w:p w14:paraId="5C9DE0EF" w14:textId="77777777" w:rsidR="00436DC7" w:rsidRPr="00D950B1" w:rsidRDefault="00436DC7" w:rsidP="00436DC7">
      <w:pPr>
        <w:spacing w:after="120"/>
        <w:rPr>
          <w:rFonts w:asciiTheme="minorHAnsi" w:hAnsiTheme="minorHAnsi" w:cstheme="minorHAnsi"/>
          <w:b/>
          <w:bCs/>
          <w:sz w:val="24"/>
          <w:szCs w:val="24"/>
        </w:rPr>
      </w:pPr>
    </w:p>
    <w:p w14:paraId="2FCB06EB" w14:textId="77777777" w:rsidR="00436DC7" w:rsidRPr="00D950B1" w:rsidRDefault="00436DC7" w:rsidP="00436DC7">
      <w:pPr>
        <w:keepNext/>
        <w:spacing w:after="120"/>
        <w:rPr>
          <w:rFonts w:asciiTheme="minorHAnsi" w:hAnsiTheme="minorHAnsi" w:cstheme="minorHAnsi"/>
          <w:b/>
          <w:bCs/>
          <w:sz w:val="24"/>
          <w:szCs w:val="24"/>
        </w:rPr>
      </w:pPr>
      <w:r w:rsidRPr="00D950B1">
        <w:rPr>
          <w:rFonts w:asciiTheme="minorHAnsi" w:hAnsiTheme="minorHAnsi" w:cstheme="minorHAnsi"/>
          <w:b/>
          <w:bCs/>
          <w:sz w:val="24"/>
          <w:szCs w:val="24"/>
        </w:rPr>
        <w:t>Warunki wypłaty transz dofinansowania</w:t>
      </w:r>
    </w:p>
    <w:p w14:paraId="1AD533E6"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sz w:val="24"/>
          <w:szCs w:val="24"/>
        </w:rPr>
        <w:t>§ 11.</w:t>
      </w:r>
    </w:p>
    <w:p w14:paraId="0034BFD2" w14:textId="77777777" w:rsidR="00436DC7" w:rsidRPr="00D950B1" w:rsidRDefault="00436DC7" w:rsidP="006C5173">
      <w:pPr>
        <w:numPr>
          <w:ilvl w:val="0"/>
          <w:numId w:val="29"/>
        </w:numPr>
        <w:autoSpaceDE w:val="0"/>
        <w:spacing w:after="120"/>
        <w:ind w:left="357" w:hanging="357"/>
        <w:rPr>
          <w:rFonts w:asciiTheme="minorHAnsi" w:eastAsia="Times New Roman" w:hAnsiTheme="minorHAnsi" w:cstheme="minorHAnsi"/>
          <w:sz w:val="24"/>
          <w:szCs w:val="24"/>
        </w:rPr>
      </w:pPr>
      <w:r w:rsidRPr="00D950B1">
        <w:rPr>
          <w:rFonts w:asciiTheme="minorHAnsi" w:eastAsia="Times New Roman" w:hAnsiTheme="minorHAnsi" w:cstheme="minorHAnsi"/>
          <w:sz w:val="24"/>
          <w:szCs w:val="24"/>
        </w:rPr>
        <w:t xml:space="preserve">Strony ustalają następujące warunki przekazania transz dofinansowania, z zastrzeżeniem </w:t>
      </w:r>
      <w:r w:rsidRPr="00D950B1">
        <w:rPr>
          <w:rFonts w:asciiTheme="minorHAnsi" w:eastAsia="Times New Roman" w:hAnsiTheme="minorHAnsi" w:cstheme="minorHAnsi"/>
          <w:sz w:val="24"/>
          <w:szCs w:val="24"/>
        </w:rPr>
        <w:br/>
        <w:t>ust. 2-4:</w:t>
      </w:r>
    </w:p>
    <w:p w14:paraId="02AF96C9" w14:textId="217FD589" w:rsidR="00436DC7" w:rsidRPr="00D950B1" w:rsidRDefault="00436DC7" w:rsidP="006C5173">
      <w:pPr>
        <w:numPr>
          <w:ilvl w:val="1"/>
          <w:numId w:val="29"/>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pierwsza transza dofinansowania jest przekazywana w wysokości o</w:t>
      </w:r>
      <w:r w:rsidR="0064093D">
        <w:rPr>
          <w:rFonts w:asciiTheme="minorHAnsi" w:hAnsiTheme="minorHAnsi" w:cstheme="minorHAnsi"/>
          <w:sz w:val="24"/>
          <w:szCs w:val="24"/>
        </w:rPr>
        <w:t>kreślonej we wniosku o płatność</w:t>
      </w:r>
      <w:r w:rsidRPr="00D950B1">
        <w:rPr>
          <w:rFonts w:asciiTheme="minorHAnsi" w:hAnsiTheme="minorHAnsi" w:cstheme="minorHAnsi"/>
          <w:sz w:val="24"/>
          <w:szCs w:val="24"/>
        </w:rPr>
        <w:t>;</w:t>
      </w:r>
    </w:p>
    <w:p w14:paraId="2538590A" w14:textId="77777777" w:rsidR="00436DC7" w:rsidRPr="00D950B1" w:rsidRDefault="00436DC7" w:rsidP="006C5173">
      <w:pPr>
        <w:numPr>
          <w:ilvl w:val="1"/>
          <w:numId w:val="29"/>
        </w:numPr>
        <w:tabs>
          <w:tab w:val="left" w:pos="142"/>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kolejne transze dofinansowania są przekazywane po:</w:t>
      </w:r>
    </w:p>
    <w:p w14:paraId="60CA05B9" w14:textId="4DE6679A" w:rsidR="00A85A39" w:rsidRPr="003143FA" w:rsidRDefault="00A85A39" w:rsidP="00292054">
      <w:pPr>
        <w:pStyle w:val="Akapitzlist"/>
        <w:numPr>
          <w:ilvl w:val="2"/>
          <w:numId w:val="29"/>
        </w:numPr>
        <w:tabs>
          <w:tab w:val="left" w:pos="142"/>
        </w:tabs>
        <w:spacing w:after="120" w:line="276" w:lineRule="auto"/>
        <w:rPr>
          <w:rFonts w:asciiTheme="minorHAnsi" w:hAnsiTheme="minorHAnsi" w:cstheme="minorHAnsi"/>
        </w:rPr>
      </w:pPr>
      <w:bookmarkStart w:id="1" w:name="_Hlk114743273"/>
      <w:r w:rsidRPr="003143FA">
        <w:rPr>
          <w:rFonts w:asciiTheme="minorHAnsi" w:hAnsiTheme="minorHAnsi" w:cstheme="minorHAnsi"/>
        </w:rPr>
        <w:t xml:space="preserve">złożeniu wniosku o płatność i zweryfikowaniu, </w:t>
      </w:r>
      <w:r w:rsidR="002A79BA" w:rsidRPr="003143FA">
        <w:rPr>
          <w:rFonts w:asciiTheme="minorHAnsi" w:hAnsiTheme="minorHAnsi" w:cstheme="minorHAnsi"/>
        </w:rPr>
        <w:t>ż</w:t>
      </w:r>
      <w:r w:rsidRPr="003143FA">
        <w:rPr>
          <w:rFonts w:asciiTheme="minorHAnsi" w:hAnsiTheme="minorHAnsi" w:cstheme="minorHAnsi"/>
        </w:rPr>
        <w:t xml:space="preserve">e złożony wniosek o płatność potwierdza wydatkowanie </w:t>
      </w:r>
      <w:r w:rsidRPr="007B0129">
        <w:rPr>
          <w:rFonts w:asciiTheme="minorHAnsi" w:hAnsiTheme="minorHAnsi" w:cstheme="minorHAnsi"/>
          <w:b/>
          <w:bCs/>
        </w:rPr>
        <w:t>co najmniej 70 %</w:t>
      </w:r>
      <w:r w:rsidRPr="003143FA">
        <w:rPr>
          <w:rFonts w:asciiTheme="minorHAnsi" w:hAnsiTheme="minorHAnsi" w:cstheme="minorHAnsi"/>
        </w:rPr>
        <w:t xml:space="preserve"> łącznej kwoty transz dofinansowania otrzymanych na dzień zatwierdzenia wniosku lub odsyłania wniosku do poprawy (w przypadku odsyłania wniosku do poprawy wydatki w wysokości 70 % nie wymagają składania przez beneficjenta dalszych wyjaśnień).</w:t>
      </w:r>
    </w:p>
    <w:bookmarkEnd w:id="1"/>
    <w:p w14:paraId="49BD1F51" w14:textId="77777777" w:rsidR="00436DC7" w:rsidRPr="00D950B1" w:rsidRDefault="00436DC7" w:rsidP="00436DC7">
      <w:pPr>
        <w:tabs>
          <w:tab w:val="left" w:pos="142"/>
        </w:tabs>
        <w:spacing w:after="120"/>
        <w:ind w:left="641"/>
        <w:rPr>
          <w:rFonts w:asciiTheme="minorHAnsi" w:hAnsiTheme="minorHAnsi" w:cstheme="minorHAnsi"/>
          <w:sz w:val="24"/>
          <w:szCs w:val="24"/>
        </w:rPr>
      </w:pPr>
      <w:r w:rsidRPr="00D950B1">
        <w:rPr>
          <w:rFonts w:asciiTheme="minorHAnsi" w:hAnsiTheme="minorHAnsi" w:cstheme="minorHAnsi"/>
          <w:sz w:val="24"/>
          <w:szCs w:val="24"/>
        </w:rPr>
        <w:t>oraz</w:t>
      </w:r>
    </w:p>
    <w:p w14:paraId="77673EC3" w14:textId="77777777" w:rsidR="00436DC7" w:rsidRPr="00D950B1" w:rsidRDefault="00436DC7" w:rsidP="006C5173">
      <w:pPr>
        <w:numPr>
          <w:ilvl w:val="2"/>
          <w:numId w:val="29"/>
        </w:numPr>
        <w:tabs>
          <w:tab w:val="left" w:pos="142"/>
        </w:tabs>
        <w:spacing w:after="120"/>
        <w:ind w:left="925" w:hanging="284"/>
        <w:rPr>
          <w:rFonts w:asciiTheme="minorHAnsi" w:hAnsiTheme="minorHAnsi" w:cstheme="minorHAnsi"/>
          <w:sz w:val="24"/>
          <w:szCs w:val="24"/>
        </w:rPr>
      </w:pPr>
      <w:r w:rsidRPr="00D950B1">
        <w:rPr>
          <w:rFonts w:asciiTheme="minorHAnsi" w:hAnsiTheme="minorHAnsi" w:cstheme="minorHAnsi"/>
          <w:sz w:val="24"/>
          <w:szCs w:val="24"/>
        </w:rPr>
        <w:t>zatwierdzeniu przez Instytucję Pośredniczącą wniosków o płatność złożonych za wcześniejsze okresy rozliczeniowe niż wniosek, o którym mowa w lit. a, zgodnie z § 13 ust. 5.</w:t>
      </w:r>
    </w:p>
    <w:p w14:paraId="72976D47" w14:textId="77777777" w:rsidR="00292054" w:rsidRPr="00CF0096" w:rsidRDefault="00292054" w:rsidP="00292054">
      <w:pPr>
        <w:numPr>
          <w:ilvl w:val="0"/>
          <w:numId w:val="29"/>
        </w:numPr>
        <w:spacing w:after="120"/>
        <w:rPr>
          <w:rFonts w:asciiTheme="minorHAnsi" w:hAnsiTheme="minorHAnsi" w:cstheme="minorHAnsi"/>
          <w:iCs/>
          <w:sz w:val="24"/>
          <w:szCs w:val="24"/>
        </w:rPr>
      </w:pPr>
      <w:r w:rsidRPr="00CF0096">
        <w:rPr>
          <w:rFonts w:asciiTheme="minorHAnsi" w:hAnsiTheme="minorHAnsi" w:cstheme="minorHAnsi"/>
          <w:iCs/>
          <w:sz w:val="24"/>
          <w:szCs w:val="24"/>
        </w:rPr>
        <w:t>Instytucja Pośrednicząca zobowiązuje się do pisemnego poinformowania Instytucji Zarządzającej o zatwierdzeniu wniosku o płatność / informacji o zatwierdzeniu środków do wypłaty oraz konieczności przekazania  na rachunek bankowy Beneficjenta, o którym mowa w § 10 ust. 4</w:t>
      </w:r>
      <w:r>
        <w:rPr>
          <w:rFonts w:asciiTheme="minorHAnsi" w:hAnsiTheme="minorHAnsi" w:cstheme="minorHAnsi"/>
          <w:iCs/>
          <w:sz w:val="24"/>
          <w:szCs w:val="24"/>
        </w:rPr>
        <w:t>,</w:t>
      </w:r>
      <w:r w:rsidRPr="00CF0096">
        <w:rPr>
          <w:rFonts w:asciiTheme="minorHAnsi" w:hAnsiTheme="minorHAnsi" w:cstheme="minorHAnsi"/>
          <w:iCs/>
          <w:sz w:val="24"/>
          <w:szCs w:val="24"/>
        </w:rPr>
        <w:t xml:space="preserve"> dofinansowania, poprzez wskazanie kwot zatwierdzonych do wypłaty, klasyfikacji budżetowej oraz jednostki/</w:t>
      </w:r>
      <w:proofErr w:type="spellStart"/>
      <w:r w:rsidRPr="00CF0096">
        <w:rPr>
          <w:rFonts w:asciiTheme="minorHAnsi" w:hAnsiTheme="minorHAnsi" w:cstheme="minorHAnsi"/>
          <w:iCs/>
          <w:sz w:val="24"/>
          <w:szCs w:val="24"/>
        </w:rPr>
        <w:t>ek</w:t>
      </w:r>
      <w:proofErr w:type="spellEnd"/>
      <w:r w:rsidRPr="00CF0096">
        <w:rPr>
          <w:rFonts w:asciiTheme="minorHAnsi" w:hAnsiTheme="minorHAnsi" w:cstheme="minorHAnsi"/>
          <w:iCs/>
          <w:sz w:val="24"/>
          <w:szCs w:val="24"/>
        </w:rPr>
        <w:t xml:space="preserve"> organizacyjnej/</w:t>
      </w:r>
      <w:proofErr w:type="spellStart"/>
      <w:r w:rsidRPr="00CF0096">
        <w:rPr>
          <w:rFonts w:asciiTheme="minorHAnsi" w:hAnsiTheme="minorHAnsi" w:cstheme="minorHAnsi"/>
          <w:iCs/>
          <w:sz w:val="24"/>
          <w:szCs w:val="24"/>
        </w:rPr>
        <w:t>ych</w:t>
      </w:r>
      <w:proofErr w:type="spellEnd"/>
      <w:r w:rsidRPr="00CF0096">
        <w:rPr>
          <w:rFonts w:asciiTheme="minorHAnsi" w:hAnsiTheme="minorHAnsi" w:cstheme="minorHAnsi"/>
          <w:iCs/>
          <w:sz w:val="24"/>
          <w:szCs w:val="24"/>
        </w:rPr>
        <w:t xml:space="preserve"> Beneficjenta, </w:t>
      </w:r>
      <w:r w:rsidRPr="00CF0096">
        <w:rPr>
          <w:rFonts w:asciiTheme="minorHAnsi" w:hAnsiTheme="minorHAnsi" w:cstheme="minorHAnsi"/>
          <w:iCs/>
          <w:sz w:val="24"/>
          <w:szCs w:val="24"/>
        </w:rPr>
        <w:lastRenderedPageBreak/>
        <w:t>o których mowa w § 2 ust. 4</w:t>
      </w:r>
      <w:r>
        <w:rPr>
          <w:rFonts w:asciiTheme="minorHAnsi" w:hAnsiTheme="minorHAnsi" w:cstheme="minorHAnsi"/>
          <w:iCs/>
          <w:sz w:val="24"/>
          <w:szCs w:val="24"/>
        </w:rPr>
        <w:t>.</w:t>
      </w:r>
      <w:r w:rsidRPr="00CF0096">
        <w:rPr>
          <w:rFonts w:asciiTheme="minorHAnsi" w:hAnsiTheme="minorHAnsi" w:cstheme="minorHAnsi"/>
          <w:iCs/>
          <w:sz w:val="24"/>
          <w:szCs w:val="24"/>
        </w:rPr>
        <w:t xml:space="preserve"> Instytucja Zarządzająca nie ponosi odpowiedzialności za terminowość wypłaty środków przez BGK.</w:t>
      </w:r>
    </w:p>
    <w:p w14:paraId="3B82189D" w14:textId="77777777" w:rsidR="00436DC7" w:rsidRPr="00436DC7" w:rsidRDefault="00436DC7" w:rsidP="006C5173">
      <w:pPr>
        <w:numPr>
          <w:ilvl w:val="0"/>
          <w:numId w:val="29"/>
        </w:numPr>
        <w:spacing w:after="120"/>
        <w:rPr>
          <w:rFonts w:asciiTheme="minorHAnsi" w:hAnsiTheme="minorHAnsi" w:cstheme="minorHAnsi"/>
          <w:sz w:val="24"/>
          <w:szCs w:val="24"/>
        </w:rPr>
      </w:pPr>
      <w:r w:rsidRPr="00436DC7">
        <w:rPr>
          <w:rFonts w:asciiTheme="minorHAnsi" w:hAnsiTheme="minorHAnsi" w:cstheme="minorHAnsi"/>
          <w:sz w:val="24"/>
          <w:szCs w:val="24"/>
        </w:rPr>
        <w:t>Warunkiem przekazania Beneficjentowi transz dofinansowania jest:</w:t>
      </w:r>
    </w:p>
    <w:p w14:paraId="08F722C5" w14:textId="77777777" w:rsidR="00436DC7" w:rsidRPr="00436DC7" w:rsidRDefault="00436DC7" w:rsidP="006C5173">
      <w:pPr>
        <w:numPr>
          <w:ilvl w:val="1"/>
          <w:numId w:val="29"/>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dostępność środków europejskich w limicie określonym przez ministra właściwego ds. rozwoju regionalnego.</w:t>
      </w:r>
    </w:p>
    <w:p w14:paraId="0BFD89FB" w14:textId="0C27F6A9" w:rsidR="00436DC7" w:rsidRPr="00436DC7" w:rsidRDefault="00436DC7" w:rsidP="006C5173">
      <w:pPr>
        <w:numPr>
          <w:ilvl w:val="1"/>
          <w:numId w:val="29"/>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dostępność środków dotacji celowej na rachunku </w:t>
      </w:r>
      <w:r w:rsidR="009D45BC">
        <w:rPr>
          <w:rFonts w:asciiTheme="minorHAnsi" w:eastAsia="Times New Roman" w:hAnsiTheme="minorHAnsi" w:cstheme="minorHAnsi"/>
          <w:sz w:val="24"/>
          <w:szCs w:val="24"/>
        </w:rPr>
        <w:t xml:space="preserve">bankowym </w:t>
      </w:r>
      <w:r w:rsidRPr="00436DC7">
        <w:rPr>
          <w:rFonts w:asciiTheme="minorHAnsi" w:eastAsia="Times New Roman" w:hAnsiTheme="minorHAnsi" w:cstheme="minorHAnsi"/>
          <w:sz w:val="24"/>
          <w:szCs w:val="24"/>
        </w:rPr>
        <w:t xml:space="preserve">Instytucji </w:t>
      </w:r>
      <w:r w:rsidR="00292054">
        <w:rPr>
          <w:rFonts w:asciiTheme="minorHAnsi" w:eastAsia="Times New Roman" w:hAnsiTheme="minorHAnsi" w:cstheme="minorHAnsi"/>
          <w:sz w:val="24"/>
          <w:szCs w:val="24"/>
        </w:rPr>
        <w:t>Zarządzającej</w:t>
      </w:r>
      <w:r w:rsidRPr="00436DC7">
        <w:rPr>
          <w:rFonts w:asciiTheme="minorHAnsi" w:eastAsia="Times New Roman" w:hAnsiTheme="minorHAnsi" w:cstheme="minorHAnsi"/>
          <w:sz w:val="24"/>
          <w:szCs w:val="24"/>
        </w:rPr>
        <w:t>.</w:t>
      </w:r>
    </w:p>
    <w:p w14:paraId="18A30E52" w14:textId="0F67F588" w:rsidR="00436DC7" w:rsidRPr="00436DC7" w:rsidRDefault="00436DC7" w:rsidP="002D33E5">
      <w:pPr>
        <w:numPr>
          <w:ilvl w:val="0"/>
          <w:numId w:val="29"/>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przypadku niemożliwości dokonania wypłaty transzy dofinansowania spowodowanej okresowym brakiem środków, o których mowa w § 2 ust. 5 pkt 1, Beneficjent ma prawo renegocjować harmonogram realizacji projektu i harmonogram płatności, o których mowa odpowiednio w § 3 ust. 1 pkt 2</w:t>
      </w:r>
      <w:r w:rsidR="00B83AAC">
        <w:rPr>
          <w:rFonts w:asciiTheme="minorHAnsi" w:eastAsia="Times New Roman" w:hAnsiTheme="minorHAnsi" w:cstheme="minorHAnsi"/>
          <w:sz w:val="24"/>
          <w:szCs w:val="24"/>
        </w:rPr>
        <w:t>)</w:t>
      </w:r>
      <w:r w:rsidRPr="00436DC7">
        <w:rPr>
          <w:rFonts w:asciiTheme="minorHAnsi" w:eastAsia="Times New Roman" w:hAnsiTheme="minorHAnsi" w:cstheme="minorHAnsi"/>
          <w:sz w:val="24"/>
          <w:szCs w:val="24"/>
        </w:rPr>
        <w:t xml:space="preserve"> i § 10 ust. 1.</w:t>
      </w:r>
    </w:p>
    <w:p w14:paraId="426912BE" w14:textId="62830BBE" w:rsidR="00436DC7" w:rsidRPr="00436DC7" w:rsidRDefault="00436DC7" w:rsidP="006C5173">
      <w:pPr>
        <w:numPr>
          <w:ilvl w:val="0"/>
          <w:numId w:val="29"/>
        </w:numPr>
        <w:tabs>
          <w:tab w:val="left" w:pos="142"/>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może zawiesić wypłatę transzy dofinansowania, </w:t>
      </w:r>
      <w:r w:rsidR="002D33E5">
        <w:rPr>
          <w:rFonts w:asciiTheme="minorHAnsi" w:hAnsiTheme="minorHAnsi" w:cstheme="minorHAnsi"/>
          <w:sz w:val="24"/>
          <w:szCs w:val="24"/>
        </w:rPr>
        <w:t>w przypadkach określonych w § 26</w:t>
      </w:r>
      <w:r w:rsidRPr="00436DC7">
        <w:rPr>
          <w:rFonts w:asciiTheme="minorHAnsi" w:hAnsiTheme="minorHAnsi" w:cstheme="minorHAnsi"/>
          <w:sz w:val="24"/>
          <w:szCs w:val="24"/>
        </w:rPr>
        <w:t>. Instytucja Pośrednicząca informuje Beneficjenta, z wykorzystaniem CST2021 lub pisemnie, jeżeli z powodów technicznych nie będzie to możliwe za pośrednictwem CST2021, o zawieszeniu wypłaty transzy dofinansowania i jego przyczynach.</w:t>
      </w:r>
    </w:p>
    <w:p w14:paraId="5400CA48" w14:textId="77777777" w:rsidR="00436DC7" w:rsidRPr="00436DC7" w:rsidRDefault="00436DC7" w:rsidP="006C5173">
      <w:pPr>
        <w:numPr>
          <w:ilvl w:val="0"/>
          <w:numId w:val="29"/>
        </w:numPr>
        <w:tabs>
          <w:tab w:val="left" w:pos="142"/>
        </w:tabs>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nie ponosi odpowiedzialności za szkody wyrządzone wskutek zawieszenia płatności spowodowanych okolicznościami, o których mowa w ust. 6.</w:t>
      </w:r>
    </w:p>
    <w:p w14:paraId="3D5CFC08" w14:textId="67EB8D8D" w:rsidR="00436DC7" w:rsidRDefault="00436DC7" w:rsidP="006C5173">
      <w:pPr>
        <w:numPr>
          <w:ilvl w:val="0"/>
          <w:numId w:val="29"/>
        </w:numPr>
        <w:spacing w:after="0"/>
        <w:rPr>
          <w:rFonts w:asciiTheme="minorHAnsi" w:hAnsiTheme="minorHAnsi" w:cstheme="minorHAnsi"/>
          <w:sz w:val="24"/>
          <w:szCs w:val="24"/>
        </w:rPr>
      </w:pPr>
      <w:r w:rsidRPr="00436DC7">
        <w:rPr>
          <w:rFonts w:asciiTheme="minorHAnsi" w:hAnsiTheme="minorHAnsi" w:cstheme="minorHAnsi"/>
          <w:sz w:val="24"/>
          <w:szCs w:val="24"/>
        </w:rPr>
        <w:t xml:space="preserve">Dofinansowanie, o którym mowa w § 2 ust. 5 pkt 1, będzie przekazywane na wskazany przez Beneficjenta rachunek bankowy w terminie nie dłuższym niż 80 dni licząc od dnia przedłożenia wniosku o płatność, z zastrzeżeniem zapisów § 13 ust. </w:t>
      </w:r>
      <w:r w:rsidR="003D4495">
        <w:rPr>
          <w:rFonts w:asciiTheme="minorHAnsi" w:hAnsiTheme="minorHAnsi" w:cstheme="minorHAnsi"/>
          <w:sz w:val="24"/>
          <w:szCs w:val="24"/>
        </w:rPr>
        <w:t>5-6</w:t>
      </w:r>
      <w:r w:rsidRPr="00436DC7">
        <w:rPr>
          <w:rFonts w:asciiTheme="minorHAnsi" w:hAnsiTheme="minorHAnsi" w:cstheme="minorHAnsi"/>
          <w:sz w:val="24"/>
          <w:szCs w:val="24"/>
        </w:rPr>
        <w:t xml:space="preserve"> w zakresie przerwania lub zawieszenia biegu terminu weryfikacji wniosku o płatność.</w:t>
      </w:r>
    </w:p>
    <w:p w14:paraId="2C522BFA" w14:textId="77777777" w:rsidR="001D3588" w:rsidRPr="00436DC7" w:rsidRDefault="001D3588" w:rsidP="001D3588">
      <w:pPr>
        <w:spacing w:after="0" w:line="240" w:lineRule="auto"/>
        <w:ind w:left="360"/>
        <w:rPr>
          <w:rFonts w:asciiTheme="minorHAnsi" w:hAnsiTheme="minorHAnsi" w:cstheme="minorHAnsi"/>
          <w:sz w:val="24"/>
          <w:szCs w:val="24"/>
        </w:rPr>
      </w:pPr>
    </w:p>
    <w:p w14:paraId="333D8A83" w14:textId="77777777" w:rsidR="00436DC7" w:rsidRPr="00436DC7" w:rsidRDefault="00436DC7" w:rsidP="00436DC7">
      <w:pPr>
        <w:spacing w:after="0" w:line="240" w:lineRule="auto"/>
        <w:ind w:left="360"/>
        <w:rPr>
          <w:rFonts w:asciiTheme="minorHAnsi" w:hAnsiTheme="minorHAnsi" w:cstheme="minorHAnsi"/>
          <w:sz w:val="24"/>
          <w:szCs w:val="24"/>
        </w:rPr>
      </w:pPr>
    </w:p>
    <w:p w14:paraId="5AF781A1"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Rozliczanie Projektu</w:t>
      </w:r>
    </w:p>
    <w:p w14:paraId="6434E69C"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12.</w:t>
      </w:r>
    </w:p>
    <w:p w14:paraId="5C7FE8CE" w14:textId="3E0B5326"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Beneficjent składa pierwszy wniosek o płatność, będący podstawą wypłaty pierwszej transzy dofinansowania w terminie do 10</w:t>
      </w:r>
      <w:r w:rsidR="005A3CF4">
        <w:rPr>
          <w:rFonts w:asciiTheme="minorHAnsi" w:hAnsiTheme="minorHAnsi" w:cstheme="minorHAnsi"/>
          <w:sz w:val="24"/>
          <w:szCs w:val="24"/>
        </w:rPr>
        <w:t xml:space="preserve"> dni roboczych od dnia podjęcia Decyzji</w:t>
      </w:r>
      <w:r w:rsidRPr="00436DC7">
        <w:rPr>
          <w:rFonts w:asciiTheme="minorHAnsi" w:hAnsiTheme="minorHAnsi" w:cstheme="minorHAnsi"/>
          <w:sz w:val="24"/>
          <w:szCs w:val="24"/>
        </w:rPr>
        <w:t>.</w:t>
      </w:r>
    </w:p>
    <w:p w14:paraId="32130386" w14:textId="77777777" w:rsid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Beneficjent składa kolejne wnioski o płatność za okresy rozliczeniowe, zgodnie z harmonogramem płatności w terminie do 10 dni roboczych od zakończenia okresu rozliczeniowego, a końcowy wniosek o płatność w terminie do 30 dni kalendarzowych od dnia zakończenia okresu realizacji Projektu.</w:t>
      </w:r>
    </w:p>
    <w:p w14:paraId="53B0C0E3" w14:textId="6D5FF436" w:rsidR="00F16E56" w:rsidRPr="00F16E56" w:rsidRDefault="00F16E56" w:rsidP="00F16E56">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Beneficjent oświadcza w drugim i kolejnych wnioskach o płatność o kwocie poniesionych w ramach Projektu wydatków bezpośrednich oraz o poniesionych wydatkach w związku z</w:t>
      </w:r>
      <w:r>
        <w:rPr>
          <w:rFonts w:asciiTheme="minorHAnsi" w:hAnsiTheme="minorHAnsi" w:cstheme="minorHAnsi"/>
          <w:sz w:val="24"/>
          <w:szCs w:val="24"/>
        </w:rPr>
        <w:t> </w:t>
      </w:r>
      <w:r w:rsidRPr="00436DC7">
        <w:rPr>
          <w:rFonts w:asciiTheme="minorHAnsi" w:hAnsiTheme="minorHAnsi" w:cstheme="minorHAnsi"/>
          <w:sz w:val="24"/>
          <w:szCs w:val="24"/>
        </w:rPr>
        <w:t>realizacją wsparcia objętego stawkami jednostkowymi, o których mowa w § 7 ust. 1, oraz informuje o przebiegu postępu rzeczowego Projektu.</w:t>
      </w:r>
    </w:p>
    <w:p w14:paraId="6EC6858C" w14:textId="77777777" w:rsidR="00436DC7" w:rsidRPr="00436DC7" w:rsidRDefault="00436DC7" w:rsidP="006C5173">
      <w:pPr>
        <w:numPr>
          <w:ilvl w:val="0"/>
          <w:numId w:val="22"/>
        </w:numPr>
        <w:spacing w:after="120"/>
        <w:rPr>
          <w:rFonts w:asciiTheme="minorHAnsi" w:hAnsiTheme="minorHAnsi" w:cstheme="minorHAnsi"/>
          <w:b/>
          <w:sz w:val="24"/>
          <w:szCs w:val="24"/>
        </w:rPr>
      </w:pPr>
      <w:r w:rsidRPr="00436DC7">
        <w:rPr>
          <w:rFonts w:asciiTheme="minorHAnsi" w:hAnsiTheme="minorHAnsi" w:cstheme="minorHAnsi"/>
          <w:sz w:val="24"/>
          <w:szCs w:val="24"/>
        </w:rPr>
        <w:lastRenderedPageBreak/>
        <w:t xml:space="preserve">Beneficjent zobowiązuje się do wykazania i opisania we wnioskach o płatność, które z działań zaplanowanych we Wniosku zostały już zrealizowane oraz w jaki sposób ich realizacja wpłynęła na sytuację osób z niepełnosprawnościami, a także na równość kobiet i mężczyzn lub innych grup wskazanych we Wniosku. Obowiązek opisania tych działań powstaje wówczas, gdy opisywany we wniosku o płatność postęp rzeczowy i rozliczane w nim wydatki dotyczą działań, przy realizacji których powinny być stosowane zasada równości kobiet i mężczyzn oraz zasada równości szans i niedyskryminacji – zgodnie z Wnioskiem. </w:t>
      </w:r>
    </w:p>
    <w:p w14:paraId="50FE4EAF" w14:textId="7777777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W przypadku niezłożenia wniosku o płatność na kwotę wydatków kwalifikowalnych</w:t>
      </w:r>
      <w:r w:rsidRPr="00436DC7">
        <w:rPr>
          <w:rFonts w:asciiTheme="minorHAnsi" w:hAnsiTheme="minorHAnsi" w:cstheme="minorHAnsi"/>
          <w:sz w:val="24"/>
          <w:szCs w:val="24"/>
          <w:vertAlign w:val="superscript"/>
        </w:rPr>
        <w:footnoteReference w:id="31"/>
      </w:r>
      <w:r w:rsidRPr="00436DC7">
        <w:rPr>
          <w:rFonts w:asciiTheme="minorHAnsi" w:hAnsiTheme="minorHAnsi" w:cstheme="minorHAnsi"/>
          <w:sz w:val="24"/>
          <w:szCs w:val="24"/>
        </w:rPr>
        <w:t xml:space="preserve"> wynikającą z harmonogramu płatności w terminie 14 dni kalendarzowych od dnia upływu terminu, o którym mowa w ust. 2 od środków pozostałych do rozliczenia</w:t>
      </w:r>
      <w:r w:rsidRPr="00436DC7">
        <w:rPr>
          <w:rFonts w:asciiTheme="minorHAnsi" w:hAnsiTheme="minorHAnsi" w:cstheme="minorHAnsi"/>
          <w:sz w:val="24"/>
          <w:szCs w:val="24"/>
          <w:vertAlign w:val="superscript"/>
        </w:rPr>
        <w:footnoteReference w:id="32"/>
      </w:r>
      <w:r w:rsidRPr="00436DC7">
        <w:rPr>
          <w:rFonts w:asciiTheme="minorHAnsi" w:hAnsiTheme="minorHAnsi" w:cstheme="minorHAnsi"/>
          <w:sz w:val="24"/>
          <w:szCs w:val="24"/>
        </w:rPr>
        <w:t xml:space="preserve">, przekazanych w ramach zaliczki, Instytucja Pośrednicząca </w:t>
      </w:r>
      <w:r w:rsidRPr="007B0129">
        <w:rPr>
          <w:rFonts w:asciiTheme="minorHAnsi" w:hAnsiTheme="minorHAnsi" w:cstheme="minorHAnsi"/>
          <w:b/>
          <w:bCs/>
          <w:sz w:val="24"/>
          <w:szCs w:val="24"/>
        </w:rPr>
        <w:t>nalicza odsetki</w:t>
      </w:r>
      <w:r w:rsidRPr="00436DC7">
        <w:rPr>
          <w:rFonts w:asciiTheme="minorHAnsi" w:hAnsiTheme="minorHAnsi" w:cstheme="minorHAnsi"/>
          <w:sz w:val="24"/>
          <w:szCs w:val="24"/>
        </w:rPr>
        <w:t xml:space="preserve"> w wysokości określonej jak dla zaległości podatkowych, liczone od dnia przekazania środków do dnia złożenia wniosku o płatność lub do dnia zwrócenia niewykorzystanej części zaliczki</w:t>
      </w:r>
      <w:r w:rsidRPr="00436DC7">
        <w:rPr>
          <w:rFonts w:asciiTheme="minorHAnsi" w:hAnsiTheme="minorHAnsi" w:cstheme="minorHAnsi"/>
          <w:sz w:val="24"/>
          <w:szCs w:val="24"/>
          <w:vertAlign w:val="superscript"/>
        </w:rPr>
        <w:footnoteReference w:id="33"/>
      </w:r>
      <w:r w:rsidRPr="00436DC7">
        <w:rPr>
          <w:rFonts w:asciiTheme="minorHAnsi" w:hAnsiTheme="minorHAnsi" w:cstheme="minorHAnsi"/>
          <w:sz w:val="24"/>
          <w:szCs w:val="24"/>
        </w:rPr>
        <w:t xml:space="preserve">. </w:t>
      </w:r>
    </w:p>
    <w:p w14:paraId="471D6F1C" w14:textId="779C424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o którym mowa w ust. </w:t>
      </w:r>
      <w:r w:rsidR="00E872BF">
        <w:rPr>
          <w:rFonts w:asciiTheme="minorHAnsi" w:hAnsiTheme="minorHAnsi" w:cstheme="minorHAnsi"/>
          <w:sz w:val="24"/>
          <w:szCs w:val="24"/>
        </w:rPr>
        <w:t>5</w:t>
      </w:r>
      <w:r w:rsidR="006101A9" w:rsidRPr="00436DC7">
        <w:rPr>
          <w:rFonts w:asciiTheme="minorHAnsi" w:hAnsiTheme="minorHAnsi" w:cstheme="minorHAnsi"/>
          <w:sz w:val="24"/>
          <w:szCs w:val="24"/>
        </w:rPr>
        <w:t xml:space="preserve"> </w:t>
      </w:r>
      <w:r w:rsidRPr="00436DC7">
        <w:rPr>
          <w:rFonts w:asciiTheme="minorHAnsi" w:hAnsiTheme="minorHAnsi" w:cstheme="minorHAnsi"/>
          <w:sz w:val="24"/>
          <w:szCs w:val="24"/>
        </w:rPr>
        <w:t xml:space="preserve">Instytucja Pośrednicząca wzywa Beneficjenta do zapłaty odsetek w terminie 14 dni kalendarzowych od dnia doręczenia wezwania. W przypadku braku zwrotu odsetek w </w:t>
      </w:r>
      <w:r w:rsidR="00862C14">
        <w:rPr>
          <w:rFonts w:asciiTheme="minorHAnsi" w:hAnsiTheme="minorHAnsi" w:cstheme="minorHAnsi"/>
          <w:sz w:val="24"/>
          <w:szCs w:val="24"/>
        </w:rPr>
        <w:t>t</w:t>
      </w:r>
      <w:r w:rsidRPr="00436DC7">
        <w:rPr>
          <w:rFonts w:asciiTheme="minorHAnsi" w:hAnsiTheme="minorHAnsi" w:cstheme="minorHAnsi"/>
          <w:sz w:val="24"/>
          <w:szCs w:val="24"/>
        </w:rPr>
        <w:t xml:space="preserve">erminie, stosuje się przepisy art. 189 ust. 3b-3c i art. 189 ust. 3e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4F3C4F5A" w14:textId="7777777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p>
    <w:p w14:paraId="57BD02CA" w14:textId="7F56C88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przedkłada wniosek o płatność oraz dokumenty niezbędne do rozliczenia Projektu za pośrednictwem CST2021, chyba że z przyczyn technicznych nie jest to możliwe. W </w:t>
      </w:r>
      <w:r w:rsidR="00D10323">
        <w:rPr>
          <w:rFonts w:asciiTheme="minorHAnsi" w:hAnsiTheme="minorHAnsi" w:cstheme="minorHAnsi"/>
          <w:sz w:val="24"/>
          <w:szCs w:val="24"/>
        </w:rPr>
        <w:t xml:space="preserve">takim przypadku stosuje się § 17 ust. </w:t>
      </w:r>
      <w:r w:rsidR="00587DF2">
        <w:rPr>
          <w:rFonts w:asciiTheme="minorHAnsi" w:hAnsiTheme="minorHAnsi" w:cstheme="minorHAnsi"/>
          <w:sz w:val="24"/>
          <w:szCs w:val="24"/>
        </w:rPr>
        <w:t>8</w:t>
      </w:r>
      <w:r w:rsidRPr="00436DC7">
        <w:rPr>
          <w:rFonts w:asciiTheme="minorHAnsi" w:hAnsiTheme="minorHAnsi" w:cstheme="minorHAnsi"/>
          <w:sz w:val="24"/>
          <w:szCs w:val="24"/>
        </w:rPr>
        <w:t>.</w:t>
      </w:r>
    </w:p>
    <w:p w14:paraId="0920EA16" w14:textId="7777777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lastRenderedPageBreak/>
        <w:t>Beneficjent zobowiązuje się ująć każdy wydatek kwalifikowalny we wniosku o płatność przekazywanym do Instytucji Pośredniczącej w terminie do 3 miesięcy od dnia jego poniesienia</w:t>
      </w:r>
      <w:r w:rsidRPr="00436DC7">
        <w:rPr>
          <w:rFonts w:asciiTheme="minorHAnsi" w:hAnsiTheme="minorHAnsi" w:cstheme="minorHAnsi"/>
          <w:sz w:val="24"/>
          <w:szCs w:val="24"/>
          <w:vertAlign w:val="superscript"/>
        </w:rPr>
        <w:footnoteReference w:id="34"/>
      </w:r>
      <w:r w:rsidRPr="00436DC7">
        <w:rPr>
          <w:rFonts w:asciiTheme="minorHAnsi" w:hAnsiTheme="minorHAnsi" w:cstheme="minorHAnsi"/>
          <w:sz w:val="24"/>
          <w:szCs w:val="24"/>
        </w:rPr>
        <w:t>.</w:t>
      </w:r>
    </w:p>
    <w:p w14:paraId="4EC0F448" w14:textId="77777777" w:rsidR="00436DC7" w:rsidRPr="00436DC7" w:rsidRDefault="00436DC7" w:rsidP="006C5173">
      <w:pPr>
        <w:numPr>
          <w:ilvl w:val="0"/>
          <w:numId w:val="22"/>
        </w:numPr>
        <w:suppressAutoHyphens w:val="0"/>
        <w:autoSpaceDE w:val="0"/>
        <w:autoSpaceDN w:val="0"/>
        <w:adjustRightInd w:val="0"/>
        <w:spacing w:after="80"/>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Oryginały faktur lub innych dokumentów o równoważnej wartości dowodowej związane z realizacją Projektu powinny na odwrocie posiadać opis zawierający co najmniej: </w:t>
      </w:r>
    </w:p>
    <w:p w14:paraId="5B684107" w14:textId="301CC7B8" w:rsidR="00436DC7" w:rsidRPr="00436DC7" w:rsidRDefault="005A3CF4"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1) numer Decyzji</w:t>
      </w:r>
      <w:r w:rsidR="00436DC7" w:rsidRPr="00436DC7">
        <w:rPr>
          <w:rFonts w:asciiTheme="minorHAnsi" w:eastAsia="Times New Roman" w:hAnsiTheme="minorHAnsi" w:cstheme="minorHAnsi"/>
          <w:color w:val="000000"/>
          <w:sz w:val="24"/>
          <w:szCs w:val="24"/>
          <w:lang w:eastAsia="pl-PL"/>
        </w:rPr>
        <w:t xml:space="preserve">, </w:t>
      </w:r>
    </w:p>
    <w:p w14:paraId="49937F56"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2) nazwę Projektu, </w:t>
      </w:r>
    </w:p>
    <w:p w14:paraId="3A88DF42"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3) opis związku wydatku z Projektem – należy zaznaczyć w opisie faktury, do którego zadania oraz do której kategorii wydatku przedstawionego we Wniosku o dofinansowanie odnosi się wydatek kwalifikowalny, </w:t>
      </w:r>
    </w:p>
    <w:p w14:paraId="2FE9B8BA"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4) kwotę wydatków kwalifikowalnych, </w:t>
      </w:r>
    </w:p>
    <w:p w14:paraId="34607191"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5) podział kwotowy na poszczególne źródła finansowania projektu, tj. wkład własny oraz wartość dofinansowania, </w:t>
      </w:r>
    </w:p>
    <w:p w14:paraId="72F191C7"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6) informację o poprawności formalno-rachunkowej i merytorycznej, </w:t>
      </w:r>
    </w:p>
    <w:p w14:paraId="387271C9" w14:textId="24BF7EAB"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7) informację o zakresie stosowania </w:t>
      </w:r>
      <w:proofErr w:type="spellStart"/>
      <w:r w:rsidRPr="00436DC7">
        <w:rPr>
          <w:rFonts w:asciiTheme="minorHAnsi" w:eastAsia="Times New Roman" w:hAnsiTheme="minorHAnsi" w:cstheme="minorHAnsi"/>
          <w:color w:val="000000"/>
          <w:sz w:val="24"/>
          <w:szCs w:val="24"/>
          <w:lang w:eastAsia="pl-PL"/>
        </w:rPr>
        <w:t>pzp</w:t>
      </w:r>
      <w:proofErr w:type="spellEnd"/>
      <w:r w:rsidRPr="00436DC7">
        <w:rPr>
          <w:rFonts w:asciiTheme="minorHAnsi" w:eastAsia="Times New Roman" w:hAnsiTheme="minorHAnsi" w:cstheme="minorHAnsi"/>
          <w:color w:val="000000"/>
          <w:sz w:val="24"/>
          <w:szCs w:val="24"/>
          <w:lang w:eastAsia="pl-PL"/>
        </w:rPr>
        <w:t xml:space="preserve"> lub zasady konkurencyjności, tj. tryb zastosowanego postępowania o udzielenie zamówienia publicznego wraz ze wskazaniem konkretnego artykułu, numer ustawy, na podstawie której przeprowadzane było postępowanie o udzielenie zamówienia publicznego, lub podstawę prawną </w:t>
      </w:r>
      <w:r w:rsidR="00EF7028" w:rsidRPr="00436DC7">
        <w:rPr>
          <w:rFonts w:asciiTheme="minorHAnsi" w:eastAsia="Times New Roman" w:hAnsiTheme="minorHAnsi" w:cstheme="minorHAnsi"/>
          <w:color w:val="000000"/>
          <w:sz w:val="24"/>
          <w:szCs w:val="24"/>
          <w:lang w:eastAsia="pl-PL"/>
        </w:rPr>
        <w:t>niestosowania</w:t>
      </w:r>
      <w:r w:rsidRPr="00436DC7">
        <w:rPr>
          <w:rFonts w:asciiTheme="minorHAnsi" w:eastAsia="Times New Roman" w:hAnsiTheme="minorHAnsi" w:cstheme="minorHAnsi"/>
          <w:color w:val="000000"/>
          <w:sz w:val="24"/>
          <w:szCs w:val="24"/>
          <w:lang w:eastAsia="pl-PL"/>
        </w:rPr>
        <w:t xml:space="preserve"> ustawy PZP</w:t>
      </w:r>
      <w:r w:rsidR="00ED6FC5">
        <w:rPr>
          <w:rFonts w:asciiTheme="minorHAnsi" w:eastAsia="Times New Roman" w:hAnsiTheme="minorHAnsi" w:cstheme="minorHAnsi"/>
          <w:color w:val="000000"/>
          <w:sz w:val="24"/>
          <w:szCs w:val="24"/>
          <w:lang w:eastAsia="pl-PL"/>
        </w:rPr>
        <w:t>,</w:t>
      </w:r>
      <w:r w:rsidRPr="00436DC7">
        <w:rPr>
          <w:rFonts w:asciiTheme="minorHAnsi" w:eastAsia="Times New Roman" w:hAnsiTheme="minorHAnsi" w:cstheme="minorHAnsi"/>
          <w:color w:val="000000"/>
          <w:sz w:val="24"/>
          <w:szCs w:val="24"/>
          <w:lang w:eastAsia="pl-PL"/>
        </w:rPr>
        <w:t xml:space="preserve">   </w:t>
      </w:r>
    </w:p>
    <w:p w14:paraId="1983F47A" w14:textId="77777777" w:rsidR="00436DC7" w:rsidRPr="00436DC7" w:rsidRDefault="00436DC7" w:rsidP="00436DC7">
      <w:pPr>
        <w:suppressAutoHyphens w:val="0"/>
        <w:autoSpaceDE w:val="0"/>
        <w:autoSpaceDN w:val="0"/>
        <w:adjustRightInd w:val="0"/>
        <w:spacing w:after="80"/>
        <w:ind w:left="567"/>
        <w:rPr>
          <w:rFonts w:asciiTheme="minorHAnsi" w:eastAsia="Times New Roman" w:hAnsiTheme="minorHAnsi" w:cstheme="minorHAnsi"/>
          <w:color w:val="000000"/>
          <w:sz w:val="24"/>
          <w:szCs w:val="24"/>
          <w:lang w:eastAsia="pl-PL"/>
        </w:rPr>
      </w:pPr>
      <w:r w:rsidRPr="00436DC7">
        <w:rPr>
          <w:rFonts w:asciiTheme="minorHAnsi" w:eastAsia="Times New Roman" w:hAnsiTheme="minorHAnsi" w:cstheme="minorHAnsi"/>
          <w:color w:val="000000"/>
          <w:sz w:val="24"/>
          <w:szCs w:val="24"/>
          <w:lang w:eastAsia="pl-PL"/>
        </w:rPr>
        <w:t xml:space="preserve">8) podanie numeru ewidencyjnego lub księgowego. </w:t>
      </w:r>
    </w:p>
    <w:p w14:paraId="7646B898" w14:textId="77777777" w:rsidR="00436DC7" w:rsidRPr="00436DC7" w:rsidRDefault="00436DC7" w:rsidP="006C5173">
      <w:pPr>
        <w:numPr>
          <w:ilvl w:val="0"/>
          <w:numId w:val="22"/>
        </w:numPr>
        <w:spacing w:after="120"/>
        <w:rPr>
          <w:rFonts w:asciiTheme="minorHAnsi" w:hAnsiTheme="minorHAnsi" w:cstheme="minorHAnsi"/>
          <w:sz w:val="24"/>
          <w:szCs w:val="24"/>
        </w:rPr>
      </w:pPr>
      <w:r w:rsidRPr="00436DC7">
        <w:rPr>
          <w:rFonts w:asciiTheme="minorHAnsi" w:hAnsiTheme="minorHAnsi" w:cstheme="minorHAnsi"/>
          <w:sz w:val="24"/>
          <w:szCs w:val="24"/>
        </w:rPr>
        <w:t>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w:t>
      </w:r>
      <w:r w:rsidRPr="00436DC7">
        <w:rPr>
          <w:rFonts w:cs="Calibri"/>
          <w:sz w:val="24"/>
          <w:szCs w:val="24"/>
        </w:rPr>
        <w:t>, na rachunek bankowy wskazany przez Instytucję Pośredniczącą,</w:t>
      </w:r>
      <w:r w:rsidRPr="00436DC7">
        <w:rPr>
          <w:rFonts w:asciiTheme="minorHAnsi" w:hAnsiTheme="minorHAnsi" w:cstheme="minorHAnsi"/>
          <w:sz w:val="24"/>
          <w:szCs w:val="24"/>
        </w:rPr>
        <w:t xml:space="preserve"> w terminie 30 dni kalendarzowych od dnia zakończenia okresu realizacji Projektu. </w:t>
      </w:r>
    </w:p>
    <w:p w14:paraId="218089EF" w14:textId="274A49CC" w:rsidR="00436DC7" w:rsidRPr="00611E4E" w:rsidRDefault="00436DC7" w:rsidP="001C6F6E">
      <w:pPr>
        <w:numPr>
          <w:ilvl w:val="0"/>
          <w:numId w:val="22"/>
        </w:numPr>
        <w:spacing w:after="360"/>
        <w:ind w:left="357" w:hanging="357"/>
        <w:rPr>
          <w:rFonts w:asciiTheme="minorHAnsi" w:hAnsiTheme="minorHAnsi" w:cstheme="minorHAnsi"/>
          <w:b/>
          <w:bCs/>
          <w:sz w:val="24"/>
          <w:szCs w:val="24"/>
        </w:rPr>
      </w:pPr>
      <w:r w:rsidRPr="00436DC7">
        <w:rPr>
          <w:rFonts w:asciiTheme="minorHAnsi" w:hAnsiTheme="minorHAnsi" w:cstheme="minorHAnsi"/>
          <w:sz w:val="24"/>
          <w:szCs w:val="24"/>
        </w:rPr>
        <w:t>W przypadku niedokonania zwrotu dofinansowania</w:t>
      </w:r>
      <w:r w:rsidRPr="00436DC7">
        <w:rPr>
          <w:rFonts w:cs="Calibri"/>
          <w:sz w:val="24"/>
          <w:szCs w:val="24"/>
        </w:rPr>
        <w:t xml:space="preserve"> </w:t>
      </w:r>
      <w:r w:rsidRPr="00436DC7">
        <w:rPr>
          <w:rFonts w:asciiTheme="minorHAnsi" w:hAnsiTheme="minorHAnsi" w:cstheme="minorHAnsi"/>
          <w:sz w:val="24"/>
          <w:szCs w:val="24"/>
        </w:rPr>
        <w:t xml:space="preserve">w części ze środków europejskich, zgodnie z ust. </w:t>
      </w:r>
      <w:r w:rsidR="001E6F29" w:rsidRPr="003143FA">
        <w:rPr>
          <w:rFonts w:asciiTheme="minorHAnsi" w:hAnsiTheme="minorHAnsi" w:cstheme="minorHAnsi"/>
          <w:sz w:val="24"/>
          <w:szCs w:val="24"/>
        </w:rPr>
        <w:t>1</w:t>
      </w:r>
      <w:r w:rsidR="00C93847">
        <w:rPr>
          <w:rFonts w:asciiTheme="minorHAnsi" w:hAnsiTheme="minorHAnsi" w:cstheme="minorHAnsi"/>
          <w:sz w:val="24"/>
          <w:szCs w:val="24"/>
        </w:rPr>
        <w:t>1</w:t>
      </w:r>
      <w:r w:rsidRPr="003143FA">
        <w:rPr>
          <w:rFonts w:asciiTheme="minorHAnsi" w:hAnsiTheme="minorHAnsi" w:cstheme="minorHAnsi"/>
          <w:sz w:val="24"/>
          <w:szCs w:val="24"/>
        </w:rPr>
        <w:t xml:space="preserve">, stosuje </w:t>
      </w:r>
      <w:r w:rsidRPr="00436DC7">
        <w:rPr>
          <w:rFonts w:asciiTheme="minorHAnsi" w:hAnsiTheme="minorHAnsi" w:cstheme="minorHAnsi"/>
          <w:sz w:val="24"/>
          <w:szCs w:val="24"/>
        </w:rPr>
        <w:t>się § 16.</w:t>
      </w:r>
      <w:r w:rsidRPr="00436DC7">
        <w:rPr>
          <w:rFonts w:cs="Calibri"/>
          <w:sz w:val="24"/>
          <w:szCs w:val="24"/>
        </w:rPr>
        <w:t xml:space="preserve"> </w:t>
      </w:r>
      <w:r w:rsidRPr="00436DC7">
        <w:rPr>
          <w:rFonts w:asciiTheme="minorHAnsi" w:hAnsiTheme="minorHAnsi" w:cstheme="minorHAnsi"/>
          <w:sz w:val="24"/>
          <w:szCs w:val="24"/>
        </w:rPr>
        <w:t>W przypadku niedokonania zwrotu w części z dotacji celowej, zgodnie z ust</w:t>
      </w:r>
      <w:r w:rsidRPr="003143FA">
        <w:rPr>
          <w:rFonts w:asciiTheme="minorHAnsi" w:hAnsiTheme="minorHAnsi" w:cstheme="minorHAnsi"/>
          <w:sz w:val="24"/>
          <w:szCs w:val="24"/>
        </w:rPr>
        <w:t xml:space="preserve">. </w:t>
      </w:r>
      <w:r w:rsidR="001E6F29" w:rsidRPr="003143FA">
        <w:rPr>
          <w:rFonts w:asciiTheme="minorHAnsi" w:hAnsiTheme="minorHAnsi" w:cstheme="minorHAnsi"/>
          <w:sz w:val="24"/>
          <w:szCs w:val="24"/>
        </w:rPr>
        <w:t>1</w:t>
      </w:r>
      <w:r w:rsidR="00C93847">
        <w:rPr>
          <w:rFonts w:asciiTheme="minorHAnsi" w:hAnsiTheme="minorHAnsi" w:cstheme="minorHAnsi"/>
          <w:sz w:val="24"/>
          <w:szCs w:val="24"/>
        </w:rPr>
        <w:t>1</w:t>
      </w:r>
      <w:r w:rsidRPr="003143FA">
        <w:rPr>
          <w:rFonts w:asciiTheme="minorHAnsi" w:hAnsiTheme="minorHAnsi" w:cstheme="minorHAnsi"/>
          <w:sz w:val="24"/>
          <w:szCs w:val="24"/>
        </w:rPr>
        <w:t xml:space="preserve">, </w:t>
      </w:r>
      <w:r w:rsidRPr="00436DC7">
        <w:rPr>
          <w:rFonts w:asciiTheme="minorHAnsi" w:hAnsiTheme="minorHAnsi" w:cstheme="minorHAnsi"/>
          <w:sz w:val="24"/>
          <w:szCs w:val="24"/>
        </w:rPr>
        <w:t>Instytucja Pośrednicząca wydaje decyzje o zwrocie środków na podstawie art. 169 ust. 6</w:t>
      </w:r>
      <w:r w:rsidR="0016773D" w:rsidRPr="0016773D">
        <w:rPr>
          <w:rFonts w:cs="Calibri"/>
          <w:sz w:val="24"/>
          <w:szCs w:val="24"/>
        </w:rPr>
        <w:t xml:space="preserve">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5B384D92"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lastRenderedPageBreak/>
        <w:t>Weryfikacja wniosku o płatność</w:t>
      </w:r>
    </w:p>
    <w:p w14:paraId="1A04B947" w14:textId="77777777" w:rsidR="00436DC7" w:rsidRPr="00436DC7" w:rsidRDefault="00436DC7" w:rsidP="00436DC7">
      <w:pPr>
        <w:keepNext/>
        <w:autoSpaceDE w:val="0"/>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13.</w:t>
      </w:r>
    </w:p>
    <w:p w14:paraId="42448719" w14:textId="3531E710" w:rsidR="00436DC7" w:rsidRPr="00436DC7" w:rsidRDefault="00436DC7" w:rsidP="00436DC7">
      <w:pPr>
        <w:numPr>
          <w:ilvl w:val="0"/>
          <w:numId w:val="8"/>
        </w:numPr>
        <w:spacing w:after="120"/>
        <w:rPr>
          <w:rFonts w:eastAsia="Times New Roman" w:cs="Calibri"/>
          <w:sz w:val="20"/>
          <w:szCs w:val="24"/>
        </w:rPr>
      </w:pPr>
      <w:r w:rsidRPr="00436DC7">
        <w:rPr>
          <w:rFonts w:eastAsia="Times New Roman" w:cs="Calibri"/>
          <w:sz w:val="24"/>
          <w:szCs w:val="24"/>
        </w:rPr>
        <w:t xml:space="preserve">Instytucja Pośrednicząca w terminie 5 dni roboczych od dnia otrzymania wniosku o płatność dokonuje wyboru próby dokumentów do weryfikacji w oparciu o </w:t>
      </w:r>
      <w:r w:rsidR="00B07006">
        <w:rPr>
          <w:rFonts w:eastAsia="Times New Roman" w:cs="Calibri"/>
          <w:sz w:val="24"/>
          <w:szCs w:val="24"/>
        </w:rPr>
        <w:t>metodykę</w:t>
      </w:r>
      <w:r w:rsidR="00312BDA">
        <w:rPr>
          <w:rFonts w:eastAsia="Times New Roman" w:cs="Calibri"/>
          <w:sz w:val="24"/>
          <w:szCs w:val="24"/>
        </w:rPr>
        <w:t xml:space="preserve"> </w:t>
      </w:r>
      <w:r w:rsidRPr="00436DC7">
        <w:rPr>
          <w:rFonts w:eastAsia="Times New Roman" w:cs="Calibri"/>
          <w:sz w:val="24"/>
          <w:szCs w:val="24"/>
        </w:rPr>
        <w:t>doboru próby, do których złożenia zobowiązany będzie Beneficjent lub przekazuje do Beneficjenta informację o konieczności złożenia całości dokumentów celem dokonania kompleksowej weryfikacji wniosku o płatność.</w:t>
      </w:r>
      <w:r w:rsidRPr="00436DC7">
        <w:rPr>
          <w:rFonts w:cs="Calibri"/>
          <w:sz w:val="24"/>
        </w:rPr>
        <w:t xml:space="preserve"> </w:t>
      </w:r>
      <w:r w:rsidRPr="00436DC7">
        <w:rPr>
          <w:rFonts w:eastAsia="Times New Roman" w:cs="Calibri"/>
          <w:sz w:val="24"/>
          <w:szCs w:val="24"/>
        </w:rPr>
        <w:t xml:space="preserve">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w:t>
      </w:r>
      <w:proofErr w:type="spellStart"/>
      <w:r w:rsidR="00641A2E" w:rsidRPr="00436DC7">
        <w:rPr>
          <w:rFonts w:eastAsia="Times New Roman" w:cs="Calibri"/>
          <w:sz w:val="24"/>
          <w:szCs w:val="24"/>
        </w:rPr>
        <w:t>grant</w:t>
      </w:r>
      <w:r w:rsidR="00C93847">
        <w:rPr>
          <w:rFonts w:eastAsia="Times New Roman" w:cs="Calibri"/>
          <w:sz w:val="24"/>
          <w:szCs w:val="24"/>
        </w:rPr>
        <w:t>o</w:t>
      </w:r>
      <w:r w:rsidR="00641A2E" w:rsidRPr="00436DC7">
        <w:rPr>
          <w:rFonts w:eastAsia="Times New Roman" w:cs="Calibri"/>
          <w:sz w:val="24"/>
          <w:szCs w:val="24"/>
        </w:rPr>
        <w:t>biorców</w:t>
      </w:r>
      <w:proofErr w:type="spellEnd"/>
      <w:r w:rsidRPr="00436DC7">
        <w:rPr>
          <w:rFonts w:eastAsia="Times New Roman" w:cs="Calibri"/>
          <w:sz w:val="24"/>
          <w:szCs w:val="24"/>
        </w:rPr>
        <w:t>, ostatecznych odbiorców, wykonawców lub podwykonawców. Podmioty te lub osoby są obowiązane udzielić wyjaśnień lub udostępnić Instytucji Pośredniczącej dokumenty dotyczące realizacji Projektu.</w:t>
      </w:r>
    </w:p>
    <w:p w14:paraId="59FFADA9" w14:textId="6FF6D943" w:rsidR="00436DC7" w:rsidRPr="00436DC7" w:rsidRDefault="00436DC7" w:rsidP="00436DC7">
      <w:pPr>
        <w:numPr>
          <w:ilvl w:val="0"/>
          <w:numId w:val="8"/>
        </w:numPr>
        <w:spacing w:after="120"/>
        <w:rPr>
          <w:rFonts w:eastAsia="Times New Roman" w:cs="Calibri"/>
          <w:sz w:val="20"/>
          <w:szCs w:val="24"/>
        </w:rPr>
      </w:pPr>
      <w:r w:rsidRPr="00436DC7">
        <w:rPr>
          <w:rFonts w:asciiTheme="minorHAnsi" w:eastAsia="Times New Roman" w:hAnsiTheme="minorHAnsi" w:cstheme="minorHAnsi"/>
          <w:sz w:val="24"/>
          <w:szCs w:val="24"/>
        </w:rPr>
        <w:t xml:space="preserve">Instytucja Pośrednicząca dokonuje weryfikacji pierwszego wniosku o płatność (tzw. zaliczkowego) w terminie 18 dni roboczych od dnia następującego po dniu otrzymania </w:t>
      </w:r>
      <w:r w:rsidRPr="00436DC7">
        <w:rPr>
          <w:rFonts w:eastAsia="Times New Roman" w:cs="Calibri"/>
          <w:sz w:val="24"/>
          <w:szCs w:val="24"/>
        </w:rPr>
        <w:t>wniosku o płatność.</w:t>
      </w:r>
    </w:p>
    <w:p w14:paraId="40B61598" w14:textId="77777777" w:rsidR="00436DC7" w:rsidRPr="00436DC7" w:rsidRDefault="00436DC7" w:rsidP="00436DC7">
      <w:pPr>
        <w:numPr>
          <w:ilvl w:val="0"/>
          <w:numId w:val="8"/>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Instytucja Pośrednicząca dokonuje weryfikacji wniosku o płatność Projektu w terminie 33 dni roboczych od dnia następującego po dniu otrzymania dokumentów z wyboru próby lub otrzymania wniosku, w którym nie rozliczono żadnych wydatków, przy czym termin ten dotyczy każdej złożonej przez Beneficjenta wersji wniosku o płatność. </w:t>
      </w:r>
    </w:p>
    <w:p w14:paraId="3424758E" w14:textId="44D38837" w:rsidR="00566B69" w:rsidRPr="00246E18" w:rsidRDefault="00566B69" w:rsidP="001C6F6E">
      <w:pPr>
        <w:pStyle w:val="Akapitzlist"/>
        <w:numPr>
          <w:ilvl w:val="0"/>
          <w:numId w:val="8"/>
        </w:numPr>
        <w:spacing w:after="120" w:line="276" w:lineRule="auto"/>
        <w:ind w:left="357" w:hanging="357"/>
        <w:rPr>
          <w:rFonts w:ascii="Calibri" w:eastAsia="Calibri" w:hAnsi="Calibri"/>
        </w:rPr>
      </w:pPr>
      <w:r w:rsidRPr="00246E18">
        <w:rPr>
          <w:rFonts w:ascii="Calibri" w:eastAsia="Calibri" w:hAnsi="Calibri"/>
        </w:rPr>
        <w:t>W przypadku nieprzedłożenia dokumentów lub złożenia dokumentów niekompletnych zgodnie z ust. 1 wydatki dotyczące tych dokumentów mogą zostać uznane za nieprawidłowość.</w:t>
      </w:r>
    </w:p>
    <w:p w14:paraId="28808992" w14:textId="1C314DE5"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W przypadku, gdy Beneficjent złoży kolejny wniosek o płatność, przed zatwierdzeniem poprzedniego</w:t>
      </w:r>
      <w:r w:rsidR="00E53DAB">
        <w:rPr>
          <w:rFonts w:asciiTheme="minorHAnsi" w:hAnsiTheme="minorHAnsi" w:cstheme="minorHAnsi"/>
          <w:sz w:val="24"/>
          <w:szCs w:val="24"/>
        </w:rPr>
        <w:t xml:space="preserve"> </w:t>
      </w:r>
      <w:r w:rsidRPr="00436DC7">
        <w:rPr>
          <w:rFonts w:asciiTheme="minorHAnsi" w:hAnsiTheme="minorHAnsi" w:cstheme="minorHAnsi"/>
          <w:sz w:val="24"/>
          <w:szCs w:val="24"/>
        </w:rPr>
        <w:t xml:space="preserve">wniosku o płatność, weryfikacja tego wniosku o płatność jest wstrzymywana do czasu zatwierdzenia poprzedniego wniosku o płatność. W takim przypadku termin weryfikacji wniosku o płatność rozpocznie się od dnia następującego po dniu zatwierdzenia poprzedniego wniosku o płatność. </w:t>
      </w:r>
    </w:p>
    <w:p w14:paraId="662A7456" w14:textId="77777777" w:rsidR="00436DC7" w:rsidRPr="00436DC7" w:rsidRDefault="00436DC7" w:rsidP="00436DC7">
      <w:pPr>
        <w:numPr>
          <w:ilvl w:val="0"/>
          <w:numId w:val="8"/>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gdy: </w:t>
      </w:r>
    </w:p>
    <w:p w14:paraId="05BE0055"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ramach Projektu jest dokonywana kontrola</w:t>
      </w:r>
      <w:r w:rsidRPr="00436DC7">
        <w:rPr>
          <w:rFonts w:asciiTheme="minorHAnsi" w:eastAsia="Times New Roman" w:hAnsiTheme="minorHAnsi" w:cstheme="minorHAnsi"/>
          <w:sz w:val="24"/>
          <w:szCs w:val="24"/>
          <w:vertAlign w:val="superscript"/>
        </w:rPr>
        <w:footnoteReference w:id="35"/>
      </w:r>
      <w:r w:rsidRPr="00436DC7">
        <w:rPr>
          <w:rFonts w:asciiTheme="minorHAnsi" w:eastAsia="Times New Roman" w:hAnsiTheme="minorHAnsi" w:cstheme="minorHAnsi"/>
          <w:sz w:val="24"/>
          <w:szCs w:val="24"/>
        </w:rPr>
        <w:t xml:space="preserve"> i został złożony końcowy wniosek </w:t>
      </w:r>
      <w:r w:rsidRPr="00436DC7">
        <w:rPr>
          <w:rFonts w:asciiTheme="minorHAnsi" w:eastAsia="Times New Roman" w:hAnsiTheme="minorHAnsi" w:cstheme="minorHAnsi"/>
          <w:sz w:val="24"/>
          <w:szCs w:val="24"/>
        </w:rPr>
        <w:br/>
        <w:t>o płatność,</w:t>
      </w:r>
    </w:p>
    <w:p w14:paraId="651F5E5F" w14:textId="77777777"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lub</w:t>
      </w:r>
    </w:p>
    <w:p w14:paraId="7F7443C4"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 xml:space="preserve">Instytucja Pośrednicząca zleciła kontrolę doraźną w związku ze złożonym wnioskiem </w:t>
      </w:r>
      <w:r w:rsidRPr="00436DC7">
        <w:rPr>
          <w:rFonts w:asciiTheme="minorHAnsi" w:eastAsia="Times New Roman" w:hAnsiTheme="minorHAnsi" w:cstheme="minorHAnsi"/>
          <w:sz w:val="24"/>
          <w:szCs w:val="24"/>
        </w:rPr>
        <w:br/>
        <w:t>o płatność,</w:t>
      </w:r>
    </w:p>
    <w:p w14:paraId="2A58AD91" w14:textId="77777777"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lub</w:t>
      </w:r>
    </w:p>
    <w:p w14:paraId="270754CA"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ramach prowadzonych czynności kontrolnych (innych niż weryfikacja wniosku o płatność) istnieje podejrzenie stwierdzenia wydatków niekwalifikowalnych w danym wniosku o płatność </w:t>
      </w:r>
    </w:p>
    <w:p w14:paraId="5F4C9D4D" w14:textId="68BD98AB" w:rsidR="00436DC7" w:rsidRPr="00436DC7" w:rsidRDefault="00436DC7" w:rsidP="00436DC7">
      <w:pPr>
        <w:spacing w:after="120"/>
        <w:ind w:left="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bieg terminów weryfikacji, o których mowa w ust. </w:t>
      </w:r>
      <w:r w:rsidR="003931A6">
        <w:rPr>
          <w:rFonts w:asciiTheme="minorHAnsi" w:eastAsia="Times New Roman" w:hAnsiTheme="minorHAnsi" w:cstheme="minorHAnsi"/>
          <w:sz w:val="24"/>
          <w:szCs w:val="24"/>
        </w:rPr>
        <w:t xml:space="preserve">2 i </w:t>
      </w:r>
      <w:r w:rsidRPr="00436DC7">
        <w:rPr>
          <w:rFonts w:asciiTheme="minorHAnsi" w:eastAsia="Times New Roman" w:hAnsiTheme="minorHAnsi" w:cstheme="minorHAnsi"/>
          <w:sz w:val="24"/>
          <w:szCs w:val="24"/>
        </w:rPr>
        <w:t>3,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193B7D99"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zobowiązuje się do przedstawienia na każde wezwanie Instytucji Pośredniczącej dokumentów dotyczących Projektu.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1A4E1C45" w14:textId="67274D7C"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zobowiązuje się </w:t>
      </w:r>
      <w:r w:rsidR="001E6F29">
        <w:rPr>
          <w:rFonts w:asciiTheme="minorHAnsi" w:hAnsiTheme="minorHAnsi" w:cstheme="minorHAnsi"/>
          <w:sz w:val="24"/>
          <w:szCs w:val="24"/>
        </w:rPr>
        <w:t xml:space="preserve">do </w:t>
      </w:r>
      <w:r w:rsidRPr="00436DC7">
        <w:rPr>
          <w:rFonts w:asciiTheme="minorHAnsi" w:hAnsiTheme="minorHAnsi" w:cstheme="minorHAnsi"/>
          <w:sz w:val="24"/>
          <w:szCs w:val="24"/>
        </w:rPr>
        <w:t>usunięcia błędów, złożenia wyjaśnień lub złożenia dokumentów dotyczących realizacji Projektu w wyznaczonym przez Instytucję Pośredniczącą terminie, jednak nie krótszym niż 5 dni roboczych</w:t>
      </w:r>
      <w:r w:rsidRPr="00436DC7">
        <w:rPr>
          <w:rFonts w:asciiTheme="minorHAnsi" w:hAnsiTheme="minorHAnsi" w:cstheme="minorHAnsi"/>
          <w:sz w:val="24"/>
          <w:szCs w:val="24"/>
          <w:vertAlign w:val="superscript"/>
        </w:rPr>
        <w:footnoteReference w:id="36"/>
      </w:r>
      <w:r w:rsidRPr="00436DC7">
        <w:rPr>
          <w:rFonts w:asciiTheme="minorHAnsi" w:hAnsiTheme="minorHAnsi" w:cstheme="minorHAnsi"/>
          <w:sz w:val="24"/>
          <w:szCs w:val="24"/>
        </w:rPr>
        <w:t>.</w:t>
      </w:r>
    </w:p>
    <w:p w14:paraId="419F33B2" w14:textId="77777777" w:rsidR="00436DC7" w:rsidRPr="00436DC7" w:rsidRDefault="00436DC7" w:rsidP="00436DC7">
      <w:pPr>
        <w:numPr>
          <w:ilvl w:val="0"/>
          <w:numId w:val="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po pozytywnym zweryfikowaniu wniosku o płatność, przekazuje Beneficjentowi w terminie, o którym mowa w ust. 2 i 3, informację o wyniku weryfikacji wniosku o płatność, przy czym informacja o zatwierdzeniu całości lub części wniosku o płatność powinna zawierać: </w:t>
      </w:r>
    </w:p>
    <w:p w14:paraId="138F0916" w14:textId="2462662D"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kwotę wydatków, które zostały uznane za niekwalifikowalne wraz z uzasadnieniem oraz wezwaniem do ich zwrotu na rachunek </w:t>
      </w:r>
      <w:r w:rsidR="00B80309">
        <w:rPr>
          <w:rFonts w:asciiTheme="minorHAnsi" w:eastAsia="Times New Roman" w:hAnsiTheme="minorHAnsi" w:cstheme="minorHAnsi"/>
          <w:sz w:val="24"/>
          <w:szCs w:val="24"/>
        </w:rPr>
        <w:t xml:space="preserve">bankowy </w:t>
      </w:r>
      <w:r w:rsidRPr="00436DC7">
        <w:rPr>
          <w:rFonts w:asciiTheme="minorHAnsi" w:eastAsia="Times New Roman" w:hAnsiTheme="minorHAnsi" w:cstheme="minorHAnsi"/>
          <w:sz w:val="24"/>
          <w:szCs w:val="24"/>
        </w:rPr>
        <w:t>wskazany przez Instytucję Pośredniczącą</w:t>
      </w:r>
      <w:r w:rsidRPr="00436DC7">
        <w:rPr>
          <w:rFonts w:asciiTheme="minorHAnsi" w:eastAsia="Times New Roman" w:hAnsiTheme="minorHAnsi" w:cstheme="minorHAnsi"/>
          <w:sz w:val="24"/>
          <w:szCs w:val="24"/>
          <w:vertAlign w:val="superscript"/>
        </w:rPr>
        <w:footnoteReference w:id="37"/>
      </w:r>
      <w:r w:rsidRPr="00436DC7">
        <w:rPr>
          <w:rFonts w:asciiTheme="minorHAnsi" w:eastAsia="Times New Roman" w:hAnsiTheme="minorHAnsi" w:cstheme="minorHAnsi"/>
          <w:sz w:val="24"/>
          <w:szCs w:val="24"/>
        </w:rPr>
        <w:t>;</w:t>
      </w:r>
    </w:p>
    <w:p w14:paraId="715C472A" w14:textId="77777777" w:rsidR="00436DC7" w:rsidRPr="00436DC7" w:rsidRDefault="00436DC7" w:rsidP="00436DC7">
      <w:pPr>
        <w:numPr>
          <w:ilvl w:val="1"/>
          <w:numId w:val="8"/>
        </w:numPr>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zatwierdzoną kwotę rozliczenia kwoty dofinansowania </w:t>
      </w:r>
      <w:r w:rsidRPr="005A48E3">
        <w:rPr>
          <w:rFonts w:asciiTheme="minorHAnsi" w:eastAsia="Times New Roman" w:hAnsiTheme="minorHAnsi" w:cstheme="minorHAnsi"/>
          <w:iCs/>
          <w:sz w:val="24"/>
          <w:szCs w:val="24"/>
        </w:rPr>
        <w:t>oraz wkładu własnego</w:t>
      </w:r>
      <w:r w:rsidRPr="00436DC7">
        <w:rPr>
          <w:rFonts w:asciiTheme="minorHAnsi" w:eastAsia="Times New Roman" w:hAnsiTheme="minorHAnsi" w:cstheme="minorHAnsi"/>
          <w:i/>
          <w:iCs/>
          <w:sz w:val="24"/>
          <w:szCs w:val="24"/>
          <w:vertAlign w:val="superscript"/>
        </w:rPr>
        <w:footnoteReference w:id="38"/>
      </w:r>
      <w:r w:rsidRPr="00436DC7">
        <w:rPr>
          <w:rFonts w:asciiTheme="minorHAnsi" w:eastAsia="Times New Roman" w:hAnsiTheme="minorHAnsi" w:cstheme="minorHAnsi"/>
          <w:sz w:val="24"/>
          <w:szCs w:val="24"/>
        </w:rPr>
        <w:t xml:space="preserve"> wynikającą z pomniejszenia kwoty wydatków rozliczanych we wniosku o płatność o wydatki niekwalifikowalne, o których mowa w pkt 1.</w:t>
      </w:r>
    </w:p>
    <w:p w14:paraId="7C22FC9B" w14:textId="7789C46F" w:rsidR="00436DC7" w:rsidRDefault="00436DC7" w:rsidP="00436DC7">
      <w:pPr>
        <w:numPr>
          <w:ilvl w:val="0"/>
          <w:numId w:val="8"/>
        </w:numPr>
        <w:tabs>
          <w:tab w:val="left" w:pos="900"/>
        </w:tabs>
        <w:autoSpaceDE w:val="0"/>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 xml:space="preserve">W przypadku konieczności potwierdzenia przez Instytucję Pośredniczącą, po </w:t>
      </w:r>
      <w:r w:rsidR="005A3CF4">
        <w:rPr>
          <w:rFonts w:asciiTheme="minorHAnsi" w:eastAsia="Times New Roman" w:hAnsiTheme="minorHAnsi" w:cstheme="minorHAnsi"/>
          <w:sz w:val="24"/>
          <w:szCs w:val="24"/>
        </w:rPr>
        <w:t>podjęciu Decyzji</w:t>
      </w:r>
      <w:r w:rsidRPr="00436DC7">
        <w:rPr>
          <w:rFonts w:asciiTheme="minorHAnsi" w:eastAsia="Times New Roman" w:hAnsiTheme="minorHAnsi" w:cstheme="minorHAnsi"/>
          <w:sz w:val="24"/>
          <w:szCs w:val="24"/>
        </w:rPr>
        <w:t xml:space="preserve">,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t>
      </w:r>
      <w:r w:rsidRPr="0087512C">
        <w:rPr>
          <w:rFonts w:asciiTheme="minorHAnsi" w:eastAsia="Times New Roman" w:hAnsiTheme="minorHAnsi" w:cstheme="minorHAnsi"/>
          <w:sz w:val="24"/>
          <w:szCs w:val="24"/>
        </w:rPr>
        <w:t>weryfikacji spełnienia tych kryteriów zgodnie z § 3 ust. 13. Warunkiem zatwierdzenia wniosku o płatność końcową jest potwierdzenie przez Instytucję Pośredniczącą spełnienia tych kryteriów. W sytuacji, gdy Instytucja Pośrednicząca stwierdzi, że kryterium nie zostało</w:t>
      </w:r>
      <w:r w:rsidRPr="00436DC7">
        <w:rPr>
          <w:rFonts w:asciiTheme="minorHAnsi" w:eastAsia="Times New Roman" w:hAnsiTheme="minorHAnsi" w:cstheme="minorHAnsi"/>
          <w:sz w:val="24"/>
          <w:szCs w:val="24"/>
        </w:rPr>
        <w:t xml:space="preserve"> przez Beneficjenta spełnione, może uznać wszystkie lub część wydatków w ramach Projektu za niekwalifikowalne, jako niespełniające warunków wynikających z Regulaminu wyboru projektów. W przypadku uznania przez Instytucję Pośredniczącą części lub wszystkich wydatków w ramach Projektu za niekwalifikowalne, do tych wydatków zastosowanie mają zapisy § 16.</w:t>
      </w:r>
    </w:p>
    <w:p w14:paraId="5189B2E5" w14:textId="3278A84A" w:rsidR="0087512C" w:rsidRPr="00AE414A" w:rsidRDefault="0087512C" w:rsidP="00436DC7">
      <w:pPr>
        <w:numPr>
          <w:ilvl w:val="0"/>
          <w:numId w:val="8"/>
        </w:numPr>
        <w:tabs>
          <w:tab w:val="left" w:pos="900"/>
        </w:tabs>
        <w:autoSpaceDE w:val="0"/>
        <w:spacing w:after="120"/>
        <w:rPr>
          <w:rFonts w:asciiTheme="minorHAnsi" w:eastAsia="Times New Roman" w:hAnsiTheme="minorHAnsi" w:cstheme="minorHAnsi"/>
          <w:sz w:val="24"/>
          <w:szCs w:val="24"/>
        </w:rPr>
      </w:pPr>
      <w:r w:rsidRPr="00D7499F">
        <w:rPr>
          <w:rStyle w:val="cf01"/>
          <w:rFonts w:asciiTheme="minorHAnsi" w:hAnsiTheme="minorHAnsi" w:cstheme="minorHAnsi"/>
          <w:sz w:val="24"/>
          <w:szCs w:val="24"/>
        </w:rPr>
        <w:t xml:space="preserve">Jeżeli w projekcie zostało uwzględnione wsparcie dla uczestników, w ramach każdego wniosku o płatność weryfikacji podlega ich kwalifikowalność na próbie dokumentów. W terminie 5 dni roboczych od dnia otrzymania wniosku o płatność, na podstawie danych przekazanych w SM EFS, Instytucja </w:t>
      </w:r>
      <w:r w:rsidR="00E32A9B">
        <w:rPr>
          <w:rStyle w:val="cf01"/>
          <w:rFonts w:asciiTheme="minorHAnsi" w:hAnsiTheme="minorHAnsi" w:cstheme="minorHAnsi"/>
          <w:sz w:val="24"/>
          <w:szCs w:val="24"/>
        </w:rPr>
        <w:t>Pośredniczą</w:t>
      </w:r>
      <w:r w:rsidRPr="00D7499F">
        <w:rPr>
          <w:rStyle w:val="cf01"/>
          <w:rFonts w:asciiTheme="minorHAnsi" w:hAnsiTheme="minorHAnsi" w:cstheme="minorHAnsi"/>
          <w:sz w:val="24"/>
          <w:szCs w:val="24"/>
        </w:rPr>
        <w:t>ca dokonuje wyboru próby uczestników, którzy przystąpili do projektu w danym okresie rozliczeniowym, w oparciu o metodykę doboru próby. Na etapie weryfikacji wniosku o płatność Beneficjent zobowiązany jest do udowodnienia spełnienia kryteriów dotyczących grupy docelowej projektu, na podstawie dokumentów wskaza</w:t>
      </w:r>
      <w:r w:rsidR="005A3CF4">
        <w:rPr>
          <w:rStyle w:val="cf01"/>
          <w:rFonts w:asciiTheme="minorHAnsi" w:hAnsiTheme="minorHAnsi" w:cstheme="minorHAnsi"/>
          <w:sz w:val="24"/>
          <w:szCs w:val="24"/>
        </w:rPr>
        <w:t xml:space="preserve">nych </w:t>
      </w:r>
      <w:r w:rsidR="005A3CF4" w:rsidRPr="00AE414A">
        <w:rPr>
          <w:rStyle w:val="cf01"/>
          <w:rFonts w:asciiTheme="minorHAnsi" w:hAnsiTheme="minorHAnsi" w:cstheme="minorHAnsi"/>
          <w:sz w:val="24"/>
          <w:szCs w:val="24"/>
        </w:rPr>
        <w:t>w Załączniku nr 1</w:t>
      </w:r>
      <w:r w:rsidR="00AE414A" w:rsidRPr="00AE414A">
        <w:rPr>
          <w:rStyle w:val="cf01"/>
          <w:rFonts w:asciiTheme="minorHAnsi" w:hAnsiTheme="minorHAnsi" w:cstheme="minorHAnsi"/>
          <w:sz w:val="24"/>
          <w:szCs w:val="24"/>
        </w:rPr>
        <w:t>2</w:t>
      </w:r>
      <w:r w:rsidR="005A3CF4" w:rsidRPr="00AE414A">
        <w:rPr>
          <w:rStyle w:val="cf01"/>
          <w:rFonts w:asciiTheme="minorHAnsi" w:hAnsiTheme="minorHAnsi" w:cstheme="minorHAnsi"/>
          <w:sz w:val="24"/>
          <w:szCs w:val="24"/>
        </w:rPr>
        <w:t xml:space="preserve"> do Decyzji</w:t>
      </w:r>
      <w:r w:rsidRPr="00AE414A">
        <w:rPr>
          <w:rStyle w:val="cf01"/>
          <w:rFonts w:asciiTheme="minorHAnsi" w:hAnsiTheme="minorHAnsi" w:cstheme="minorHAnsi"/>
          <w:sz w:val="24"/>
          <w:szCs w:val="24"/>
        </w:rPr>
        <w:t>, które Beneficjent przesyła do I</w:t>
      </w:r>
      <w:r w:rsidR="00E32A9B" w:rsidRPr="00AE414A">
        <w:rPr>
          <w:rStyle w:val="cf01"/>
          <w:rFonts w:asciiTheme="minorHAnsi" w:hAnsiTheme="minorHAnsi" w:cstheme="minorHAnsi"/>
          <w:sz w:val="24"/>
          <w:szCs w:val="24"/>
        </w:rPr>
        <w:t>P</w:t>
      </w:r>
      <w:r w:rsidRPr="00AE414A">
        <w:rPr>
          <w:rStyle w:val="cf01"/>
          <w:rFonts w:asciiTheme="minorHAnsi" w:hAnsiTheme="minorHAnsi" w:cstheme="minorHAnsi"/>
          <w:sz w:val="24"/>
          <w:szCs w:val="24"/>
        </w:rPr>
        <w:t xml:space="preserve"> dla wybranych w ramach próby uczestników.</w:t>
      </w:r>
    </w:p>
    <w:p w14:paraId="6541CB4E" w14:textId="77777777" w:rsidR="00436DC7" w:rsidRPr="00436DC7" w:rsidRDefault="00436DC7" w:rsidP="00436DC7">
      <w:pPr>
        <w:spacing w:after="120"/>
        <w:rPr>
          <w:rFonts w:asciiTheme="minorHAnsi" w:hAnsiTheme="minorHAnsi" w:cstheme="minorHAnsi"/>
          <w:b/>
          <w:bCs/>
          <w:sz w:val="24"/>
          <w:szCs w:val="24"/>
        </w:rPr>
      </w:pPr>
    </w:p>
    <w:p w14:paraId="28215910"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Nieprawidłowości stwierdzone w toku weryfikacji wniosków o płatność</w:t>
      </w:r>
    </w:p>
    <w:p w14:paraId="2262799B"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14.</w:t>
      </w:r>
    </w:p>
    <w:p w14:paraId="36DFEB07" w14:textId="1D00E812"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ma prawo wnieść w terminie 14 dni kalendarzowych od dnia otrzymania informacji, o której mowa w § 13 ust. 9 pkt 1 zastrzeżenia do ustaleń Instytucji Pośredniczącej w zakresie wydatków niekwalifikowalnych. </w:t>
      </w:r>
    </w:p>
    <w:p w14:paraId="47483C77" w14:textId="5E0142FA"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Termin, o którym mowa w ust. 1, może być przedłużony przez Instytucję Pośredniczącą na czas oznaczony, na wniosek Beneficjenta, złożony przed upływem terminu zgłoszenia zastrzeżeń. </w:t>
      </w:r>
    </w:p>
    <w:p w14:paraId="394481AA"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ma prawo poprawienia w informacji o wynikach weryfikacji, w każdym czasie, z urzędu lub na wniosek Beneficjenta, oczywistych omyłek. Informację o zakresie tych poprawek przekazuje się bez zbędnej zwłoki Beneficjentowi.</w:t>
      </w:r>
    </w:p>
    <w:p w14:paraId="142F27D5"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rozpatruje zastrzeżenia do informacji o wynikach weryfikacji w terminie nie dłuższym niż 14 dni kalendarzowych, licząc od dnia otrzymania tych </w:t>
      </w:r>
      <w:r w:rsidRPr="00436DC7">
        <w:rPr>
          <w:rFonts w:asciiTheme="minorHAnsi" w:hAnsiTheme="minorHAnsi" w:cstheme="minorHAnsi"/>
          <w:sz w:val="24"/>
          <w:szCs w:val="24"/>
        </w:rPr>
        <w:lastRenderedPageBreak/>
        <w:t>zastrzeżeń. Podjęcie przez Instytucję Pośredniczącą, w trakcie rozpatrywania zastrzeżeń, czynności lub działań, o których mowa w ust. 6, przerywa bieg tego terminu.</w:t>
      </w:r>
    </w:p>
    <w:p w14:paraId="7017DE62"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Zastrzeżenia, o których mowa w ust. 1, mogą zostać w każdym czasie wycofane. Zastrzeżenia, które zostały wycofane, Instytucja Pośrednicząca pozostawia bez rozpatrzenia.</w:t>
      </w:r>
    </w:p>
    <w:p w14:paraId="5EBB44CB"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W trakcie rozpatrywania zastrzeżeń Instytucja Pośrednicząca ma prawo przeprowadzić dodatkowe czynności kontrolne lub żądać przedstawienia dokumentów lub złożenia dodatkowych wyjaśnień.</w:t>
      </w:r>
    </w:p>
    <w:p w14:paraId="514B0EDD"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po rozpatrzeniu zastrzeżeń, sporządza i przekazuje Beneficjentowi w terminie nie dłuższym niż 10 dni kalendarzowych ostateczną informację o wynikach weryfikacji lub pisemne stanowisko wobec zgłoszonych zastrzeżeń wraz z uzasadnieniem odmowy skorygowania ustaleń. </w:t>
      </w:r>
    </w:p>
    <w:p w14:paraId="47861C6F"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Instytucja Pośrednicząca w razie potrzeby uzupełnia informację o wynikach weryfikacji o wezwanie do zwrotu środków przez Beneficjenta.</w:t>
      </w:r>
    </w:p>
    <w:p w14:paraId="7EFDBA98" w14:textId="77777777"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Beneficjentowi nie przysługuje prawo do złożenia zastrzeżeń do ostatecznej informacji o wynikach weryfikacji oraz do pisemnego stanowiska wobec zgłoszonych zastrzeżeń.</w:t>
      </w:r>
    </w:p>
    <w:p w14:paraId="66EC451D" w14:textId="75F4F2A5" w:rsidR="00436DC7" w:rsidRPr="00436DC7" w:rsidRDefault="00436DC7" w:rsidP="006C5173">
      <w:pPr>
        <w:numPr>
          <w:ilvl w:val="0"/>
          <w:numId w:val="33"/>
        </w:numPr>
        <w:suppressAutoHyphens w:val="0"/>
        <w:spacing w:after="120"/>
        <w:rPr>
          <w:rFonts w:asciiTheme="minorHAnsi" w:hAnsiTheme="minorHAnsi" w:cstheme="minorHAnsi"/>
          <w:sz w:val="24"/>
          <w:szCs w:val="24"/>
        </w:rPr>
      </w:pPr>
      <w:r w:rsidRPr="00436DC7">
        <w:rPr>
          <w:rFonts w:asciiTheme="minorHAnsi" w:hAnsiTheme="minorHAnsi" w:cstheme="minorHAnsi"/>
          <w:sz w:val="24"/>
          <w:szCs w:val="24"/>
        </w:rPr>
        <w:t>W przypadku gdy Beneficjent nie zastosuje się do zaleceń Instytucji Pośredniczącej dotyczących sposobu skorygowania wydatków niekwalifikowalnych, stosowane będą postanowienia § 16.</w:t>
      </w:r>
    </w:p>
    <w:p w14:paraId="112458F5" w14:textId="77777777" w:rsidR="00436DC7" w:rsidRPr="00436DC7" w:rsidRDefault="00436DC7" w:rsidP="00436DC7">
      <w:pPr>
        <w:spacing w:after="120"/>
        <w:rPr>
          <w:rFonts w:asciiTheme="minorHAnsi" w:hAnsiTheme="minorHAnsi" w:cstheme="minorHAnsi"/>
          <w:b/>
          <w:sz w:val="24"/>
          <w:szCs w:val="24"/>
        </w:rPr>
      </w:pPr>
    </w:p>
    <w:p w14:paraId="3A75664D"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Nieprawidłowości</w:t>
      </w:r>
      <w:r w:rsidRPr="00436DC7">
        <w:t xml:space="preserve"> </w:t>
      </w:r>
      <w:r w:rsidRPr="00436DC7">
        <w:rPr>
          <w:rFonts w:asciiTheme="minorHAnsi" w:hAnsiTheme="minorHAnsi" w:cstheme="minorHAnsi"/>
          <w:b/>
          <w:bCs/>
          <w:sz w:val="24"/>
          <w:szCs w:val="24"/>
        </w:rPr>
        <w:t>stwierdzone po zatwierdzeniu wniosku o płatność</w:t>
      </w:r>
    </w:p>
    <w:p w14:paraId="44E273C3"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15.</w:t>
      </w:r>
    </w:p>
    <w:p w14:paraId="3E7FC6DF" w14:textId="6C8AF99A" w:rsidR="00436DC7" w:rsidRPr="00436DC7" w:rsidRDefault="00436DC7" w:rsidP="00436DC7">
      <w:pPr>
        <w:keepNext/>
        <w:numPr>
          <w:ilvl w:val="0"/>
          <w:numId w:val="7"/>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W przypadku stwierdzenia w Projekcie nieprawidłowości, o której mowa w art. 2 pkt 31 Rozporządzenia ogólnego, dotyczącej zatwierdzonych wniosków o płatność, wartość Projektu, o której mowa w § 2 ust. 5, ulega pomniejszeniu o kwotę nieprawidłowości. Pomniejszeniu ulega także wartość dofinansowania, o której mowa w § 2 ust. 5 pkt 1 oraz wartość wkładu własnego, o którym mowa w § 2 ust. 5 pkt 2, w części w jakiej nieprawidłowość została sfinansowana z tych środków. Zmiany, o których mowa powyżej, ni</w:t>
      </w:r>
      <w:r w:rsidR="005A3CF4">
        <w:rPr>
          <w:rFonts w:asciiTheme="minorHAnsi" w:hAnsiTheme="minorHAnsi" w:cstheme="minorHAnsi"/>
          <w:sz w:val="24"/>
          <w:szCs w:val="24"/>
        </w:rPr>
        <w:t xml:space="preserve">e wymagają </w:t>
      </w:r>
      <w:r w:rsidR="00C16A16">
        <w:rPr>
          <w:rFonts w:asciiTheme="minorHAnsi" w:hAnsiTheme="minorHAnsi" w:cstheme="minorHAnsi"/>
          <w:sz w:val="24"/>
          <w:szCs w:val="24"/>
        </w:rPr>
        <w:t>formy</w:t>
      </w:r>
      <w:r w:rsidR="005A3CF4">
        <w:rPr>
          <w:rFonts w:asciiTheme="minorHAnsi" w:hAnsiTheme="minorHAnsi" w:cstheme="minorHAnsi"/>
          <w:sz w:val="24"/>
          <w:szCs w:val="24"/>
        </w:rPr>
        <w:t xml:space="preserve"> zmiany Decyzji</w:t>
      </w:r>
      <w:r w:rsidRPr="00436DC7">
        <w:rPr>
          <w:rFonts w:asciiTheme="minorHAnsi" w:hAnsiTheme="minorHAnsi" w:cstheme="minorHAnsi"/>
          <w:sz w:val="24"/>
          <w:szCs w:val="24"/>
        </w:rPr>
        <w:t xml:space="preserve">. </w:t>
      </w:r>
    </w:p>
    <w:p w14:paraId="46FD3A58" w14:textId="77777777" w:rsidR="00436DC7" w:rsidRPr="00436DC7" w:rsidRDefault="00436DC7" w:rsidP="00436DC7">
      <w:pPr>
        <w:numPr>
          <w:ilvl w:val="0"/>
          <w:numId w:val="7"/>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Do zwrotu nieprawidłowości, o której mowa w ust. 1, stosuje się postanowienia § 16. </w:t>
      </w:r>
    </w:p>
    <w:p w14:paraId="7BB419EE" w14:textId="77777777" w:rsidR="00436DC7" w:rsidRPr="00436DC7" w:rsidRDefault="00436DC7" w:rsidP="00436DC7">
      <w:pPr>
        <w:spacing w:after="120"/>
        <w:rPr>
          <w:rFonts w:asciiTheme="minorHAnsi" w:hAnsiTheme="minorHAnsi" w:cstheme="minorHAnsi"/>
          <w:sz w:val="24"/>
          <w:szCs w:val="24"/>
        </w:rPr>
      </w:pPr>
    </w:p>
    <w:p w14:paraId="4753C91B"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lastRenderedPageBreak/>
        <w:t>Zwrot środków</w:t>
      </w:r>
    </w:p>
    <w:p w14:paraId="7456DE35"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16.</w:t>
      </w:r>
    </w:p>
    <w:p w14:paraId="43978972" w14:textId="77777777" w:rsidR="00436DC7" w:rsidRPr="00436DC7" w:rsidRDefault="00436DC7" w:rsidP="006C5173">
      <w:pPr>
        <w:keepNext/>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Jeżeli na podstawie wniosków o płatność lub czynności kontrolnych uprawnionych organów zostanie stwierdzone, że dofinansowanie jest:</w:t>
      </w:r>
    </w:p>
    <w:p w14:paraId="2780AD5D" w14:textId="77777777" w:rsidR="00436DC7" w:rsidRPr="00436DC7"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wykorzystane niezgodnie z przeznaczeniem,</w:t>
      </w:r>
    </w:p>
    <w:p w14:paraId="0E877F30" w14:textId="77777777" w:rsidR="00436DC7" w:rsidRPr="00436DC7"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wykorzystane z naruszeniem procedur, o których mowa w art. 184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7F2702F7" w14:textId="77777777" w:rsidR="00436DC7" w:rsidRPr="00436DC7"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pobrane nienależnie lub w nadmiernej wysokości</w:t>
      </w:r>
    </w:p>
    <w:p w14:paraId="16A9B638" w14:textId="5BC9E4ED" w:rsidR="00436DC7" w:rsidRPr="00436DC7" w:rsidRDefault="00436DC7" w:rsidP="00436DC7">
      <w:pPr>
        <w:tabs>
          <w:tab w:val="left" w:pos="357"/>
        </w:tabs>
        <w:spacing w:after="120"/>
        <w:ind w:left="360"/>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wzywa Beneficjenta do zwrotu całości lub części dofinansowania wraz z odsetkami w wysokości określonej jak dla zaległości podatkowych liczonymi od daty przekazania Beneficjentowi ostatniej transzy przed poniesieniem wydatków, które zostały uznane za nieprawidłowości do dnia obciążenia rachunku bankowego Beneficjenta kwotą zwrotu. W przypadku zaangażowania do realizacji Projektu środków własnych Beneficjenta, odsetki naliczane są od dnia </w:t>
      </w:r>
      <w:r w:rsidR="00B80309">
        <w:rPr>
          <w:rFonts w:asciiTheme="minorHAnsi" w:hAnsiTheme="minorHAnsi" w:cstheme="minorHAnsi"/>
          <w:sz w:val="24"/>
          <w:szCs w:val="24"/>
        </w:rPr>
        <w:t xml:space="preserve">wypłaty </w:t>
      </w:r>
      <w:r w:rsidRPr="00436DC7">
        <w:rPr>
          <w:rFonts w:asciiTheme="minorHAnsi" w:hAnsiTheme="minorHAnsi" w:cstheme="minorHAnsi"/>
          <w:sz w:val="24"/>
          <w:szCs w:val="24"/>
        </w:rPr>
        <w:t>transzy przekazanej po poniesieniu wydatku, który został uznany za nieprawidłowość.</w:t>
      </w:r>
    </w:p>
    <w:p w14:paraId="07C038D2" w14:textId="38412562"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w:t>
      </w:r>
    </w:p>
    <w:p w14:paraId="745085C9" w14:textId="52A2557B"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cs="Calibri"/>
          <w:sz w:val="24"/>
          <w:szCs w:val="24"/>
        </w:rPr>
        <w:t>Beneficjent dokonuje również zwrotu na rachunek bankowy wskazany przez Instytucję Pośredniczącą kwot korekt wydatków kwalifikowalnych (wydatków niekwalifikowalnych niestanowiących nieprawidłowości, dotyczących zatwierdzonych wniosków o płatność) oraz innych kwot wydatków niekwalifikowalnych</w:t>
      </w:r>
      <w:r w:rsidR="003931A6">
        <w:rPr>
          <w:rFonts w:cs="Calibri"/>
          <w:sz w:val="24"/>
          <w:szCs w:val="24"/>
        </w:rPr>
        <w:t>, środków niewykorzystanych na realizację projektu, odsetek bankowych.</w:t>
      </w:r>
    </w:p>
    <w:p w14:paraId="50296462" w14:textId="5864A237"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dokonuje opisu przelewu </w:t>
      </w:r>
      <w:r w:rsidR="0004628B" w:rsidRPr="00757F5D">
        <w:rPr>
          <w:rFonts w:asciiTheme="minorHAnsi" w:hAnsiTheme="minorHAnsi" w:cstheme="minorHAnsi"/>
          <w:sz w:val="24"/>
          <w:szCs w:val="24"/>
        </w:rPr>
        <w:t>wszelkich</w:t>
      </w:r>
      <w:r w:rsidR="0004628B">
        <w:rPr>
          <w:rFonts w:asciiTheme="minorHAnsi" w:hAnsiTheme="minorHAnsi" w:cstheme="minorHAnsi"/>
          <w:sz w:val="24"/>
          <w:szCs w:val="24"/>
        </w:rPr>
        <w:t xml:space="preserve"> </w:t>
      </w:r>
      <w:r w:rsidRPr="00436DC7">
        <w:rPr>
          <w:rFonts w:asciiTheme="minorHAnsi" w:hAnsiTheme="minorHAnsi" w:cstheme="minorHAnsi"/>
          <w:sz w:val="24"/>
          <w:szCs w:val="24"/>
        </w:rPr>
        <w:t>zwracanych środków, poprzez wskazanie:</w:t>
      </w:r>
    </w:p>
    <w:p w14:paraId="5EFCE0E3" w14:textId="77777777" w:rsidR="00436DC7" w:rsidRPr="00436DC7"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numeru Projektu,</w:t>
      </w:r>
    </w:p>
    <w:p w14:paraId="264C43C7" w14:textId="77777777" w:rsidR="00436DC7" w:rsidRPr="00436DC7"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informacji o kwocie głównej i kwocie odsetek,</w:t>
      </w:r>
    </w:p>
    <w:p w14:paraId="56D0DE91" w14:textId="378BE9B2" w:rsidR="00436DC7" w:rsidRPr="00436DC7"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tytułu zwrotu (a w przypadku dokonania zwrotu środków na podstawie decyzji, o której mowa w art. 207 </w:t>
      </w:r>
      <w:proofErr w:type="spellStart"/>
      <w:r w:rsidR="003214DF">
        <w:rPr>
          <w:rFonts w:asciiTheme="minorHAnsi" w:eastAsia="Times New Roman" w:hAnsiTheme="minorHAnsi" w:cstheme="minorHAnsi"/>
          <w:sz w:val="24"/>
          <w:szCs w:val="24"/>
        </w:rPr>
        <w:t>Ufp</w:t>
      </w:r>
      <w:proofErr w:type="spellEnd"/>
      <w:r w:rsidRPr="00436DC7">
        <w:rPr>
          <w:rFonts w:asciiTheme="minorHAnsi" w:eastAsia="Times New Roman" w:hAnsiTheme="minorHAnsi" w:cstheme="minorHAnsi"/>
          <w:sz w:val="24"/>
          <w:szCs w:val="24"/>
        </w:rPr>
        <w:t>, także numeru decyzji),</w:t>
      </w:r>
    </w:p>
    <w:p w14:paraId="25F74023" w14:textId="77777777" w:rsidR="00436DC7" w:rsidRPr="00436DC7"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daty otrzymania transzy dofinansowania, której dotyczy zwrot,</w:t>
      </w:r>
    </w:p>
    <w:p w14:paraId="196441EE" w14:textId="77777777" w:rsidR="00436DC7" w:rsidRPr="00436DC7" w:rsidRDefault="00436DC7" w:rsidP="006C5173">
      <w:pPr>
        <w:numPr>
          <w:ilvl w:val="1"/>
          <w:numId w:val="31"/>
        </w:numPr>
        <w:tabs>
          <w:tab w:val="left" w:pos="357"/>
        </w:tabs>
        <w:spacing w:after="120"/>
        <w:ind w:left="641" w:hanging="284"/>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klasyfikacji budżetowej (podstawą zakwalifikowania zwrotu do odpowiedniego paragrafu klasyfikacji budżetowej będzie ustalenie jego rodzaju oraz podstawy prawnej).</w:t>
      </w:r>
    </w:p>
    <w:p w14:paraId="3641F851" w14:textId="77777777" w:rsidR="00436DC7" w:rsidRPr="00436DC7" w:rsidRDefault="00436DC7" w:rsidP="00436DC7">
      <w:pPr>
        <w:tabs>
          <w:tab w:val="left" w:pos="357"/>
        </w:tabs>
        <w:spacing w:after="120"/>
        <w:ind w:left="641"/>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 xml:space="preserve">Beneficjent ma obowiązek przekazać wszystkie niezbędne informacje dotyczące zwracanych środków w formie pisemnej do Instytucji Pośredniczącej. </w:t>
      </w:r>
    </w:p>
    <w:p w14:paraId="1BDFFF63" w14:textId="77777777"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niedokonania przez Beneficjenta zwrotu środków zgodnie z ust. 2 Instytucja Pośrednicząca, po przeprowadzeniu postępowania określonego przepisami ustawy z dnia 14 czerwca 1960 r.  Kodeks postępowania administracyjnego wydaje decyzję, o której mowa w art. 207 ust. 9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Od decyzji Beneficjentowi przysługuje odwołanie do Instytucji Zarządzającej programem regionalnym Fundusze Europejskie dla Opolskiego 2021-2027.</w:t>
      </w:r>
    </w:p>
    <w:p w14:paraId="7B554923" w14:textId="77777777"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Decyzji, o której mowa w ust. 5, nie wydaje się, jeżeli Beneficjent dokonał zwrotu środków przed jej wydaniem.</w:t>
      </w:r>
    </w:p>
    <w:p w14:paraId="11E3AB32" w14:textId="77777777" w:rsidR="00436DC7" w:rsidRPr="00436DC7" w:rsidRDefault="00436DC7" w:rsidP="006C5173">
      <w:pPr>
        <w:numPr>
          <w:ilvl w:val="0"/>
          <w:numId w:val="31"/>
        </w:numPr>
        <w:tabs>
          <w:tab w:val="left" w:pos="357"/>
        </w:tabs>
        <w:spacing w:after="120"/>
        <w:rPr>
          <w:rFonts w:asciiTheme="minorHAnsi" w:hAnsiTheme="minorHAnsi" w:cstheme="minorHAnsi"/>
          <w:sz w:val="24"/>
          <w:szCs w:val="24"/>
        </w:rPr>
      </w:pPr>
      <w:r w:rsidRPr="00436DC7">
        <w:rPr>
          <w:rFonts w:asciiTheme="minorHAnsi" w:hAnsiTheme="minorHAnsi" w:cstheme="minorHAnsi"/>
          <w:sz w:val="24"/>
          <w:szCs w:val="24"/>
        </w:rPr>
        <w:t xml:space="preserve">W przypadku braku zwrotu środków w terminie 14 dni kalendarzowych od dnia upływu terminu zwrotu określonego w ostatecznej decyzji, o której mowa w ust. 5, Beneficjent zostaje wykluczony z możliwości otrzymania środków zgodnie z art. 207 ust. 4 pkt 3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xml:space="preserve">, z zastrzeżeniem art. 207 ust. 7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270E4B13" w14:textId="3366D9B2" w:rsidR="00C67695" w:rsidRPr="0001483B" w:rsidRDefault="00436DC7" w:rsidP="0001483B">
      <w:pPr>
        <w:numPr>
          <w:ilvl w:val="0"/>
          <w:numId w:val="31"/>
        </w:numPr>
        <w:spacing w:after="120"/>
        <w:rPr>
          <w:rFonts w:asciiTheme="minorHAnsi" w:hAnsiTheme="minorHAnsi" w:cstheme="minorHAnsi"/>
          <w:sz w:val="24"/>
          <w:szCs w:val="24"/>
        </w:rPr>
      </w:pPr>
      <w:r w:rsidRPr="0001483B">
        <w:rPr>
          <w:rFonts w:asciiTheme="minorHAnsi" w:hAnsiTheme="minorHAnsi" w:cstheme="minorHAnsi"/>
          <w:sz w:val="24"/>
          <w:szCs w:val="24"/>
        </w:rPr>
        <w:t xml:space="preserve">Wszelkich zwrotów środków związanych z realizowanym Projektem Beneficjent dokonuje na rachunek bankowy </w:t>
      </w:r>
      <w:r w:rsidR="0001483B">
        <w:rPr>
          <w:rFonts w:cs="Calibri"/>
          <w:sz w:val="24"/>
          <w:szCs w:val="24"/>
        </w:rPr>
        <w:t>Instytucji Zarządzającej, wyodrębniony dla zwrotów EFS+</w:t>
      </w:r>
      <w:r w:rsidR="00641A2E" w:rsidRPr="0001483B">
        <w:rPr>
          <w:rFonts w:cs="Calibri"/>
          <w:sz w:val="24"/>
          <w:szCs w:val="24"/>
        </w:rPr>
        <w:t xml:space="preserve">:  </w:t>
      </w:r>
      <w:r w:rsidR="007F6824">
        <w:rPr>
          <w:rFonts w:cs="Calibri"/>
          <w:sz w:val="24"/>
          <w:szCs w:val="24"/>
        </w:rPr>
        <w:t>Bank Millennium, rachunek nr: 76 1160 2202 0000 0005 7496 4317</w:t>
      </w:r>
      <w:r w:rsidRPr="0001483B">
        <w:rPr>
          <w:rFonts w:asciiTheme="minorHAnsi" w:hAnsiTheme="minorHAnsi" w:cstheme="minorHAnsi"/>
          <w:sz w:val="24"/>
          <w:szCs w:val="24"/>
        </w:rPr>
        <w:t xml:space="preserve">. </w:t>
      </w:r>
    </w:p>
    <w:p w14:paraId="47C57A62" w14:textId="77777777" w:rsidR="00611E4E" w:rsidRPr="004E2208" w:rsidRDefault="00611E4E" w:rsidP="00AD3087">
      <w:pPr>
        <w:spacing w:after="120"/>
        <w:rPr>
          <w:rFonts w:asciiTheme="minorHAnsi" w:hAnsiTheme="minorHAnsi" w:cstheme="minorHAnsi"/>
          <w:b/>
          <w:sz w:val="24"/>
          <w:szCs w:val="24"/>
        </w:rPr>
      </w:pPr>
    </w:p>
    <w:p w14:paraId="523F876A"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Zasady wykorzystywania CST2021 oraz SM EFS+</w:t>
      </w:r>
    </w:p>
    <w:p w14:paraId="6A3ABF67" w14:textId="7EC663C0" w:rsidR="00436DC7" w:rsidRPr="00436DC7" w:rsidRDefault="001A710A" w:rsidP="00436DC7">
      <w:pPr>
        <w:keepNext/>
        <w:spacing w:after="120"/>
        <w:rPr>
          <w:rFonts w:asciiTheme="minorHAnsi" w:hAnsiTheme="minorHAnsi" w:cstheme="minorHAnsi"/>
          <w:sz w:val="24"/>
          <w:szCs w:val="24"/>
        </w:rPr>
      </w:pPr>
      <w:r>
        <w:rPr>
          <w:rFonts w:asciiTheme="minorHAnsi" w:hAnsiTheme="minorHAnsi" w:cstheme="minorHAnsi"/>
          <w:sz w:val="24"/>
          <w:szCs w:val="24"/>
        </w:rPr>
        <w:t>§ 17</w:t>
      </w:r>
      <w:r w:rsidR="00436DC7" w:rsidRPr="00436DC7">
        <w:rPr>
          <w:rFonts w:asciiTheme="minorHAnsi" w:hAnsiTheme="minorHAnsi" w:cstheme="minorHAnsi"/>
          <w:sz w:val="24"/>
          <w:szCs w:val="24"/>
        </w:rPr>
        <w:t>.</w:t>
      </w:r>
    </w:p>
    <w:p w14:paraId="6ACDC0B6" w14:textId="77777777" w:rsidR="00436DC7" w:rsidRPr="00D950B1" w:rsidRDefault="00436DC7" w:rsidP="00436DC7">
      <w:pPr>
        <w:keepNext/>
        <w:numPr>
          <w:ilvl w:val="0"/>
          <w:numId w:val="9"/>
        </w:numPr>
        <w:tabs>
          <w:tab w:val="clear" w:pos="708"/>
          <w:tab w:val="num" w:pos="426"/>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zobowiązuje się do wykorzystywania CST2021 w procesie rozliczania Projektu, kontroli oraz komunikowania się z Instytucją Pośredniczącą. Wykorzystanie CST2021 obejmuje co najmniej przesyłanie:</w:t>
      </w:r>
    </w:p>
    <w:p w14:paraId="7266EE57" w14:textId="77777777" w:rsidR="00436DC7" w:rsidRPr="00D950B1"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wniosków o płatność;</w:t>
      </w:r>
    </w:p>
    <w:p w14:paraId="71D272EB" w14:textId="77777777" w:rsidR="00436DC7" w:rsidRPr="00D950B1"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dokumentów potwierdzających kwalifikowalność wydatków ponoszonych w ramach Projektu i wykazywanych we wnioskach o płatność;</w:t>
      </w:r>
    </w:p>
    <w:p w14:paraId="318F9031" w14:textId="77777777" w:rsidR="00436DC7" w:rsidRPr="00D950B1"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D950B1">
        <w:rPr>
          <w:rFonts w:asciiTheme="minorHAnsi" w:hAnsiTheme="minorHAnsi" w:cstheme="minorHAnsi"/>
          <w:sz w:val="24"/>
          <w:szCs w:val="24"/>
        </w:rPr>
        <w:t>harmonogramu płatności;</w:t>
      </w:r>
    </w:p>
    <w:p w14:paraId="6B9B7426" w14:textId="0BEC6EDF" w:rsidR="00436DC7" w:rsidRPr="00D950B1" w:rsidRDefault="00436DC7" w:rsidP="006C5173">
      <w:pPr>
        <w:numPr>
          <w:ilvl w:val="1"/>
          <w:numId w:val="31"/>
        </w:numPr>
        <w:tabs>
          <w:tab w:val="left" w:pos="357"/>
        </w:tabs>
        <w:spacing w:after="120"/>
        <w:ind w:left="641" w:hanging="284"/>
        <w:rPr>
          <w:rFonts w:asciiTheme="minorHAnsi" w:hAnsiTheme="minorHAnsi" w:cstheme="minorHAnsi"/>
          <w:sz w:val="24"/>
          <w:szCs w:val="24"/>
        </w:rPr>
      </w:pPr>
      <w:r w:rsidRPr="00D950B1">
        <w:rPr>
          <w:sz w:val="24"/>
          <w:szCs w:val="24"/>
        </w:rPr>
        <w:t xml:space="preserve">informacji o zamówieniach publicznych w rozumieniu art. 2 oraz art. 3 ustawy </w:t>
      </w:r>
      <w:proofErr w:type="spellStart"/>
      <w:r w:rsidRPr="00D950B1">
        <w:rPr>
          <w:sz w:val="24"/>
          <w:szCs w:val="24"/>
        </w:rPr>
        <w:t>Pzp</w:t>
      </w:r>
      <w:proofErr w:type="spellEnd"/>
      <w:r w:rsidR="009068BC">
        <w:rPr>
          <w:sz w:val="24"/>
          <w:szCs w:val="24"/>
        </w:rPr>
        <w:t xml:space="preserve"> </w:t>
      </w:r>
      <w:r w:rsidR="009068BC" w:rsidRPr="00CD1540">
        <w:rPr>
          <w:sz w:val="24"/>
          <w:szCs w:val="24"/>
        </w:rPr>
        <w:t>(</w:t>
      </w:r>
      <w:r w:rsidR="009068BC" w:rsidRPr="00CD1540">
        <w:rPr>
          <w:rFonts w:asciiTheme="minorHAnsi" w:hAnsiTheme="minorHAnsi" w:cstheme="minorHAnsi"/>
          <w:sz w:val="24"/>
          <w:szCs w:val="24"/>
        </w:rPr>
        <w:t>daty ogłoszenia, numeru ogłoszenia, rodzaju zamówienia, trybu udzielenia zamówienia, szacunkowej wartości zamówienia, danych dotyczących kontraktu) oraz o zawartych w ramach tych zamówień kontraktach)</w:t>
      </w:r>
      <w:r w:rsidRPr="00CD1540">
        <w:rPr>
          <w:rFonts w:asciiTheme="minorHAnsi" w:hAnsiTheme="minorHAnsi" w:cstheme="minorHAnsi"/>
          <w:sz w:val="24"/>
          <w:szCs w:val="24"/>
        </w:rPr>
        <w:t>;</w:t>
      </w:r>
    </w:p>
    <w:p w14:paraId="0AEE7C07" w14:textId="4E6DBB12" w:rsidR="009068BC" w:rsidRPr="00AD3087" w:rsidRDefault="009068BC" w:rsidP="00442AED">
      <w:pPr>
        <w:numPr>
          <w:ilvl w:val="1"/>
          <w:numId w:val="31"/>
        </w:numPr>
        <w:tabs>
          <w:tab w:val="left" w:pos="357"/>
        </w:tabs>
        <w:spacing w:after="120"/>
        <w:ind w:left="641" w:hanging="284"/>
        <w:rPr>
          <w:rFonts w:asciiTheme="minorHAnsi" w:hAnsiTheme="minorHAnsi" w:cstheme="minorHAnsi"/>
        </w:rPr>
      </w:pPr>
      <w:r w:rsidRPr="009068BC">
        <w:rPr>
          <w:rFonts w:asciiTheme="minorHAnsi" w:hAnsiTheme="minorHAnsi" w:cstheme="minorHAnsi"/>
        </w:rPr>
        <w:t>informacji na temat osób zatrudnionych do jego realizacji (jeżeli dotyczy),</w:t>
      </w:r>
    </w:p>
    <w:p w14:paraId="45C3D987" w14:textId="4A0A5F15" w:rsidR="00436DC7" w:rsidRPr="00D950B1" w:rsidRDefault="00436DC7" w:rsidP="00CD1540">
      <w:pPr>
        <w:numPr>
          <w:ilvl w:val="1"/>
          <w:numId w:val="31"/>
        </w:numPr>
        <w:tabs>
          <w:tab w:val="left" w:pos="357"/>
        </w:tabs>
        <w:spacing w:after="240"/>
        <w:ind w:left="641" w:hanging="284"/>
        <w:rPr>
          <w:rFonts w:asciiTheme="minorHAnsi" w:hAnsiTheme="minorHAnsi" w:cstheme="minorHAnsi"/>
          <w:sz w:val="24"/>
          <w:szCs w:val="24"/>
        </w:rPr>
      </w:pPr>
      <w:r w:rsidRPr="00D950B1">
        <w:rPr>
          <w:rFonts w:asciiTheme="minorHAnsi" w:hAnsiTheme="minorHAnsi" w:cstheme="minorHAnsi"/>
          <w:sz w:val="24"/>
          <w:szCs w:val="24"/>
        </w:rPr>
        <w:t>innych dokumentów związanych z realizacją Projektu, w tym niezbędnych do przeprowadzenia kontroli Projektu oraz wymiany dokumentacji pokontrolnej.</w:t>
      </w:r>
    </w:p>
    <w:p w14:paraId="26083F0C" w14:textId="29724CF1" w:rsidR="00436DC7" w:rsidRPr="00D950B1" w:rsidRDefault="00436DC7" w:rsidP="00CD1540">
      <w:pPr>
        <w:tabs>
          <w:tab w:val="left" w:pos="357"/>
        </w:tabs>
        <w:spacing w:after="120"/>
        <w:ind w:left="357"/>
        <w:rPr>
          <w:rFonts w:asciiTheme="minorHAnsi" w:hAnsiTheme="minorHAnsi" w:cstheme="minorHAnsi"/>
          <w:sz w:val="24"/>
          <w:szCs w:val="24"/>
        </w:rPr>
      </w:pPr>
      <w:r w:rsidRPr="00D950B1">
        <w:rPr>
          <w:rFonts w:asciiTheme="minorHAnsi" w:hAnsiTheme="minorHAnsi" w:cstheme="minorHAnsi"/>
          <w:sz w:val="24"/>
          <w:szCs w:val="24"/>
        </w:rPr>
        <w:lastRenderedPageBreak/>
        <w:t>W systemie SM EFS+ Beneficjent jest zobowiązany do przesłania danych uczestników Projektu i podmiotów otrzymujących wsparcie. Przekazanie drogą elektroniczną dokumentów, o których mowa w pkt 2), 4) i 5)</w:t>
      </w:r>
      <w:r w:rsidR="004A79F5">
        <w:rPr>
          <w:rFonts w:asciiTheme="minorHAnsi" w:hAnsiTheme="minorHAnsi" w:cstheme="minorHAnsi"/>
          <w:sz w:val="24"/>
          <w:szCs w:val="24"/>
        </w:rPr>
        <w:t xml:space="preserve"> oraz w systemie SM EFS+</w:t>
      </w:r>
      <w:r w:rsidRPr="00D950B1">
        <w:rPr>
          <w:rFonts w:asciiTheme="minorHAnsi" w:hAnsiTheme="minorHAnsi" w:cstheme="minorHAnsi"/>
          <w:sz w:val="24"/>
          <w:szCs w:val="24"/>
        </w:rPr>
        <w:t>, nie zdejmuje z Beneficjenta i Partnerów</w:t>
      </w:r>
      <w:r w:rsidRPr="00D950B1">
        <w:rPr>
          <w:rFonts w:asciiTheme="minorHAnsi" w:hAnsiTheme="minorHAnsi" w:cstheme="minorHAnsi"/>
          <w:sz w:val="24"/>
          <w:szCs w:val="24"/>
          <w:vertAlign w:val="superscript"/>
        </w:rPr>
        <w:footnoteReference w:id="39"/>
      </w:r>
      <w:r w:rsidRPr="00D950B1">
        <w:rPr>
          <w:rFonts w:asciiTheme="minorHAnsi" w:hAnsiTheme="minorHAnsi" w:cstheme="minorHAnsi"/>
          <w:sz w:val="24"/>
          <w:szCs w:val="24"/>
        </w:rPr>
        <w:t xml:space="preserve"> obowiązku przechowywania oryginałów dokumentów i ich udostępniania podczas kontroli na miejscu.</w:t>
      </w:r>
    </w:p>
    <w:p w14:paraId="63AFD6CC" w14:textId="2D2914BA" w:rsidR="00641A2E" w:rsidRPr="00361EC6" w:rsidRDefault="00436DC7" w:rsidP="00361EC6">
      <w:pPr>
        <w:numPr>
          <w:ilvl w:val="0"/>
          <w:numId w:val="9"/>
        </w:numPr>
        <w:tabs>
          <w:tab w:val="clear" w:pos="708"/>
        </w:tabs>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 i Instytucja Pośrednicząca uznają za p</w:t>
      </w:r>
      <w:r w:rsidR="00F6343D">
        <w:rPr>
          <w:rFonts w:asciiTheme="minorHAnsi" w:hAnsiTheme="minorHAnsi" w:cstheme="minorHAnsi"/>
          <w:sz w:val="24"/>
          <w:szCs w:val="24"/>
        </w:rPr>
        <w:t>rawnie wiążące przyjęte w Decyzji</w:t>
      </w:r>
      <w:r w:rsidRPr="00D950B1">
        <w:rPr>
          <w:rFonts w:asciiTheme="minorHAnsi" w:hAnsiTheme="minorHAnsi" w:cstheme="minorHAnsi"/>
          <w:sz w:val="24"/>
          <w:szCs w:val="24"/>
        </w:rPr>
        <w:t xml:space="preserve"> rozwiązania stosowane w zakresie komunikacji i wymiany danych w CST2021 oraz SM EFS+, bez możliwości kwestionowania skutków ich stosowania. Wszelkie działania w CST2021 oraz SM EFS+ osób uprawnionych, o których mowa w ust. 3 są traktowane w sensie prawnym jako działanie Beneficjenta/Partnerów</w:t>
      </w:r>
      <w:r w:rsidRPr="00D950B1">
        <w:rPr>
          <w:rFonts w:asciiTheme="minorHAnsi" w:hAnsiTheme="minorHAnsi" w:cstheme="minorHAnsi"/>
          <w:sz w:val="24"/>
          <w:szCs w:val="24"/>
          <w:vertAlign w:val="superscript"/>
        </w:rPr>
        <w:footnoteReference w:id="40"/>
      </w:r>
      <w:r w:rsidRPr="00D950B1">
        <w:rPr>
          <w:rFonts w:asciiTheme="minorHAnsi" w:hAnsiTheme="minorHAnsi" w:cstheme="minorHAnsi"/>
          <w:sz w:val="24"/>
          <w:szCs w:val="24"/>
        </w:rPr>
        <w:t>.</w:t>
      </w:r>
    </w:p>
    <w:p w14:paraId="0FB0FF15" w14:textId="0ABA2328" w:rsidR="00436DC7" w:rsidRPr="00D950B1" w:rsidRDefault="00436DC7" w:rsidP="00AD3087">
      <w:pPr>
        <w:numPr>
          <w:ilvl w:val="0"/>
          <w:numId w:val="9"/>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Beneficjent/Partnerzy</w:t>
      </w:r>
      <w:r w:rsidRPr="00D950B1">
        <w:rPr>
          <w:rFonts w:asciiTheme="minorHAnsi" w:hAnsiTheme="minorHAnsi" w:cstheme="minorHAnsi"/>
          <w:sz w:val="24"/>
          <w:szCs w:val="24"/>
          <w:vertAlign w:val="superscript"/>
        </w:rPr>
        <w:footnoteReference w:id="41"/>
      </w:r>
      <w:r w:rsidRPr="00D950B1">
        <w:rPr>
          <w:rFonts w:asciiTheme="minorHAnsi" w:hAnsiTheme="minorHAnsi" w:cstheme="minorHAnsi"/>
          <w:sz w:val="24"/>
          <w:szCs w:val="24"/>
        </w:rPr>
        <w:t xml:space="preserve"> wyznacza/ją osoby uprawnione do wykonywania w CST2021 oraz SM EFS+ w jego</w:t>
      </w:r>
      <w:r w:rsidR="00FC6CA3">
        <w:rPr>
          <w:rFonts w:asciiTheme="minorHAnsi" w:hAnsiTheme="minorHAnsi" w:cstheme="minorHAnsi"/>
          <w:sz w:val="24"/>
          <w:szCs w:val="24"/>
        </w:rPr>
        <w:t>/ich</w:t>
      </w:r>
      <w:r w:rsidRPr="00D950B1">
        <w:rPr>
          <w:rFonts w:asciiTheme="minorHAnsi" w:hAnsiTheme="minorHAnsi" w:cstheme="minorHAnsi"/>
          <w:sz w:val="24"/>
          <w:szCs w:val="24"/>
        </w:rPr>
        <w:t xml:space="preserve"> imieniu czynności związanych z realizacją Projektu oraz które w jego</w:t>
      </w:r>
      <w:r w:rsidR="00C07683">
        <w:rPr>
          <w:rFonts w:asciiTheme="minorHAnsi" w:hAnsiTheme="minorHAnsi" w:cstheme="minorHAnsi"/>
          <w:sz w:val="24"/>
          <w:szCs w:val="24"/>
        </w:rPr>
        <w:t>/ich</w:t>
      </w:r>
      <w:r w:rsidRPr="00D950B1">
        <w:rPr>
          <w:rFonts w:asciiTheme="minorHAnsi" w:hAnsiTheme="minorHAnsi" w:cstheme="minorHAnsi"/>
          <w:sz w:val="24"/>
          <w:szCs w:val="24"/>
        </w:rPr>
        <w:t xml:space="preserve"> imieniu będą zarządzać uprawnieniami użytkowników CST2021 oraz SM EFS+ po stronie Beneficjenta/Partnerów. Wniosek o dodanie osoby </w:t>
      </w:r>
      <w:r w:rsidR="00346AD5">
        <w:rPr>
          <w:rFonts w:asciiTheme="minorHAnsi" w:hAnsiTheme="minorHAnsi" w:cstheme="minorHAnsi"/>
          <w:sz w:val="24"/>
          <w:szCs w:val="24"/>
        </w:rPr>
        <w:t xml:space="preserve">uprawnionej </w:t>
      </w:r>
      <w:r w:rsidRPr="00D950B1">
        <w:rPr>
          <w:rFonts w:asciiTheme="minorHAnsi" w:hAnsiTheme="minorHAnsi" w:cstheme="minorHAnsi"/>
          <w:sz w:val="24"/>
          <w:szCs w:val="24"/>
        </w:rPr>
        <w:t xml:space="preserve">zarządzającej projektem </w:t>
      </w:r>
      <w:r w:rsidR="00346AD5">
        <w:rPr>
          <w:rFonts w:asciiTheme="minorHAnsi" w:hAnsiTheme="minorHAnsi" w:cstheme="minorHAnsi"/>
          <w:sz w:val="24"/>
          <w:szCs w:val="24"/>
        </w:rPr>
        <w:t xml:space="preserve">po stronie Beneficjenta </w:t>
      </w:r>
      <w:r w:rsidR="00F6343D">
        <w:rPr>
          <w:rFonts w:asciiTheme="minorHAnsi" w:hAnsiTheme="minorHAnsi" w:cstheme="minorHAnsi"/>
          <w:sz w:val="24"/>
          <w:szCs w:val="24"/>
        </w:rPr>
        <w:t>stanowi załącznik nr 7 do Decyzji</w:t>
      </w:r>
      <w:r w:rsidRPr="00D950B1">
        <w:rPr>
          <w:rFonts w:asciiTheme="minorHAnsi" w:hAnsiTheme="minorHAnsi" w:cstheme="minorHAnsi"/>
          <w:sz w:val="24"/>
          <w:szCs w:val="24"/>
        </w:rPr>
        <w:t xml:space="preserve"> a jego zmiana nie </w:t>
      </w:r>
      <w:r w:rsidR="00F6343D">
        <w:rPr>
          <w:rFonts w:asciiTheme="minorHAnsi" w:hAnsiTheme="minorHAnsi" w:cstheme="minorHAnsi"/>
          <w:sz w:val="24"/>
          <w:szCs w:val="24"/>
        </w:rPr>
        <w:t>zmiany Decyzji</w:t>
      </w:r>
      <w:r w:rsidR="000F2ACC">
        <w:rPr>
          <w:rStyle w:val="Odwoanieprzypisudolnego"/>
          <w:rFonts w:asciiTheme="minorHAnsi" w:hAnsiTheme="minorHAnsi" w:cstheme="minorHAnsi"/>
          <w:sz w:val="24"/>
          <w:szCs w:val="24"/>
        </w:rPr>
        <w:footnoteReference w:id="42"/>
      </w:r>
      <w:r w:rsidRPr="00D950B1">
        <w:rPr>
          <w:rFonts w:asciiTheme="minorHAnsi" w:hAnsiTheme="minorHAnsi" w:cstheme="minorHAnsi"/>
          <w:sz w:val="24"/>
          <w:szCs w:val="24"/>
        </w:rPr>
        <w:t>.</w:t>
      </w:r>
    </w:p>
    <w:p w14:paraId="0A7A5B84" w14:textId="7F322840"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Beneficjent zapewnia, że osoby, o których mowa w ust. </w:t>
      </w:r>
      <w:r w:rsidR="00FD0F69">
        <w:rPr>
          <w:rFonts w:asciiTheme="minorHAnsi" w:hAnsiTheme="minorHAnsi" w:cstheme="minorHAnsi"/>
          <w:sz w:val="24"/>
          <w:szCs w:val="24"/>
        </w:rPr>
        <w:t>3</w:t>
      </w:r>
      <w:r w:rsidRPr="00436DC7">
        <w:rPr>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2D4C9A76" w14:textId="68F22BE6" w:rsidR="000679B6" w:rsidRPr="007B0129" w:rsidRDefault="000679B6" w:rsidP="00A21060">
      <w:pPr>
        <w:pStyle w:val="Akapitzlist"/>
        <w:numPr>
          <w:ilvl w:val="0"/>
          <w:numId w:val="9"/>
        </w:numPr>
        <w:spacing w:after="120"/>
        <w:ind w:left="357" w:hanging="357"/>
        <w:rPr>
          <w:rFonts w:asciiTheme="minorHAnsi" w:hAnsiTheme="minorHAnsi" w:cstheme="minorHAnsi"/>
        </w:rPr>
      </w:pPr>
      <w:r w:rsidRPr="000679B6">
        <w:rPr>
          <w:rFonts w:asciiTheme="minorHAnsi" w:eastAsia="Calibri" w:hAnsiTheme="minorHAnsi" w:cstheme="minorHAnsi"/>
        </w:rPr>
        <w:t>Logowanie do CST2021 następuje poprzez wprowadzenie loginu i hasła.</w:t>
      </w:r>
    </w:p>
    <w:p w14:paraId="13159945" w14:textId="19E19C6F"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Beneficjent zapewnia, że osoby, o których mowa w ust. </w:t>
      </w:r>
      <w:r w:rsidR="00C07683">
        <w:rPr>
          <w:rFonts w:asciiTheme="minorHAnsi" w:hAnsiTheme="minorHAnsi" w:cstheme="minorHAnsi"/>
          <w:sz w:val="24"/>
          <w:szCs w:val="24"/>
        </w:rPr>
        <w:t>3</w:t>
      </w:r>
      <w:r w:rsidRPr="00436DC7">
        <w:rPr>
          <w:rFonts w:asciiTheme="minorHAnsi" w:hAnsiTheme="minorHAnsi" w:cstheme="minorHAnsi"/>
          <w:sz w:val="24"/>
          <w:szCs w:val="24"/>
        </w:rPr>
        <w:t xml:space="preserve">, przestrzegają regulaminu bezpieczeństwa informacji przetwarzanych w CST2021 i SM EFS+ oraz </w:t>
      </w:r>
      <w:r w:rsidR="00346AD5">
        <w:rPr>
          <w:rFonts w:asciiTheme="minorHAnsi" w:hAnsiTheme="minorHAnsi" w:cstheme="minorHAnsi"/>
          <w:sz w:val="24"/>
          <w:szCs w:val="24"/>
        </w:rPr>
        <w:t xml:space="preserve">zapisów </w:t>
      </w:r>
      <w:r w:rsidRPr="00436DC7">
        <w:rPr>
          <w:rFonts w:asciiTheme="minorHAnsi" w:hAnsiTheme="minorHAnsi" w:cstheme="minorHAnsi"/>
          <w:sz w:val="24"/>
          <w:szCs w:val="24"/>
        </w:rPr>
        <w:t>aktualn</w:t>
      </w:r>
      <w:r w:rsidR="00346AD5">
        <w:rPr>
          <w:rFonts w:asciiTheme="minorHAnsi" w:hAnsiTheme="minorHAnsi" w:cstheme="minorHAnsi"/>
          <w:sz w:val="24"/>
          <w:szCs w:val="24"/>
        </w:rPr>
        <w:t>ych</w:t>
      </w:r>
      <w:r w:rsidRPr="00436DC7">
        <w:rPr>
          <w:rFonts w:asciiTheme="minorHAnsi" w:hAnsiTheme="minorHAnsi" w:cstheme="minorHAnsi"/>
          <w:sz w:val="24"/>
          <w:szCs w:val="24"/>
        </w:rPr>
        <w:t xml:space="preserve"> wersji </w:t>
      </w:r>
      <w:r w:rsidR="00346AD5">
        <w:rPr>
          <w:rFonts w:asciiTheme="minorHAnsi" w:hAnsiTheme="minorHAnsi" w:cstheme="minorHAnsi"/>
          <w:sz w:val="24"/>
          <w:szCs w:val="24"/>
        </w:rPr>
        <w:t>i</w:t>
      </w:r>
      <w:r w:rsidRPr="00436DC7">
        <w:rPr>
          <w:rFonts w:asciiTheme="minorHAnsi" w:hAnsiTheme="minorHAnsi" w:cstheme="minorHAnsi"/>
          <w:sz w:val="24"/>
          <w:szCs w:val="24"/>
        </w:rPr>
        <w:t xml:space="preserve">nstrukcji </w:t>
      </w:r>
      <w:r w:rsidR="00346AD5">
        <w:rPr>
          <w:rFonts w:asciiTheme="minorHAnsi" w:hAnsiTheme="minorHAnsi" w:cstheme="minorHAnsi"/>
          <w:sz w:val="24"/>
          <w:szCs w:val="24"/>
        </w:rPr>
        <w:t>do ww. aplikacji</w:t>
      </w:r>
      <w:r w:rsidRPr="00436DC7">
        <w:rPr>
          <w:rFonts w:asciiTheme="minorHAnsi" w:hAnsiTheme="minorHAnsi" w:cstheme="minorHAnsi"/>
          <w:sz w:val="24"/>
          <w:szCs w:val="24"/>
        </w:rPr>
        <w:t xml:space="preserve"> udostępnion</w:t>
      </w:r>
      <w:r w:rsidR="00346AD5">
        <w:rPr>
          <w:rFonts w:asciiTheme="minorHAnsi" w:hAnsiTheme="minorHAnsi" w:cstheme="minorHAnsi"/>
          <w:sz w:val="24"/>
          <w:szCs w:val="24"/>
        </w:rPr>
        <w:t>ych</w:t>
      </w:r>
      <w:r w:rsidRPr="00436DC7">
        <w:rPr>
          <w:rFonts w:asciiTheme="minorHAnsi" w:hAnsiTheme="minorHAnsi" w:cstheme="minorHAnsi"/>
          <w:sz w:val="24"/>
          <w:szCs w:val="24"/>
        </w:rPr>
        <w:t xml:space="preserve"> przez Instytucję Pośredniczącą.</w:t>
      </w:r>
    </w:p>
    <w:p w14:paraId="3EA59607" w14:textId="77777777"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Beneficjent zobowiązuje się do każdorazowego informowania Instytucji Pośredniczącej </w:t>
      </w:r>
      <w:r w:rsidRPr="00436DC7">
        <w:rPr>
          <w:rFonts w:asciiTheme="minorHAnsi" w:hAnsiTheme="minorHAnsi" w:cstheme="minorHAnsi"/>
          <w:sz w:val="24"/>
          <w:szCs w:val="24"/>
        </w:rPr>
        <w:br/>
        <w:t>o nieautoryzowanym dostępie do danych Beneficjenta w CST2021 oraz SM EFS+.</w:t>
      </w:r>
    </w:p>
    <w:p w14:paraId="71795997" w14:textId="12B83731"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niedostępności CST2021 lub SM EFS+ Beneficjent zgłasza Instytucji Pośredniczącej zaistniały problem na adres e-mail: </w:t>
      </w:r>
      <w:hyperlink r:id="rId12" w:history="1">
        <w:r w:rsidRPr="00436DC7">
          <w:rPr>
            <w:rFonts w:asciiTheme="minorHAnsi" w:hAnsiTheme="minorHAnsi" w:cstheme="minorHAnsi"/>
            <w:color w:val="0000FF"/>
            <w:sz w:val="24"/>
            <w:szCs w:val="24"/>
            <w:u w:val="single"/>
          </w:rPr>
          <w:t>ami.feo@wup.opole.pl</w:t>
        </w:r>
      </w:hyperlink>
      <w:r w:rsidRPr="00436DC7">
        <w:rPr>
          <w:rFonts w:asciiTheme="minorHAnsi" w:hAnsiTheme="minorHAnsi" w:cstheme="minorHAnsi"/>
          <w:sz w:val="24"/>
          <w:szCs w:val="24"/>
        </w:rPr>
        <w:t xml:space="preserve">. W przypadku potwierdzenia awarii CST2021 lub SM EFS+ przez pracownika Instytucji Pośredniczącej proces rozliczania Projektu oraz komunikowania się z Instytucją Pośredniczącą odbywa </w:t>
      </w:r>
      <w:r w:rsidRPr="00436DC7">
        <w:rPr>
          <w:rFonts w:asciiTheme="minorHAnsi" w:hAnsiTheme="minorHAnsi" w:cstheme="minorHAnsi"/>
          <w:sz w:val="24"/>
          <w:szCs w:val="24"/>
        </w:rPr>
        <w:lastRenderedPageBreak/>
        <w:t>się drogą pisemną</w:t>
      </w:r>
      <w:r w:rsidRPr="00436DC7">
        <w:rPr>
          <w:rFonts w:asciiTheme="minorHAnsi" w:hAnsiTheme="minorHAnsi" w:cstheme="minorHAnsi"/>
          <w:sz w:val="24"/>
          <w:szCs w:val="24"/>
          <w:vertAlign w:val="superscript"/>
        </w:rPr>
        <w:footnoteReference w:id="43"/>
      </w:r>
      <w:r w:rsidRPr="00436DC7">
        <w:rPr>
          <w:rFonts w:asciiTheme="minorHAnsi" w:hAnsiTheme="minorHAnsi" w:cstheme="minorHAnsi"/>
          <w:sz w:val="24"/>
          <w:szCs w:val="24"/>
        </w:rPr>
        <w:t>. Wszelka korespondencja papierowa, aby została uznana za wiążącą, musi zostać podpisana przez osoby uprawnione do składania oświadczeń w imieniu Beneficjenta. O usunięciu awarii CST2021 lub SM EFS+ Instytucja Pośrednicząca informuje Beneficjenta na adresy e-mail osób uprawnionych wskaz</w:t>
      </w:r>
      <w:r w:rsidR="00F6343D">
        <w:rPr>
          <w:rFonts w:asciiTheme="minorHAnsi" w:hAnsiTheme="minorHAnsi" w:cstheme="minorHAnsi"/>
          <w:sz w:val="24"/>
          <w:szCs w:val="24"/>
        </w:rPr>
        <w:t>anych w załączniku nr 7 do Decyzji</w:t>
      </w:r>
      <w:r w:rsidRPr="00436DC7">
        <w:rPr>
          <w:rFonts w:asciiTheme="minorHAnsi" w:hAnsiTheme="minorHAnsi" w:cstheme="minorHAnsi"/>
          <w:sz w:val="24"/>
          <w:szCs w:val="24"/>
        </w:rPr>
        <w:t>, Beneficjent zaś zobowiązuje się uzupełnić dane w CST</w:t>
      </w:r>
      <w:r w:rsidR="00641A2E" w:rsidRPr="00436DC7">
        <w:rPr>
          <w:rFonts w:asciiTheme="minorHAnsi" w:hAnsiTheme="minorHAnsi" w:cstheme="minorHAnsi"/>
          <w:sz w:val="24"/>
          <w:szCs w:val="24"/>
        </w:rPr>
        <w:t>2021 oraz</w:t>
      </w:r>
      <w:r w:rsidRPr="00436DC7">
        <w:rPr>
          <w:rFonts w:asciiTheme="minorHAnsi" w:hAnsiTheme="minorHAnsi" w:cstheme="minorHAnsi"/>
          <w:sz w:val="24"/>
          <w:szCs w:val="24"/>
        </w:rPr>
        <w:t xml:space="preserve"> w SM EFS+ w zakresie dokumentów przekazanych drogą pisemną w terminie 5 dni roboczych od otrzymania tej informacji. </w:t>
      </w:r>
    </w:p>
    <w:p w14:paraId="576EE7E5" w14:textId="03ACBE60"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w:t>
      </w:r>
      <w:r w:rsidRPr="00436DC7">
        <w:rPr>
          <w:rFonts w:asciiTheme="minorHAnsi" w:hAnsiTheme="minorHAnsi" w:cstheme="minorHAnsi"/>
          <w:color w:val="000000" w:themeColor="text1"/>
          <w:sz w:val="24"/>
          <w:szCs w:val="24"/>
        </w:rPr>
        <w:t xml:space="preserve"> zobowiązuje się do wprowadzania do CST2021</w:t>
      </w:r>
      <w:r w:rsidR="00346AD5">
        <w:rPr>
          <w:rFonts w:asciiTheme="minorHAnsi" w:hAnsiTheme="minorHAnsi" w:cstheme="minorHAnsi"/>
          <w:color w:val="000000" w:themeColor="text1"/>
          <w:sz w:val="24"/>
          <w:szCs w:val="24"/>
        </w:rPr>
        <w:t xml:space="preserve"> </w:t>
      </w:r>
      <w:r w:rsidRPr="00436DC7">
        <w:rPr>
          <w:rFonts w:asciiTheme="minorHAnsi" w:hAnsiTheme="minorHAnsi" w:cstheme="minorHAnsi"/>
          <w:color w:val="000000" w:themeColor="text1"/>
          <w:sz w:val="24"/>
          <w:szCs w:val="24"/>
        </w:rPr>
        <w:t xml:space="preserve">danych dotyczących angażowania personelu Projektu </w:t>
      </w:r>
      <w:r w:rsidRPr="00436DC7">
        <w:rPr>
          <w:rFonts w:asciiTheme="minorHAnsi" w:hAnsiTheme="minorHAnsi" w:cstheme="minorHAnsi"/>
          <w:sz w:val="24"/>
          <w:szCs w:val="24"/>
        </w:rPr>
        <w:t>pod rygorem uznania związanych z tym wydatków za niekwalifikowalne.</w:t>
      </w:r>
    </w:p>
    <w:p w14:paraId="54C327B6" w14:textId="77777777" w:rsidR="00436DC7" w:rsidRPr="00436DC7" w:rsidRDefault="00436DC7" w:rsidP="00AD3087">
      <w:pPr>
        <w:numPr>
          <w:ilvl w:val="0"/>
          <w:numId w:val="9"/>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Przedmiotem komunikacji wyłącznie przy wykorzystaniu CST2021 nie mogą być:</w:t>
      </w:r>
    </w:p>
    <w:p w14:paraId="5DD7640E" w14:textId="132BAFCD" w:rsidR="00436DC7" w:rsidRPr="00436DC7" w:rsidRDefault="00F6343D" w:rsidP="00436DC7">
      <w:pPr>
        <w:numPr>
          <w:ilvl w:val="1"/>
          <w:numId w:val="15"/>
        </w:numPr>
        <w:tabs>
          <w:tab w:val="left" w:pos="357"/>
        </w:tabs>
        <w:spacing w:after="120"/>
        <w:ind w:left="647" w:hanging="284"/>
        <w:rPr>
          <w:rFonts w:asciiTheme="minorHAnsi" w:hAnsiTheme="minorHAnsi" w:cstheme="minorHAnsi"/>
          <w:sz w:val="24"/>
          <w:szCs w:val="24"/>
        </w:rPr>
      </w:pPr>
      <w:r>
        <w:rPr>
          <w:rFonts w:asciiTheme="minorHAnsi" w:hAnsiTheme="minorHAnsi" w:cstheme="minorHAnsi"/>
          <w:sz w:val="24"/>
          <w:szCs w:val="24"/>
        </w:rPr>
        <w:t>zmiany treści Decyzji</w:t>
      </w:r>
      <w:r w:rsidR="00436DC7" w:rsidRPr="00436DC7">
        <w:rPr>
          <w:rFonts w:asciiTheme="minorHAnsi" w:hAnsiTheme="minorHAnsi" w:cstheme="minorHAnsi"/>
          <w:sz w:val="24"/>
          <w:szCs w:val="24"/>
        </w:rPr>
        <w:t xml:space="preserve"> w formie </w:t>
      </w:r>
      <w:r>
        <w:rPr>
          <w:rFonts w:asciiTheme="minorHAnsi" w:hAnsiTheme="minorHAnsi" w:cstheme="minorHAnsi"/>
          <w:sz w:val="24"/>
          <w:szCs w:val="24"/>
        </w:rPr>
        <w:t>zmiany Decyzji</w:t>
      </w:r>
      <w:r w:rsidR="00436DC7" w:rsidRPr="00436DC7">
        <w:rPr>
          <w:rFonts w:asciiTheme="minorHAnsi" w:hAnsiTheme="minorHAnsi" w:cstheme="minorHAnsi"/>
          <w:sz w:val="24"/>
          <w:szCs w:val="24"/>
        </w:rPr>
        <w:t>;</w:t>
      </w:r>
    </w:p>
    <w:p w14:paraId="2B265F5A" w14:textId="77777777" w:rsidR="00436DC7" w:rsidRPr="00436DC7" w:rsidRDefault="00436DC7" w:rsidP="00436DC7">
      <w:pPr>
        <w:numPr>
          <w:ilvl w:val="1"/>
          <w:numId w:val="15"/>
        </w:numPr>
        <w:tabs>
          <w:tab w:val="left" w:pos="357"/>
        </w:tabs>
        <w:spacing w:after="120"/>
        <w:ind w:left="647" w:hanging="284"/>
        <w:rPr>
          <w:rFonts w:asciiTheme="minorHAnsi" w:hAnsiTheme="minorHAnsi" w:cstheme="minorHAnsi"/>
          <w:sz w:val="24"/>
          <w:szCs w:val="24"/>
        </w:rPr>
      </w:pPr>
      <w:r w:rsidRPr="00436DC7">
        <w:rPr>
          <w:rFonts w:asciiTheme="minorHAnsi" w:hAnsiTheme="minorHAnsi" w:cstheme="minorHAnsi"/>
          <w:sz w:val="24"/>
          <w:szCs w:val="24"/>
        </w:rPr>
        <w:t>dochodzenie zwrotu środków od Beneficjenta, o którym mowa w § 16, w tym prowadzenie postępowania administracyjnego w celu wydania decyzji o zwrocie środków.</w:t>
      </w:r>
    </w:p>
    <w:p w14:paraId="7A24D99B" w14:textId="77777777" w:rsidR="00436DC7" w:rsidRPr="00436DC7" w:rsidRDefault="00436DC7" w:rsidP="00436DC7">
      <w:pPr>
        <w:spacing w:after="120"/>
        <w:rPr>
          <w:rFonts w:asciiTheme="minorHAnsi" w:hAnsiTheme="minorHAnsi" w:cstheme="minorHAnsi"/>
          <w:sz w:val="24"/>
          <w:szCs w:val="24"/>
        </w:rPr>
      </w:pPr>
    </w:p>
    <w:p w14:paraId="72BD0E4F"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Dokumentacja Projektu</w:t>
      </w:r>
    </w:p>
    <w:p w14:paraId="59DAE868" w14:textId="6FFA050A"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18</w:t>
      </w:r>
      <w:r w:rsidR="00436DC7" w:rsidRPr="00436DC7">
        <w:rPr>
          <w:rFonts w:asciiTheme="minorHAnsi" w:hAnsiTheme="minorHAnsi" w:cstheme="minorHAnsi"/>
          <w:sz w:val="24"/>
          <w:szCs w:val="24"/>
        </w:rPr>
        <w:t>.</w:t>
      </w:r>
    </w:p>
    <w:p w14:paraId="3E12B36D" w14:textId="77777777" w:rsidR="00436DC7" w:rsidRPr="00436DC7"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zlecania zadań lub ich części w ramach Projektu wykonawcy Beneficjent zobowiązuje się zapewnić </w:t>
      </w:r>
      <w:r w:rsidRPr="00436DC7">
        <w:rPr>
          <w:rFonts w:cs="Calibri"/>
          <w:sz w:val="24"/>
          <w:szCs w:val="24"/>
        </w:rPr>
        <w:t xml:space="preserve">i udostępnić Instytucji Pośredniczącej na jej wezwanie </w:t>
      </w:r>
      <w:r w:rsidRPr="00436DC7">
        <w:rPr>
          <w:rFonts w:asciiTheme="minorHAnsi" w:hAnsiTheme="minorHAnsi" w:cstheme="minorHAnsi"/>
          <w:sz w:val="24"/>
          <w:szCs w:val="24"/>
        </w:rPr>
        <w:t xml:space="preserve">wszelkie dokumenty umożliwiające weryfikację kwalifikowalności wydatków. </w:t>
      </w:r>
    </w:p>
    <w:p w14:paraId="6E7A27AC" w14:textId="77777777" w:rsidR="00436DC7" w:rsidRPr="00436DC7"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zobowiązuje się do przechowywania dokumentacji związanej z realizacją Projektu przez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 lub za pomocą CST2021. Dokumenty dotyczące pomocy publicznej udzielanej przedsiębiorcom Beneficjent zobowiązuje się przechowywać przez 10 lat, licząc od dnia jej przyznania, o ile Projekt dotyczy pomocy publicznej.</w:t>
      </w:r>
    </w:p>
    <w:p w14:paraId="5F50F1D6" w14:textId="77777777" w:rsidR="00436DC7" w:rsidRPr="00436DC7"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naruszenia przez Beneficjenta obowiązku, o którym mowa w ust. 1 i 2, Instytucja Pośrednicząca może uznać za niekwalifikowalne wydatki w zakresie </w:t>
      </w:r>
      <w:r w:rsidRPr="00436DC7">
        <w:rPr>
          <w:rFonts w:asciiTheme="minorHAnsi" w:hAnsiTheme="minorHAnsi" w:cstheme="minorHAnsi"/>
          <w:sz w:val="24"/>
          <w:szCs w:val="24"/>
        </w:rPr>
        <w:lastRenderedPageBreak/>
        <w:t>niepotwierdzonym dokumentami, w tym dokonać zmiany informacji o wynikach weryfikacji wniosku o płatność, o której mowa w § 13 ust. 9.</w:t>
      </w:r>
    </w:p>
    <w:p w14:paraId="3F5A7E6D" w14:textId="031A3C8E" w:rsidR="00436DC7" w:rsidRPr="00436DC7" w:rsidRDefault="00436DC7" w:rsidP="006C5173">
      <w:pPr>
        <w:numPr>
          <w:ilvl w:val="0"/>
          <w:numId w:val="21"/>
        </w:numPr>
        <w:tabs>
          <w:tab w:val="left" w:pos="426"/>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Beneficjent przechowuje dokumentację związaną z realizacją Projektu w sposób zapewniający dostępność, poufność i bezpieczeństwo, oraz jest zobowiązany do poinformowania Instytucji Pośredniczącej o miejscu jej archiwizacji w terminie 10 dni</w:t>
      </w:r>
      <w:r w:rsidR="00F6343D">
        <w:rPr>
          <w:rFonts w:asciiTheme="minorHAnsi" w:hAnsiTheme="minorHAnsi" w:cstheme="minorHAnsi"/>
          <w:sz w:val="24"/>
          <w:szCs w:val="24"/>
        </w:rPr>
        <w:t xml:space="preserve"> roboczych od dnia podjęcia Decyzji</w:t>
      </w:r>
      <w:r w:rsidRPr="00436DC7">
        <w:rPr>
          <w:rFonts w:asciiTheme="minorHAnsi" w:hAnsiTheme="minorHAnsi" w:cstheme="minorHAnsi"/>
          <w:sz w:val="24"/>
          <w:szCs w:val="24"/>
        </w:rPr>
        <w:t>, o ile dokumentacja jest przechowywana poza jego siedzibą.</w:t>
      </w:r>
    </w:p>
    <w:p w14:paraId="0DB0F3B7" w14:textId="77777777" w:rsidR="00436DC7" w:rsidRPr="00436DC7" w:rsidRDefault="00436DC7" w:rsidP="006C5173">
      <w:pPr>
        <w:numPr>
          <w:ilvl w:val="0"/>
          <w:numId w:val="21"/>
        </w:numPr>
        <w:tabs>
          <w:tab w:val="left" w:pos="426"/>
        </w:tabs>
        <w:spacing w:after="120"/>
        <w:ind w:left="357" w:hanging="357"/>
        <w:rPr>
          <w:rFonts w:asciiTheme="minorHAnsi" w:hAnsiTheme="minorHAnsi" w:cstheme="minorHAnsi"/>
          <w:i/>
          <w:sz w:val="24"/>
          <w:szCs w:val="24"/>
        </w:rPr>
      </w:pPr>
      <w:r w:rsidRPr="00436DC7">
        <w:rPr>
          <w:rFonts w:asciiTheme="minorHAnsi" w:hAnsiTheme="minorHAnsi" w:cstheme="minorHAnsi"/>
          <w:sz w:val="24"/>
          <w:szCs w:val="24"/>
        </w:rPr>
        <w:t xml:space="preserve">W przypadku zmiany miejsca archiwizacji dokumentów oraz w przypadku zawieszenia lub zaprzestania przez Beneficjenta działalności w okresie, o którym mowa w ust. 2, Beneficjent zobowiązuje się niezwłocznie, na piśmie poinformować Instytucję Pośredniczącą o miejscu archiwizacji dokumentów związanych z realizowanym Projektem. </w:t>
      </w:r>
    </w:p>
    <w:p w14:paraId="58827E55" w14:textId="77777777" w:rsidR="00436DC7" w:rsidRPr="00436DC7" w:rsidRDefault="00436DC7" w:rsidP="006C5173">
      <w:pPr>
        <w:numPr>
          <w:ilvl w:val="0"/>
          <w:numId w:val="21"/>
        </w:numPr>
        <w:tabs>
          <w:tab w:val="left" w:pos="426"/>
        </w:tabs>
        <w:spacing w:after="120"/>
        <w:ind w:left="357" w:hanging="357"/>
        <w:rPr>
          <w:rFonts w:asciiTheme="minorHAnsi" w:hAnsiTheme="minorHAnsi" w:cstheme="minorHAnsi"/>
          <w:b/>
          <w:sz w:val="24"/>
          <w:szCs w:val="24"/>
        </w:rPr>
      </w:pPr>
      <w:r w:rsidRPr="00436DC7">
        <w:rPr>
          <w:rFonts w:asciiTheme="minorHAnsi" w:hAnsiTheme="minorHAnsi" w:cstheme="minorHAnsi"/>
          <w:sz w:val="24"/>
          <w:szCs w:val="24"/>
        </w:rPr>
        <w:t>Postanowienia ust. 1-5 stosuje się odpowiednio do Partnerów, z zastrzeżeniem, że obowiązek informowania o miejscu przechowywania całej dokumentacji Projektu, w tym gromadzonej przez Partnerów dotyczy wyłącznie Beneficjenta</w:t>
      </w:r>
      <w:r w:rsidRPr="00436DC7">
        <w:rPr>
          <w:rFonts w:asciiTheme="minorHAnsi" w:hAnsiTheme="minorHAnsi" w:cstheme="minorHAnsi"/>
          <w:sz w:val="24"/>
          <w:szCs w:val="24"/>
          <w:vertAlign w:val="superscript"/>
        </w:rPr>
        <w:footnoteReference w:id="44"/>
      </w:r>
      <w:r w:rsidRPr="00436DC7">
        <w:rPr>
          <w:rFonts w:asciiTheme="minorHAnsi" w:hAnsiTheme="minorHAnsi" w:cstheme="minorHAnsi"/>
          <w:sz w:val="24"/>
          <w:szCs w:val="24"/>
        </w:rPr>
        <w:t>.</w:t>
      </w:r>
    </w:p>
    <w:p w14:paraId="21356E54" w14:textId="77777777" w:rsidR="00436DC7" w:rsidRPr="00436DC7" w:rsidRDefault="00436DC7" w:rsidP="00436DC7">
      <w:pPr>
        <w:spacing w:after="120"/>
        <w:rPr>
          <w:rFonts w:asciiTheme="minorHAnsi" w:hAnsiTheme="minorHAnsi" w:cstheme="minorHAnsi"/>
          <w:b/>
          <w:sz w:val="24"/>
          <w:szCs w:val="24"/>
        </w:rPr>
      </w:pPr>
    </w:p>
    <w:p w14:paraId="19D65220" w14:textId="651C26B9"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t xml:space="preserve">Kontrola </w:t>
      </w:r>
      <w:r w:rsidR="00AD3087">
        <w:rPr>
          <w:rFonts w:asciiTheme="minorHAnsi" w:hAnsiTheme="minorHAnsi" w:cstheme="minorHAnsi"/>
          <w:b/>
          <w:sz w:val="24"/>
          <w:szCs w:val="24"/>
        </w:rPr>
        <w:t>i p</w:t>
      </w:r>
      <w:r w:rsidR="00AD3087" w:rsidRPr="00436DC7">
        <w:rPr>
          <w:rFonts w:asciiTheme="minorHAnsi" w:hAnsiTheme="minorHAnsi" w:cstheme="minorHAnsi"/>
          <w:b/>
          <w:sz w:val="24"/>
          <w:szCs w:val="24"/>
        </w:rPr>
        <w:t>rzekazywanie informacji</w:t>
      </w:r>
    </w:p>
    <w:p w14:paraId="4E1965A6" w14:textId="527AD137"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19</w:t>
      </w:r>
      <w:r w:rsidR="00436DC7" w:rsidRPr="00436DC7">
        <w:rPr>
          <w:rFonts w:asciiTheme="minorHAnsi" w:hAnsiTheme="minorHAnsi" w:cstheme="minorHAnsi"/>
          <w:sz w:val="24"/>
          <w:szCs w:val="24"/>
        </w:rPr>
        <w:t>.</w:t>
      </w:r>
    </w:p>
    <w:p w14:paraId="3F5D6AD8" w14:textId="3CC65892" w:rsidR="00436DC7" w:rsidRPr="005A48E3" w:rsidRDefault="00436DC7" w:rsidP="00436DC7">
      <w:pPr>
        <w:numPr>
          <w:ilvl w:val="0"/>
          <w:numId w:val="5"/>
        </w:numPr>
        <w:ind w:left="357" w:hanging="357"/>
        <w:rPr>
          <w:rFonts w:asciiTheme="minorHAnsi" w:hAnsiTheme="minorHAnsi" w:cstheme="minorHAnsi"/>
          <w:sz w:val="24"/>
          <w:szCs w:val="24"/>
        </w:rPr>
      </w:pPr>
      <w:r w:rsidRPr="0008042B">
        <w:rPr>
          <w:rFonts w:asciiTheme="minorHAnsi" w:hAnsiTheme="minorHAnsi" w:cstheme="minorHAnsi"/>
          <w:sz w:val="24"/>
          <w:szCs w:val="24"/>
        </w:rPr>
        <w:t xml:space="preserve">Beneficjent zobowiązuje się poddać </w:t>
      </w:r>
      <w:r w:rsidR="009068BC">
        <w:rPr>
          <w:rFonts w:asciiTheme="minorHAnsi" w:hAnsiTheme="minorHAnsi" w:cstheme="minorHAnsi"/>
          <w:sz w:val="24"/>
          <w:szCs w:val="24"/>
        </w:rPr>
        <w:t xml:space="preserve">audytom lub </w:t>
      </w:r>
      <w:r w:rsidRPr="0008042B">
        <w:rPr>
          <w:rFonts w:asciiTheme="minorHAnsi" w:hAnsiTheme="minorHAnsi" w:cstheme="minorHAnsi"/>
          <w:sz w:val="24"/>
          <w:szCs w:val="24"/>
        </w:rPr>
        <w:t>kontrolom, o których mowa w art. 24 ust. 1 pkt 1 ustawy wdrożeniowej, w zakresie wskazanym w art. 24 ust. 2 pkt 2 przedmiotowej ustawy.</w:t>
      </w:r>
      <w:r w:rsidRPr="005A48E3">
        <w:rPr>
          <w:rFonts w:asciiTheme="minorHAnsi" w:hAnsiTheme="minorHAnsi" w:cstheme="minorHAnsi"/>
          <w:sz w:val="24"/>
          <w:szCs w:val="24"/>
        </w:rPr>
        <w:t xml:space="preserve"> </w:t>
      </w:r>
    </w:p>
    <w:p w14:paraId="7EC9565C" w14:textId="68ECD5F2" w:rsidR="00436DC7" w:rsidRPr="00611E4E" w:rsidRDefault="00436DC7" w:rsidP="00AD3087">
      <w:pPr>
        <w:numPr>
          <w:ilvl w:val="0"/>
          <w:numId w:val="5"/>
        </w:numPr>
        <w:ind w:left="357" w:hanging="357"/>
        <w:rPr>
          <w:rFonts w:ascii="Times New Roman" w:eastAsia="Times New Roman" w:hAnsi="Times New Roman"/>
          <w:sz w:val="24"/>
          <w:szCs w:val="24"/>
        </w:rPr>
      </w:pPr>
      <w:r w:rsidRPr="0008042B">
        <w:rPr>
          <w:rFonts w:eastAsia="Times New Roman" w:cs="Calibri"/>
          <w:sz w:val="24"/>
          <w:szCs w:val="24"/>
        </w:rPr>
        <w:t>Kontrole projektów, w tym wydatków, służą sprawdzeniu ich zgodności z przepisami prawa, programem, zasadami</w:t>
      </w:r>
      <w:r w:rsidR="00F6343D">
        <w:rPr>
          <w:rFonts w:eastAsia="Times New Roman" w:cs="Calibri"/>
          <w:sz w:val="24"/>
          <w:szCs w:val="24"/>
        </w:rPr>
        <w:t xml:space="preserve"> krajowymi i unijnymi oraz Decyzją</w:t>
      </w:r>
      <w:r w:rsidRPr="0008042B">
        <w:rPr>
          <w:rFonts w:eastAsia="Times New Roman" w:cs="Calibri"/>
          <w:sz w:val="24"/>
          <w:szCs w:val="24"/>
        </w:rPr>
        <w:t xml:space="preserve"> o dofinansowanie projektu lub decyzją o dofinansowaniu projektu</w:t>
      </w:r>
      <w:r w:rsidR="00BB0923">
        <w:rPr>
          <w:rFonts w:eastAsia="Times New Roman" w:cs="Calibri"/>
          <w:sz w:val="24"/>
          <w:szCs w:val="24"/>
        </w:rPr>
        <w:t xml:space="preserve"> </w:t>
      </w:r>
      <w:r w:rsidRPr="0008042B">
        <w:rPr>
          <w:rFonts w:eastAsia="Times New Roman" w:cs="Calibri"/>
          <w:sz w:val="24"/>
          <w:szCs w:val="24"/>
        </w:rPr>
        <w:t xml:space="preserve">przy czym kontrole te obejmują w szczególności: </w:t>
      </w:r>
    </w:p>
    <w:p w14:paraId="0D02FA97" w14:textId="77777777" w:rsidR="00436DC7" w:rsidRPr="00436DC7" w:rsidRDefault="00436DC7" w:rsidP="006C5173">
      <w:pPr>
        <w:numPr>
          <w:ilvl w:val="0"/>
          <w:numId w:val="53"/>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weryfikację składanego przez beneficjenta wniosku o płatność,</w:t>
      </w:r>
    </w:p>
    <w:p w14:paraId="46542D60" w14:textId="77777777" w:rsidR="00436DC7" w:rsidRPr="00436DC7" w:rsidRDefault="00436DC7" w:rsidP="006C5173">
      <w:pPr>
        <w:numPr>
          <w:ilvl w:val="0"/>
          <w:numId w:val="53"/>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w miejscu realizacji projektu lub w siedzibie podmiotu kontrolowanego,</w:t>
      </w:r>
    </w:p>
    <w:p w14:paraId="265D9065" w14:textId="77777777" w:rsidR="00436DC7" w:rsidRPr="00436DC7" w:rsidRDefault="00436DC7" w:rsidP="006C5173">
      <w:pPr>
        <w:numPr>
          <w:ilvl w:val="0"/>
          <w:numId w:val="53"/>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przestrzegania zasad udzielania pomocy publicznej oraz stosowania właściwych procedur dotyczących udzielania zamówień publicznych,</w:t>
      </w:r>
    </w:p>
    <w:p w14:paraId="6E794855" w14:textId="77777777" w:rsidR="00436DC7" w:rsidRPr="00436DC7" w:rsidRDefault="00436DC7" w:rsidP="006C5173">
      <w:pPr>
        <w:numPr>
          <w:ilvl w:val="0"/>
          <w:numId w:val="53"/>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krzyżowe służące zapewnieniu, że wydatki ponoszone w projektach nie są podwójnie finansowane:</w:t>
      </w:r>
    </w:p>
    <w:p w14:paraId="3DD8D652" w14:textId="77777777" w:rsidR="00436DC7" w:rsidRPr="00436DC7" w:rsidRDefault="00436DC7" w:rsidP="006C5173">
      <w:pPr>
        <w:numPr>
          <w:ilvl w:val="0"/>
          <w:numId w:val="5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lastRenderedPageBreak/>
        <w:t>w ramach jednego programu</w:t>
      </w:r>
    </w:p>
    <w:p w14:paraId="42A2E1EE" w14:textId="77777777" w:rsidR="00436DC7" w:rsidRPr="00436DC7" w:rsidRDefault="00436DC7" w:rsidP="006C5173">
      <w:pPr>
        <w:numPr>
          <w:ilvl w:val="0"/>
          <w:numId w:val="5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z kilku różnych funduszy polityki spójności lub instrumentów wsparcia Unii Europejskiej lub z tego samego funduszu polityki spójności w ramach co najmniej dwóch programów, w przypadku których instytucja zarządzająca została ustanowiona na terytorium Rzeczypospolitej Polskiej,</w:t>
      </w:r>
    </w:p>
    <w:p w14:paraId="7DC22EA4" w14:textId="77777777" w:rsidR="00436DC7" w:rsidRPr="00436DC7" w:rsidRDefault="00436DC7" w:rsidP="006C5173">
      <w:pPr>
        <w:numPr>
          <w:ilvl w:val="0"/>
          <w:numId w:val="54"/>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ramach programu i programu finansowanego w ramach Europejskiego Funduszu Rolnego na rzecz Rozwoju Obszarów Wiejskich, Europejskiego Funduszu Morskiego i Rybackiego lub Europejskiego Funduszu Morskiego, Rybackiego i Akwakultury,</w:t>
      </w:r>
    </w:p>
    <w:p w14:paraId="1D8438D9" w14:textId="77777777" w:rsidR="00436DC7" w:rsidRPr="00436DC7" w:rsidRDefault="00436DC7" w:rsidP="006C5173">
      <w:pPr>
        <w:numPr>
          <w:ilvl w:val="0"/>
          <w:numId w:val="53"/>
        </w:numPr>
        <w:spacing w:after="120"/>
        <w:ind w:left="425" w:hanging="425"/>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kontrole na zakończenie realizacji projektu, służące sprawdzeniu kompletności dokumentów potwierdzających właściwą ścieżkę audytu, o której mowa w art. 69 ust. 6 rozporządzenia ogólnego, w odniesieniu do zrealizowanego projektu,</w:t>
      </w:r>
    </w:p>
    <w:p w14:paraId="7485ACA1" w14:textId="77777777" w:rsidR="00436DC7" w:rsidRPr="00436DC7" w:rsidRDefault="00436DC7" w:rsidP="006C5173">
      <w:pPr>
        <w:numPr>
          <w:ilvl w:val="0"/>
          <w:numId w:val="53"/>
        </w:numPr>
        <w:spacing w:after="240"/>
        <w:ind w:left="425" w:hanging="425"/>
        <w:rPr>
          <w:rFonts w:asciiTheme="minorHAnsi" w:hAnsiTheme="minorHAnsi" w:cstheme="minorHAnsi"/>
          <w:sz w:val="24"/>
          <w:szCs w:val="24"/>
        </w:rPr>
      </w:pPr>
      <w:r w:rsidRPr="00436DC7">
        <w:rPr>
          <w:rFonts w:asciiTheme="minorHAnsi" w:eastAsia="Times New Roman" w:hAnsiTheme="minorHAnsi" w:cstheme="minorHAnsi"/>
          <w:sz w:val="24"/>
          <w:szCs w:val="24"/>
        </w:rPr>
        <w:t>kontrole trwałości, o której mowa w art. 65 rozporządzenia ogólnego.</w:t>
      </w:r>
    </w:p>
    <w:p w14:paraId="032BC669" w14:textId="2858C9BD" w:rsidR="00090744" w:rsidRPr="00017BAB" w:rsidRDefault="00090744" w:rsidP="00A21060">
      <w:pPr>
        <w:pStyle w:val="Akapitzlist"/>
        <w:numPr>
          <w:ilvl w:val="0"/>
          <w:numId w:val="5"/>
        </w:numPr>
        <w:spacing w:after="120" w:line="276" w:lineRule="auto"/>
        <w:rPr>
          <w:rFonts w:asciiTheme="minorHAnsi" w:eastAsia="Calibri" w:hAnsiTheme="minorHAnsi" w:cstheme="minorHAnsi"/>
        </w:rPr>
      </w:pPr>
      <w:r w:rsidRPr="00017BAB">
        <w:rPr>
          <w:rFonts w:asciiTheme="minorHAnsi" w:eastAsia="Calibri" w:hAnsiTheme="minorHAnsi" w:cstheme="minorHAnsi"/>
        </w:rPr>
        <w:t>Beneficjent zobowiązuje się poddać kontroli dokonywanej przez Instytucję Pośredniczącą oraz inne podmioty w tym w szczególności przez: Instytucję Audytową, Komisj</w:t>
      </w:r>
      <w:r w:rsidR="00287CF2">
        <w:rPr>
          <w:rFonts w:asciiTheme="minorHAnsi" w:eastAsia="Calibri" w:hAnsiTheme="minorHAnsi" w:cstheme="minorHAnsi"/>
        </w:rPr>
        <w:t>ę</w:t>
      </w:r>
      <w:r w:rsidRPr="00017BAB">
        <w:rPr>
          <w:rFonts w:asciiTheme="minorHAnsi" w:eastAsia="Calibri" w:hAnsiTheme="minorHAnsi" w:cstheme="minorHAnsi"/>
        </w:rPr>
        <w:t xml:space="preserve"> Europejską, Europejski Urząd ds. Zwalczania Nadużyć Finansowych (OLAF), Europejski Trybunał Obrachunkowy a także inne podmioty do tego uprawnione na podstawie przepisów, lub na zlecenie tych instytucji.</w:t>
      </w:r>
    </w:p>
    <w:p w14:paraId="78268892" w14:textId="0EAC5408" w:rsidR="00436DC7" w:rsidRPr="00436DC7" w:rsidRDefault="00436DC7" w:rsidP="00C61D00">
      <w:pPr>
        <w:numPr>
          <w:ilvl w:val="0"/>
          <w:numId w:val="5"/>
        </w:numPr>
        <w:tabs>
          <w:tab w:val="clear" w:pos="360"/>
          <w:tab w:val="num" w:pos="0"/>
          <w:tab w:val="left" w:pos="426"/>
        </w:tabs>
        <w:rPr>
          <w:rFonts w:asciiTheme="minorHAnsi" w:hAnsiTheme="minorHAnsi" w:cstheme="minorHAnsi"/>
        </w:rPr>
      </w:pPr>
      <w:r w:rsidRPr="00436DC7">
        <w:rPr>
          <w:rFonts w:asciiTheme="minorHAnsi" w:hAnsiTheme="minorHAnsi" w:cstheme="minorHAnsi"/>
          <w:sz w:val="24"/>
          <w:szCs w:val="24"/>
        </w:rPr>
        <w:t>Kontrola może zostać przeprowadzona zarówno w siedzibie Beneficjenta, w siedzibie podmiotu, o którym mowa w § 2 ust. 4</w:t>
      </w:r>
      <w:r w:rsidRPr="00436DC7">
        <w:rPr>
          <w:rFonts w:asciiTheme="minorHAnsi" w:hAnsiTheme="minorHAnsi" w:cstheme="minorHAnsi"/>
          <w:i/>
          <w:sz w:val="24"/>
          <w:szCs w:val="24"/>
          <w:vertAlign w:val="superscript"/>
        </w:rPr>
        <w:footnoteReference w:id="45"/>
      </w:r>
      <w:r w:rsidRPr="00436DC7">
        <w:rPr>
          <w:rFonts w:asciiTheme="minorHAnsi" w:hAnsiTheme="minorHAnsi" w:cstheme="minorHAnsi"/>
          <w:sz w:val="24"/>
          <w:szCs w:val="24"/>
        </w:rPr>
        <w:t>, jak i w miejscu realizacji Projektu, przy czym niektóre czynności kontrolne mogą być prowadzone w siedzibie podmiotu kontrolującego lub w innym miejscu świadczenia pracy przez osoby kontrolujące lub usług na rzecz podmiotu kontrolującego, na podstawie danych i dokumentów zamieszczonych w CST2021 i SM EFS+ oraz innych dokumentów przekazywanych przez Beneficjenta,</w:t>
      </w:r>
      <w:r w:rsidR="00D60F1A">
        <w:rPr>
          <w:rFonts w:asciiTheme="minorHAnsi" w:hAnsiTheme="minorHAnsi" w:cstheme="minorHAnsi"/>
          <w:sz w:val="24"/>
          <w:szCs w:val="24"/>
        </w:rPr>
        <w:t xml:space="preserve"> w okresie, o którym mowa w § 18 </w:t>
      </w:r>
      <w:r w:rsidRPr="00436DC7">
        <w:rPr>
          <w:rFonts w:asciiTheme="minorHAnsi" w:hAnsiTheme="minorHAnsi" w:cstheme="minorHAnsi"/>
          <w:sz w:val="24"/>
          <w:szCs w:val="24"/>
        </w:rPr>
        <w:t>ust. 2. W uzasadnionych przypadkach, m.</w:t>
      </w:r>
      <w:r w:rsidR="006722FA">
        <w:rPr>
          <w:rFonts w:asciiTheme="minorHAnsi" w:hAnsiTheme="minorHAnsi" w:cstheme="minorHAnsi"/>
          <w:sz w:val="24"/>
          <w:szCs w:val="24"/>
        </w:rPr>
        <w:t> </w:t>
      </w:r>
      <w:r w:rsidRPr="00436DC7">
        <w:rPr>
          <w:rFonts w:asciiTheme="minorHAnsi" w:hAnsiTheme="minorHAnsi" w:cstheme="minorHAnsi"/>
          <w:sz w:val="24"/>
          <w:szCs w:val="24"/>
        </w:rPr>
        <w:t xml:space="preserve">in. gdy wsparcie w ramach projektu jest udzielane w formule zdalnej, możliwe jest prowadzenie czynności kontrolnych zdalnie, za pośrednictwem kanałów komunikacji elektronicznej. </w:t>
      </w:r>
    </w:p>
    <w:p w14:paraId="795231C9" w14:textId="0B3E0F16"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zapewnia podmiotom, o których mowa w ust. 3, prawo wglądu we wszystkie dokumenty związane, jak i niezwiązane z realizacją Projektu, o ile jest to konieczne do stwierdzenia kwalifikowalności wydatków w projekcie, w tym: dokumenty elektroniczne przez cały okres ich</w:t>
      </w:r>
      <w:r w:rsidR="00013B9C">
        <w:rPr>
          <w:rFonts w:asciiTheme="minorHAnsi" w:hAnsiTheme="minorHAnsi" w:cstheme="minorHAnsi"/>
          <w:sz w:val="24"/>
          <w:szCs w:val="24"/>
        </w:rPr>
        <w:t xml:space="preserve"> przechowywania określony w § 18 </w:t>
      </w:r>
      <w:r w:rsidRPr="00436DC7">
        <w:rPr>
          <w:rFonts w:asciiTheme="minorHAnsi" w:hAnsiTheme="minorHAnsi" w:cstheme="minorHAnsi"/>
          <w:sz w:val="24"/>
          <w:szCs w:val="24"/>
        </w:rPr>
        <w:t>ust. 2.</w:t>
      </w:r>
    </w:p>
    <w:p w14:paraId="614CE9D3" w14:textId="16CFDB00" w:rsid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ma obowiązek zapewnić podmiotom</w:t>
      </w:r>
      <w:r w:rsidR="00EF7028">
        <w:rPr>
          <w:rFonts w:asciiTheme="minorHAnsi" w:hAnsiTheme="minorHAnsi" w:cstheme="minorHAnsi"/>
          <w:sz w:val="24"/>
          <w:szCs w:val="24"/>
        </w:rPr>
        <w:t>,</w:t>
      </w:r>
      <w:r w:rsidRPr="00436DC7">
        <w:rPr>
          <w:rFonts w:asciiTheme="minorHAnsi" w:hAnsiTheme="minorHAnsi" w:cstheme="minorHAnsi"/>
          <w:sz w:val="24"/>
          <w:szCs w:val="24"/>
        </w:rPr>
        <w:t xml:space="preserve"> o których mowa w ust. 3, dostęp do pomieszczeń i terenu realizacji projektu, pomieszczeń kontrolowanego projektu, zapewnić </w:t>
      </w:r>
      <w:r w:rsidRPr="00436DC7">
        <w:rPr>
          <w:rFonts w:asciiTheme="minorHAnsi" w:hAnsiTheme="minorHAnsi" w:cstheme="minorHAnsi"/>
          <w:sz w:val="24"/>
          <w:szCs w:val="24"/>
        </w:rPr>
        <w:lastRenderedPageBreak/>
        <w:t>dostęp do związanych z projektem systemów teleinformatycznych, w tym baz danych, kodów źródłowych i innych elementów elektronicznych wytwarzanych w ramach projektu. Beneficjent podmiotom</w:t>
      </w:r>
      <w:r w:rsidR="00EF7028">
        <w:rPr>
          <w:rFonts w:asciiTheme="minorHAnsi" w:hAnsiTheme="minorHAnsi" w:cstheme="minorHAnsi"/>
          <w:sz w:val="24"/>
          <w:szCs w:val="24"/>
        </w:rPr>
        <w:t>,</w:t>
      </w:r>
      <w:r w:rsidRPr="00436DC7">
        <w:rPr>
          <w:rFonts w:asciiTheme="minorHAnsi" w:hAnsiTheme="minorHAnsi" w:cstheme="minorHAnsi"/>
          <w:sz w:val="24"/>
          <w:szCs w:val="24"/>
        </w:rPr>
        <w:t xml:space="preserve"> o których mowa w ust. 3, umożliwia sporządzenie, a na żądanie osoby kontrolującej, sporządza kopie, odpisy lub wyciągi z dokumentów oraz zestawienia lub obliczenia na podstawie dokumentów związanych z realizacją projektu. Beneficjent ma obowiązek udzielić wyjaśnień dotyczących realizacji projektu podmiotom, o których mowa w ust. 3.</w:t>
      </w:r>
    </w:p>
    <w:p w14:paraId="37229A5C" w14:textId="1EA9F949" w:rsidR="0073783B" w:rsidRPr="00436DC7" w:rsidRDefault="0073783B" w:rsidP="00436DC7">
      <w:pPr>
        <w:numPr>
          <w:ilvl w:val="0"/>
          <w:numId w:val="5"/>
        </w:numPr>
        <w:rPr>
          <w:rFonts w:asciiTheme="minorHAnsi" w:hAnsiTheme="minorHAnsi" w:cstheme="minorHAnsi"/>
          <w:sz w:val="24"/>
          <w:szCs w:val="24"/>
        </w:rPr>
      </w:pPr>
      <w:r w:rsidRPr="00A312FC">
        <w:rPr>
          <w:rFonts w:asciiTheme="minorHAnsi" w:hAnsiTheme="minorHAnsi" w:cstheme="minorHAnsi"/>
          <w:iCs/>
          <w:sz w:val="24"/>
          <w:szCs w:val="24"/>
        </w:rPr>
        <w:t xml:space="preserve">Nieudostępnienie wszystkich wymaganych dokumentów, niezapewnienie pełnego dostępu, o którym mowa w ust. </w:t>
      </w:r>
      <w:r w:rsidR="00B94F45">
        <w:rPr>
          <w:rFonts w:asciiTheme="minorHAnsi" w:hAnsiTheme="minorHAnsi" w:cstheme="minorHAnsi"/>
          <w:iCs/>
          <w:sz w:val="24"/>
          <w:szCs w:val="24"/>
        </w:rPr>
        <w:t>6</w:t>
      </w:r>
      <w:r w:rsidRPr="00A312FC">
        <w:rPr>
          <w:rFonts w:asciiTheme="minorHAnsi" w:hAnsiTheme="minorHAnsi" w:cstheme="minorHAnsi"/>
          <w:iCs/>
          <w:sz w:val="24"/>
          <w:szCs w:val="24"/>
        </w:rPr>
        <w:t xml:space="preserve"> niniejszego paragrafu, a także nieuzasadniona odmowa udzielenia wyjaśnień lub pomocy, o których mowa w ust. </w:t>
      </w:r>
      <w:r>
        <w:rPr>
          <w:rFonts w:asciiTheme="minorHAnsi" w:hAnsiTheme="minorHAnsi" w:cstheme="minorHAnsi"/>
          <w:iCs/>
          <w:sz w:val="24"/>
          <w:szCs w:val="24"/>
        </w:rPr>
        <w:t>5 i 6</w:t>
      </w:r>
      <w:r w:rsidRPr="00A312FC">
        <w:rPr>
          <w:rFonts w:asciiTheme="minorHAnsi" w:hAnsiTheme="minorHAnsi" w:cstheme="minorHAnsi"/>
          <w:iCs/>
          <w:sz w:val="24"/>
          <w:szCs w:val="24"/>
        </w:rPr>
        <w:t xml:space="preserve"> niniejszego paragrafu w trakcie kontroli Projektu może zostać uznane za odmowę poddania się kontroli.</w:t>
      </w:r>
    </w:p>
    <w:p w14:paraId="5EB31C97"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 xml:space="preserve"> Beneficjent jest zobowiązany do przekazywania Instytucji Pośredniczącej informacji o wynikach kontroli i audytów przeprowadzonych w ramach realizacji Projektu przez uprawnione instytucje, w terminie 14 dni od daty otrzymania dokumentu stwierdzającego ustalenia kontroli. </w:t>
      </w:r>
    </w:p>
    <w:p w14:paraId="185CBE00" w14:textId="182AEB58"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 xml:space="preserve">Ustalenia Instytucji Pośredniczącej oraz podmiotów, o których mowa w ust. </w:t>
      </w:r>
      <w:r w:rsidR="00C07683">
        <w:rPr>
          <w:rFonts w:asciiTheme="minorHAnsi" w:hAnsiTheme="minorHAnsi" w:cstheme="minorHAnsi"/>
          <w:sz w:val="24"/>
          <w:szCs w:val="24"/>
        </w:rPr>
        <w:t>3</w:t>
      </w:r>
      <w:r w:rsidRPr="00436DC7">
        <w:rPr>
          <w:rFonts w:asciiTheme="minorHAnsi" w:hAnsiTheme="minorHAnsi" w:cstheme="minorHAnsi"/>
          <w:sz w:val="24"/>
          <w:szCs w:val="24"/>
        </w:rPr>
        <w:t xml:space="preserve">, mogą prowadzić do korekty wydatków kwalifikowalnych rozliczonych w ramach Projektu. Kwota korekty finansowej jest równa kwocie nieprawidłowości w wysokości odpowiadającej wartości wkładu z budżetu UE. W szczególności w takim przypadku stosuje się zapisy § 16. </w:t>
      </w:r>
    </w:p>
    <w:p w14:paraId="38F1C41E"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W uzasadnionych przypadkach w wyniku kontroli są wydawane zalecenia pokontrolne lub rekomendacje, a Beneficjent jest zobowiązany do podjęcia w określonym w nich terminie działań naprawczych.</w:t>
      </w:r>
    </w:p>
    <w:p w14:paraId="2DFD7CA1" w14:textId="17A91DDF"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o których mowa w Rozdziale 5 wytycznych dotyczących</w:t>
      </w:r>
      <w:r w:rsidR="00B80309">
        <w:rPr>
          <w:rFonts w:asciiTheme="minorHAnsi" w:hAnsiTheme="minorHAnsi" w:cstheme="minorHAnsi"/>
          <w:sz w:val="24"/>
          <w:szCs w:val="24"/>
        </w:rPr>
        <w:t xml:space="preserve"> korygowania nieprawidłowości</w:t>
      </w:r>
      <w:r w:rsidRPr="00436DC7">
        <w:rPr>
          <w:rFonts w:asciiTheme="minorHAnsi" w:hAnsiTheme="minorHAnsi" w:cstheme="minorHAnsi"/>
          <w:sz w:val="24"/>
          <w:szCs w:val="24"/>
        </w:rPr>
        <w:t>.</w:t>
      </w:r>
    </w:p>
    <w:p w14:paraId="37AFA7C7" w14:textId="77777777" w:rsidR="00436DC7" w:rsidRPr="00436DC7" w:rsidRDefault="00436DC7" w:rsidP="00436DC7">
      <w:pPr>
        <w:numPr>
          <w:ilvl w:val="0"/>
          <w:numId w:val="5"/>
        </w:numPr>
        <w:rPr>
          <w:rFonts w:asciiTheme="minorHAnsi" w:hAnsiTheme="minorHAnsi" w:cstheme="minorHAnsi"/>
          <w:sz w:val="24"/>
          <w:szCs w:val="24"/>
        </w:rPr>
      </w:pPr>
      <w:r w:rsidRPr="00436DC7">
        <w:rPr>
          <w:rFonts w:asciiTheme="minorHAnsi" w:hAnsiTheme="minorHAnsi" w:cstheme="minorHAnsi"/>
          <w:sz w:val="24"/>
          <w:szCs w:val="24"/>
        </w:rPr>
        <w:t>Beneficjent jest zobowiązany do niezwłocznego przekazywania do Instytucji Pośredniczącej powziętych przez siebie informacji o postępowaniach prowadzonych przez organy ścigania oraz Urząd Ochrony Konkurencji i Konsumenta wobec Beneficjenta w zakresie realizowanego projektu.</w:t>
      </w:r>
    </w:p>
    <w:p w14:paraId="68C447D8" w14:textId="74F1D363" w:rsidR="00436DC7" w:rsidRPr="00436DC7" w:rsidRDefault="00436DC7" w:rsidP="00436DC7">
      <w:pPr>
        <w:numPr>
          <w:ilvl w:val="0"/>
          <w:numId w:val="5"/>
        </w:numPr>
        <w:rPr>
          <w:rFonts w:asciiTheme="minorHAnsi" w:hAnsiTheme="minorHAnsi" w:cstheme="minorHAnsi"/>
        </w:rPr>
      </w:pPr>
      <w:r w:rsidRPr="00436DC7">
        <w:rPr>
          <w:rFonts w:asciiTheme="minorHAnsi" w:hAnsiTheme="minorHAnsi" w:cstheme="minorHAnsi"/>
          <w:sz w:val="24"/>
          <w:szCs w:val="24"/>
        </w:rPr>
        <w:t>Szczegółowe zasady dotyczące kontroli określają Wytyczne dotyczące kontroli</w:t>
      </w:r>
      <w:r w:rsidR="00230705">
        <w:rPr>
          <w:rFonts w:asciiTheme="minorHAnsi" w:hAnsiTheme="minorHAnsi" w:cstheme="minorHAnsi"/>
          <w:sz w:val="24"/>
          <w:szCs w:val="24"/>
        </w:rPr>
        <w:t>.</w:t>
      </w:r>
    </w:p>
    <w:p w14:paraId="5892AEDF" w14:textId="043BB5BC" w:rsidR="00436DC7" w:rsidRPr="00A21060" w:rsidRDefault="00436DC7" w:rsidP="00A21060">
      <w:pPr>
        <w:numPr>
          <w:ilvl w:val="0"/>
          <w:numId w:val="5"/>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Postanowienia ust. 1-1</w:t>
      </w:r>
      <w:r w:rsidR="00683C77">
        <w:rPr>
          <w:rFonts w:asciiTheme="minorHAnsi" w:hAnsiTheme="minorHAnsi" w:cstheme="minorHAnsi"/>
          <w:sz w:val="24"/>
          <w:szCs w:val="24"/>
        </w:rPr>
        <w:t>3</w:t>
      </w:r>
      <w:r w:rsidRPr="00436DC7">
        <w:rPr>
          <w:rFonts w:asciiTheme="minorHAnsi" w:hAnsiTheme="minorHAnsi" w:cstheme="minorHAnsi"/>
          <w:sz w:val="24"/>
          <w:szCs w:val="24"/>
        </w:rPr>
        <w:t xml:space="preserve"> stosuje się także do Partnerów</w:t>
      </w:r>
      <w:r w:rsidRPr="00436DC7">
        <w:rPr>
          <w:rFonts w:asciiTheme="minorHAnsi" w:hAnsiTheme="minorHAnsi" w:cstheme="minorHAnsi"/>
          <w:sz w:val="24"/>
          <w:szCs w:val="24"/>
          <w:vertAlign w:val="superscript"/>
        </w:rPr>
        <w:footnoteReference w:id="46"/>
      </w:r>
      <w:r w:rsidRPr="00436DC7">
        <w:rPr>
          <w:rFonts w:asciiTheme="minorHAnsi" w:hAnsiTheme="minorHAnsi" w:cstheme="minorHAnsi"/>
          <w:sz w:val="24"/>
          <w:szCs w:val="24"/>
        </w:rPr>
        <w:t>.</w:t>
      </w:r>
    </w:p>
    <w:p w14:paraId="7D2DBAB3" w14:textId="77777777" w:rsidR="000A5236" w:rsidRDefault="000A5236" w:rsidP="000A5236">
      <w:pPr>
        <w:keepNext/>
        <w:spacing w:after="120"/>
        <w:rPr>
          <w:rFonts w:asciiTheme="minorHAnsi" w:hAnsiTheme="minorHAnsi" w:cstheme="minorHAnsi"/>
          <w:b/>
          <w:sz w:val="24"/>
          <w:szCs w:val="24"/>
        </w:rPr>
      </w:pPr>
    </w:p>
    <w:p w14:paraId="73E0F6F0" w14:textId="2E513A13" w:rsidR="009B75D1" w:rsidRPr="000A5236" w:rsidRDefault="000A5236" w:rsidP="000A5236">
      <w:pPr>
        <w:keepNext/>
        <w:spacing w:after="120"/>
        <w:rPr>
          <w:rFonts w:asciiTheme="minorHAnsi" w:hAnsiTheme="minorHAnsi" w:cstheme="minorHAnsi"/>
          <w:b/>
          <w:sz w:val="24"/>
          <w:szCs w:val="24"/>
        </w:rPr>
      </w:pPr>
      <w:r w:rsidRPr="000A5236">
        <w:rPr>
          <w:rFonts w:asciiTheme="minorHAnsi" w:hAnsiTheme="minorHAnsi" w:cstheme="minorHAnsi"/>
          <w:b/>
          <w:sz w:val="24"/>
          <w:szCs w:val="24"/>
        </w:rPr>
        <w:t>Przekazywanie informacji</w:t>
      </w:r>
    </w:p>
    <w:p w14:paraId="04C2802F" w14:textId="71E95339"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20</w:t>
      </w:r>
      <w:r w:rsidR="00436DC7" w:rsidRPr="00436DC7">
        <w:rPr>
          <w:rFonts w:asciiTheme="minorHAnsi" w:hAnsiTheme="minorHAnsi" w:cstheme="minorHAnsi"/>
          <w:sz w:val="24"/>
          <w:szCs w:val="24"/>
        </w:rPr>
        <w:t>.</w:t>
      </w:r>
    </w:p>
    <w:p w14:paraId="34BC4691" w14:textId="01B790D1" w:rsidR="00436DC7" w:rsidRPr="00D950B1" w:rsidRDefault="00436DC7" w:rsidP="006C5173">
      <w:pPr>
        <w:numPr>
          <w:ilvl w:val="0"/>
          <w:numId w:val="20"/>
        </w:numPr>
        <w:spacing w:after="120"/>
        <w:ind w:left="357" w:hanging="357"/>
        <w:rPr>
          <w:rFonts w:asciiTheme="minorHAnsi" w:hAnsiTheme="minorHAnsi" w:cstheme="minorHAnsi"/>
          <w:sz w:val="24"/>
          <w:szCs w:val="24"/>
        </w:rPr>
      </w:pPr>
      <w:r w:rsidRPr="00D950B1">
        <w:rPr>
          <w:rFonts w:asciiTheme="minorHAnsi" w:hAnsiTheme="minorHAnsi" w:cstheme="minorHAnsi"/>
          <w:sz w:val="24"/>
          <w:szCs w:val="24"/>
        </w:rPr>
        <w:t xml:space="preserve">Beneficjent zobowiązuje się do przedstawiania na wezwanie Instytucji Pośredniczącej wszelkich informacji, wyjaśnień oraz dokumentacji związanych z realizacją Projektu, </w:t>
      </w:r>
      <w:r w:rsidRPr="00D950B1">
        <w:rPr>
          <w:rFonts w:asciiTheme="minorHAnsi" w:hAnsiTheme="minorHAnsi" w:cstheme="minorHAnsi"/>
          <w:sz w:val="24"/>
          <w:szCs w:val="24"/>
        </w:rPr>
        <w:br/>
        <w:t>w terminie określonym w wezwaniu, jednak nie krótszym niż 5 dni roboczych. W</w:t>
      </w:r>
      <w:r w:rsidR="00CD1540">
        <w:rPr>
          <w:rFonts w:asciiTheme="minorHAnsi" w:hAnsiTheme="minorHAnsi" w:cstheme="minorHAnsi"/>
          <w:sz w:val="24"/>
          <w:szCs w:val="24"/>
        </w:rPr>
        <w:t> </w:t>
      </w:r>
      <w:r w:rsidRPr="00D950B1">
        <w:rPr>
          <w:rFonts w:asciiTheme="minorHAnsi" w:hAnsiTheme="minorHAnsi" w:cstheme="minorHAnsi"/>
          <w:sz w:val="24"/>
          <w:szCs w:val="24"/>
        </w:rPr>
        <w:t xml:space="preserve">uzasadnionych przypadkach Instytucja Pośrednicząca może wyznaczyć krótszy termin, </w:t>
      </w:r>
      <w:r w:rsidRPr="00D950B1">
        <w:rPr>
          <w:rFonts w:asciiTheme="minorHAnsi" w:hAnsiTheme="minorHAnsi" w:cstheme="minorHAnsi"/>
          <w:sz w:val="24"/>
          <w:szCs w:val="24"/>
        </w:rPr>
        <w:br/>
        <w:t xml:space="preserve">w </w:t>
      </w:r>
      <w:r w:rsidR="00EF7028" w:rsidRPr="00D950B1">
        <w:rPr>
          <w:rFonts w:asciiTheme="minorHAnsi" w:hAnsiTheme="minorHAnsi" w:cstheme="minorHAnsi"/>
          <w:sz w:val="24"/>
          <w:szCs w:val="24"/>
        </w:rPr>
        <w:t>szczególności,</w:t>
      </w:r>
      <w:r w:rsidRPr="00D950B1">
        <w:rPr>
          <w:rFonts w:asciiTheme="minorHAnsi" w:hAnsiTheme="minorHAnsi" w:cstheme="minorHAnsi"/>
          <w:sz w:val="24"/>
          <w:szCs w:val="24"/>
        </w:rPr>
        <w:t xml:space="preserve"> gdy błędy nie były liczne lub zgłoszone uwagi do wniosku nie wymagają obszernych wyjaśnień lub przekazania znacznej ilości dokumentacji źródłowej.</w:t>
      </w:r>
    </w:p>
    <w:p w14:paraId="35EC0B0F" w14:textId="2C66C169" w:rsidR="00436DC7" w:rsidRPr="00D950B1" w:rsidRDefault="00436DC7" w:rsidP="006C5173">
      <w:pPr>
        <w:numPr>
          <w:ilvl w:val="0"/>
          <w:numId w:val="20"/>
        </w:numPr>
        <w:spacing w:after="120"/>
        <w:ind w:left="357" w:hanging="357"/>
        <w:rPr>
          <w:rFonts w:asciiTheme="minorHAnsi" w:hAnsiTheme="minorHAnsi" w:cstheme="minorHAnsi"/>
          <w:color w:val="000000"/>
          <w:sz w:val="24"/>
          <w:szCs w:val="24"/>
        </w:rPr>
      </w:pPr>
      <w:r w:rsidRPr="00D950B1">
        <w:rPr>
          <w:rFonts w:asciiTheme="minorHAnsi" w:hAnsiTheme="minorHAnsi" w:cstheme="minorHAnsi"/>
          <w:color w:val="000000" w:themeColor="text1"/>
          <w:sz w:val="24"/>
          <w:szCs w:val="24"/>
        </w:rPr>
        <w:t>Postanowienia</w:t>
      </w:r>
      <w:r w:rsidRPr="00D950B1">
        <w:rPr>
          <w:rFonts w:asciiTheme="minorHAnsi" w:hAnsiTheme="minorHAnsi" w:cstheme="minorHAnsi"/>
          <w:sz w:val="24"/>
          <w:szCs w:val="24"/>
        </w:rPr>
        <w:t xml:space="preserve"> ust. 1 stosuje się w okresie realizacji Projektu</w:t>
      </w:r>
      <w:r w:rsidR="00C61D00">
        <w:rPr>
          <w:rFonts w:asciiTheme="minorHAnsi" w:hAnsiTheme="minorHAnsi" w:cstheme="minorHAnsi"/>
          <w:sz w:val="24"/>
          <w:szCs w:val="24"/>
        </w:rPr>
        <w:t xml:space="preserve"> oraz w okresie wskazanym w § 18</w:t>
      </w:r>
      <w:r w:rsidRPr="00D950B1">
        <w:rPr>
          <w:rFonts w:asciiTheme="minorHAnsi" w:hAnsiTheme="minorHAnsi" w:cstheme="minorHAnsi"/>
          <w:sz w:val="24"/>
          <w:szCs w:val="24"/>
        </w:rPr>
        <w:t xml:space="preserve"> ust. 2.</w:t>
      </w:r>
    </w:p>
    <w:p w14:paraId="3B7104E2" w14:textId="77777777" w:rsidR="00436DC7" w:rsidRPr="00D950B1" w:rsidRDefault="00436DC7" w:rsidP="006C5173">
      <w:pPr>
        <w:numPr>
          <w:ilvl w:val="0"/>
          <w:numId w:val="20"/>
        </w:numPr>
        <w:spacing w:after="120"/>
        <w:ind w:left="357" w:hanging="357"/>
        <w:rPr>
          <w:rFonts w:asciiTheme="minorHAnsi" w:hAnsiTheme="minorHAnsi" w:cstheme="minorHAnsi"/>
          <w:sz w:val="24"/>
          <w:szCs w:val="24"/>
        </w:rPr>
      </w:pPr>
      <w:r w:rsidRPr="00D950B1">
        <w:rPr>
          <w:rFonts w:asciiTheme="minorHAnsi" w:hAnsiTheme="minorHAnsi" w:cstheme="minorHAnsi"/>
          <w:color w:val="000000" w:themeColor="text1"/>
          <w:sz w:val="24"/>
          <w:szCs w:val="24"/>
        </w:rPr>
        <w:t>Beneficjent jest zobowiązany do współpracy z podmiotami zewnętrznymi, realizującymi badanie ewaluacyjne na zlecenie Instytucji Zarządzającej lub innego podmiotu, który zawarł umowę lub porozumienie z Instytucją Pośredniczącą na realizację ewaluacji. Beneficjent jest zobowiązany do udzielania każdorazowo na wniosek tych podmiotów dokumentów i informacji na temat realizacji Projektu, niezbędnych do przeprowadzenia badania ewaluacyjnego.</w:t>
      </w:r>
    </w:p>
    <w:p w14:paraId="79D5220C" w14:textId="77777777" w:rsidR="00436DC7" w:rsidRPr="00D950B1" w:rsidRDefault="00436DC7" w:rsidP="00436DC7">
      <w:pPr>
        <w:spacing w:after="120"/>
        <w:rPr>
          <w:rFonts w:asciiTheme="minorHAnsi" w:hAnsiTheme="minorHAnsi" w:cstheme="minorHAnsi"/>
          <w:b/>
          <w:sz w:val="24"/>
          <w:szCs w:val="24"/>
        </w:rPr>
      </w:pPr>
    </w:p>
    <w:p w14:paraId="00881F4C"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b/>
          <w:sz w:val="24"/>
          <w:szCs w:val="24"/>
        </w:rPr>
        <w:t>Udzielanie zamówień w ramach Projektu</w:t>
      </w:r>
    </w:p>
    <w:p w14:paraId="012560AF" w14:textId="44626488" w:rsidR="00436DC7" w:rsidRPr="00D950B1"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21</w:t>
      </w:r>
      <w:r w:rsidR="00436DC7" w:rsidRPr="00D950B1">
        <w:rPr>
          <w:rFonts w:asciiTheme="minorHAnsi" w:hAnsiTheme="minorHAnsi" w:cstheme="minorHAnsi"/>
          <w:sz w:val="24"/>
          <w:szCs w:val="24"/>
        </w:rPr>
        <w:t>.</w:t>
      </w:r>
    </w:p>
    <w:p w14:paraId="11FAC44A" w14:textId="090B20B4" w:rsidR="00436DC7" w:rsidRPr="00D950B1" w:rsidRDefault="0073783B" w:rsidP="00436DC7">
      <w:pPr>
        <w:numPr>
          <w:ilvl w:val="0"/>
          <w:numId w:val="3"/>
        </w:numPr>
        <w:spacing w:after="120"/>
        <w:ind w:left="357" w:hanging="357"/>
        <w:rPr>
          <w:rFonts w:asciiTheme="minorHAnsi" w:hAnsiTheme="minorHAnsi" w:cstheme="minorHAnsi"/>
          <w:sz w:val="24"/>
          <w:szCs w:val="24"/>
        </w:rPr>
      </w:pPr>
      <w:r w:rsidRPr="00A312FC">
        <w:rPr>
          <w:rFonts w:asciiTheme="minorHAnsi" w:hAnsiTheme="minorHAnsi" w:cstheme="minorHAnsi"/>
          <w:iCs/>
          <w:sz w:val="24"/>
          <w:szCs w:val="24"/>
        </w:rPr>
        <w:t xml:space="preserve">Beneficjent zobowiązany jest do przygotowania i przeprowadzenia postępowania o udzielenie zamówienia zgodnie z ustawą </w:t>
      </w:r>
      <w:proofErr w:type="spellStart"/>
      <w:r w:rsidRPr="00A312FC">
        <w:rPr>
          <w:rFonts w:asciiTheme="minorHAnsi" w:hAnsiTheme="minorHAnsi" w:cstheme="minorHAnsi"/>
          <w:iCs/>
          <w:sz w:val="24"/>
          <w:szCs w:val="24"/>
        </w:rPr>
        <w:t>Pzp</w:t>
      </w:r>
      <w:proofErr w:type="spellEnd"/>
      <w:r w:rsidRPr="00A312FC">
        <w:rPr>
          <w:rFonts w:asciiTheme="minorHAnsi" w:hAnsiTheme="minorHAnsi" w:cstheme="minorHAnsi"/>
          <w:iCs/>
          <w:sz w:val="24"/>
          <w:szCs w:val="24"/>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p>
    <w:p w14:paraId="5C48F806" w14:textId="54573E12" w:rsidR="00436DC7" w:rsidRPr="00D950B1" w:rsidRDefault="0073783B" w:rsidP="00436DC7">
      <w:pPr>
        <w:numPr>
          <w:ilvl w:val="0"/>
          <w:numId w:val="3"/>
        </w:numPr>
        <w:spacing w:after="120"/>
        <w:ind w:left="357" w:hanging="357"/>
        <w:rPr>
          <w:rFonts w:asciiTheme="minorHAnsi" w:hAnsiTheme="minorHAnsi" w:cstheme="minorHAnsi"/>
          <w:sz w:val="24"/>
          <w:szCs w:val="24"/>
        </w:rPr>
      </w:pPr>
      <w:r w:rsidRPr="00A312FC">
        <w:rPr>
          <w:rFonts w:asciiTheme="minorHAnsi" w:hAnsiTheme="minorHAnsi" w:cstheme="minorHAnsi"/>
          <w:iCs/>
          <w:sz w:val="24"/>
          <w:szCs w:val="24"/>
        </w:rPr>
        <w:t xml:space="preserve">W przypadku wydatków </w:t>
      </w:r>
      <w:r>
        <w:rPr>
          <w:rFonts w:asciiTheme="minorHAnsi" w:hAnsiTheme="minorHAnsi" w:cstheme="minorHAnsi"/>
          <w:iCs/>
          <w:sz w:val="24"/>
          <w:szCs w:val="24"/>
        </w:rPr>
        <w:t>poniżej kwot określonych w wytycznych</w:t>
      </w:r>
      <w:r w:rsidR="00A56B3B" w:rsidRPr="00A56B3B">
        <w:rPr>
          <w:rFonts w:asciiTheme="minorHAnsi" w:hAnsiTheme="minorHAnsi" w:cstheme="minorHAnsi"/>
          <w:iCs/>
          <w:sz w:val="24"/>
          <w:szCs w:val="24"/>
        </w:rPr>
        <w:t xml:space="preserve"> </w:t>
      </w:r>
      <w:r w:rsidR="00A56B3B" w:rsidRPr="00A312FC">
        <w:rPr>
          <w:rFonts w:asciiTheme="minorHAnsi" w:hAnsiTheme="minorHAnsi" w:cstheme="minorHAnsi"/>
          <w:iCs/>
          <w:sz w:val="24"/>
          <w:szCs w:val="24"/>
        </w:rPr>
        <w:t>dotyczących kwalifikowalności</w:t>
      </w:r>
      <w:r>
        <w:rPr>
          <w:rFonts w:asciiTheme="minorHAnsi" w:hAnsiTheme="minorHAnsi" w:cstheme="minorHAnsi"/>
          <w:iCs/>
          <w:sz w:val="24"/>
          <w:szCs w:val="24"/>
        </w:rPr>
        <w:t xml:space="preserve">, od których istnieje obowiązek stosowania zasady konkurencyjności </w:t>
      </w:r>
      <w:r w:rsidRPr="00A312FC">
        <w:rPr>
          <w:rFonts w:asciiTheme="minorHAnsi" w:hAnsiTheme="minorHAnsi" w:cstheme="minorHAnsi"/>
          <w:iCs/>
          <w:sz w:val="24"/>
          <w:szCs w:val="24"/>
        </w:rPr>
        <w:t xml:space="preserve">Beneficjent </w:t>
      </w:r>
      <w:r>
        <w:rPr>
          <w:rFonts w:asciiTheme="minorHAnsi" w:hAnsiTheme="minorHAnsi" w:cstheme="minorHAnsi"/>
          <w:iCs/>
          <w:sz w:val="24"/>
          <w:szCs w:val="24"/>
        </w:rPr>
        <w:t xml:space="preserve">ma </w:t>
      </w:r>
      <w:r w:rsidRPr="00A312FC">
        <w:rPr>
          <w:rFonts w:asciiTheme="minorHAnsi" w:hAnsiTheme="minorHAnsi" w:cstheme="minorHAnsi"/>
          <w:iCs/>
          <w:sz w:val="24"/>
          <w:szCs w:val="24"/>
        </w:rPr>
        <w:t>zapewni</w:t>
      </w:r>
      <w:r>
        <w:rPr>
          <w:rFonts w:asciiTheme="minorHAnsi" w:hAnsiTheme="minorHAnsi" w:cstheme="minorHAnsi"/>
          <w:iCs/>
          <w:sz w:val="24"/>
          <w:szCs w:val="24"/>
        </w:rPr>
        <w:t>ć</w:t>
      </w:r>
      <w:r w:rsidRPr="00A312FC">
        <w:rPr>
          <w:rFonts w:asciiTheme="minorHAnsi" w:hAnsiTheme="minorHAnsi" w:cstheme="minorHAnsi"/>
          <w:iCs/>
          <w:sz w:val="24"/>
          <w:szCs w:val="24"/>
        </w:rPr>
        <w:t>, że wydatek został poniesiony w sposób przejrzysty, racjonalny i efektywny z zachowaniem zasad uzyskiwania najlepszych efektów z danych nakładów.</w:t>
      </w:r>
    </w:p>
    <w:p w14:paraId="765FE504" w14:textId="4CE0FDDF" w:rsidR="00436DC7" w:rsidRPr="00D950B1" w:rsidRDefault="0073783B" w:rsidP="00436DC7">
      <w:pPr>
        <w:keepNext/>
        <w:numPr>
          <w:ilvl w:val="0"/>
          <w:numId w:val="3"/>
        </w:numPr>
        <w:spacing w:after="120"/>
        <w:rPr>
          <w:rFonts w:asciiTheme="minorHAnsi" w:hAnsiTheme="minorHAnsi" w:cstheme="minorHAnsi"/>
          <w:sz w:val="24"/>
          <w:szCs w:val="24"/>
        </w:rPr>
      </w:pPr>
      <w:r w:rsidRPr="00A312FC">
        <w:rPr>
          <w:rFonts w:asciiTheme="minorHAnsi" w:hAnsiTheme="minorHAnsi" w:cstheme="minorHAnsi"/>
          <w:iCs/>
          <w:sz w:val="24"/>
          <w:szCs w:val="24"/>
        </w:rPr>
        <w:t xml:space="preserve">Instytucja </w:t>
      </w:r>
      <w:r>
        <w:rPr>
          <w:rFonts w:asciiTheme="minorHAnsi" w:hAnsiTheme="minorHAnsi" w:cstheme="minorHAnsi"/>
          <w:iCs/>
          <w:sz w:val="24"/>
          <w:szCs w:val="24"/>
        </w:rPr>
        <w:t>Pośrednicząca</w:t>
      </w:r>
      <w:r w:rsidRPr="00A312FC">
        <w:rPr>
          <w:rFonts w:asciiTheme="minorHAnsi" w:hAnsiTheme="minorHAnsi" w:cstheme="minorHAnsi"/>
          <w:iCs/>
          <w:sz w:val="24"/>
          <w:szCs w:val="24"/>
        </w:rPr>
        <w:t xml:space="preserve"> w przypadku stwierdzenia naruszenia przez Beneficjenta zasad określonych w wytycznych dotyczących kwalifikowalności, dokonuje korekt finansowych, zgodnie z wytycznymi dotyczącymi korygowania</w:t>
      </w:r>
      <w:r w:rsidR="00A56B3B">
        <w:rPr>
          <w:rFonts w:asciiTheme="minorHAnsi" w:hAnsiTheme="minorHAnsi" w:cstheme="minorHAnsi"/>
          <w:iCs/>
          <w:sz w:val="24"/>
          <w:szCs w:val="24"/>
        </w:rPr>
        <w:t xml:space="preserve"> nieprawidłowości</w:t>
      </w:r>
      <w:r w:rsidRPr="00A312FC">
        <w:rPr>
          <w:rFonts w:asciiTheme="minorHAnsi" w:hAnsiTheme="minorHAnsi" w:cstheme="minorHAnsi"/>
          <w:iCs/>
          <w:sz w:val="24"/>
          <w:szCs w:val="24"/>
        </w:rPr>
        <w:t xml:space="preserve">. Korekty obejmują </w:t>
      </w:r>
      <w:r w:rsidRPr="00A312FC">
        <w:rPr>
          <w:rFonts w:asciiTheme="minorHAnsi" w:hAnsiTheme="minorHAnsi" w:cstheme="minorHAnsi"/>
          <w:iCs/>
          <w:sz w:val="24"/>
          <w:szCs w:val="24"/>
        </w:rPr>
        <w:lastRenderedPageBreak/>
        <w:t>całość wydatku poniesionego z naruszeniem ww. zasad w części odpowiadającej kwocie współfinansowania UE, jak i krajowego.</w:t>
      </w:r>
    </w:p>
    <w:p w14:paraId="57E1C316" w14:textId="4983BC99" w:rsidR="00436DC7" w:rsidRPr="00D950B1" w:rsidRDefault="0073783B" w:rsidP="00436DC7">
      <w:pPr>
        <w:keepNext/>
        <w:numPr>
          <w:ilvl w:val="0"/>
          <w:numId w:val="3"/>
        </w:numPr>
        <w:spacing w:after="120"/>
        <w:rPr>
          <w:rFonts w:asciiTheme="minorHAnsi" w:hAnsiTheme="minorHAnsi" w:cstheme="minorHAnsi"/>
          <w:sz w:val="24"/>
          <w:szCs w:val="24"/>
        </w:rPr>
      </w:pPr>
      <w:r w:rsidRPr="00A312FC">
        <w:rPr>
          <w:rFonts w:asciiTheme="minorHAnsi" w:hAnsiTheme="minorHAnsi" w:cstheme="minorHAnsi"/>
          <w:iCs/>
          <w:sz w:val="24"/>
          <w:szCs w:val="24"/>
        </w:rPr>
        <w:t xml:space="preserve">Instytucja </w:t>
      </w:r>
      <w:r>
        <w:rPr>
          <w:rFonts w:asciiTheme="minorHAnsi" w:hAnsiTheme="minorHAnsi" w:cstheme="minorHAnsi"/>
          <w:iCs/>
          <w:sz w:val="24"/>
          <w:szCs w:val="24"/>
        </w:rPr>
        <w:t>Pośrednicząca</w:t>
      </w:r>
      <w:r w:rsidRPr="00A312FC">
        <w:rPr>
          <w:rFonts w:asciiTheme="minorHAnsi" w:hAnsiTheme="minorHAnsi" w:cstheme="minorHAnsi"/>
          <w:iCs/>
          <w:sz w:val="24"/>
          <w:szCs w:val="24"/>
        </w:rPr>
        <w:t>, w przypadku stwierdzenia naruszenia przez Beneficjenta zasad określonych w ust</w:t>
      </w:r>
      <w:r>
        <w:rPr>
          <w:rFonts w:asciiTheme="minorHAnsi" w:hAnsiTheme="minorHAnsi" w:cstheme="minorHAnsi"/>
          <w:iCs/>
          <w:sz w:val="24"/>
          <w:szCs w:val="24"/>
        </w:rPr>
        <w:t>.</w:t>
      </w:r>
      <w:r w:rsidRPr="00A312FC">
        <w:rPr>
          <w:rFonts w:asciiTheme="minorHAnsi" w:hAnsiTheme="minorHAnsi" w:cstheme="minorHAnsi"/>
          <w:iCs/>
          <w:sz w:val="24"/>
          <w:szCs w:val="24"/>
        </w:rPr>
        <w:t xml:space="preserve"> 1</w:t>
      </w:r>
      <w:r>
        <w:rPr>
          <w:rFonts w:asciiTheme="minorHAnsi" w:hAnsiTheme="minorHAnsi" w:cstheme="minorHAnsi"/>
          <w:iCs/>
          <w:sz w:val="24"/>
          <w:szCs w:val="24"/>
        </w:rPr>
        <w:t xml:space="preserve"> </w:t>
      </w:r>
      <w:r w:rsidRPr="00A312FC">
        <w:rPr>
          <w:rFonts w:asciiTheme="minorHAnsi" w:hAnsiTheme="minorHAnsi" w:cstheme="minorHAnsi"/>
          <w:iCs/>
          <w:sz w:val="24"/>
          <w:szCs w:val="24"/>
        </w:rPr>
        <w:t>- 2, może uznać wydatki związane z udzielonym zamówieniem w całości lub części za niekwalifikowalne.</w:t>
      </w:r>
    </w:p>
    <w:p w14:paraId="0B060DEB" w14:textId="77777777" w:rsidR="00436DC7" w:rsidRDefault="00436DC7" w:rsidP="00436DC7">
      <w:pPr>
        <w:keepNext/>
        <w:numPr>
          <w:ilvl w:val="0"/>
          <w:numId w:val="3"/>
        </w:numPr>
        <w:spacing w:after="120"/>
        <w:rPr>
          <w:rFonts w:asciiTheme="minorHAnsi" w:hAnsiTheme="minorHAnsi" w:cstheme="minorHAnsi"/>
          <w:sz w:val="24"/>
          <w:szCs w:val="24"/>
        </w:rPr>
      </w:pPr>
      <w:r w:rsidRPr="00D950B1">
        <w:rPr>
          <w:rFonts w:asciiTheme="minorHAnsi" w:hAnsiTheme="minorHAnsi" w:cstheme="minorHAnsi"/>
          <w:sz w:val="24"/>
          <w:szCs w:val="24"/>
        </w:rPr>
        <w:t>Postanowienia ust. 1-4 stosuje się także do Partnerów</w:t>
      </w:r>
      <w:r w:rsidRPr="00D950B1">
        <w:rPr>
          <w:rFonts w:asciiTheme="minorHAnsi" w:hAnsiTheme="minorHAnsi" w:cstheme="minorHAnsi"/>
          <w:sz w:val="24"/>
          <w:szCs w:val="24"/>
          <w:vertAlign w:val="superscript"/>
        </w:rPr>
        <w:footnoteReference w:id="47"/>
      </w:r>
      <w:r w:rsidRPr="00D950B1">
        <w:rPr>
          <w:rFonts w:asciiTheme="minorHAnsi" w:hAnsiTheme="minorHAnsi" w:cstheme="minorHAnsi"/>
          <w:sz w:val="24"/>
          <w:szCs w:val="24"/>
        </w:rPr>
        <w:t xml:space="preserve">. </w:t>
      </w:r>
    </w:p>
    <w:p w14:paraId="1CD01FDA" w14:textId="1A4A2B0B" w:rsidR="009068BC" w:rsidRPr="008B57BA" w:rsidRDefault="009068BC" w:rsidP="00A21060">
      <w:pPr>
        <w:pStyle w:val="Akapitzlist"/>
        <w:keepNext/>
        <w:numPr>
          <w:ilvl w:val="0"/>
          <w:numId w:val="3"/>
        </w:numPr>
        <w:spacing w:after="60" w:line="276" w:lineRule="auto"/>
        <w:rPr>
          <w:rFonts w:asciiTheme="minorHAnsi" w:hAnsiTheme="minorHAnsi" w:cstheme="minorHAnsi"/>
          <w:iCs/>
        </w:rPr>
      </w:pPr>
      <w:r w:rsidRPr="008B57BA">
        <w:rPr>
          <w:rFonts w:asciiTheme="minorHAnsi" w:hAnsiTheme="minorHAnsi" w:cstheme="minorHAnsi"/>
          <w:iCs/>
        </w:rPr>
        <w:t>Zobowiązuje się Beneficjenta do zamieszczania w CST 2021 informacji, o których mowa w § 1</w:t>
      </w:r>
      <w:r w:rsidR="003274E1">
        <w:rPr>
          <w:rFonts w:asciiTheme="minorHAnsi" w:hAnsiTheme="minorHAnsi" w:cstheme="minorHAnsi"/>
          <w:iCs/>
        </w:rPr>
        <w:t>7</w:t>
      </w:r>
      <w:r w:rsidR="00F6343D">
        <w:rPr>
          <w:rFonts w:asciiTheme="minorHAnsi" w:hAnsiTheme="minorHAnsi" w:cstheme="minorHAnsi"/>
          <w:iCs/>
        </w:rPr>
        <w:t xml:space="preserve"> ust. 1 pkt. 4 Decyzji</w:t>
      </w:r>
      <w:r w:rsidRPr="008B57BA">
        <w:rPr>
          <w:rFonts w:asciiTheme="minorHAnsi" w:hAnsiTheme="minorHAnsi" w:cstheme="minorHAnsi"/>
          <w:iCs/>
        </w:rPr>
        <w:t>.</w:t>
      </w:r>
    </w:p>
    <w:p w14:paraId="0250AB92" w14:textId="7A3B5925" w:rsidR="00436DC7" w:rsidRPr="00D950B1" w:rsidRDefault="00436DC7" w:rsidP="00436DC7">
      <w:pPr>
        <w:spacing w:after="120"/>
        <w:rPr>
          <w:rFonts w:asciiTheme="minorHAnsi" w:hAnsiTheme="minorHAnsi" w:cstheme="minorHAnsi"/>
          <w:b/>
          <w:sz w:val="24"/>
          <w:szCs w:val="24"/>
        </w:rPr>
      </w:pPr>
    </w:p>
    <w:p w14:paraId="6BD2A02E" w14:textId="77777777" w:rsidR="00436DC7" w:rsidRPr="00D950B1" w:rsidRDefault="00436DC7" w:rsidP="00436DC7">
      <w:pPr>
        <w:keepNext/>
        <w:spacing w:after="120"/>
        <w:rPr>
          <w:rFonts w:asciiTheme="minorHAnsi" w:hAnsiTheme="minorHAnsi" w:cstheme="minorHAnsi"/>
          <w:sz w:val="24"/>
          <w:szCs w:val="24"/>
        </w:rPr>
      </w:pPr>
      <w:r w:rsidRPr="00D950B1">
        <w:rPr>
          <w:rFonts w:asciiTheme="minorHAnsi" w:hAnsiTheme="minorHAnsi" w:cstheme="minorHAnsi"/>
          <w:b/>
          <w:sz w:val="24"/>
          <w:szCs w:val="24"/>
        </w:rPr>
        <w:t>Ochrona danych osobowych</w:t>
      </w:r>
    </w:p>
    <w:p w14:paraId="0A5801FF" w14:textId="561354A7" w:rsidR="00436DC7" w:rsidRPr="00D950B1"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22</w:t>
      </w:r>
      <w:r w:rsidR="00436DC7" w:rsidRPr="00D950B1">
        <w:rPr>
          <w:rFonts w:asciiTheme="minorHAnsi" w:hAnsiTheme="minorHAnsi" w:cstheme="minorHAnsi"/>
          <w:sz w:val="24"/>
          <w:szCs w:val="24"/>
        </w:rPr>
        <w:t>.</w:t>
      </w:r>
    </w:p>
    <w:p w14:paraId="5E39EBE2" w14:textId="77777777"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Przy przetwarzaniu danych osobowych Instytucja Zarządzająca, Instytucja Pośrednicząca i beneficjent przestrzegają zasad wskazanych w RODO, ustawie z 10 maja 2018 r. o ochronie danych osobowych, ustawie wdrożeniowej i innych przepisów prawa powszechnie obowiązującego dotyczących ochrony danych osobowych.</w:t>
      </w:r>
    </w:p>
    <w:p w14:paraId="6F1B13FA" w14:textId="77777777"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Instytucja Zarządzająca, Instytucja Pośrednicząca i beneficjent są odrębnymi administratorami danych osobowych wskazanych w art. 87 ustawy wdrożeniowej, zgodnie z art. 88 ustawy wdrożeniowej.</w:t>
      </w:r>
    </w:p>
    <w:p w14:paraId="7CDA624A" w14:textId="74CCA778"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ustawy o finansach publicznych.</w:t>
      </w:r>
    </w:p>
    <w:p w14:paraId="60F9B67A" w14:textId="77777777"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 xml:space="preserve">Beneficjent oraz Instytucja Zarządzająca i Instytucja Pośrednicząca przetwarzają dane osobowe na podstawie artykułu 6 ustęp 1 litera c RODO, do celów dotyczących realizacji zadań związanych z dofinansowaniem projektu zgodnie z przepisami prawa. </w:t>
      </w:r>
    </w:p>
    <w:p w14:paraId="66DA616D" w14:textId="2BB66685"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 xml:space="preserve">Beneficjent jest zobowiązany do wykonywania i udokumentowania, również w imieniu Instytucji Zarządzającej oraz Instytucji Pośredniczącej,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i Instytucji Pośredniczącej może zostać wykonany w oparciu o formularz klauzuli informacyjnej, będący załącznikiem nr </w:t>
      </w:r>
      <w:r>
        <w:rPr>
          <w:rFonts w:asciiTheme="minorHAnsi" w:hAnsiTheme="minorHAnsi" w:cstheme="minorHAnsi"/>
          <w:sz w:val="24"/>
          <w:szCs w:val="24"/>
        </w:rPr>
        <w:t>11</w:t>
      </w:r>
      <w:r w:rsidRPr="00F93CA9">
        <w:rPr>
          <w:rFonts w:asciiTheme="minorHAnsi" w:hAnsiTheme="minorHAnsi" w:cstheme="minorHAnsi"/>
          <w:sz w:val="24"/>
          <w:szCs w:val="24"/>
        </w:rPr>
        <w:t xml:space="preserve"> do decyzji. Beneficjent może stosować własny </w:t>
      </w:r>
      <w:r w:rsidRPr="00F93CA9">
        <w:rPr>
          <w:rFonts w:asciiTheme="minorHAnsi" w:hAnsiTheme="minorHAnsi" w:cstheme="minorHAnsi"/>
          <w:sz w:val="24"/>
          <w:szCs w:val="24"/>
        </w:rPr>
        <w:lastRenderedPageBreak/>
        <w:t xml:space="preserve">wzór, pod warunkiem, że spełnia on wymagania RODO oraz niniejszej decyzji. Zmiana formularza klauzuli informacyjnej nie powoduje konieczności </w:t>
      </w:r>
      <w:r w:rsidR="0075373E">
        <w:rPr>
          <w:rFonts w:asciiTheme="minorHAnsi" w:hAnsiTheme="minorHAnsi" w:cstheme="minorHAnsi"/>
          <w:sz w:val="24"/>
          <w:szCs w:val="24"/>
        </w:rPr>
        <w:t xml:space="preserve">zmiany </w:t>
      </w:r>
      <w:r w:rsidRPr="00F93CA9">
        <w:rPr>
          <w:rFonts w:asciiTheme="minorHAnsi" w:hAnsiTheme="minorHAnsi" w:cstheme="minorHAnsi"/>
          <w:sz w:val="24"/>
          <w:szCs w:val="24"/>
        </w:rPr>
        <w:t>niniejszej decyzji.</w:t>
      </w:r>
    </w:p>
    <w:p w14:paraId="62D87D25" w14:textId="77777777" w:rsidR="00F93CA9" w:rsidRPr="00F93CA9"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Instytucja Zarządzająca, Instytucja Pośrednicząca i beneficjent zobowiązują się do wdrożenia i stosowania odpowiednich środków technicznych i organizacyjnych w celu zapewnienia bezpieczeństwa przetwarzanych danych osobowych, zgodnie z art. 32 RODO.</w:t>
      </w:r>
    </w:p>
    <w:p w14:paraId="305AD9D3" w14:textId="23BC71CA" w:rsidR="00F93CA9" w:rsidRPr="0075373E" w:rsidRDefault="00F93CA9" w:rsidP="00F93CA9">
      <w:pPr>
        <w:numPr>
          <w:ilvl w:val="0"/>
          <w:numId w:val="45"/>
        </w:numPr>
        <w:spacing w:after="120"/>
        <w:rPr>
          <w:rFonts w:asciiTheme="minorHAnsi" w:hAnsiTheme="minorHAnsi" w:cstheme="minorHAnsi"/>
          <w:sz w:val="24"/>
          <w:szCs w:val="24"/>
        </w:rPr>
      </w:pPr>
      <w:r w:rsidRPr="00F93CA9">
        <w:rPr>
          <w:rFonts w:asciiTheme="minorHAnsi" w:hAnsiTheme="minorHAnsi" w:cstheme="minorHAnsi"/>
          <w:sz w:val="24"/>
          <w:szCs w:val="24"/>
        </w:rPr>
        <w:t>Instytucja Zarządzająca, Instytucja Pośrednicząca i beneficjent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decyzji.</w:t>
      </w:r>
    </w:p>
    <w:p w14:paraId="61A3F24D" w14:textId="77777777" w:rsidR="00436DC7" w:rsidRPr="00436DC7" w:rsidRDefault="00436DC7" w:rsidP="00436DC7">
      <w:pPr>
        <w:spacing w:after="120"/>
        <w:rPr>
          <w:rFonts w:asciiTheme="minorHAnsi" w:hAnsiTheme="minorHAnsi" w:cstheme="minorHAnsi"/>
          <w:sz w:val="24"/>
          <w:szCs w:val="24"/>
        </w:rPr>
      </w:pPr>
    </w:p>
    <w:p w14:paraId="699366B0" w14:textId="77777777" w:rsidR="00436DC7" w:rsidRPr="00436DC7" w:rsidRDefault="00436DC7" w:rsidP="00436DC7">
      <w:pPr>
        <w:keepNext/>
        <w:spacing w:after="120"/>
        <w:rPr>
          <w:rFonts w:asciiTheme="minorHAnsi" w:hAnsiTheme="minorHAnsi" w:cstheme="minorHAnsi"/>
          <w:b/>
          <w:sz w:val="24"/>
          <w:szCs w:val="24"/>
        </w:rPr>
      </w:pPr>
      <w:r w:rsidRPr="00436DC7">
        <w:rPr>
          <w:rFonts w:asciiTheme="minorHAnsi" w:hAnsiTheme="minorHAnsi" w:cstheme="minorHAnsi"/>
          <w:b/>
          <w:sz w:val="24"/>
          <w:szCs w:val="24"/>
        </w:rPr>
        <w:t>Komunikacja i widoczność (Obowiązki informacyjne i promocyjne dot. wsparcia z UE)</w:t>
      </w:r>
    </w:p>
    <w:p w14:paraId="56D74B4C" w14:textId="1EAF7141"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23</w:t>
      </w:r>
      <w:r w:rsidR="00436DC7" w:rsidRPr="00436DC7">
        <w:rPr>
          <w:rFonts w:asciiTheme="minorHAnsi" w:hAnsiTheme="minorHAnsi" w:cstheme="minorHAnsi"/>
          <w:sz w:val="24"/>
          <w:szCs w:val="24"/>
        </w:rPr>
        <w:t>.</w:t>
      </w:r>
    </w:p>
    <w:p w14:paraId="1C7088E4" w14:textId="6D4466E0" w:rsidR="00436DC7" w:rsidRPr="00A85A39" w:rsidRDefault="00436DC7" w:rsidP="006C5173">
      <w:pPr>
        <w:numPr>
          <w:ilvl w:val="0"/>
          <w:numId w:val="38"/>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Beneficjent jest zobowiązany do wypełniania obowiązków informacyjnych i </w:t>
      </w:r>
      <w:r w:rsidRPr="00A85A39">
        <w:rPr>
          <w:rFonts w:asciiTheme="minorHAnsi" w:hAnsiTheme="minorHAnsi" w:cstheme="minorHAnsi"/>
          <w:sz w:val="24"/>
          <w:szCs w:val="24"/>
          <w:lang w:eastAsia="en-US"/>
        </w:rPr>
        <w:t>promocyjnych, w tym informowania społeczeństwa o dofinansowaniu Projektu przez Unię Europejską, zgodnie z rozporządzeniem ogólnym (w szczególności z załącznikiem IX - Komunikacja i Widoczność)</w:t>
      </w:r>
      <w:r w:rsidR="00A61491">
        <w:rPr>
          <w:rFonts w:asciiTheme="minorHAnsi" w:hAnsiTheme="minorHAnsi" w:cstheme="minorHAnsi"/>
          <w:sz w:val="24"/>
          <w:szCs w:val="24"/>
          <w:lang w:eastAsia="en-US"/>
        </w:rPr>
        <w:t>,</w:t>
      </w:r>
      <w:r w:rsidRPr="00A85A39">
        <w:rPr>
          <w:rFonts w:asciiTheme="minorHAnsi" w:hAnsiTheme="minorHAnsi" w:cstheme="minorHAnsi"/>
          <w:sz w:val="24"/>
          <w:szCs w:val="24"/>
          <w:lang w:eastAsia="en-US"/>
        </w:rPr>
        <w:t xml:space="preserve"> </w:t>
      </w:r>
      <w:r w:rsidR="00B95BF6" w:rsidRPr="00B95BF6">
        <w:rPr>
          <w:rFonts w:cs="Calibri"/>
          <w:sz w:val="24"/>
          <w:szCs w:val="24"/>
          <w:lang w:eastAsia="en-US"/>
        </w:rPr>
        <w:t>Podręcznikiem wnioskodawcy i beneficjenta Funduszy Europejskich na lata 2021-2027 w zakresie informacji i promocji</w:t>
      </w:r>
      <w:r w:rsidR="00B95BF6" w:rsidRPr="00B95BF6">
        <w:rPr>
          <w:rFonts w:cs="Calibri"/>
          <w:sz w:val="24"/>
          <w:szCs w:val="24"/>
          <w:vertAlign w:val="superscript"/>
          <w:lang w:eastAsia="en-US"/>
        </w:rPr>
        <w:footnoteReference w:id="48"/>
      </w:r>
      <w:r w:rsidR="00B95BF6" w:rsidRPr="00B95BF6">
        <w:rPr>
          <w:rFonts w:cs="Calibri"/>
          <w:sz w:val="24"/>
          <w:szCs w:val="24"/>
          <w:lang w:eastAsia="en-US"/>
        </w:rPr>
        <w:t xml:space="preserve"> </w:t>
      </w:r>
      <w:r w:rsidRPr="00A85A39">
        <w:rPr>
          <w:rFonts w:asciiTheme="minorHAnsi" w:hAnsiTheme="minorHAnsi" w:cstheme="minorHAnsi"/>
          <w:sz w:val="24"/>
          <w:szCs w:val="24"/>
          <w:lang w:eastAsia="en-US"/>
        </w:rPr>
        <w:t>oraz zgodnie z załącznikiem nr 8 do</w:t>
      </w:r>
      <w:r w:rsidR="00AE6614">
        <w:rPr>
          <w:rFonts w:asciiTheme="minorHAnsi" w:hAnsiTheme="minorHAnsi" w:cstheme="minorHAnsi"/>
          <w:sz w:val="24"/>
          <w:szCs w:val="24"/>
          <w:lang w:eastAsia="en-US"/>
        </w:rPr>
        <w:t xml:space="preserve"> Decyzji</w:t>
      </w:r>
      <w:r w:rsidRPr="00A85A39">
        <w:rPr>
          <w:rFonts w:asciiTheme="minorHAnsi" w:hAnsiTheme="minorHAnsi" w:cstheme="minorHAnsi"/>
          <w:sz w:val="24"/>
          <w:szCs w:val="24"/>
          <w:lang w:eastAsia="en-US"/>
        </w:rPr>
        <w:t xml:space="preserve"> </w:t>
      </w:r>
      <w:r w:rsidRPr="00A85A39">
        <w:rPr>
          <w:rFonts w:asciiTheme="minorHAnsi" w:hAnsiTheme="minorHAnsi" w:cstheme="minorHAnsi"/>
          <w:iCs/>
          <w:sz w:val="24"/>
          <w:szCs w:val="24"/>
          <w:lang w:eastAsia="en-US"/>
        </w:rPr>
        <w:t xml:space="preserve">(Wyciąg z zapisów „Podręcznika wnioskodawcy </w:t>
      </w:r>
      <w:r w:rsidR="00D5360F">
        <w:rPr>
          <w:rFonts w:asciiTheme="minorHAnsi" w:hAnsiTheme="minorHAnsi" w:cstheme="minorHAnsi"/>
          <w:iCs/>
          <w:sz w:val="24"/>
          <w:szCs w:val="24"/>
          <w:lang w:eastAsia="en-US"/>
        </w:rPr>
        <w:br/>
      </w:r>
      <w:r w:rsidRPr="00A85A39">
        <w:rPr>
          <w:rFonts w:asciiTheme="minorHAnsi" w:hAnsiTheme="minorHAnsi" w:cstheme="minorHAnsi"/>
          <w:iCs/>
          <w:sz w:val="24"/>
          <w:szCs w:val="24"/>
          <w:lang w:eastAsia="en-US"/>
        </w:rPr>
        <w:t xml:space="preserve">i beneficjenta Funduszy Europejskich na lata 2021-2027 w zakresie informacji </w:t>
      </w:r>
      <w:r w:rsidR="00D5360F">
        <w:rPr>
          <w:rFonts w:asciiTheme="minorHAnsi" w:hAnsiTheme="minorHAnsi" w:cstheme="minorHAnsi"/>
          <w:iCs/>
          <w:sz w:val="24"/>
          <w:szCs w:val="24"/>
          <w:lang w:eastAsia="en-US"/>
        </w:rPr>
        <w:br/>
      </w:r>
      <w:r w:rsidRPr="00A85A39">
        <w:rPr>
          <w:rFonts w:asciiTheme="minorHAnsi" w:hAnsiTheme="minorHAnsi" w:cstheme="minorHAnsi"/>
          <w:iCs/>
          <w:sz w:val="24"/>
          <w:szCs w:val="24"/>
          <w:lang w:eastAsia="en-US"/>
        </w:rPr>
        <w:t>i promocji”</w:t>
      </w:r>
      <w:r w:rsidRPr="00A85A39">
        <w:rPr>
          <w:rFonts w:asciiTheme="minorHAnsi" w:hAnsiTheme="minorHAnsi" w:cstheme="minorHAnsi"/>
          <w:sz w:val="24"/>
          <w:szCs w:val="24"/>
          <w:lang w:eastAsia="en-US"/>
        </w:rPr>
        <w:t>).</w:t>
      </w:r>
    </w:p>
    <w:p w14:paraId="244043FC" w14:textId="77777777" w:rsidR="00436DC7" w:rsidRPr="00436DC7" w:rsidRDefault="00436DC7" w:rsidP="006C5173">
      <w:pPr>
        <w:numPr>
          <w:ilvl w:val="0"/>
          <w:numId w:val="38"/>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okresie realizacji Projektu, o którym mowa w § 4 ust. 1 Beneficjent jest zobowiązany do:  </w:t>
      </w:r>
    </w:p>
    <w:p w14:paraId="507CD404" w14:textId="593A89DD" w:rsidR="00436DC7" w:rsidRPr="00436DC7"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umieszczania w widoczny sposób znaku Funduszy Europejskich, znaku barw Rzeczypospolitej Polskiej (</w:t>
      </w:r>
      <w:r w:rsidR="000A5236">
        <w:rPr>
          <w:rFonts w:asciiTheme="minorHAnsi" w:hAnsiTheme="minorHAnsi" w:cstheme="minorHAnsi"/>
          <w:sz w:val="24"/>
          <w:szCs w:val="24"/>
          <w:lang w:eastAsia="en-US"/>
        </w:rPr>
        <w:t xml:space="preserve">jeśli dotyczy; </w:t>
      </w:r>
      <w:r w:rsidRPr="00436DC7">
        <w:rPr>
          <w:rFonts w:asciiTheme="minorHAnsi" w:hAnsiTheme="minorHAnsi" w:cstheme="minorHAnsi"/>
          <w:sz w:val="24"/>
          <w:szCs w:val="24"/>
          <w:lang w:eastAsia="en-US"/>
        </w:rPr>
        <w:t xml:space="preserve">wersja </w:t>
      </w:r>
      <w:proofErr w:type="spellStart"/>
      <w:r w:rsidR="00361EC6" w:rsidRPr="00436DC7">
        <w:rPr>
          <w:rFonts w:asciiTheme="minorHAnsi" w:hAnsiTheme="minorHAnsi" w:cstheme="minorHAnsi"/>
          <w:sz w:val="24"/>
          <w:szCs w:val="24"/>
          <w:lang w:eastAsia="en-US"/>
        </w:rPr>
        <w:t>pełnokolorowa</w:t>
      </w:r>
      <w:proofErr w:type="spellEnd"/>
      <w:r w:rsidRPr="00436DC7">
        <w:rPr>
          <w:rFonts w:asciiTheme="minorHAnsi" w:hAnsiTheme="minorHAnsi" w:cstheme="minorHAnsi"/>
          <w:sz w:val="24"/>
          <w:szCs w:val="24"/>
          <w:lang w:eastAsia="en-US"/>
        </w:rPr>
        <w:t xml:space="preserve">), znaku Unii Europejskiej oraz oficjalnego logo promocyjnego </w:t>
      </w:r>
      <w:r w:rsidR="000A5236">
        <w:rPr>
          <w:rFonts w:asciiTheme="minorHAnsi" w:hAnsiTheme="minorHAnsi" w:cstheme="minorHAnsi"/>
          <w:sz w:val="24"/>
          <w:szCs w:val="24"/>
          <w:lang w:eastAsia="en-US"/>
        </w:rPr>
        <w:t>W</w:t>
      </w:r>
      <w:r w:rsidRPr="00436DC7">
        <w:rPr>
          <w:rFonts w:asciiTheme="minorHAnsi" w:hAnsiTheme="minorHAnsi" w:cstheme="minorHAnsi"/>
          <w:sz w:val="24"/>
          <w:szCs w:val="24"/>
          <w:lang w:eastAsia="en-US"/>
        </w:rPr>
        <w:t xml:space="preserve">ojewództwa </w:t>
      </w:r>
      <w:r w:rsidR="000A5236">
        <w:rPr>
          <w:rFonts w:asciiTheme="minorHAnsi" w:hAnsiTheme="minorHAnsi" w:cstheme="minorHAnsi"/>
          <w:sz w:val="24"/>
          <w:szCs w:val="24"/>
          <w:lang w:eastAsia="en-US"/>
        </w:rPr>
        <w:t>O</w:t>
      </w:r>
      <w:r w:rsidRPr="00436DC7">
        <w:rPr>
          <w:rFonts w:asciiTheme="minorHAnsi" w:hAnsiTheme="minorHAnsi" w:cstheme="minorHAnsi"/>
          <w:sz w:val="24"/>
          <w:szCs w:val="24"/>
          <w:lang w:eastAsia="en-US"/>
        </w:rPr>
        <w:t xml:space="preserve">polskiego </w:t>
      </w:r>
      <w:r w:rsidR="00AC3BF5" w:rsidRPr="00436DC7">
        <w:rPr>
          <w:rFonts w:asciiTheme="minorHAnsi" w:hAnsiTheme="minorHAnsi" w:cstheme="minorHAnsi"/>
          <w:sz w:val="24"/>
          <w:szCs w:val="24"/>
          <w:lang w:eastAsia="en-US"/>
        </w:rPr>
        <w:t>(dot.</w:t>
      </w:r>
      <w:r w:rsidRPr="00436DC7">
        <w:rPr>
          <w:rFonts w:asciiTheme="minorHAnsi" w:hAnsiTheme="minorHAnsi" w:cstheme="minorHAnsi"/>
          <w:sz w:val="24"/>
          <w:szCs w:val="24"/>
          <w:lang w:eastAsia="en-US"/>
        </w:rPr>
        <w:t xml:space="preserve"> lit. a - c) na:</w:t>
      </w:r>
    </w:p>
    <w:p w14:paraId="5FDE8381" w14:textId="77777777" w:rsidR="00436DC7" w:rsidRPr="00436DC7"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wszystkich prowadzonych działaniach informacyjnych i promocyjnych dotyczących Projektu,</w:t>
      </w:r>
    </w:p>
    <w:p w14:paraId="7667D4D6" w14:textId="66668353" w:rsidR="00436DC7" w:rsidRPr="00436DC7"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lastRenderedPageBreak/>
        <w:t>wszystkich dokumentach i materiałach (m.in. produkty drukowane lub cyfrowe) podawanych do wiadomości publicznej,</w:t>
      </w:r>
    </w:p>
    <w:p w14:paraId="085D01F1" w14:textId="77777777" w:rsidR="00436DC7" w:rsidRPr="00436DC7"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wszystkich dokumentach i materiałach dla osób i podmiotów uczestniczących w Projekcie,</w:t>
      </w:r>
    </w:p>
    <w:p w14:paraId="7320391D" w14:textId="77777777" w:rsidR="00436DC7" w:rsidRPr="00436DC7" w:rsidRDefault="00436DC7" w:rsidP="006C5173">
      <w:pPr>
        <w:numPr>
          <w:ilvl w:val="0"/>
          <w:numId w:val="41"/>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produktach, sprzęcie, pojazdach, aparaturze itp., powstałych lub zakupionych z Projektu, poprzez umieszczenie na nich trwałych naklejek;</w:t>
      </w:r>
    </w:p>
    <w:p w14:paraId="363C0113" w14:textId="77777777" w:rsidR="00436DC7" w:rsidRPr="00436DC7"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7021357" w14:textId="77777777" w:rsidR="00436DC7" w:rsidRPr="00436DC7" w:rsidRDefault="00436DC7" w:rsidP="006C5173">
      <w:pPr>
        <w:numPr>
          <w:ilvl w:val="1"/>
          <w:numId w:val="37"/>
        </w:numPr>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projektów wspieranych z Europejskiego Funduszu Społecznego Plus, Funduszu na rzecz Sprawiedliwej Transformacji, Europejskiego Funduszu Morskiego, Rybackiego i Akwakultury, Funduszu Azylu, Migracji i Integracji, Funduszu Bezpieczeństwa Wewnętrznego i Instrumentu Wsparcia Finansowego na rzecz Zarządzania Granicami i Polityki Wizowej, których całkowity koszt przekracza 100 000 EUR</w:t>
      </w:r>
      <w:r w:rsidRPr="00436DC7">
        <w:rPr>
          <w:rFonts w:asciiTheme="minorHAnsi" w:hAnsiTheme="minorHAnsi" w:cstheme="minorHAnsi"/>
          <w:sz w:val="24"/>
          <w:szCs w:val="24"/>
          <w:vertAlign w:val="superscript"/>
          <w:lang w:eastAsia="en-US"/>
        </w:rPr>
        <w:footnoteReference w:id="49"/>
      </w:r>
      <w:r w:rsidRPr="00436DC7">
        <w:rPr>
          <w:rFonts w:asciiTheme="minorHAnsi" w:hAnsiTheme="minorHAnsi" w:cstheme="minorHAnsi"/>
          <w:sz w:val="24"/>
          <w:szCs w:val="24"/>
          <w:lang w:eastAsia="en-US"/>
        </w:rPr>
        <w:t xml:space="preserve">. </w:t>
      </w:r>
    </w:p>
    <w:p w14:paraId="65ACB77C" w14:textId="77777777" w:rsidR="00436DC7" w:rsidRPr="00436DC7" w:rsidRDefault="00436DC7" w:rsidP="00436DC7">
      <w:pPr>
        <w:suppressAutoHyphens w:val="0"/>
        <w:spacing w:after="120"/>
        <w:ind w:left="641"/>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przypadku, gdy miejsce realizacji Projektu nie zapewnia swobodnego dotarcia do ogółu społeczeństwa z informacją o realizacji tego Projektu, umiejscowienie tablicy powinno być uzgodnione z Instytucją Pośredniczącą. </w:t>
      </w:r>
    </w:p>
    <w:p w14:paraId="2E0809CF" w14:textId="4718948C" w:rsidR="00436DC7" w:rsidRDefault="00436DC7" w:rsidP="00A21060">
      <w:pPr>
        <w:spacing w:before="120" w:after="120"/>
        <w:ind w:left="567"/>
        <w:rPr>
          <w:rFonts w:asciiTheme="minorHAnsi" w:hAnsiTheme="minorHAnsi" w:cstheme="minorHAnsi"/>
          <w:sz w:val="24"/>
          <w:szCs w:val="24"/>
          <w:lang w:eastAsia="en-US"/>
        </w:rPr>
      </w:pPr>
      <w:r w:rsidRPr="00A21060">
        <w:rPr>
          <w:rFonts w:asciiTheme="minorHAnsi" w:hAnsiTheme="minorHAnsi" w:cstheme="minorHAnsi"/>
          <w:sz w:val="24"/>
          <w:szCs w:val="24"/>
          <w:lang w:eastAsia="en-US"/>
        </w:rPr>
        <w:t>Tablica musi być umieszczona niezwłocznie po rozpoczęciu fizycznej realizacji Projektu lub zainstalowaniu zakupionego sprzętu aż do końca okresu trwałości Projektu</w:t>
      </w:r>
      <w:r w:rsidR="008E7250">
        <w:rPr>
          <w:rFonts w:cs="Calibri"/>
          <w:sz w:val="24"/>
          <w:szCs w:val="24"/>
        </w:rPr>
        <w:t xml:space="preserve">. </w:t>
      </w:r>
    </w:p>
    <w:p w14:paraId="056D040C" w14:textId="4D2D261D" w:rsidR="00436DC7" w:rsidRPr="00436DC7" w:rsidRDefault="00436DC7" w:rsidP="006C5173">
      <w:pPr>
        <w:numPr>
          <w:ilvl w:val="0"/>
          <w:numId w:val="37"/>
        </w:numPr>
        <w:suppressAutoHyphens w:val="0"/>
        <w:spacing w:after="120"/>
        <w:ind w:left="641"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w przypadku </w:t>
      </w:r>
      <w:r w:rsidR="005D23DE">
        <w:rPr>
          <w:rFonts w:asciiTheme="minorHAnsi" w:hAnsiTheme="minorHAnsi" w:cstheme="minorHAnsi"/>
          <w:sz w:val="24"/>
          <w:szCs w:val="24"/>
          <w:lang w:eastAsia="en-US"/>
        </w:rPr>
        <w:t>P</w:t>
      </w:r>
      <w:r w:rsidRPr="00436DC7">
        <w:rPr>
          <w:rFonts w:asciiTheme="minorHAnsi" w:hAnsiTheme="minorHAnsi" w:cstheme="minorHAnsi"/>
          <w:sz w:val="24"/>
          <w:szCs w:val="24"/>
          <w:lang w:eastAsia="en-US"/>
        </w:rPr>
        <w:t xml:space="preserve">rojektów innych niż te, o których mowa w pkt 2, umieszczenia w widocznym miejscu realizacji </w:t>
      </w:r>
      <w:r w:rsidR="005D23DE">
        <w:rPr>
          <w:rFonts w:asciiTheme="minorHAnsi" w:hAnsiTheme="minorHAnsi" w:cstheme="minorHAnsi"/>
          <w:sz w:val="24"/>
          <w:szCs w:val="24"/>
          <w:lang w:eastAsia="en-US"/>
        </w:rPr>
        <w:t>P</w:t>
      </w:r>
      <w:r w:rsidRPr="00436DC7">
        <w:rPr>
          <w:rFonts w:asciiTheme="minorHAnsi" w:hAnsiTheme="minorHAnsi" w:cstheme="minorHAnsi"/>
          <w:sz w:val="24"/>
          <w:szCs w:val="24"/>
          <w:lang w:eastAsia="en-US"/>
        </w:rPr>
        <w:t xml:space="preserve">rojektu przynajmniej jednego trwałego plakatu o minimalnym formacie A3 lub podobnej wielkości elektronicznego wyświetlacza, podkreślającego fakt otrzymania dofinansowania z UE, </w:t>
      </w:r>
    </w:p>
    <w:p w14:paraId="4240FC87" w14:textId="64B32FF5" w:rsidR="00436DC7" w:rsidRPr="00436DC7" w:rsidRDefault="00436DC7" w:rsidP="006C5173">
      <w:pPr>
        <w:numPr>
          <w:ilvl w:val="0"/>
          <w:numId w:val="37"/>
        </w:numPr>
        <w:suppressAutoHyphens w:val="0"/>
        <w:spacing w:after="120"/>
        <w:ind w:left="641"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 xml:space="preserve">umieszczenia krótkiego opisu Projektu na oficjalnej stronie internetowej Beneficjenta, jeśli ją </w:t>
      </w:r>
      <w:r w:rsidR="00EF7028" w:rsidRPr="00436DC7">
        <w:rPr>
          <w:rFonts w:asciiTheme="minorHAnsi" w:hAnsiTheme="minorHAnsi" w:cstheme="minorHAnsi"/>
          <w:color w:val="000000"/>
          <w:sz w:val="24"/>
          <w:szCs w:val="24"/>
          <w:lang w:eastAsia="en-US"/>
        </w:rPr>
        <w:t>posiada</w:t>
      </w:r>
      <w:r w:rsidRPr="00436DC7">
        <w:rPr>
          <w:rFonts w:asciiTheme="minorHAnsi" w:hAnsiTheme="minorHAnsi" w:cstheme="minorHAnsi"/>
          <w:color w:val="000000"/>
          <w:sz w:val="24"/>
          <w:szCs w:val="24"/>
          <w:lang w:eastAsia="en-US"/>
        </w:rPr>
        <w:t xml:space="preserve"> i na jego</w:t>
      </w:r>
      <w:r w:rsidR="005D23DE">
        <w:rPr>
          <w:rFonts w:asciiTheme="minorHAnsi" w:hAnsiTheme="minorHAnsi" w:cstheme="minorHAnsi"/>
          <w:color w:val="000000"/>
          <w:sz w:val="24"/>
          <w:szCs w:val="24"/>
          <w:lang w:eastAsia="en-US"/>
        </w:rPr>
        <w:t xml:space="preserve"> stronach</w:t>
      </w:r>
      <w:r w:rsidR="0075373E">
        <w:rPr>
          <w:rFonts w:asciiTheme="minorHAnsi" w:hAnsiTheme="minorHAnsi" w:cstheme="minorHAnsi"/>
          <w:color w:val="000000"/>
          <w:sz w:val="24"/>
          <w:szCs w:val="24"/>
          <w:lang w:eastAsia="en-US"/>
        </w:rPr>
        <w:t xml:space="preserve"> </w:t>
      </w:r>
      <w:r w:rsidR="005D23DE">
        <w:rPr>
          <w:rFonts w:asciiTheme="minorHAnsi" w:hAnsiTheme="minorHAnsi" w:cstheme="minorHAnsi"/>
          <w:color w:val="000000"/>
          <w:sz w:val="24"/>
          <w:szCs w:val="24"/>
          <w:lang w:eastAsia="en-US"/>
        </w:rPr>
        <w:t xml:space="preserve">mediów </w:t>
      </w:r>
      <w:r w:rsidRPr="00436DC7">
        <w:rPr>
          <w:rFonts w:asciiTheme="minorHAnsi" w:hAnsiTheme="minorHAnsi" w:cstheme="minorHAnsi"/>
          <w:color w:val="000000"/>
          <w:sz w:val="24"/>
          <w:szCs w:val="24"/>
          <w:lang w:eastAsia="en-US"/>
        </w:rPr>
        <w:t>społecznościowych</w:t>
      </w:r>
      <w:r w:rsidRPr="00436DC7">
        <w:rPr>
          <w:rFonts w:asciiTheme="minorHAnsi" w:hAnsiTheme="minorHAnsi" w:cstheme="minorHAnsi"/>
          <w:color w:val="000000"/>
          <w:sz w:val="24"/>
          <w:szCs w:val="24"/>
          <w:vertAlign w:val="superscript"/>
          <w:lang w:eastAsia="en-US"/>
        </w:rPr>
        <w:footnoteReference w:id="50"/>
      </w:r>
      <w:r w:rsidRPr="00436DC7">
        <w:rPr>
          <w:rFonts w:asciiTheme="minorHAnsi" w:hAnsiTheme="minorHAnsi" w:cstheme="minorHAnsi"/>
          <w:color w:val="000000"/>
          <w:sz w:val="24"/>
          <w:szCs w:val="24"/>
          <w:lang w:eastAsia="en-US"/>
        </w:rPr>
        <w:t xml:space="preserve">. Opis Projektu musi zawierać: </w:t>
      </w:r>
    </w:p>
    <w:p w14:paraId="52249B69" w14:textId="77777777" w:rsidR="00436DC7" w:rsidRPr="00436DC7"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lastRenderedPageBreak/>
        <w:t>tytuł Projektu lub jego skróconą nazwę,</w:t>
      </w:r>
    </w:p>
    <w:p w14:paraId="616AF936" w14:textId="3D1F3AF0" w:rsidR="00436DC7" w:rsidRPr="00436DC7"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 xml:space="preserve">podkreślenie faktu otrzymania wsparcia finansowego z Unii Europejskiej przez zamieszczenie znaku Funduszy Europejskich, znaku barw Rzeczypospolitej Polskiej, znaku Unii Europejskiej </w:t>
      </w:r>
      <w:r w:rsidRPr="00436DC7">
        <w:rPr>
          <w:rFonts w:asciiTheme="minorHAnsi" w:hAnsiTheme="minorHAnsi" w:cstheme="minorHAnsi"/>
          <w:sz w:val="24"/>
          <w:szCs w:val="24"/>
          <w:lang w:eastAsia="en-US"/>
        </w:rPr>
        <w:t xml:space="preserve">oraz oficjalnego logo promocyjnego </w:t>
      </w:r>
      <w:r w:rsidR="00975B59">
        <w:rPr>
          <w:rFonts w:asciiTheme="minorHAnsi" w:hAnsiTheme="minorHAnsi" w:cstheme="minorHAnsi"/>
          <w:sz w:val="24"/>
          <w:szCs w:val="24"/>
          <w:lang w:eastAsia="en-US"/>
        </w:rPr>
        <w:t>W</w:t>
      </w:r>
      <w:r w:rsidRPr="00436DC7">
        <w:rPr>
          <w:rFonts w:asciiTheme="minorHAnsi" w:hAnsiTheme="minorHAnsi" w:cstheme="minorHAnsi"/>
          <w:sz w:val="24"/>
          <w:szCs w:val="24"/>
          <w:lang w:eastAsia="en-US"/>
        </w:rPr>
        <w:t xml:space="preserve">ojewództwa </w:t>
      </w:r>
      <w:r w:rsidR="00975B59">
        <w:rPr>
          <w:rFonts w:asciiTheme="minorHAnsi" w:hAnsiTheme="minorHAnsi" w:cstheme="minorHAnsi"/>
          <w:sz w:val="24"/>
          <w:szCs w:val="24"/>
          <w:lang w:eastAsia="en-US"/>
        </w:rPr>
        <w:t>O</w:t>
      </w:r>
      <w:r w:rsidRPr="00436DC7">
        <w:rPr>
          <w:rFonts w:asciiTheme="minorHAnsi" w:hAnsiTheme="minorHAnsi" w:cstheme="minorHAnsi"/>
          <w:sz w:val="24"/>
          <w:szCs w:val="24"/>
          <w:lang w:eastAsia="en-US"/>
        </w:rPr>
        <w:t>polskiego</w:t>
      </w:r>
      <w:r w:rsidRPr="00436DC7">
        <w:rPr>
          <w:rFonts w:asciiTheme="minorHAnsi" w:eastAsia="Times New Roman" w:hAnsiTheme="minorHAnsi" w:cstheme="minorHAnsi"/>
          <w:color w:val="000000"/>
          <w:sz w:val="24"/>
          <w:szCs w:val="24"/>
          <w:lang w:eastAsia="en-US"/>
        </w:rPr>
        <w:t>,</w:t>
      </w:r>
    </w:p>
    <w:p w14:paraId="5FE7864D" w14:textId="77777777" w:rsidR="00436DC7" w:rsidRPr="00436DC7"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zadania, działania, które będą realizowane w ramach Projektu (opis, co zostanie zrobione, zakupione etc.),</w:t>
      </w:r>
    </w:p>
    <w:p w14:paraId="50181136" w14:textId="77777777" w:rsidR="00436DC7" w:rsidRPr="00436DC7"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grupy docelowe (do kogo skierowany jest Projekt, kto z niego skorzysta),</w:t>
      </w:r>
    </w:p>
    <w:p w14:paraId="46592B45" w14:textId="77777777" w:rsidR="00436DC7" w:rsidRPr="00436DC7"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 xml:space="preserve">cel lub cele Projektu, </w:t>
      </w:r>
    </w:p>
    <w:p w14:paraId="65DDCA0F" w14:textId="77777777" w:rsidR="00436DC7" w:rsidRPr="00436DC7" w:rsidRDefault="00436DC7" w:rsidP="006C5173">
      <w:pPr>
        <w:numPr>
          <w:ilvl w:val="1"/>
          <w:numId w:val="37"/>
        </w:numPr>
        <w:suppressAutoHyphens w:val="0"/>
        <w:spacing w:after="120"/>
        <w:ind w:left="925" w:hanging="284"/>
        <w:rPr>
          <w:rFonts w:asciiTheme="minorHAnsi" w:hAnsiTheme="minorHAnsi" w:cstheme="minorHAnsi"/>
          <w:color w:val="000000"/>
          <w:sz w:val="24"/>
          <w:szCs w:val="24"/>
          <w:lang w:eastAsia="en-US"/>
        </w:rPr>
      </w:pPr>
      <w:r w:rsidRPr="00436DC7">
        <w:rPr>
          <w:rFonts w:asciiTheme="minorHAnsi" w:hAnsiTheme="minorHAnsi" w:cstheme="minorHAnsi"/>
          <w:color w:val="000000"/>
          <w:sz w:val="24"/>
          <w:szCs w:val="24"/>
          <w:lang w:eastAsia="en-US"/>
        </w:rPr>
        <w:t>efekty, rezultaty Projektu (jeśli opis zadań, działań nie zawiera opisu efektów, rezultatów),</w:t>
      </w:r>
    </w:p>
    <w:p w14:paraId="089D930B" w14:textId="7224EF50" w:rsidR="00436DC7" w:rsidRPr="00436DC7"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wartość Projektu (</w:t>
      </w:r>
      <w:r w:rsidR="00B95BF6">
        <w:rPr>
          <w:rFonts w:asciiTheme="minorHAnsi" w:eastAsia="Times New Roman" w:hAnsiTheme="minorHAnsi" w:cstheme="minorHAnsi"/>
          <w:color w:val="000000"/>
          <w:sz w:val="24"/>
          <w:szCs w:val="24"/>
          <w:lang w:eastAsia="en-US"/>
        </w:rPr>
        <w:t>całkowity</w:t>
      </w:r>
      <w:r w:rsidR="00B95BF6" w:rsidRPr="00436DC7">
        <w:rPr>
          <w:rFonts w:asciiTheme="minorHAnsi" w:eastAsia="Times New Roman" w:hAnsiTheme="minorHAnsi" w:cstheme="minorHAnsi"/>
          <w:color w:val="000000"/>
          <w:sz w:val="24"/>
          <w:szCs w:val="24"/>
          <w:lang w:eastAsia="en-US"/>
        </w:rPr>
        <w:t xml:space="preserve"> </w:t>
      </w:r>
      <w:r w:rsidRPr="00436DC7">
        <w:rPr>
          <w:rFonts w:asciiTheme="minorHAnsi" w:eastAsia="Times New Roman" w:hAnsiTheme="minorHAnsi" w:cstheme="minorHAnsi"/>
          <w:color w:val="000000"/>
          <w:sz w:val="24"/>
          <w:szCs w:val="24"/>
          <w:lang w:eastAsia="en-US"/>
        </w:rPr>
        <w:t>koszt projektu),</w:t>
      </w:r>
    </w:p>
    <w:p w14:paraId="201ECE90" w14:textId="77777777" w:rsidR="00436DC7" w:rsidRPr="00436DC7" w:rsidRDefault="00436DC7" w:rsidP="006C5173">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436DC7">
        <w:rPr>
          <w:rFonts w:asciiTheme="minorHAnsi" w:eastAsia="Times New Roman" w:hAnsiTheme="minorHAnsi" w:cstheme="minorHAnsi"/>
          <w:color w:val="000000"/>
          <w:sz w:val="24"/>
          <w:szCs w:val="24"/>
          <w:lang w:eastAsia="en-US"/>
        </w:rPr>
        <w:t>wysokość wkładu Funduszy Europejskich,</w:t>
      </w:r>
    </w:p>
    <w:p w14:paraId="01DF3682" w14:textId="45440070" w:rsidR="00BA3C7A" w:rsidRPr="00436DC7" w:rsidRDefault="00BA3C7A" w:rsidP="005A48E3">
      <w:pPr>
        <w:suppressAutoHyphens w:val="0"/>
        <w:spacing w:after="120"/>
        <w:ind w:left="925"/>
        <w:rPr>
          <w:rFonts w:asciiTheme="minorHAnsi" w:hAnsiTheme="minorHAnsi" w:cstheme="minorHAnsi"/>
          <w:sz w:val="24"/>
          <w:szCs w:val="24"/>
          <w:lang w:eastAsia="en-US" w:bidi="pl-PL"/>
        </w:rPr>
      </w:pPr>
      <w:r>
        <w:rPr>
          <w:rFonts w:asciiTheme="minorHAnsi" w:hAnsiTheme="minorHAnsi" w:cstheme="minorHAnsi"/>
          <w:sz w:val="24"/>
          <w:szCs w:val="24"/>
          <w:lang w:eastAsia="en-US" w:bidi="pl-PL"/>
        </w:rPr>
        <w:t xml:space="preserve">Dodatkowo, w przypadku wszelkich informacji o realizowanym </w:t>
      </w:r>
      <w:r w:rsidR="00F03A3F">
        <w:rPr>
          <w:rFonts w:asciiTheme="minorHAnsi" w:hAnsiTheme="minorHAnsi" w:cstheme="minorHAnsi"/>
          <w:sz w:val="24"/>
          <w:szCs w:val="24"/>
          <w:lang w:eastAsia="en-US" w:bidi="pl-PL"/>
        </w:rPr>
        <w:t>P</w:t>
      </w:r>
      <w:r>
        <w:rPr>
          <w:rFonts w:asciiTheme="minorHAnsi" w:hAnsiTheme="minorHAnsi" w:cstheme="minorHAnsi"/>
          <w:sz w:val="24"/>
          <w:szCs w:val="24"/>
          <w:lang w:eastAsia="en-US" w:bidi="pl-PL"/>
        </w:rPr>
        <w:t>rojekcie podawanych do wiadomości za pośrednictwem mediów społecznościowych, musi być stosowany hasztag #FunduszeUE lub #FunduszeEuropejskie.</w:t>
      </w:r>
    </w:p>
    <w:p w14:paraId="68BD0AEF" w14:textId="20FC3CD0" w:rsidR="00B52B3C" w:rsidRPr="00A21060" w:rsidRDefault="00B52B3C" w:rsidP="00A21060">
      <w:pPr>
        <w:numPr>
          <w:ilvl w:val="0"/>
          <w:numId w:val="37"/>
        </w:numPr>
        <w:suppressAutoHyphens w:val="0"/>
        <w:spacing w:after="120"/>
        <w:ind w:left="641" w:hanging="284"/>
        <w:rPr>
          <w:rFonts w:cs="Calibri"/>
          <w:sz w:val="24"/>
          <w:szCs w:val="24"/>
          <w:lang w:eastAsia="en-US" w:bidi="pl-PL"/>
        </w:rPr>
      </w:pPr>
      <w:r w:rsidRPr="00AD3087">
        <w:rPr>
          <w:rFonts w:asciiTheme="minorHAnsi" w:hAnsiTheme="minorHAnsi" w:cstheme="minorHAnsi"/>
          <w:color w:val="000000"/>
          <w:sz w:val="24"/>
          <w:szCs w:val="24"/>
          <w:lang w:eastAsia="en-US"/>
        </w:rPr>
        <w:t>Jeżeli</w:t>
      </w:r>
      <w:r w:rsidRPr="00B52B3C">
        <w:rPr>
          <w:rFonts w:cs="Calibri"/>
          <w:sz w:val="24"/>
          <w:szCs w:val="24"/>
          <w:lang w:eastAsia="en-US" w:bidi="pl-PL"/>
        </w:rPr>
        <w:t xml:space="preserve"> </w:t>
      </w:r>
      <w:r w:rsidR="00B64116">
        <w:rPr>
          <w:rFonts w:cs="Calibri"/>
          <w:sz w:val="24"/>
          <w:szCs w:val="24"/>
          <w:lang w:eastAsia="en-US" w:bidi="pl-PL"/>
        </w:rPr>
        <w:t>P</w:t>
      </w:r>
      <w:r w:rsidRPr="00B52B3C">
        <w:rPr>
          <w:rFonts w:cs="Calibri"/>
          <w:sz w:val="24"/>
          <w:szCs w:val="24"/>
          <w:lang w:eastAsia="en-US" w:bidi="pl-PL"/>
        </w:rPr>
        <w:t>rojekt ma znaczenie strategiczne</w:t>
      </w:r>
      <w:r w:rsidRPr="00B52B3C">
        <w:rPr>
          <w:rFonts w:cs="Calibri"/>
          <w:sz w:val="24"/>
          <w:szCs w:val="24"/>
          <w:vertAlign w:val="superscript"/>
          <w:lang w:eastAsia="en-US" w:bidi="pl-PL"/>
        </w:rPr>
        <w:footnoteReference w:id="51"/>
      </w:r>
      <w:r w:rsidRPr="00B52B3C">
        <w:rPr>
          <w:rFonts w:cs="Calibri"/>
          <w:sz w:val="24"/>
          <w:szCs w:val="24"/>
          <w:lang w:eastAsia="en-US" w:bidi="pl-PL"/>
        </w:rPr>
        <w:t xml:space="preserve"> lub jego całkowity koszt przekracza 10 mln euro</w:t>
      </w:r>
      <w:r w:rsidRPr="00B52B3C">
        <w:rPr>
          <w:rFonts w:cs="Calibri"/>
          <w:sz w:val="24"/>
          <w:szCs w:val="24"/>
          <w:vertAlign w:val="superscript"/>
          <w:lang w:eastAsia="en-US" w:bidi="pl-PL"/>
        </w:rPr>
        <w:footnoteReference w:id="52"/>
      </w:r>
      <w:r w:rsidRPr="00B52B3C">
        <w:rPr>
          <w:rFonts w:cs="Calibri"/>
          <w:sz w:val="24"/>
          <w:szCs w:val="24"/>
          <w:lang w:eastAsia="en-US" w:bidi="pl-PL"/>
        </w:rPr>
        <w:t xml:space="preserve">, zorganizowania wydarzenia lub działania informacyjno-promocyjnego (np. konferencję prasową, wydarzenie promujące </w:t>
      </w:r>
      <w:r w:rsidR="00B64116">
        <w:rPr>
          <w:rFonts w:cs="Calibri"/>
          <w:sz w:val="24"/>
          <w:szCs w:val="24"/>
          <w:lang w:eastAsia="en-US" w:bidi="pl-PL"/>
        </w:rPr>
        <w:t>P</w:t>
      </w:r>
      <w:r w:rsidRPr="00B52B3C">
        <w:rPr>
          <w:rFonts w:cs="Calibri"/>
          <w:sz w:val="24"/>
          <w:szCs w:val="24"/>
          <w:lang w:eastAsia="en-US" w:bidi="pl-PL"/>
        </w:rPr>
        <w:t xml:space="preserve">rojekt, prezentację </w:t>
      </w:r>
      <w:r w:rsidR="00B64116">
        <w:rPr>
          <w:rFonts w:cs="Calibri"/>
          <w:sz w:val="24"/>
          <w:szCs w:val="24"/>
          <w:lang w:eastAsia="en-US" w:bidi="pl-PL"/>
        </w:rPr>
        <w:t>P</w:t>
      </w:r>
      <w:r w:rsidRPr="00B52B3C">
        <w:rPr>
          <w:rFonts w:cs="Calibri"/>
          <w:sz w:val="24"/>
          <w:szCs w:val="24"/>
          <w:lang w:eastAsia="en-US" w:bidi="pl-PL"/>
        </w:rPr>
        <w:t xml:space="preserve">rojektu na targach branżowych) w ważnym momencie realizacji </w:t>
      </w:r>
      <w:r w:rsidR="00B64116">
        <w:rPr>
          <w:rFonts w:cs="Calibri"/>
          <w:sz w:val="24"/>
          <w:szCs w:val="24"/>
          <w:lang w:eastAsia="en-US" w:bidi="pl-PL"/>
        </w:rPr>
        <w:t>P</w:t>
      </w:r>
      <w:r w:rsidRPr="00B52B3C">
        <w:rPr>
          <w:rFonts w:cs="Calibri"/>
          <w:sz w:val="24"/>
          <w:szCs w:val="24"/>
          <w:lang w:eastAsia="en-US" w:bidi="pl-PL"/>
        </w:rPr>
        <w:t xml:space="preserve">rojektu, np. na otwarcie </w:t>
      </w:r>
      <w:r w:rsidR="00B64116">
        <w:rPr>
          <w:rFonts w:cs="Calibri"/>
          <w:sz w:val="24"/>
          <w:szCs w:val="24"/>
          <w:lang w:eastAsia="en-US" w:bidi="pl-PL"/>
        </w:rPr>
        <w:t>P</w:t>
      </w:r>
      <w:r w:rsidRPr="00B52B3C">
        <w:rPr>
          <w:rFonts w:cs="Calibri"/>
          <w:sz w:val="24"/>
          <w:szCs w:val="24"/>
          <w:lang w:eastAsia="en-US" w:bidi="pl-PL"/>
        </w:rPr>
        <w:t xml:space="preserve">rojektu, zakończenie </w:t>
      </w:r>
      <w:r w:rsidR="00B64116">
        <w:rPr>
          <w:rFonts w:cs="Calibri"/>
          <w:sz w:val="24"/>
          <w:szCs w:val="24"/>
          <w:lang w:eastAsia="en-US" w:bidi="pl-PL"/>
        </w:rPr>
        <w:t>P</w:t>
      </w:r>
      <w:r w:rsidRPr="00B52B3C">
        <w:rPr>
          <w:rFonts w:cs="Calibri"/>
          <w:sz w:val="24"/>
          <w:szCs w:val="24"/>
          <w:lang w:eastAsia="en-US" w:bidi="pl-PL"/>
        </w:rPr>
        <w:t>rojektu lub jego ważnego etapu np. rozpoczęcie inwestycji, oddanie inwestycji do użytkowania itp.</w:t>
      </w:r>
      <w:r w:rsidR="00611E4E">
        <w:rPr>
          <w:rFonts w:cs="Calibri"/>
          <w:sz w:val="24"/>
          <w:szCs w:val="24"/>
          <w:lang w:eastAsia="en-US" w:bidi="pl-PL"/>
        </w:rPr>
        <w:t xml:space="preserve"> </w:t>
      </w:r>
      <w:r w:rsidRPr="00A21060">
        <w:rPr>
          <w:rFonts w:cs="Calibri"/>
          <w:sz w:val="24"/>
          <w:szCs w:val="24"/>
          <w:lang w:eastAsia="en-US" w:bidi="pl-PL"/>
        </w:rPr>
        <w:t xml:space="preserve">Do udziału w wydarzeniu informacyjno-promocyjnym należy zaprosić z co najmniej 4-tygodniowym wyprzedzeniem przedstawicieli Komisji </w:t>
      </w:r>
      <w:r w:rsidRPr="00A21060">
        <w:rPr>
          <w:rFonts w:cs="Calibri"/>
          <w:sz w:val="24"/>
          <w:szCs w:val="24"/>
          <w:lang w:eastAsia="en-US" w:bidi="pl-PL"/>
        </w:rPr>
        <w:lastRenderedPageBreak/>
        <w:t>Europejskiej i Instytucji Zarządzającej za pośrednictwem poczty elektronicznej europejskie@opolskie.pl oraz</w:t>
      </w:r>
      <w:r w:rsidR="005D23DE">
        <w:rPr>
          <w:rFonts w:cs="Calibri"/>
          <w:sz w:val="24"/>
          <w:szCs w:val="24"/>
          <w:lang w:eastAsia="en-US" w:bidi="pl-PL"/>
        </w:rPr>
        <w:t xml:space="preserve"> EMPL-D3-UNIT@ec.europa.eu</w:t>
      </w:r>
      <w:r w:rsidR="00535FA4" w:rsidRPr="00A21060">
        <w:rPr>
          <w:rFonts w:cs="Calibri"/>
          <w:sz w:val="24"/>
          <w:szCs w:val="24"/>
          <w:lang w:eastAsia="en-US" w:bidi="pl-PL"/>
        </w:rPr>
        <w:t>.</w:t>
      </w:r>
    </w:p>
    <w:p w14:paraId="350FC453" w14:textId="630833B3" w:rsidR="00436DC7" w:rsidRDefault="00436DC7" w:rsidP="006C5173">
      <w:pPr>
        <w:numPr>
          <w:ilvl w:val="0"/>
          <w:numId w:val="37"/>
        </w:numPr>
        <w:suppressAutoHyphens w:val="0"/>
        <w:spacing w:after="120"/>
        <w:ind w:left="567" w:hanging="210"/>
        <w:rPr>
          <w:rFonts w:asciiTheme="minorHAnsi" w:hAnsiTheme="minorHAnsi" w:cstheme="minorHAnsi"/>
          <w:sz w:val="24"/>
          <w:szCs w:val="24"/>
          <w:lang w:eastAsia="en-US" w:bidi="pl-PL"/>
        </w:rPr>
      </w:pPr>
      <w:r w:rsidRPr="00B52B3C">
        <w:rPr>
          <w:rFonts w:asciiTheme="minorHAnsi" w:hAnsiTheme="minorHAnsi" w:cstheme="minorHAnsi"/>
          <w:sz w:val="24"/>
          <w:szCs w:val="24"/>
          <w:lang w:eastAsia="en-US"/>
        </w:rPr>
        <w:t>dokumentowania działań informacyjnych i promocyjnych prowadzonych w ramach Projektu.</w:t>
      </w:r>
    </w:p>
    <w:p w14:paraId="4A6B2DE4" w14:textId="465AB5D8" w:rsidR="006F641E" w:rsidRPr="00FC6CA3" w:rsidRDefault="006F641E" w:rsidP="006C5173">
      <w:pPr>
        <w:numPr>
          <w:ilvl w:val="0"/>
          <w:numId w:val="38"/>
        </w:numPr>
        <w:suppressAutoHyphens w:val="0"/>
        <w:spacing w:after="120"/>
        <w:ind w:left="357" w:hanging="357"/>
        <w:rPr>
          <w:rFonts w:cs="Calibri"/>
        </w:rPr>
      </w:pPr>
      <w:r w:rsidRPr="00AD3087">
        <w:rPr>
          <w:rFonts w:cs="Calibri"/>
          <w:sz w:val="24"/>
          <w:szCs w:val="24"/>
        </w:rPr>
        <w:t>Beneficjent, który realizuje Projekt o całkowitym koszcie przekraczającym 5 mln euro</w:t>
      </w:r>
      <w:r w:rsidRPr="00AD3087">
        <w:rPr>
          <w:rFonts w:cs="Calibri"/>
          <w:sz w:val="24"/>
          <w:szCs w:val="24"/>
          <w:vertAlign w:val="superscript"/>
        </w:rPr>
        <w:footnoteReference w:id="53"/>
      </w:r>
      <w:r w:rsidRPr="00AD3087">
        <w:rPr>
          <w:rFonts w:cs="Calibri"/>
          <w:sz w:val="24"/>
          <w:szCs w:val="24"/>
        </w:rPr>
        <w:t xml:space="preserve">   (z</w:t>
      </w:r>
      <w:r w:rsidR="00611E4E">
        <w:rPr>
          <w:rFonts w:cs="Calibri"/>
          <w:sz w:val="24"/>
          <w:szCs w:val="24"/>
        </w:rPr>
        <w:t> </w:t>
      </w:r>
      <w:r w:rsidRPr="00AD3087">
        <w:rPr>
          <w:rFonts w:cs="Calibri"/>
          <w:sz w:val="24"/>
          <w:szCs w:val="24"/>
        </w:rPr>
        <w:t>wyłączeniem beneficjentów, którzy realizują wyłącznie projekty pomocy technicznej), informuje Instytucję Zarządzającą o:</w:t>
      </w:r>
    </w:p>
    <w:p w14:paraId="0CCC628A" w14:textId="77777777" w:rsidR="006F641E" w:rsidRPr="0074210F" w:rsidRDefault="006F641E" w:rsidP="006C5173">
      <w:pPr>
        <w:pStyle w:val="Akapitzlist"/>
        <w:numPr>
          <w:ilvl w:val="0"/>
          <w:numId w:val="58"/>
        </w:numPr>
        <w:suppressAutoHyphens w:val="0"/>
        <w:spacing w:before="120" w:after="120" w:line="276" w:lineRule="auto"/>
        <w:ind w:left="851" w:hanging="357"/>
        <w:rPr>
          <w:rFonts w:ascii="Calibri" w:hAnsi="Calibri" w:cs="Calibri"/>
        </w:rPr>
      </w:pPr>
      <w:r w:rsidRPr="0074210F">
        <w:rPr>
          <w:rFonts w:ascii="Calibri" w:hAnsi="Calibri" w:cs="Calibri"/>
        </w:rPr>
        <w:t>planowanych wydarzeniach informacyjno-promocyjnych związanych z Projektem,</w:t>
      </w:r>
    </w:p>
    <w:p w14:paraId="17ED1264" w14:textId="77777777" w:rsidR="006F641E" w:rsidRPr="0074210F" w:rsidRDefault="006F641E" w:rsidP="006C5173">
      <w:pPr>
        <w:pStyle w:val="Akapitzlist"/>
        <w:numPr>
          <w:ilvl w:val="0"/>
          <w:numId w:val="58"/>
        </w:numPr>
        <w:suppressAutoHyphens w:val="0"/>
        <w:spacing w:before="120" w:after="120" w:line="276" w:lineRule="auto"/>
        <w:ind w:left="851" w:hanging="357"/>
        <w:rPr>
          <w:rFonts w:ascii="Calibri" w:hAnsi="Calibri" w:cs="Calibri"/>
        </w:rPr>
      </w:pPr>
      <w:r w:rsidRPr="0074210F">
        <w:rPr>
          <w:rFonts w:ascii="Calibri" w:hAnsi="Calibri" w:cs="Calibri"/>
        </w:rPr>
        <w:t>innych planowanych wydarzeniach i istotnych okolicznościach związanych z realizacją Projektu, które mogą mieć znaczenie dla opinii publicznej i mogą służyć budowaniu marki Funduszy Europejskich.</w:t>
      </w:r>
      <w:r w:rsidRPr="0074210F">
        <w:rPr>
          <w:rFonts w:ascii="Calibri" w:hAnsi="Calibri" w:cs="Calibri"/>
          <w:vertAlign w:val="superscript"/>
        </w:rPr>
        <w:footnoteReference w:id="54"/>
      </w:r>
    </w:p>
    <w:p w14:paraId="7D1E773F" w14:textId="20FF0AFE" w:rsidR="006F641E" w:rsidRPr="00AD3087" w:rsidRDefault="006F641E" w:rsidP="006C5173">
      <w:pPr>
        <w:pStyle w:val="Akapitzlist"/>
        <w:numPr>
          <w:ilvl w:val="0"/>
          <w:numId w:val="20"/>
        </w:numPr>
        <w:suppressAutoHyphens w:val="0"/>
        <w:spacing w:before="120" w:after="120" w:line="276" w:lineRule="auto"/>
        <w:rPr>
          <w:rFonts w:asciiTheme="minorHAnsi" w:hAnsiTheme="minorHAnsi" w:cstheme="minorHAnsi"/>
          <w:lang w:eastAsia="en-US" w:bidi="pl-PL"/>
        </w:rPr>
      </w:pPr>
      <w:r w:rsidRPr="00AD3087">
        <w:rPr>
          <w:rFonts w:ascii="Calibri" w:hAnsi="Calibri" w:cs="Calibri"/>
        </w:rPr>
        <w:t xml:space="preserve">Beneficjent przekazuje informacje o planowanych wydarzeniach, o których mowa </w:t>
      </w:r>
      <w:r w:rsidRPr="00AD3087">
        <w:rPr>
          <w:rFonts w:ascii="Calibri" w:hAnsi="Calibri" w:cs="Calibri"/>
        </w:rPr>
        <w:br/>
        <w:t xml:space="preserve">w ust. 3, na co najmniej 14 dni przed wydarzeniem za pośrednictwem poczty elektronicznej na adres Instytucji Zarządzającej </w:t>
      </w:r>
      <w:hyperlink r:id="rId13" w:history="1">
        <w:r w:rsidRPr="0074210F">
          <w:rPr>
            <w:rStyle w:val="Hipercze"/>
            <w:rFonts w:ascii="Calibri" w:hAnsi="Calibri" w:cs="Calibri"/>
          </w:rPr>
          <w:t>europejskie@opolskie.pl</w:t>
        </w:r>
      </w:hyperlink>
      <w:r w:rsidRPr="00AD3087">
        <w:rPr>
          <w:rFonts w:ascii="Calibri" w:hAnsi="Calibri" w:cs="Calibri"/>
        </w:rPr>
        <w:t>. Informacja powinna wskazywać dane kontaktowe osób ze strony Beneficjenta zaangażowanych w wydarzenie.</w:t>
      </w:r>
    </w:p>
    <w:p w14:paraId="38EB6C16" w14:textId="77777777" w:rsidR="00436DC7" w:rsidRPr="00436DC7" w:rsidRDefault="00436DC7" w:rsidP="006C5173">
      <w:pPr>
        <w:numPr>
          <w:ilvl w:val="0"/>
          <w:numId w:val="20"/>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sz w:val="24"/>
          <w:szCs w:val="24"/>
          <w:lang w:eastAsia="en-US"/>
        </w:rPr>
        <w:t xml:space="preserve">Każdorazowo na prośbę Instytucji Pośredniczącej, Beneficjent jest zobowiązany do zorganizowania wspólnego wydarzenia informacyjno-promocyjnego dla mediów (np. briefingu prasowego, konferencji prasowej) z przedstawicielami Instytucji Pośredniczącej. </w:t>
      </w:r>
    </w:p>
    <w:p w14:paraId="3A9E49DB" w14:textId="73D3CFBD" w:rsidR="00436DC7" w:rsidRPr="00436DC7" w:rsidRDefault="00436DC7" w:rsidP="006C5173">
      <w:pPr>
        <w:numPr>
          <w:ilvl w:val="0"/>
          <w:numId w:val="20"/>
        </w:numPr>
        <w:suppressAutoHyphens w:val="0"/>
        <w:spacing w:after="120"/>
        <w:ind w:left="357" w:hanging="357"/>
        <w:rPr>
          <w:rFonts w:asciiTheme="minorHAnsi" w:hAnsiTheme="minorHAnsi" w:cstheme="minorHAnsi"/>
          <w:iCs/>
          <w:sz w:val="24"/>
          <w:szCs w:val="24"/>
          <w:lang w:eastAsia="en-US"/>
        </w:rPr>
      </w:pPr>
      <w:r w:rsidRPr="00436DC7">
        <w:rPr>
          <w:rFonts w:asciiTheme="minorHAnsi" w:hAnsiTheme="minorHAnsi" w:cstheme="minorHAnsi"/>
          <w:iCs/>
          <w:sz w:val="24"/>
          <w:szCs w:val="24"/>
          <w:lang w:eastAsia="en-US"/>
        </w:rPr>
        <w:t xml:space="preserve">Jeśli Beneficjent realizuje </w:t>
      </w:r>
      <w:r w:rsidR="005D23DE">
        <w:rPr>
          <w:rFonts w:asciiTheme="minorHAnsi" w:hAnsiTheme="minorHAnsi" w:cstheme="minorHAnsi"/>
          <w:iCs/>
          <w:sz w:val="24"/>
          <w:szCs w:val="24"/>
          <w:lang w:eastAsia="en-US"/>
        </w:rPr>
        <w:t>P</w:t>
      </w:r>
      <w:r w:rsidRPr="00436DC7">
        <w:rPr>
          <w:rFonts w:asciiTheme="minorHAnsi" w:hAnsiTheme="minorHAnsi" w:cstheme="minorHAnsi"/>
          <w:iCs/>
          <w:sz w:val="24"/>
          <w:szCs w:val="24"/>
          <w:lang w:eastAsia="en-US"/>
        </w:rPr>
        <w:t>rojekt, w który</w:t>
      </w:r>
      <w:r w:rsidR="005D23DE">
        <w:rPr>
          <w:rFonts w:asciiTheme="minorHAnsi" w:hAnsiTheme="minorHAnsi" w:cstheme="minorHAnsi"/>
          <w:iCs/>
          <w:sz w:val="24"/>
          <w:szCs w:val="24"/>
          <w:lang w:eastAsia="en-US"/>
        </w:rPr>
        <w:t>m</w:t>
      </w:r>
      <w:r w:rsidRPr="00436DC7">
        <w:rPr>
          <w:rFonts w:asciiTheme="minorHAnsi" w:hAnsiTheme="minorHAnsi" w:cstheme="minorHAnsi"/>
          <w:iCs/>
          <w:sz w:val="24"/>
          <w:szCs w:val="24"/>
          <w:lang w:eastAsia="en-US"/>
        </w:rPr>
        <w:t xml:space="preserve"> przewidziany jest udział uczestników </w:t>
      </w:r>
      <w:r w:rsidR="005D23DE">
        <w:rPr>
          <w:rFonts w:asciiTheme="minorHAnsi" w:hAnsiTheme="minorHAnsi" w:cstheme="minorHAnsi"/>
          <w:iCs/>
          <w:sz w:val="24"/>
          <w:szCs w:val="24"/>
          <w:lang w:eastAsia="en-US"/>
        </w:rPr>
        <w:t>P</w:t>
      </w:r>
      <w:r w:rsidRPr="00436DC7">
        <w:rPr>
          <w:rFonts w:asciiTheme="minorHAnsi" w:hAnsiTheme="minorHAnsi" w:cstheme="minorHAnsi"/>
          <w:iCs/>
          <w:sz w:val="24"/>
          <w:szCs w:val="24"/>
          <w:lang w:eastAsia="en-US"/>
        </w:rPr>
        <w:t>rojektu</w:t>
      </w:r>
      <w:r w:rsidRPr="00436DC7">
        <w:rPr>
          <w:rFonts w:asciiTheme="minorHAnsi" w:hAnsiTheme="minorHAnsi" w:cstheme="minorHAnsi"/>
          <w:iCs/>
          <w:sz w:val="24"/>
          <w:szCs w:val="24"/>
          <w:vertAlign w:val="superscript"/>
          <w:lang w:eastAsia="en-US"/>
        </w:rPr>
        <w:footnoteReference w:id="55"/>
      </w:r>
      <w:r w:rsidRPr="00436DC7">
        <w:rPr>
          <w:rFonts w:asciiTheme="minorHAnsi" w:hAnsiTheme="minorHAnsi" w:cstheme="minorHAnsi"/>
          <w:iCs/>
          <w:sz w:val="24"/>
          <w:szCs w:val="24"/>
          <w:lang w:eastAsia="en-US"/>
        </w:rPr>
        <w:t>, Beneficjent zobowiązany jest do rzetelnego i regularnego wprowadzania aktualnych danych do wyszukiwarki wsparcia dla potencjalnych beneficjentów i uczestników projektów, dostępnej na Portalu Funduszy Europejskich.</w:t>
      </w:r>
    </w:p>
    <w:p w14:paraId="6584236F" w14:textId="5882B1CA" w:rsidR="00436DC7" w:rsidRPr="00436DC7"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 xml:space="preserve">W przypadku niewywiązania się Beneficjenta z obowiązków określonych w </w:t>
      </w:r>
      <w:r w:rsidRPr="00436DC7">
        <w:rPr>
          <w:rFonts w:asciiTheme="minorHAnsi" w:hAnsiTheme="minorHAnsi" w:cstheme="minorHAnsi"/>
          <w:b/>
          <w:bCs/>
          <w:sz w:val="24"/>
          <w:szCs w:val="24"/>
          <w:lang w:eastAsia="en-US"/>
        </w:rPr>
        <w:t>ust. 2 pkt 1 lit. a) - c) oraz pkt 2</w:t>
      </w:r>
      <w:r w:rsidR="00B95BF6">
        <w:rPr>
          <w:rFonts w:asciiTheme="minorHAnsi" w:hAnsiTheme="minorHAnsi" w:cstheme="minorHAnsi"/>
          <w:b/>
          <w:bCs/>
          <w:sz w:val="24"/>
          <w:szCs w:val="24"/>
          <w:lang w:eastAsia="en-US"/>
        </w:rPr>
        <w:t>)</w:t>
      </w:r>
      <w:r w:rsidR="00E21AA0">
        <w:rPr>
          <w:rFonts w:asciiTheme="minorHAnsi" w:hAnsiTheme="minorHAnsi" w:cstheme="minorHAnsi"/>
          <w:b/>
          <w:bCs/>
          <w:sz w:val="24"/>
          <w:szCs w:val="24"/>
          <w:lang w:eastAsia="en-US"/>
        </w:rPr>
        <w:t xml:space="preserve"> </w:t>
      </w:r>
      <w:r w:rsidRPr="00436DC7">
        <w:rPr>
          <w:rFonts w:asciiTheme="minorHAnsi" w:hAnsiTheme="minorHAnsi" w:cstheme="minorHAnsi"/>
          <w:b/>
          <w:bCs/>
          <w:sz w:val="24"/>
          <w:szCs w:val="24"/>
          <w:lang w:eastAsia="en-US"/>
        </w:rPr>
        <w:t>-</w:t>
      </w:r>
      <w:r w:rsidR="00B83AAC">
        <w:rPr>
          <w:rFonts w:asciiTheme="minorHAnsi" w:hAnsiTheme="minorHAnsi" w:cstheme="minorHAnsi"/>
          <w:b/>
          <w:bCs/>
          <w:sz w:val="24"/>
          <w:szCs w:val="24"/>
          <w:lang w:eastAsia="en-US"/>
        </w:rPr>
        <w:t>5</w:t>
      </w:r>
      <w:r w:rsidR="00B95BF6">
        <w:rPr>
          <w:rFonts w:asciiTheme="minorHAnsi" w:hAnsiTheme="minorHAnsi" w:cstheme="minorHAnsi"/>
          <w:b/>
          <w:bCs/>
          <w:sz w:val="24"/>
          <w:szCs w:val="24"/>
          <w:lang w:eastAsia="en-US"/>
        </w:rPr>
        <w:t>)</w:t>
      </w:r>
      <w:r w:rsidRPr="00436DC7">
        <w:rPr>
          <w:rFonts w:asciiTheme="minorHAnsi" w:hAnsiTheme="minorHAnsi" w:cstheme="minorHAnsi"/>
          <w:sz w:val="24"/>
          <w:szCs w:val="24"/>
          <w:lang w:eastAsia="en-US"/>
        </w:rPr>
        <w:t xml:space="preserve">, Instytucja Pośrednicząca wzywa Beneficjenta do podjęcia działań zaradczych w terminie i na warunkach określonych w wezwaniu. W przypadku </w:t>
      </w:r>
      <w:r w:rsidRPr="00436DC7">
        <w:rPr>
          <w:rFonts w:asciiTheme="minorHAnsi" w:hAnsiTheme="minorHAnsi" w:cstheme="minorHAnsi"/>
          <w:sz w:val="24"/>
          <w:szCs w:val="24"/>
          <w:lang w:eastAsia="en-US"/>
        </w:rPr>
        <w:lastRenderedPageBreak/>
        <w:t>braku wykonania przez Beneficjenta</w:t>
      </w:r>
      <w:r w:rsidR="005E65BF">
        <w:rPr>
          <w:rFonts w:asciiTheme="minorHAnsi" w:hAnsiTheme="minorHAnsi" w:cstheme="minorHAnsi"/>
          <w:sz w:val="24"/>
          <w:szCs w:val="24"/>
          <w:lang w:eastAsia="en-US"/>
        </w:rPr>
        <w:t xml:space="preserve"> </w:t>
      </w:r>
      <w:r w:rsidRPr="00436DC7">
        <w:rPr>
          <w:rFonts w:asciiTheme="minorHAnsi" w:hAnsiTheme="minorHAnsi" w:cstheme="minorHAnsi"/>
          <w:sz w:val="24"/>
          <w:szCs w:val="24"/>
          <w:lang w:eastAsia="en-US"/>
        </w:rPr>
        <w:t>działań zaradczych, o których mowa w wezwaniu, Instytucja Pośrednicząca pomniejsza maksymalną kwotę dofinansowania, o której mowa w § 2</w:t>
      </w:r>
      <w:r w:rsidR="005E65BF">
        <w:rPr>
          <w:rFonts w:asciiTheme="minorHAnsi" w:hAnsiTheme="minorHAnsi" w:cstheme="minorHAnsi"/>
          <w:sz w:val="24"/>
          <w:szCs w:val="24"/>
          <w:lang w:eastAsia="en-US"/>
        </w:rPr>
        <w:t xml:space="preserve"> </w:t>
      </w:r>
      <w:r w:rsidRPr="00436DC7">
        <w:rPr>
          <w:rFonts w:asciiTheme="minorHAnsi" w:hAnsiTheme="minorHAnsi" w:cstheme="minorHAnsi"/>
          <w:sz w:val="24"/>
          <w:szCs w:val="24"/>
          <w:lang w:eastAsia="en-US"/>
        </w:rPr>
        <w:t>o wartość nie większą niż 3 % tego dofinansowania, zgodnie z wykazem pomniejszenia wartości dofinansowania projektu w zakresie obowiązków komunikacyjnych</w:t>
      </w:r>
      <w:r w:rsidR="00697317">
        <w:rPr>
          <w:rFonts w:asciiTheme="minorHAnsi" w:hAnsiTheme="minorHAnsi" w:cstheme="minorHAnsi"/>
          <w:sz w:val="24"/>
          <w:szCs w:val="24"/>
          <w:lang w:eastAsia="en-US"/>
        </w:rPr>
        <w:t xml:space="preserve"> beneficjentów FE</w:t>
      </w:r>
      <w:r w:rsidRPr="00436DC7">
        <w:rPr>
          <w:rFonts w:asciiTheme="minorHAnsi" w:hAnsiTheme="minorHAnsi" w:cstheme="minorHAnsi"/>
          <w:sz w:val="24"/>
          <w:szCs w:val="24"/>
          <w:lang w:eastAsia="en-US"/>
        </w:rPr>
        <w:t xml:space="preserve">, który stanowi załącznik nr 9 do </w:t>
      </w:r>
      <w:r w:rsidR="00AE6614">
        <w:rPr>
          <w:rFonts w:asciiTheme="minorHAnsi" w:hAnsiTheme="minorHAnsi" w:cstheme="minorHAnsi"/>
          <w:sz w:val="24"/>
          <w:szCs w:val="24"/>
          <w:lang w:eastAsia="en-US"/>
        </w:rPr>
        <w:t>Decyzji</w:t>
      </w:r>
      <w:r w:rsidR="00C6409F">
        <w:rPr>
          <w:rFonts w:asciiTheme="minorHAnsi" w:hAnsiTheme="minorHAnsi" w:cstheme="minorHAnsi"/>
          <w:sz w:val="24"/>
          <w:szCs w:val="24"/>
          <w:lang w:eastAsia="en-US"/>
        </w:rPr>
        <w:t xml:space="preserve"> (Wykaz pomniejszenia wartości dofinansowania Projektu w zakresie obowiązków komunikacyjnych beneficjentów FE)</w:t>
      </w:r>
      <w:r w:rsidRPr="00436DC7">
        <w:rPr>
          <w:rFonts w:asciiTheme="minorHAnsi" w:hAnsiTheme="minorHAnsi" w:cstheme="minorHAnsi"/>
          <w:sz w:val="24"/>
          <w:szCs w:val="24"/>
          <w:lang w:eastAsia="en-US"/>
        </w:rPr>
        <w:t>. W takim przypadku Instytucja Pośrednicząca w drodze jednostronnego oświadczenia woli, które jest wiążące dla Beneficjenta, dokona zmiany maksymalnej kwoty dofinansowania, o której mowa w § 2, o czym poinformuje Beneficjenta w formie pisemnej lub elektronicznej. Jeżeli w wyniku pomniejszenia dofina</w:t>
      </w:r>
      <w:r w:rsidR="00B22E52">
        <w:rPr>
          <w:rFonts w:asciiTheme="minorHAnsi" w:hAnsiTheme="minorHAnsi" w:cstheme="minorHAnsi"/>
          <w:sz w:val="24"/>
          <w:szCs w:val="24"/>
          <w:lang w:eastAsia="en-US"/>
        </w:rPr>
        <w:t>n</w:t>
      </w:r>
      <w:r w:rsidRPr="00436DC7">
        <w:rPr>
          <w:rFonts w:asciiTheme="minorHAnsi" w:hAnsiTheme="minorHAnsi" w:cstheme="minorHAnsi"/>
          <w:sz w:val="24"/>
          <w:szCs w:val="24"/>
          <w:lang w:eastAsia="en-US"/>
        </w:rPr>
        <w:t xml:space="preserve">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Pr="00436DC7">
        <w:rPr>
          <w:rFonts w:asciiTheme="minorHAnsi" w:hAnsiTheme="minorHAnsi" w:cstheme="minorHAnsi"/>
          <w:sz w:val="24"/>
          <w:szCs w:val="24"/>
          <w:lang w:eastAsia="en-US"/>
        </w:rPr>
        <w:t>Ufp</w:t>
      </w:r>
      <w:proofErr w:type="spellEnd"/>
      <w:r w:rsidRPr="00436DC7">
        <w:rPr>
          <w:rFonts w:asciiTheme="minorHAnsi" w:hAnsiTheme="minorHAnsi" w:cstheme="minorHAnsi"/>
          <w:sz w:val="24"/>
          <w:szCs w:val="24"/>
          <w:lang w:eastAsia="en-US"/>
        </w:rPr>
        <w:t>.</w:t>
      </w:r>
    </w:p>
    <w:p w14:paraId="1950411A" w14:textId="282B9E4C" w:rsidR="00436DC7" w:rsidRPr="00436DC7"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W przypadku stworzenia przez osobę trzecią utworów, w rozumieniu art.</w:t>
      </w:r>
      <w:r w:rsidR="000A5236">
        <w:rPr>
          <w:rFonts w:asciiTheme="minorHAnsi" w:hAnsiTheme="minorHAnsi" w:cstheme="minorHAnsi"/>
          <w:sz w:val="24"/>
          <w:szCs w:val="24"/>
          <w:lang w:eastAsia="en-US"/>
        </w:rPr>
        <w:t xml:space="preserve"> </w:t>
      </w:r>
      <w:r w:rsidRPr="00436DC7">
        <w:rPr>
          <w:rFonts w:asciiTheme="minorHAnsi" w:hAnsiTheme="minorHAnsi" w:cstheme="minorHAnsi"/>
          <w:sz w:val="24"/>
          <w:szCs w:val="24"/>
          <w:lang w:eastAsia="en-US"/>
        </w:rPr>
        <w:t xml:space="preserve">1 ustawy z dnia 4 lutego 1994 r. o </w:t>
      </w:r>
      <w:r w:rsidR="005D23DE">
        <w:rPr>
          <w:rFonts w:asciiTheme="minorHAnsi" w:hAnsiTheme="minorHAnsi" w:cstheme="minorHAnsi"/>
          <w:sz w:val="24"/>
          <w:szCs w:val="24"/>
          <w:lang w:eastAsia="en-US"/>
        </w:rPr>
        <w:t>P</w:t>
      </w:r>
      <w:r w:rsidRPr="00436DC7">
        <w:rPr>
          <w:rFonts w:asciiTheme="minorHAnsi" w:hAnsiTheme="minorHAnsi" w:cstheme="minorHAnsi"/>
          <w:sz w:val="24"/>
          <w:szCs w:val="24"/>
          <w:lang w:eastAsia="en-US"/>
        </w:rPr>
        <w:t>rawie autorski</w:t>
      </w:r>
      <w:r w:rsidR="00B22E52">
        <w:rPr>
          <w:rFonts w:asciiTheme="minorHAnsi" w:hAnsiTheme="minorHAnsi" w:cstheme="minorHAnsi"/>
          <w:sz w:val="24"/>
          <w:szCs w:val="24"/>
          <w:lang w:eastAsia="en-US"/>
        </w:rPr>
        <w:t>m</w:t>
      </w:r>
      <w:r w:rsidRPr="00436DC7">
        <w:rPr>
          <w:rFonts w:asciiTheme="minorHAnsi" w:hAnsiTheme="minorHAnsi" w:cstheme="minorHAnsi"/>
          <w:sz w:val="24"/>
          <w:szCs w:val="24"/>
          <w:lang w:eastAsia="en-US"/>
        </w:rPr>
        <w:t xml:space="preserve"> i prawach pokrewnych</w:t>
      </w:r>
      <w:bookmarkStart w:id="3" w:name="_Hlk196814228"/>
      <w:r w:rsidR="000A5236">
        <w:rPr>
          <w:rFonts w:asciiTheme="minorHAnsi" w:hAnsiTheme="minorHAnsi" w:cstheme="minorHAnsi"/>
          <w:sz w:val="24"/>
          <w:szCs w:val="24"/>
          <w:lang w:eastAsia="en-US"/>
        </w:rPr>
        <w:t xml:space="preserve"> </w:t>
      </w:r>
      <w:bookmarkEnd w:id="3"/>
      <w:r w:rsidRPr="00436DC7">
        <w:rPr>
          <w:rFonts w:asciiTheme="minorHAnsi" w:hAnsiTheme="minorHAnsi" w:cstheme="minorHAnsi"/>
          <w:sz w:val="24"/>
          <w:szCs w:val="24"/>
          <w:lang w:eastAsia="en-US"/>
        </w:rPr>
        <w:t>związanych z komunikacją i widocznością (np. zdjęcia, filmy, broszury, ulotki, prezentacje multimedialne nt. </w:t>
      </w:r>
      <w:r w:rsidR="005D23DE">
        <w:rPr>
          <w:rFonts w:asciiTheme="minorHAnsi" w:hAnsiTheme="minorHAnsi" w:cstheme="minorHAnsi"/>
          <w:sz w:val="24"/>
          <w:szCs w:val="24"/>
          <w:lang w:eastAsia="en-US"/>
        </w:rPr>
        <w:t>P</w:t>
      </w:r>
      <w:r w:rsidRPr="00436DC7">
        <w:rPr>
          <w:rFonts w:asciiTheme="minorHAnsi" w:hAnsiTheme="minorHAnsi" w:cstheme="minorHAnsi"/>
          <w:sz w:val="24"/>
          <w:szCs w:val="24"/>
          <w:lang w:eastAsia="en-US"/>
        </w:rPr>
        <w:t xml:space="preserve">rojektu), powstałych w ramach </w:t>
      </w:r>
      <w:r w:rsidR="005D23DE">
        <w:rPr>
          <w:rFonts w:asciiTheme="minorHAnsi" w:hAnsiTheme="minorHAnsi" w:cstheme="minorHAnsi"/>
          <w:sz w:val="24"/>
          <w:szCs w:val="24"/>
          <w:lang w:eastAsia="en-US"/>
        </w:rPr>
        <w:t>P</w:t>
      </w:r>
      <w:r w:rsidRPr="00436DC7">
        <w:rPr>
          <w:rFonts w:asciiTheme="minorHAnsi" w:hAnsiTheme="minorHAnsi" w:cstheme="minorHAnsi"/>
          <w:sz w:val="24"/>
          <w:szCs w:val="24"/>
          <w:lang w:eastAsia="en-US"/>
        </w:rPr>
        <w:t>rojektu Beneficjent zobowiązuje się do uzyskania od tej osoby majątkowych praw autorskich do tych utworów.</w:t>
      </w:r>
    </w:p>
    <w:p w14:paraId="36DE4BE0" w14:textId="40856559" w:rsidR="00436DC7" w:rsidRPr="00436DC7"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w:t>
      </w:r>
      <w:r w:rsidR="005C09D0">
        <w:rPr>
          <w:rFonts w:asciiTheme="minorHAnsi" w:hAnsiTheme="minorHAnsi" w:cstheme="minorHAnsi"/>
          <w:sz w:val="24"/>
          <w:szCs w:val="24"/>
          <w:lang w:eastAsia="en-US"/>
        </w:rPr>
        <w:t xml:space="preserve">z </w:t>
      </w:r>
      <w:r w:rsidRPr="00436DC7">
        <w:rPr>
          <w:rFonts w:asciiTheme="minorHAnsi" w:hAnsiTheme="minorHAnsi" w:cstheme="minorHAnsi"/>
          <w:sz w:val="24"/>
          <w:szCs w:val="24"/>
          <w:lang w:eastAsia="en-US"/>
        </w:rPr>
        <w:t xml:space="preserve">komunikacją i widocznością (np. zdjęcia, filmy, broszury, ulotki, prezentacje multimedialne nt. Projektu) powstałych w ramach Projektu, </w:t>
      </w:r>
      <w:bookmarkStart w:id="4" w:name="_Hlk197421136"/>
      <w:r w:rsidRPr="00436DC7">
        <w:rPr>
          <w:rFonts w:asciiTheme="minorHAnsi" w:hAnsiTheme="minorHAnsi" w:cstheme="minorHAnsi"/>
          <w:sz w:val="24"/>
          <w:szCs w:val="24"/>
          <w:lang w:eastAsia="en-US"/>
        </w:rPr>
        <w:t xml:space="preserve">na podstawie </w:t>
      </w:r>
      <w:r w:rsidRPr="00436DC7">
        <w:rPr>
          <w:rFonts w:asciiTheme="minorHAnsi" w:hAnsiTheme="minorHAnsi" w:cstheme="minorHAnsi"/>
          <w:bCs/>
          <w:sz w:val="24"/>
          <w:szCs w:val="24"/>
          <w:lang w:eastAsia="en-US"/>
        </w:rPr>
        <w:t xml:space="preserve">oświadczenia udzielenia licencji niewyłącznej, stanowiącego załącznik nr 10 do niniejszej </w:t>
      </w:r>
      <w:r w:rsidR="00AE6614">
        <w:rPr>
          <w:rFonts w:asciiTheme="minorHAnsi" w:hAnsiTheme="minorHAnsi" w:cstheme="minorHAnsi"/>
          <w:bCs/>
          <w:sz w:val="24"/>
          <w:szCs w:val="24"/>
          <w:lang w:eastAsia="en-US"/>
        </w:rPr>
        <w:t>Decyzji</w:t>
      </w:r>
      <w:r w:rsidRPr="00436DC7">
        <w:rPr>
          <w:rFonts w:asciiTheme="minorHAnsi" w:hAnsiTheme="minorHAnsi" w:cstheme="minorHAnsi"/>
          <w:bCs/>
          <w:sz w:val="24"/>
          <w:szCs w:val="24"/>
          <w:lang w:eastAsia="en-US"/>
        </w:rPr>
        <w:t>.</w:t>
      </w:r>
      <w:r w:rsidRPr="00436DC7">
        <w:rPr>
          <w:rFonts w:asciiTheme="minorHAnsi" w:hAnsiTheme="minorHAnsi" w:cstheme="minorHAnsi"/>
          <w:sz w:val="24"/>
          <w:szCs w:val="24"/>
          <w:lang w:eastAsia="en-US"/>
        </w:rPr>
        <w:t xml:space="preserve"> </w:t>
      </w:r>
      <w:bookmarkEnd w:id="4"/>
    </w:p>
    <w:p w14:paraId="0911AA84" w14:textId="77777777" w:rsidR="00436DC7" w:rsidRPr="00436DC7" w:rsidRDefault="00436DC7" w:rsidP="006C5173">
      <w:pPr>
        <w:numPr>
          <w:ilvl w:val="0"/>
          <w:numId w:val="20"/>
        </w:numPr>
        <w:suppressAutoHyphens w:val="0"/>
        <w:spacing w:after="120"/>
        <w:ind w:left="357" w:hanging="357"/>
        <w:rPr>
          <w:rFonts w:asciiTheme="minorHAnsi" w:hAnsiTheme="minorHAnsi" w:cstheme="minorHAnsi"/>
          <w:i/>
          <w:sz w:val="24"/>
          <w:szCs w:val="24"/>
          <w:lang w:eastAsia="en-US"/>
        </w:rPr>
      </w:pPr>
      <w:r w:rsidRPr="00436DC7">
        <w:rPr>
          <w:rFonts w:asciiTheme="minorHAnsi" w:hAnsiTheme="minorHAnsi" w:cstheme="minorHAnsi"/>
          <w:sz w:val="24"/>
          <w:szCs w:val="24"/>
          <w:lang w:eastAsia="en-US"/>
        </w:rPr>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5C75124" w14:textId="77777777" w:rsidR="00436DC7" w:rsidRPr="00436DC7"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na terytorium Rzeczypospolitej Polskiej oraz na terytorium innych państw członkowskich UE,</w:t>
      </w:r>
    </w:p>
    <w:p w14:paraId="4A80749F" w14:textId="77777777" w:rsidR="00436DC7" w:rsidRPr="00436DC7"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na okres 10 lat,</w:t>
      </w:r>
    </w:p>
    <w:p w14:paraId="3D06C77C" w14:textId="77777777" w:rsidR="00436DC7" w:rsidRPr="00436DC7" w:rsidRDefault="00436DC7" w:rsidP="006C5173">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436DC7">
        <w:rPr>
          <w:rFonts w:asciiTheme="minorHAnsi" w:hAnsiTheme="minorHAnsi" w:cstheme="minorHAnsi"/>
          <w:sz w:val="24"/>
          <w:szCs w:val="24"/>
          <w:lang w:eastAsia="en-US"/>
        </w:rPr>
        <w:t>bez ograniczeń co do liczby egzemplarzy i nośników, w zakresie następujących pól eksploatacji:</w:t>
      </w:r>
    </w:p>
    <w:p w14:paraId="481FC413" w14:textId="77777777" w:rsidR="00436DC7" w:rsidRPr="00436DC7"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lastRenderedPageBreak/>
        <w:t xml:space="preserve">utrwalanie – w szczególności </w:t>
      </w:r>
      <w:r w:rsidRPr="00436DC7">
        <w:rPr>
          <w:rFonts w:asciiTheme="minorHAnsi" w:hAnsiTheme="minorHAnsi" w:cstheme="minorHAnsi"/>
          <w:color w:val="000000"/>
          <w:sz w:val="24"/>
          <w:szCs w:val="24"/>
          <w:lang w:eastAsia="en-US"/>
        </w:rPr>
        <w:t xml:space="preserve">drukiem, zapisem w pamięci komputera i na nośnikach elektronicznych, oraz zwielokrotnianie, </w:t>
      </w:r>
      <w:r w:rsidRPr="00436DC7">
        <w:rPr>
          <w:rFonts w:asciiTheme="minorHAnsi" w:hAnsiTheme="minorHAnsi" w:cstheme="minorHAnsi"/>
          <w:sz w:val="24"/>
          <w:szCs w:val="24"/>
          <w:lang w:eastAsia="en-US"/>
        </w:rPr>
        <w:t xml:space="preserve">powielanie i kopiowanie </w:t>
      </w:r>
      <w:r w:rsidRPr="00436DC7">
        <w:rPr>
          <w:rFonts w:asciiTheme="minorHAnsi" w:hAnsiTheme="minorHAnsi" w:cstheme="minorHAnsi"/>
          <w:color w:val="000000"/>
          <w:sz w:val="24"/>
          <w:szCs w:val="24"/>
          <w:lang w:eastAsia="en-US"/>
        </w:rPr>
        <w:t>tak powstałych egzemplarzy dowolną techniką,</w:t>
      </w:r>
    </w:p>
    <w:p w14:paraId="05B1F98D" w14:textId="77777777" w:rsidR="00436DC7" w:rsidRPr="00436DC7"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7BF583D" w14:textId="77777777" w:rsidR="00436DC7" w:rsidRPr="00436DC7"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publiczna dystrybucja utworów lub ich kopii we wszelkich formach (np. książka, broszura, CD, Internet),</w:t>
      </w:r>
    </w:p>
    <w:p w14:paraId="22A8D09D" w14:textId="32337B2F" w:rsidR="00436DC7" w:rsidRPr="00436DC7"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 xml:space="preserve">udostępnianie, w tym unijnym </w:t>
      </w:r>
      <w:r w:rsidRPr="00436DC7">
        <w:rPr>
          <w:rFonts w:asciiTheme="minorHAnsi" w:hAnsiTheme="minorHAnsi" w:cstheme="minorHAnsi"/>
          <w:sz w:val="24"/>
          <w:szCs w:val="24"/>
          <w:lang w:eastAsia="en-US"/>
        </w:rPr>
        <w:t>instytucjom, organom lub jednostkom organizacyjnym Unii, Instytucji Koordynującej Umowę Partnerstwa, Instytucji Zarządzającej i Instytucji Pośredniczącej oraz ich pracownikom oraz publiczne udostępnianie przy wykorzystaniu wszelkich środków komunikacji (np. Internet),</w:t>
      </w:r>
    </w:p>
    <w:p w14:paraId="4157D035" w14:textId="77777777" w:rsidR="00436DC7" w:rsidRPr="00436DC7" w:rsidRDefault="00436DC7" w:rsidP="006C5173">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436DC7">
        <w:rPr>
          <w:rFonts w:asciiTheme="minorHAnsi" w:hAnsiTheme="minorHAnsi" w:cstheme="minorHAnsi"/>
          <w:sz w:val="24"/>
          <w:szCs w:val="24"/>
          <w:lang w:eastAsia="en-US"/>
        </w:rPr>
        <w:t>przechowywanie i archiwizowanie w postaci papierowej albo elektronicznej,</w:t>
      </w:r>
    </w:p>
    <w:p w14:paraId="60DB4B6E" w14:textId="77777777" w:rsidR="00436DC7" w:rsidRPr="00436DC7" w:rsidRDefault="00436DC7" w:rsidP="006C5173">
      <w:pPr>
        <w:numPr>
          <w:ilvl w:val="0"/>
          <w:numId w:val="39"/>
        </w:numPr>
        <w:suppressAutoHyphens w:val="0"/>
        <w:spacing w:after="120"/>
        <w:ind w:left="641" w:hanging="284"/>
        <w:rPr>
          <w:rFonts w:asciiTheme="minorHAnsi" w:hAnsiTheme="minorHAnsi" w:cstheme="minorHAnsi"/>
          <w:color w:val="000000"/>
          <w:sz w:val="24"/>
          <w:szCs w:val="24"/>
          <w:lang w:eastAsia="en-US"/>
        </w:rPr>
      </w:pPr>
      <w:r w:rsidRPr="00436DC7">
        <w:rPr>
          <w:rFonts w:asciiTheme="minorHAnsi" w:hAnsiTheme="minorHAnsi" w:cstheme="minorHAnsi"/>
          <w:sz w:val="24"/>
          <w:szCs w:val="24"/>
          <w:lang w:eastAsia="en-US"/>
        </w:rPr>
        <w:t xml:space="preserve">z prawem do udzielania osobom trzecim sublicencji na warunkach i polach eksploatacji, o których mowa w niniejszym ustępie. </w:t>
      </w:r>
    </w:p>
    <w:p w14:paraId="57E9B46B" w14:textId="629EFCA0" w:rsidR="00436DC7" w:rsidRPr="00436DC7" w:rsidRDefault="00436DC7" w:rsidP="006C5173">
      <w:pPr>
        <w:numPr>
          <w:ilvl w:val="0"/>
          <w:numId w:val="20"/>
        </w:numPr>
        <w:suppressAutoHyphens w:val="0"/>
        <w:spacing w:after="120"/>
        <w:ind w:left="357" w:hanging="357"/>
        <w:rPr>
          <w:rFonts w:asciiTheme="minorHAnsi" w:hAnsiTheme="minorHAnsi" w:cstheme="minorHAnsi"/>
          <w:sz w:val="24"/>
          <w:szCs w:val="24"/>
          <w:lang w:eastAsia="en-US"/>
        </w:rPr>
      </w:pPr>
      <w:r w:rsidRPr="00436DC7">
        <w:rPr>
          <w:rFonts w:asciiTheme="minorHAnsi" w:hAnsiTheme="minorHAnsi" w:cstheme="minorHAnsi"/>
          <w:color w:val="000000"/>
          <w:sz w:val="24"/>
          <w:szCs w:val="24"/>
          <w:lang w:eastAsia="en-US"/>
        </w:rPr>
        <w:t xml:space="preserve">Znaki graficzne </w:t>
      </w:r>
      <w:r w:rsidRPr="00436DC7">
        <w:rPr>
          <w:rFonts w:asciiTheme="minorHAnsi" w:hAnsiTheme="minorHAnsi" w:cstheme="minorHAnsi"/>
          <w:sz w:val="24"/>
          <w:szCs w:val="24"/>
          <w:lang w:eastAsia="en-US"/>
        </w:rPr>
        <w:t>oraz obowiązkowe wzory tablic, plakat</w:t>
      </w:r>
      <w:r w:rsidR="00EE59E7">
        <w:rPr>
          <w:rFonts w:asciiTheme="minorHAnsi" w:hAnsiTheme="minorHAnsi" w:cstheme="minorHAnsi"/>
          <w:sz w:val="24"/>
          <w:szCs w:val="24"/>
          <w:lang w:eastAsia="en-US"/>
        </w:rPr>
        <w:t>ów</w:t>
      </w:r>
      <w:r w:rsidRPr="00436DC7">
        <w:rPr>
          <w:rFonts w:asciiTheme="minorHAnsi" w:hAnsiTheme="minorHAnsi" w:cstheme="minorHAnsi"/>
          <w:sz w:val="24"/>
          <w:szCs w:val="24"/>
          <w:lang w:eastAsia="en-US"/>
        </w:rPr>
        <w:t xml:space="preserve"> i naklejek </w:t>
      </w:r>
      <w:r w:rsidRPr="00436DC7">
        <w:rPr>
          <w:rFonts w:asciiTheme="minorHAnsi" w:hAnsiTheme="minorHAnsi" w:cstheme="minorHAnsi"/>
          <w:color w:val="000000"/>
          <w:sz w:val="24"/>
          <w:szCs w:val="24"/>
          <w:lang w:eastAsia="en-US"/>
        </w:rPr>
        <w:t xml:space="preserve">są określone </w:t>
      </w:r>
      <w:r w:rsidRPr="00436DC7">
        <w:rPr>
          <w:rFonts w:asciiTheme="minorHAnsi" w:hAnsiTheme="minorHAnsi" w:cstheme="minorHAnsi"/>
          <w:sz w:val="24"/>
          <w:szCs w:val="24"/>
          <w:lang w:eastAsia="en-US"/>
        </w:rPr>
        <w:t xml:space="preserve">w Księdze Tożsamości Wizualnej marki Fundusze Europejskie 2021-2027 i dostępne na stronie Programu Fundusze Europejskie dla Opolskiego 2021-2027 pod adresem </w:t>
      </w:r>
      <w:hyperlink r:id="rId14" w:history="1">
        <w:r w:rsidRPr="00436DC7">
          <w:rPr>
            <w:rFonts w:asciiTheme="minorHAnsi" w:hAnsiTheme="minorHAnsi" w:cstheme="minorHAnsi"/>
            <w:color w:val="0000FF"/>
            <w:sz w:val="24"/>
            <w:szCs w:val="24"/>
            <w:u w:val="single"/>
            <w:lang w:eastAsia="en-US"/>
          </w:rPr>
          <w:t>www.funduszeue.opolskie.pl</w:t>
        </w:r>
      </w:hyperlink>
      <w:r w:rsidRPr="00436DC7">
        <w:rPr>
          <w:rFonts w:asciiTheme="minorHAnsi" w:hAnsiTheme="minorHAnsi" w:cstheme="minorHAnsi"/>
          <w:sz w:val="24"/>
          <w:szCs w:val="24"/>
          <w:lang w:eastAsia="en-US"/>
        </w:rPr>
        <w:t xml:space="preserve"> oraz w załączniku nr 8 do </w:t>
      </w:r>
      <w:r w:rsidR="00D66095">
        <w:rPr>
          <w:rFonts w:asciiTheme="minorHAnsi" w:hAnsiTheme="minorHAnsi" w:cstheme="minorHAnsi"/>
          <w:sz w:val="24"/>
          <w:szCs w:val="24"/>
          <w:lang w:eastAsia="en-US"/>
        </w:rPr>
        <w:t>Decyzji</w:t>
      </w:r>
      <w:r w:rsidRPr="00436DC7">
        <w:rPr>
          <w:rFonts w:asciiTheme="minorHAnsi" w:hAnsiTheme="minorHAnsi" w:cstheme="minorHAnsi"/>
          <w:sz w:val="24"/>
          <w:szCs w:val="24"/>
          <w:lang w:eastAsia="en-US"/>
        </w:rPr>
        <w:t xml:space="preserve"> </w:t>
      </w:r>
      <w:r w:rsidRPr="00436DC7">
        <w:rPr>
          <w:rFonts w:asciiTheme="minorHAnsi" w:hAnsiTheme="minorHAnsi" w:cstheme="minorHAnsi"/>
          <w:iCs/>
          <w:sz w:val="24"/>
          <w:szCs w:val="24"/>
          <w:lang w:eastAsia="en-US"/>
        </w:rPr>
        <w:t xml:space="preserve">(Wyciąg z zapisów „Podręcznika wnioskodawcy i beneficjenta Funduszy Europejskich na lata 2021-2027 </w:t>
      </w:r>
      <w:r w:rsidR="00697317">
        <w:rPr>
          <w:rFonts w:asciiTheme="minorHAnsi" w:hAnsiTheme="minorHAnsi" w:cstheme="minorHAnsi"/>
          <w:iCs/>
          <w:sz w:val="24"/>
          <w:szCs w:val="24"/>
          <w:lang w:eastAsia="en-US"/>
        </w:rPr>
        <w:br/>
      </w:r>
      <w:r w:rsidRPr="00436DC7">
        <w:rPr>
          <w:rFonts w:asciiTheme="minorHAnsi" w:hAnsiTheme="minorHAnsi" w:cstheme="minorHAnsi"/>
          <w:iCs/>
          <w:sz w:val="24"/>
          <w:szCs w:val="24"/>
          <w:lang w:eastAsia="en-US"/>
        </w:rPr>
        <w:t>w zakresie informacji i promocji”</w:t>
      </w:r>
      <w:r w:rsidRPr="00436DC7">
        <w:rPr>
          <w:rFonts w:asciiTheme="minorHAnsi" w:hAnsiTheme="minorHAnsi" w:cstheme="minorHAnsi"/>
          <w:sz w:val="24"/>
          <w:szCs w:val="24"/>
          <w:lang w:eastAsia="en-US"/>
        </w:rPr>
        <w:t xml:space="preserve">). </w:t>
      </w:r>
    </w:p>
    <w:p w14:paraId="3BBB5792" w14:textId="0842EE0A" w:rsidR="00436DC7" w:rsidRPr="008B57BA" w:rsidRDefault="00436DC7" w:rsidP="006C5173">
      <w:pPr>
        <w:numPr>
          <w:ilvl w:val="0"/>
          <w:numId w:val="20"/>
        </w:numPr>
        <w:suppressAutoHyphens w:val="0"/>
        <w:spacing w:after="120"/>
        <w:ind w:left="357" w:hanging="357"/>
        <w:rPr>
          <w:rFonts w:asciiTheme="minorHAnsi" w:hAnsiTheme="minorHAnsi" w:cstheme="minorHAnsi"/>
          <w:sz w:val="24"/>
          <w:szCs w:val="24"/>
          <w:lang w:eastAsia="en-US" w:bidi="pl-PL"/>
        </w:rPr>
      </w:pPr>
      <w:r w:rsidRPr="008B57BA">
        <w:rPr>
          <w:rFonts w:asciiTheme="minorHAnsi" w:hAnsiTheme="minorHAnsi" w:cstheme="minorHAnsi"/>
          <w:sz w:val="24"/>
          <w:szCs w:val="24"/>
          <w:lang w:eastAsia="en-US" w:bidi="pl-PL"/>
        </w:rPr>
        <w:t>Zmiana adresów poczty elektronicznej, wskazanych w ust. 2 pkt 5)</w:t>
      </w:r>
      <w:r w:rsidR="000A5236">
        <w:rPr>
          <w:rFonts w:asciiTheme="minorHAnsi" w:hAnsiTheme="minorHAnsi" w:cstheme="minorHAnsi"/>
          <w:sz w:val="24"/>
          <w:szCs w:val="24"/>
          <w:lang w:eastAsia="en-US" w:bidi="pl-PL"/>
        </w:rPr>
        <w:t xml:space="preserve"> </w:t>
      </w:r>
      <w:r w:rsidR="000A5236" w:rsidRPr="00825B22">
        <w:rPr>
          <w:rFonts w:asciiTheme="minorHAnsi" w:hAnsiTheme="minorHAnsi" w:cstheme="minorHAnsi"/>
          <w:sz w:val="24"/>
          <w:szCs w:val="24"/>
          <w:lang w:eastAsia="en-US" w:bidi="pl-PL"/>
        </w:rPr>
        <w:t xml:space="preserve">i ust. 4 </w:t>
      </w:r>
      <w:r w:rsidRPr="008B57BA">
        <w:rPr>
          <w:rFonts w:asciiTheme="minorHAnsi" w:hAnsiTheme="minorHAnsi" w:cstheme="minorHAnsi"/>
          <w:sz w:val="24"/>
          <w:szCs w:val="24"/>
          <w:lang w:eastAsia="en-US" w:bidi="pl-PL"/>
        </w:rPr>
        <w:t xml:space="preserve">oraz adresu strony internetowej wskazanej w ust. </w:t>
      </w:r>
      <w:r w:rsidR="00292C93" w:rsidRPr="008B57BA">
        <w:rPr>
          <w:rFonts w:asciiTheme="minorHAnsi" w:hAnsiTheme="minorHAnsi" w:cstheme="minorHAnsi"/>
          <w:sz w:val="24"/>
          <w:szCs w:val="24"/>
          <w:lang w:eastAsia="en-US" w:bidi="pl-PL"/>
        </w:rPr>
        <w:t>11</w:t>
      </w:r>
      <w:r w:rsidR="00D66095">
        <w:rPr>
          <w:rFonts w:asciiTheme="minorHAnsi" w:hAnsiTheme="minorHAnsi" w:cstheme="minorHAnsi"/>
          <w:sz w:val="24"/>
          <w:szCs w:val="24"/>
          <w:lang w:eastAsia="en-US" w:bidi="pl-PL"/>
        </w:rPr>
        <w:t xml:space="preserve"> nie wymaga zmiany Decyzji</w:t>
      </w:r>
      <w:r w:rsidRPr="008B57BA">
        <w:rPr>
          <w:rFonts w:asciiTheme="minorHAnsi" w:hAnsiTheme="minorHAnsi" w:cstheme="minorHAnsi"/>
          <w:sz w:val="24"/>
          <w:szCs w:val="24"/>
          <w:lang w:eastAsia="en-US" w:bidi="pl-PL"/>
        </w:rPr>
        <w:t xml:space="preserve">. Instytucja </w:t>
      </w:r>
      <w:r w:rsidR="001C0C08">
        <w:rPr>
          <w:rFonts w:asciiTheme="minorHAnsi" w:hAnsiTheme="minorHAnsi" w:cstheme="minorHAnsi"/>
          <w:sz w:val="24"/>
          <w:szCs w:val="24"/>
          <w:lang w:eastAsia="en-US" w:bidi="pl-PL"/>
        </w:rPr>
        <w:t xml:space="preserve">Pośrednicząca </w:t>
      </w:r>
      <w:r w:rsidRPr="008B57BA">
        <w:rPr>
          <w:rFonts w:asciiTheme="minorHAnsi" w:hAnsiTheme="minorHAnsi" w:cstheme="minorHAnsi"/>
          <w:sz w:val="24"/>
          <w:szCs w:val="24"/>
          <w:lang w:eastAsia="en-US" w:bidi="pl-PL"/>
        </w:rPr>
        <w:t>poinformuje Beneficjenta o tym fakcie w formie pisemnej lub elektronicznej, wraz ze wskazaniem daty, od której obowiązuje zmieniony adres. Zmiana jest skuteczna z chwilą doręczenia informacji Beneficjentowi.</w:t>
      </w:r>
    </w:p>
    <w:p w14:paraId="3AC0812C" w14:textId="31F03D19" w:rsidR="00436DC7" w:rsidRPr="007B0129" w:rsidRDefault="00436DC7" w:rsidP="006C5173">
      <w:pPr>
        <w:numPr>
          <w:ilvl w:val="0"/>
          <w:numId w:val="20"/>
        </w:numPr>
        <w:suppressAutoHyphens w:val="0"/>
        <w:spacing w:after="120"/>
        <w:ind w:left="357" w:hanging="357"/>
        <w:rPr>
          <w:rFonts w:asciiTheme="minorHAnsi" w:hAnsiTheme="minorHAnsi" w:cstheme="minorHAnsi"/>
          <w:b/>
          <w:i/>
          <w:sz w:val="24"/>
          <w:szCs w:val="24"/>
        </w:rPr>
      </w:pPr>
      <w:r w:rsidRPr="00845B03">
        <w:rPr>
          <w:rFonts w:asciiTheme="minorHAnsi" w:hAnsiTheme="minorHAnsi" w:cstheme="minorHAnsi"/>
          <w:sz w:val="24"/>
          <w:szCs w:val="24"/>
          <w:lang w:eastAsia="en-US"/>
        </w:rPr>
        <w:t>Beneficjent przyjmuje do wiadomości, że objęcie dofinansowaniem oznacza umieszczenie danych Beneficjenta w publikowanym przez Instytucję Zarządzającą wykazie projektów</w:t>
      </w:r>
      <w:r w:rsidRPr="00845B03">
        <w:rPr>
          <w:rFonts w:asciiTheme="minorHAnsi" w:hAnsiTheme="minorHAnsi" w:cstheme="minorHAnsi"/>
          <w:sz w:val="24"/>
          <w:szCs w:val="24"/>
          <w:vertAlign w:val="superscript"/>
          <w:lang w:eastAsia="en-US"/>
        </w:rPr>
        <w:footnoteReference w:id="56"/>
      </w:r>
      <w:r w:rsidRPr="00845B03">
        <w:rPr>
          <w:rFonts w:asciiTheme="minorHAnsi" w:hAnsiTheme="minorHAnsi" w:cstheme="minorHAnsi"/>
          <w:sz w:val="24"/>
          <w:szCs w:val="24"/>
          <w:lang w:eastAsia="en-US"/>
        </w:rPr>
        <w:t>.</w:t>
      </w:r>
    </w:p>
    <w:p w14:paraId="34B39D6F" w14:textId="77777777" w:rsidR="00FA1444" w:rsidRPr="007B0129" w:rsidRDefault="00FA1444" w:rsidP="009E4EDC">
      <w:pPr>
        <w:pStyle w:val="Akapitzlist"/>
        <w:numPr>
          <w:ilvl w:val="0"/>
          <w:numId w:val="20"/>
        </w:numPr>
        <w:spacing w:line="276" w:lineRule="auto"/>
        <w:rPr>
          <w:rFonts w:asciiTheme="minorHAnsi" w:eastAsia="Calibri" w:hAnsiTheme="minorHAnsi" w:cstheme="minorHAnsi"/>
          <w:bCs/>
          <w:iCs/>
          <w:color w:val="000000" w:themeColor="text1"/>
        </w:rPr>
      </w:pPr>
      <w:r w:rsidRPr="007B0129">
        <w:rPr>
          <w:rFonts w:asciiTheme="minorHAnsi" w:eastAsia="Calibri" w:hAnsiTheme="minorHAnsi" w:cstheme="minorHAnsi"/>
          <w:bCs/>
          <w:iCs/>
          <w:color w:val="000000" w:themeColor="text1"/>
        </w:rPr>
        <w:t>Beneficjent zobowiązuje się stosować przepisy Rozporządzenia Rady Ministrów z dnia 7 maja 2021r. w sprawie określenia działań informacyjnych podejmowanych przez podmioty realizujące zadania finansowane lub dofinansowane z budżetu państwa lub państwowych funduszy celowych ze zm. (jeśli dotyczy).</w:t>
      </w:r>
    </w:p>
    <w:p w14:paraId="20B64572" w14:textId="77777777" w:rsidR="00FA1444" w:rsidRPr="00845B03" w:rsidRDefault="00FA1444" w:rsidP="007B0129">
      <w:pPr>
        <w:suppressAutoHyphens w:val="0"/>
        <w:spacing w:after="120"/>
        <w:ind w:left="357"/>
        <w:rPr>
          <w:rFonts w:asciiTheme="minorHAnsi" w:hAnsiTheme="minorHAnsi" w:cstheme="minorHAnsi"/>
          <w:b/>
          <w:i/>
          <w:sz w:val="24"/>
          <w:szCs w:val="24"/>
        </w:rPr>
      </w:pPr>
    </w:p>
    <w:p w14:paraId="06284AC8" w14:textId="77777777" w:rsidR="00436DC7" w:rsidRPr="00436DC7" w:rsidRDefault="00436DC7" w:rsidP="00436DC7">
      <w:pPr>
        <w:keepNext/>
        <w:tabs>
          <w:tab w:val="left" w:pos="357"/>
        </w:tabs>
        <w:spacing w:after="120"/>
        <w:rPr>
          <w:rFonts w:asciiTheme="minorHAnsi" w:hAnsiTheme="minorHAnsi" w:cstheme="minorHAnsi"/>
          <w:sz w:val="24"/>
          <w:szCs w:val="24"/>
        </w:rPr>
      </w:pPr>
      <w:r w:rsidRPr="00436DC7">
        <w:rPr>
          <w:rFonts w:asciiTheme="minorHAnsi" w:hAnsiTheme="minorHAnsi" w:cstheme="minorHAnsi"/>
          <w:b/>
          <w:sz w:val="24"/>
          <w:szCs w:val="24"/>
        </w:rPr>
        <w:t xml:space="preserve">Prawa autorskie </w:t>
      </w:r>
    </w:p>
    <w:p w14:paraId="52C98D4F" w14:textId="341BAAAD" w:rsidR="00436DC7" w:rsidRPr="00436DC7" w:rsidRDefault="00996ABD" w:rsidP="00436DC7">
      <w:pPr>
        <w:keepNext/>
        <w:tabs>
          <w:tab w:val="left" w:pos="357"/>
        </w:tabs>
        <w:spacing w:after="120"/>
        <w:rPr>
          <w:rFonts w:asciiTheme="minorHAnsi" w:hAnsiTheme="minorHAnsi" w:cstheme="minorHAnsi"/>
          <w:sz w:val="24"/>
          <w:szCs w:val="24"/>
        </w:rPr>
      </w:pPr>
      <w:r>
        <w:rPr>
          <w:rFonts w:asciiTheme="minorHAnsi" w:hAnsiTheme="minorHAnsi" w:cstheme="minorHAnsi"/>
          <w:sz w:val="24"/>
          <w:szCs w:val="24"/>
        </w:rPr>
        <w:t>§ 24</w:t>
      </w:r>
      <w:r w:rsidR="00436DC7" w:rsidRPr="00436DC7">
        <w:rPr>
          <w:rFonts w:asciiTheme="minorHAnsi" w:hAnsiTheme="minorHAnsi" w:cstheme="minorHAnsi"/>
          <w:sz w:val="24"/>
          <w:szCs w:val="24"/>
        </w:rPr>
        <w:t>.</w:t>
      </w:r>
    </w:p>
    <w:p w14:paraId="193EE173"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Beneficjent zobowiązuje się, że wszystkie utwory, dzieła, efekty pracy twórczej i naukowej wytworzone w Projekcie, których cechy świadczą o tym, że mogą być przedmiotem ochrony praw autorskich, zostaną udostępnione w ramach licencji otwartej typu „Creative </w:t>
      </w:r>
      <w:proofErr w:type="spellStart"/>
      <w:r w:rsidRPr="00436DC7">
        <w:rPr>
          <w:rFonts w:asciiTheme="minorHAnsi" w:eastAsia="Times New Roman" w:hAnsiTheme="minorHAnsi" w:cstheme="minorHAnsi"/>
          <w:sz w:val="24"/>
          <w:szCs w:val="24"/>
        </w:rPr>
        <w:t>Commons</w:t>
      </w:r>
      <w:proofErr w:type="spellEnd"/>
      <w:r w:rsidRPr="00436DC7">
        <w:rPr>
          <w:rFonts w:asciiTheme="minorHAnsi" w:eastAsia="Times New Roman" w:hAnsiTheme="minorHAnsi" w:cstheme="minorHAnsi"/>
          <w:sz w:val="24"/>
          <w:szCs w:val="24"/>
        </w:rPr>
        <w:t xml:space="preserve">” („CC”). Otwarty dostęp opinii publicznej jest podstawowym warunkiem zarządzania tego rodzaju elementami w projekcie, zgodnie z regulacjami w niniejszym paragrafie, z zastrzeżeniem ust. 2.  </w:t>
      </w:r>
    </w:p>
    <w:p w14:paraId="1C5BB2C6"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Na wniosek Instytucji Koordynującej Umowę Partnerstwa, Instytucji Zarządzającej, Instytucji Pośredniczącej i unijnych instytucji i organów Beneficjent zobowiązuje się udostępnić w ramach licencji CC</w:t>
      </w:r>
      <w:r w:rsidRPr="00436DC7" w:rsidDel="00486CDD">
        <w:rPr>
          <w:rFonts w:asciiTheme="minorHAnsi" w:eastAsia="Times New Roman" w:hAnsiTheme="minorHAnsi" w:cstheme="minorHAnsi"/>
          <w:sz w:val="24"/>
          <w:szCs w:val="24"/>
        </w:rPr>
        <w:t xml:space="preserve"> </w:t>
      </w:r>
      <w:r w:rsidRPr="00436DC7">
        <w:rPr>
          <w:rFonts w:asciiTheme="minorHAnsi" w:eastAsia="Times New Roman" w:hAnsiTheme="minorHAnsi" w:cstheme="minorHAnsi"/>
          <w:sz w:val="24"/>
          <w:szCs w:val="24"/>
        </w:rPr>
        <w:t>wszystkie utwory związane z komunikacją i widocznością, które stworzono w ramach Projektu.</w:t>
      </w:r>
    </w:p>
    <w:p w14:paraId="04E6200A"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Dobór konkretnego rodzaju licencji CC jest określony przez Instytucję Pośredniczącą i wynika z celu Projektu. </w:t>
      </w:r>
    </w:p>
    <w:p w14:paraId="0B67C566"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Sposoby publikacji zapewniającej otwarty dostęp na warunkach niniejszego paragrafu, określa Instytucja Pośrednicząca, zgodnie z celem Projektu. </w:t>
      </w:r>
    </w:p>
    <w:p w14:paraId="270CA283" w14:textId="7C098646"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Postanowienia ust. 1-3 stosuje się odpowiednio przez Partnerów i uczestników Projektu, co nie ogranicza odpowiedzialności Beneficjenta za realizację warunków określonych w niniejszym paragrafie.</w:t>
      </w:r>
    </w:p>
    <w:p w14:paraId="2AC347DE" w14:textId="77777777" w:rsidR="00436DC7" w:rsidRPr="00436DC7" w:rsidRDefault="00436DC7" w:rsidP="00436DC7">
      <w:pPr>
        <w:numPr>
          <w:ilvl w:val="0"/>
          <w:numId w:val="14"/>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utworów zależnych, do których majątkowe prawa autorskie nie wygasły, a autorzy i spadkobiercy nie godzą się na uwolnienie prawa licencji, Beneficjent udostępni je na zasadach określonych w ustawie z dnia 4 lutego 1994 r. o prawie autorskim i prawach pokrewnych. </w:t>
      </w:r>
    </w:p>
    <w:p w14:paraId="20A8E60B" w14:textId="77777777" w:rsidR="00436DC7" w:rsidRPr="00436DC7" w:rsidRDefault="00436DC7" w:rsidP="00436DC7">
      <w:pPr>
        <w:keepNext/>
        <w:spacing w:after="120"/>
        <w:rPr>
          <w:rFonts w:asciiTheme="minorHAnsi" w:hAnsiTheme="minorHAnsi" w:cstheme="minorHAnsi"/>
          <w:b/>
          <w:bCs/>
          <w:sz w:val="24"/>
          <w:szCs w:val="24"/>
        </w:rPr>
      </w:pPr>
    </w:p>
    <w:p w14:paraId="0A8DF809" w14:textId="77777777"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Oświadczenia</w:t>
      </w:r>
    </w:p>
    <w:p w14:paraId="0371220D" w14:textId="63211909"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25</w:t>
      </w:r>
      <w:r w:rsidR="00436DC7" w:rsidRPr="00436DC7">
        <w:rPr>
          <w:rFonts w:asciiTheme="minorHAnsi" w:hAnsiTheme="minorHAnsi" w:cstheme="minorHAnsi"/>
          <w:sz w:val="24"/>
          <w:szCs w:val="24"/>
        </w:rPr>
        <w:t>.</w:t>
      </w:r>
    </w:p>
    <w:p w14:paraId="263409B7" w14:textId="77777777" w:rsidR="00436DC7" w:rsidRPr="00436DC7"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w:t>
      </w:r>
      <w:r w:rsidRPr="00230705">
        <w:rPr>
          <w:rFonts w:asciiTheme="minorHAnsi" w:eastAsia="Times New Roman" w:hAnsiTheme="minorHAnsi" w:cstheme="minorHAnsi"/>
          <w:sz w:val="24"/>
          <w:szCs w:val="24"/>
        </w:rPr>
        <w:t>neficjent w imieniu swoim i Partnerów</w:t>
      </w:r>
      <w:r w:rsidRPr="00230705">
        <w:rPr>
          <w:rFonts w:asciiTheme="minorHAnsi" w:eastAsia="Times New Roman" w:hAnsiTheme="minorHAnsi" w:cstheme="minorHAnsi"/>
          <w:sz w:val="24"/>
          <w:szCs w:val="24"/>
          <w:vertAlign w:val="superscript"/>
        </w:rPr>
        <w:footnoteReference w:id="57"/>
      </w:r>
      <w:r w:rsidRPr="00230705">
        <w:rPr>
          <w:rFonts w:asciiTheme="minorHAnsi" w:eastAsia="Times New Roman" w:hAnsiTheme="minorHAnsi" w:cstheme="minorHAnsi"/>
          <w:sz w:val="24"/>
          <w:szCs w:val="24"/>
        </w:rPr>
        <w:t xml:space="preserve"> oświadcza, że nie p</w:t>
      </w:r>
      <w:r w:rsidRPr="00436DC7">
        <w:rPr>
          <w:rFonts w:asciiTheme="minorHAnsi" w:eastAsia="Times New Roman" w:hAnsiTheme="minorHAnsi" w:cstheme="minorHAnsi"/>
          <w:sz w:val="24"/>
          <w:szCs w:val="24"/>
        </w:rPr>
        <w:t xml:space="preserve">odlega wykluczeniu na podstawie przepisów powszechnie obowiązujących z ubiegania się o środki przeznaczone na realizację Projektu, w tym wykluczeniu na podstawie art. 207 ust. 4 </w:t>
      </w:r>
      <w:proofErr w:type="spellStart"/>
      <w:r w:rsidRPr="00436DC7">
        <w:rPr>
          <w:rFonts w:asciiTheme="minorHAnsi" w:eastAsia="Times New Roman" w:hAnsiTheme="minorHAnsi" w:cstheme="minorHAnsi"/>
          <w:sz w:val="24"/>
          <w:szCs w:val="24"/>
        </w:rPr>
        <w:t>Ufp</w:t>
      </w:r>
      <w:proofErr w:type="spellEnd"/>
      <w:r w:rsidRPr="00436DC7">
        <w:rPr>
          <w:rFonts w:asciiTheme="minorHAnsi" w:eastAsia="Times New Roman" w:hAnsiTheme="minorHAnsi" w:cstheme="minorHAnsi"/>
          <w:sz w:val="24"/>
          <w:szCs w:val="24"/>
        </w:rPr>
        <w:t>.</w:t>
      </w:r>
    </w:p>
    <w:p w14:paraId="356585C7" w14:textId="77777777" w:rsidR="00436DC7" w:rsidRPr="00436DC7"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Beneficjent oświadcza, że nie był prawomocnie skazany za przestępstwo przeciwko mieniu, przeciwko obrotowi gospodarczemu, przeciwko działalności instytucji </w:t>
      </w:r>
      <w:r w:rsidRPr="00436DC7">
        <w:rPr>
          <w:rFonts w:asciiTheme="minorHAnsi" w:eastAsia="Times New Roman" w:hAnsiTheme="minorHAnsi" w:cstheme="minorHAnsi"/>
          <w:sz w:val="24"/>
          <w:szCs w:val="24"/>
        </w:rPr>
        <w:lastRenderedPageBreak/>
        <w:t>państwowych oraz samorządu terytorialnego, przeciwko wiarygodności dokumentów lub za przestępstwo skarbowe</w:t>
      </w:r>
      <w:r w:rsidRPr="00436DC7">
        <w:rPr>
          <w:rFonts w:asciiTheme="minorHAnsi" w:eastAsia="Times New Roman" w:hAnsiTheme="minorHAnsi" w:cstheme="minorHAnsi"/>
          <w:sz w:val="24"/>
          <w:szCs w:val="24"/>
          <w:vertAlign w:val="superscript"/>
        </w:rPr>
        <w:footnoteReference w:id="58"/>
      </w:r>
      <w:r w:rsidRPr="00436DC7">
        <w:rPr>
          <w:rFonts w:asciiTheme="minorHAnsi" w:eastAsia="Times New Roman" w:hAnsiTheme="minorHAnsi" w:cstheme="minorHAnsi"/>
          <w:sz w:val="24"/>
          <w:szCs w:val="24"/>
        </w:rPr>
        <w:t>.</w:t>
      </w:r>
    </w:p>
    <w:p w14:paraId="12C9E409" w14:textId="77777777" w:rsidR="00436DC7" w:rsidRPr="00436DC7" w:rsidRDefault="00436DC7" w:rsidP="006C5173">
      <w:pPr>
        <w:numPr>
          <w:ilvl w:val="0"/>
          <w:numId w:val="35"/>
        </w:numPr>
        <w:autoSpaceDE w:val="0"/>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663DDE58" w14:textId="77777777" w:rsidR="00436DC7" w:rsidRPr="00436DC7" w:rsidRDefault="00436DC7" w:rsidP="00A21060">
      <w:pPr>
        <w:numPr>
          <w:ilvl w:val="0"/>
          <w:numId w:val="35"/>
        </w:numPr>
        <w:autoSpaceDE w:val="0"/>
        <w:spacing w:after="240"/>
        <w:ind w:left="357" w:hanging="357"/>
        <w:rPr>
          <w:rFonts w:eastAsia="Times New Roman" w:cs="Calibri"/>
          <w:sz w:val="24"/>
          <w:szCs w:val="24"/>
        </w:rPr>
      </w:pPr>
      <w:r w:rsidRPr="00436DC7">
        <w:rPr>
          <w:rFonts w:eastAsia="Times New Roman" w:cs="Calibri"/>
          <w:sz w:val="24"/>
          <w:szCs w:val="24"/>
        </w:rPr>
        <w:t xml:space="preserve">Beneficjent jest zobowiązany do informowania Instytucji Pośredniczącej o wszelkich zmianach w zakresie oświadczeń i zapewnień wskazanych w ust. 1 – 3 w terminie 7 dni od zaistnienia tych zmian. </w:t>
      </w:r>
    </w:p>
    <w:p w14:paraId="6C0AC956" w14:textId="5F8D3DAD"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b/>
          <w:sz w:val="24"/>
          <w:szCs w:val="24"/>
        </w:rPr>
        <w:t>Uchylenie decyzji</w:t>
      </w:r>
    </w:p>
    <w:p w14:paraId="74DAD0EA" w14:textId="76C445C3"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26</w:t>
      </w:r>
      <w:r w:rsidR="00436DC7" w:rsidRPr="00436DC7">
        <w:rPr>
          <w:rFonts w:asciiTheme="minorHAnsi" w:hAnsiTheme="minorHAnsi" w:cstheme="minorHAnsi"/>
          <w:sz w:val="24"/>
          <w:szCs w:val="24"/>
        </w:rPr>
        <w:t>.</w:t>
      </w:r>
    </w:p>
    <w:p w14:paraId="098D97C6" w14:textId="15512D9C" w:rsidR="00436DC7" w:rsidRPr="00436DC7" w:rsidRDefault="00436DC7" w:rsidP="006C5173">
      <w:pPr>
        <w:keepNext/>
        <w:numPr>
          <w:ilvl w:val="0"/>
          <w:numId w:val="24"/>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Instytucja Pośrednicząca może </w:t>
      </w:r>
      <w:r w:rsidR="00D66095">
        <w:rPr>
          <w:rFonts w:asciiTheme="minorHAnsi" w:hAnsiTheme="minorHAnsi" w:cstheme="minorHAnsi"/>
          <w:sz w:val="24"/>
          <w:szCs w:val="24"/>
        </w:rPr>
        <w:t>uchylić Decyzję</w:t>
      </w:r>
      <w:r w:rsidRPr="00436DC7">
        <w:rPr>
          <w:rFonts w:asciiTheme="minorHAnsi" w:hAnsiTheme="minorHAnsi" w:cstheme="minorHAnsi"/>
          <w:sz w:val="24"/>
          <w:szCs w:val="24"/>
        </w:rPr>
        <w:t xml:space="preserve"> w trybie natychmiastowym bez zachowania okresu wypowiedzenia, w przypadku gdy:</w:t>
      </w:r>
    </w:p>
    <w:p w14:paraId="74B1BFEB" w14:textId="1134CFCE"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dopuścił się poważnych nieprawidłowości finansowych, w szczególności wykorzystał przekazane środki na cel inny niż określony w </w:t>
      </w:r>
      <w:r w:rsidR="00D66095">
        <w:rPr>
          <w:rFonts w:asciiTheme="minorHAnsi" w:hAnsiTheme="minorHAnsi" w:cstheme="minorHAnsi"/>
          <w:sz w:val="24"/>
          <w:szCs w:val="24"/>
        </w:rPr>
        <w:t>Projekcie lub niezgodnie z Decyzją</w:t>
      </w:r>
      <w:r w:rsidRPr="00436DC7">
        <w:rPr>
          <w:rFonts w:asciiTheme="minorHAnsi" w:hAnsiTheme="minorHAnsi" w:cstheme="minorHAnsi"/>
          <w:sz w:val="24"/>
          <w:szCs w:val="24"/>
        </w:rPr>
        <w:t>;</w:t>
      </w:r>
    </w:p>
    <w:p w14:paraId="621C81FF" w14:textId="6488C136"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złoży lub posłuży się fałszywym oświadczeniem lub podrobionymi, przerobionymi lub stwierdzającymi nieprawdę dokumentami w celu uzyskania dofinans</w:t>
      </w:r>
      <w:r w:rsidR="00D66095">
        <w:rPr>
          <w:rFonts w:asciiTheme="minorHAnsi" w:hAnsiTheme="minorHAnsi" w:cstheme="minorHAnsi"/>
          <w:sz w:val="24"/>
          <w:szCs w:val="24"/>
        </w:rPr>
        <w:t>owania w ramach niniejszej Decyzji</w:t>
      </w:r>
      <w:r w:rsidRPr="00436DC7">
        <w:rPr>
          <w:rFonts w:asciiTheme="minorHAnsi" w:hAnsiTheme="minorHAnsi" w:cstheme="minorHAnsi"/>
          <w:sz w:val="24"/>
          <w:szCs w:val="24"/>
        </w:rPr>
        <w:t xml:space="preserve"> lub uznania za kwalifikowalne wydatków ponoszonych w ramach Projektu;</w:t>
      </w:r>
    </w:p>
    <w:p w14:paraId="7AB3F591"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ze swojej winy nie rozpoczął realizacji Projektu w ciągu 3 miesięcy od ustalonej we Wniosku początkowej daty okresu realizacji Projektu;</w:t>
      </w:r>
    </w:p>
    <w:p w14:paraId="64E0A506" w14:textId="77777777"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w ramach realizacji Projektu nie spełnia któregokolwiek z bezwzględnych kryteriów, o których mowa w § 3 ust. 13;</w:t>
      </w:r>
    </w:p>
    <w:p w14:paraId="1927C002" w14:textId="4CF32018"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nie wywiązuje się z obowi</w:t>
      </w:r>
      <w:r w:rsidR="00D66095">
        <w:rPr>
          <w:rFonts w:asciiTheme="minorHAnsi" w:hAnsiTheme="minorHAnsi" w:cstheme="minorHAnsi"/>
          <w:sz w:val="24"/>
          <w:szCs w:val="24"/>
        </w:rPr>
        <w:t>ązków nałożonych na niego w Decyzji</w:t>
      </w:r>
      <w:r w:rsidRPr="00436DC7">
        <w:rPr>
          <w:rFonts w:asciiTheme="minorHAnsi" w:hAnsiTheme="minorHAnsi" w:cstheme="minorHAnsi"/>
          <w:sz w:val="24"/>
          <w:szCs w:val="24"/>
        </w:rPr>
        <w:t xml:space="preserve">; </w:t>
      </w:r>
    </w:p>
    <w:p w14:paraId="24FDC4A0" w14:textId="29DF5162"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realizuje Projekt w sposób niezgodny z </w:t>
      </w:r>
      <w:r w:rsidR="00D66095">
        <w:rPr>
          <w:rFonts w:asciiTheme="minorHAnsi" w:hAnsiTheme="minorHAnsi" w:cstheme="minorHAnsi"/>
          <w:sz w:val="24"/>
          <w:szCs w:val="24"/>
        </w:rPr>
        <w:t>Decyzją</w:t>
      </w:r>
      <w:r w:rsidRPr="00436DC7">
        <w:rPr>
          <w:rFonts w:asciiTheme="minorHAnsi" w:hAnsiTheme="minorHAnsi" w:cstheme="minorHAnsi"/>
          <w:sz w:val="24"/>
          <w:szCs w:val="24"/>
        </w:rPr>
        <w:t>, przepisami prawa unijnego lub krajowego lub zasadami realizacji FEO 2021-2027;</w:t>
      </w:r>
    </w:p>
    <w:p w14:paraId="366CF4EF" w14:textId="74AB08EA" w:rsidR="00436DC7" w:rsidRPr="00436DC7" w:rsidRDefault="00436DC7" w:rsidP="00436DC7">
      <w:pPr>
        <w:numPr>
          <w:ilvl w:val="0"/>
          <w:numId w:val="16"/>
        </w:numPr>
        <w:tabs>
          <w:tab w:val="clear" w:pos="540"/>
          <w:tab w:val="num" w:pos="357"/>
        </w:tabs>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nie przestrzega procedur </w:t>
      </w:r>
      <w:r w:rsidR="00931ADA">
        <w:rPr>
          <w:rFonts w:asciiTheme="minorHAnsi" w:hAnsiTheme="minorHAnsi" w:cstheme="minorHAnsi"/>
          <w:sz w:val="24"/>
          <w:szCs w:val="24"/>
        </w:rPr>
        <w:t>udzielania zamówień</w:t>
      </w:r>
      <w:r w:rsidR="00B73A13" w:rsidRPr="00B73A13">
        <w:t xml:space="preserve"> </w:t>
      </w:r>
      <w:r w:rsidR="00B73A13" w:rsidRPr="00B73A13">
        <w:rPr>
          <w:rFonts w:asciiTheme="minorHAnsi" w:hAnsiTheme="minorHAnsi" w:cstheme="minorHAnsi"/>
          <w:sz w:val="24"/>
          <w:szCs w:val="24"/>
        </w:rPr>
        <w:t>wskazanych w § 2</w:t>
      </w:r>
      <w:r w:rsidR="00B73A13">
        <w:rPr>
          <w:rFonts w:asciiTheme="minorHAnsi" w:hAnsiTheme="minorHAnsi" w:cstheme="minorHAnsi"/>
          <w:sz w:val="24"/>
          <w:szCs w:val="24"/>
        </w:rPr>
        <w:t>1</w:t>
      </w:r>
      <w:r w:rsidR="00931ADA">
        <w:rPr>
          <w:rFonts w:asciiTheme="minorHAnsi" w:hAnsiTheme="minorHAnsi" w:cstheme="minorHAnsi"/>
          <w:sz w:val="24"/>
          <w:szCs w:val="24"/>
        </w:rPr>
        <w:t>.</w:t>
      </w:r>
    </w:p>
    <w:p w14:paraId="0CFD4141" w14:textId="3556843A" w:rsidR="00436DC7" w:rsidRPr="00436DC7" w:rsidRDefault="00436DC7" w:rsidP="006C5173">
      <w:pPr>
        <w:numPr>
          <w:ilvl w:val="0"/>
          <w:numId w:val="24"/>
        </w:numPr>
        <w:spacing w:after="120"/>
        <w:ind w:hanging="284"/>
        <w:rPr>
          <w:rFonts w:asciiTheme="minorHAnsi" w:hAnsiTheme="minorHAnsi" w:cstheme="minorHAnsi"/>
          <w:sz w:val="24"/>
          <w:szCs w:val="24"/>
        </w:rPr>
      </w:pPr>
      <w:r w:rsidRPr="00436DC7">
        <w:rPr>
          <w:rFonts w:asciiTheme="minorHAnsi" w:hAnsiTheme="minorHAnsi" w:cstheme="minorHAnsi"/>
          <w:sz w:val="24"/>
          <w:szCs w:val="24"/>
        </w:rPr>
        <w:lastRenderedPageBreak/>
        <w:t xml:space="preserve">Instytucja </w:t>
      </w:r>
      <w:r w:rsidR="00277F43" w:rsidRPr="00436DC7">
        <w:rPr>
          <w:rFonts w:asciiTheme="minorHAnsi" w:hAnsiTheme="minorHAnsi" w:cstheme="minorHAnsi"/>
          <w:sz w:val="24"/>
          <w:szCs w:val="24"/>
        </w:rPr>
        <w:t>Pośrednicząca może</w:t>
      </w:r>
      <w:r w:rsidRPr="00436DC7">
        <w:rPr>
          <w:rFonts w:asciiTheme="minorHAnsi" w:hAnsiTheme="minorHAnsi" w:cstheme="minorHAnsi"/>
          <w:sz w:val="24"/>
          <w:szCs w:val="24"/>
        </w:rPr>
        <w:t xml:space="preserve"> </w:t>
      </w:r>
      <w:r w:rsidR="00D66095">
        <w:rPr>
          <w:rFonts w:asciiTheme="minorHAnsi" w:hAnsiTheme="minorHAnsi" w:cstheme="minorHAnsi"/>
          <w:sz w:val="24"/>
          <w:szCs w:val="24"/>
        </w:rPr>
        <w:t>uchylić Decyzję</w:t>
      </w:r>
      <w:r w:rsidRPr="00436DC7">
        <w:rPr>
          <w:rFonts w:asciiTheme="minorHAnsi" w:hAnsiTheme="minorHAnsi" w:cstheme="minorHAnsi"/>
          <w:sz w:val="24"/>
          <w:szCs w:val="24"/>
        </w:rPr>
        <w:t xml:space="preserve"> z zachowaniem jednomiesięcznego okresu wypowiedzenia, w </w:t>
      </w:r>
      <w:r w:rsidR="00277F43" w:rsidRPr="00436DC7">
        <w:rPr>
          <w:rFonts w:asciiTheme="minorHAnsi" w:hAnsiTheme="minorHAnsi" w:cstheme="minorHAnsi"/>
          <w:sz w:val="24"/>
          <w:szCs w:val="24"/>
        </w:rPr>
        <w:t>przypadku,</w:t>
      </w:r>
      <w:r w:rsidRPr="00436DC7">
        <w:rPr>
          <w:rFonts w:asciiTheme="minorHAnsi" w:hAnsiTheme="minorHAnsi" w:cstheme="minorHAnsi"/>
          <w:sz w:val="24"/>
          <w:szCs w:val="24"/>
        </w:rPr>
        <w:t xml:space="preserve"> gdy:</w:t>
      </w:r>
    </w:p>
    <w:p w14:paraId="6ABD1894" w14:textId="77777777"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opóźnia się w realizacji Projektu w stosunku do harmonogramu określonego we Wniosku o okres dłuższy niż 3 miesiące albo gdy inne okoliczności czynią zasadnym przypuszczenie, że zakończenie realizacji zakresu rzeczowego Projektu nie nastąpi w terminie wynikającym z tego harmonogramu;</w:t>
      </w:r>
    </w:p>
    <w:p w14:paraId="7364C7EB" w14:textId="21544918"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odmówi poddania si</w:t>
      </w:r>
      <w:r w:rsidR="00931ADA">
        <w:rPr>
          <w:rFonts w:asciiTheme="minorHAnsi" w:hAnsiTheme="minorHAnsi" w:cstheme="minorHAnsi"/>
          <w:sz w:val="24"/>
          <w:szCs w:val="24"/>
        </w:rPr>
        <w:t>ę kontroli, o której mowa w § 19</w:t>
      </w:r>
      <w:r w:rsidRPr="00436DC7">
        <w:rPr>
          <w:rFonts w:asciiTheme="minorHAnsi" w:hAnsiTheme="minorHAnsi" w:cstheme="minorHAnsi"/>
          <w:sz w:val="24"/>
          <w:szCs w:val="24"/>
        </w:rPr>
        <w:t>;</w:t>
      </w:r>
    </w:p>
    <w:p w14:paraId="7C56809F" w14:textId="4B9B67AE"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w ustalonym przez Instytucję </w:t>
      </w:r>
      <w:r w:rsidR="00277F43" w:rsidRPr="00436DC7">
        <w:rPr>
          <w:rFonts w:asciiTheme="minorHAnsi" w:hAnsiTheme="minorHAnsi" w:cstheme="minorHAnsi"/>
          <w:sz w:val="24"/>
          <w:szCs w:val="24"/>
        </w:rPr>
        <w:t>Pośredniczącą terminie</w:t>
      </w:r>
      <w:r w:rsidRPr="00436DC7">
        <w:rPr>
          <w:rFonts w:asciiTheme="minorHAnsi" w:hAnsiTheme="minorHAnsi" w:cstheme="minorHAnsi"/>
          <w:sz w:val="24"/>
          <w:szCs w:val="24"/>
        </w:rPr>
        <w:t xml:space="preserve"> nie doprowadzi do usunięcia stwierdzonych nieprawidłowości;</w:t>
      </w:r>
    </w:p>
    <w:p w14:paraId="1D915684" w14:textId="61AF7901"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w:t>
      </w:r>
      <w:r w:rsidR="00D66095">
        <w:rPr>
          <w:rFonts w:asciiTheme="minorHAnsi" w:hAnsiTheme="minorHAnsi" w:cstheme="minorHAnsi"/>
          <w:sz w:val="24"/>
          <w:szCs w:val="24"/>
        </w:rPr>
        <w:t>t nie przedkłada zgodnie z Decyzją</w:t>
      </w:r>
      <w:r w:rsidRPr="00436DC7">
        <w:rPr>
          <w:rFonts w:asciiTheme="minorHAnsi" w:hAnsiTheme="minorHAnsi" w:cstheme="minorHAnsi"/>
          <w:sz w:val="24"/>
          <w:szCs w:val="24"/>
        </w:rPr>
        <w:t xml:space="preserve"> wniosków o płatność lub dokumentów, o których mowa w § 13 ust. 1;</w:t>
      </w:r>
    </w:p>
    <w:p w14:paraId="6BB0B814" w14:textId="37F575DA"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uchyla się od wykonywania o</w:t>
      </w:r>
      <w:r w:rsidR="00931ADA">
        <w:rPr>
          <w:rFonts w:asciiTheme="minorHAnsi" w:hAnsiTheme="minorHAnsi" w:cstheme="minorHAnsi"/>
          <w:sz w:val="24"/>
          <w:szCs w:val="24"/>
        </w:rPr>
        <w:t>bowiązków, o których mowa w § 20</w:t>
      </w:r>
      <w:r w:rsidRPr="00436DC7">
        <w:rPr>
          <w:rFonts w:asciiTheme="minorHAnsi" w:hAnsiTheme="minorHAnsi" w:cstheme="minorHAnsi"/>
          <w:sz w:val="24"/>
          <w:szCs w:val="24"/>
        </w:rPr>
        <w:t xml:space="preserve"> ust. 1;</w:t>
      </w:r>
    </w:p>
    <w:p w14:paraId="7592C4F5" w14:textId="77777777"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dokonał zmian prawno-organizacyjnych zagrażających realizacji Projektu;</w:t>
      </w:r>
    </w:p>
    <w:p w14:paraId="1A9AE836" w14:textId="7EE27828"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podlega zarządowi </w:t>
      </w:r>
      <w:r w:rsidR="00E42A98" w:rsidRPr="00436DC7">
        <w:rPr>
          <w:rFonts w:asciiTheme="minorHAnsi" w:hAnsiTheme="minorHAnsi" w:cstheme="minorHAnsi"/>
          <w:sz w:val="24"/>
          <w:szCs w:val="24"/>
        </w:rPr>
        <w:t>komisarycznemu</w:t>
      </w:r>
      <w:r w:rsidRPr="00436DC7">
        <w:rPr>
          <w:rFonts w:asciiTheme="minorHAnsi" w:hAnsiTheme="minorHAnsi" w:cstheme="minorHAnsi"/>
          <w:sz w:val="24"/>
          <w:szCs w:val="24"/>
        </w:rPr>
        <w:t xml:space="preserve"> bądź zawiesił swoją działalność lub prowadzone są względem niego postępowania prawne o podobnym charakterze;</w:t>
      </w:r>
    </w:p>
    <w:p w14:paraId="43CB272C" w14:textId="77777777"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Beneficjent zaprzestał prowadzenia działalności, został złożony wobec niego wniosek o ogłoszenie upadłości lub zostało wszczęte postępowanie likwidacyjne;</w:t>
      </w:r>
    </w:p>
    <w:p w14:paraId="63AAAEBB" w14:textId="645E4CC0" w:rsidR="00436DC7" w:rsidRPr="00436DC7" w:rsidRDefault="00436DC7" w:rsidP="006C5173">
      <w:pPr>
        <w:numPr>
          <w:ilvl w:val="0"/>
          <w:numId w:val="23"/>
        </w:numPr>
        <w:spacing w:after="12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Beneficjent zaprzestał realizacji </w:t>
      </w:r>
      <w:r w:rsidR="00D66095">
        <w:rPr>
          <w:rFonts w:asciiTheme="minorHAnsi" w:hAnsiTheme="minorHAnsi" w:cstheme="minorHAnsi"/>
          <w:sz w:val="24"/>
          <w:szCs w:val="24"/>
        </w:rPr>
        <w:t>Decyzji</w:t>
      </w:r>
      <w:r w:rsidRPr="00436DC7">
        <w:rPr>
          <w:rFonts w:asciiTheme="minorHAnsi" w:hAnsiTheme="minorHAnsi" w:cstheme="minorHAnsi"/>
          <w:sz w:val="24"/>
          <w:szCs w:val="24"/>
        </w:rPr>
        <w:t xml:space="preserve"> na skutek siły wyższej, a w opinii Instytucji Pośredniczącej brak jest możliwości prawidłowej i terminowej realizacji Projektu;</w:t>
      </w:r>
    </w:p>
    <w:p w14:paraId="25FE1D6B" w14:textId="77777777" w:rsidR="00436DC7" w:rsidRPr="00436DC7" w:rsidRDefault="00436DC7" w:rsidP="006C5173">
      <w:pPr>
        <w:numPr>
          <w:ilvl w:val="0"/>
          <w:numId w:val="23"/>
        </w:numPr>
        <w:spacing w:after="0"/>
        <w:ind w:left="714" w:hanging="357"/>
        <w:rPr>
          <w:rFonts w:asciiTheme="minorHAnsi" w:eastAsia="Times New Roman" w:hAnsiTheme="minorHAnsi" w:cstheme="minorHAnsi"/>
          <w:sz w:val="24"/>
          <w:szCs w:val="24"/>
        </w:rPr>
      </w:pPr>
      <w:r w:rsidRPr="00436DC7">
        <w:rPr>
          <w:rFonts w:asciiTheme="minorHAnsi" w:hAnsiTheme="minorHAnsi" w:cstheme="minorHAnsi"/>
          <w:sz w:val="24"/>
          <w:szCs w:val="24"/>
        </w:rPr>
        <w:t xml:space="preserve">Beneficjent został prawomocnie wykluczony z ubiegania się o środki przeznaczone na realizację Projektu na podstawie przepisów powszechnie obowiązujących, w tym wykluczeniu na podstawie art. 207 ust. 4 </w:t>
      </w: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 xml:space="preserve"> jeśli zagraża to realizacji Projektu.</w:t>
      </w:r>
    </w:p>
    <w:p w14:paraId="20BB516A" w14:textId="77777777" w:rsidR="00436DC7" w:rsidRPr="00436DC7" w:rsidRDefault="00436DC7" w:rsidP="00436DC7">
      <w:pPr>
        <w:spacing w:after="120"/>
        <w:rPr>
          <w:rFonts w:asciiTheme="minorHAnsi" w:hAnsiTheme="minorHAnsi" w:cstheme="minorHAnsi"/>
          <w:sz w:val="24"/>
          <w:szCs w:val="24"/>
        </w:rPr>
      </w:pPr>
    </w:p>
    <w:p w14:paraId="4D2F042F" w14:textId="3BA97B17" w:rsidR="00436DC7" w:rsidRPr="00436DC7" w:rsidRDefault="00996ABD" w:rsidP="00436DC7">
      <w:pPr>
        <w:keepNext/>
        <w:spacing w:after="120"/>
        <w:rPr>
          <w:rFonts w:asciiTheme="minorHAnsi" w:hAnsiTheme="minorHAnsi" w:cstheme="minorHAnsi"/>
          <w:b/>
          <w:bCs/>
          <w:sz w:val="24"/>
          <w:szCs w:val="24"/>
        </w:rPr>
      </w:pPr>
      <w:r>
        <w:rPr>
          <w:rFonts w:asciiTheme="minorHAnsi" w:hAnsiTheme="minorHAnsi" w:cstheme="minorHAnsi"/>
          <w:b/>
          <w:bCs/>
          <w:sz w:val="24"/>
          <w:szCs w:val="24"/>
        </w:rPr>
        <w:t>Uchylenie Decyzji za porozumieniem</w:t>
      </w:r>
    </w:p>
    <w:p w14:paraId="1FC04D27" w14:textId="0A638F88"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27</w:t>
      </w:r>
      <w:r w:rsidR="00436DC7" w:rsidRPr="00436DC7">
        <w:rPr>
          <w:rFonts w:asciiTheme="minorHAnsi" w:hAnsiTheme="minorHAnsi" w:cstheme="minorHAnsi"/>
          <w:sz w:val="24"/>
          <w:szCs w:val="24"/>
        </w:rPr>
        <w:t>.</w:t>
      </w:r>
    </w:p>
    <w:p w14:paraId="2F5C8EFC" w14:textId="09441FFC" w:rsidR="00436DC7" w:rsidRPr="00436DC7" w:rsidRDefault="00D66095" w:rsidP="00436DC7">
      <w:pPr>
        <w:spacing w:after="120"/>
        <w:rPr>
          <w:rFonts w:asciiTheme="minorHAnsi" w:hAnsiTheme="minorHAnsi" w:cstheme="minorHAnsi"/>
          <w:sz w:val="24"/>
          <w:szCs w:val="24"/>
        </w:rPr>
      </w:pPr>
      <w:r>
        <w:rPr>
          <w:rFonts w:asciiTheme="minorHAnsi" w:hAnsiTheme="minorHAnsi" w:cstheme="minorHAnsi"/>
          <w:sz w:val="24"/>
          <w:szCs w:val="24"/>
        </w:rPr>
        <w:t>Decyzja może zostać uchylona</w:t>
      </w:r>
      <w:r w:rsidR="00436DC7" w:rsidRPr="00436DC7">
        <w:rPr>
          <w:rFonts w:asciiTheme="minorHAnsi" w:hAnsiTheme="minorHAnsi" w:cstheme="minorHAnsi"/>
          <w:sz w:val="24"/>
          <w:szCs w:val="24"/>
        </w:rPr>
        <w:t xml:space="preserve"> w drodze pisemnego porozumienia stron na wniosek każdej ze stron w przypadku wystąpienia okoliczności, które uniemożliwiają dalsze wykonywani</w:t>
      </w:r>
      <w:r>
        <w:rPr>
          <w:rFonts w:asciiTheme="minorHAnsi" w:hAnsiTheme="minorHAnsi" w:cstheme="minorHAnsi"/>
          <w:sz w:val="24"/>
          <w:szCs w:val="24"/>
        </w:rPr>
        <w:t>e postanowień zawartych w Decyzji</w:t>
      </w:r>
      <w:r w:rsidR="00436DC7" w:rsidRPr="00436DC7">
        <w:rPr>
          <w:rFonts w:asciiTheme="minorHAnsi" w:hAnsiTheme="minorHAnsi" w:cstheme="minorHAnsi"/>
          <w:sz w:val="24"/>
          <w:szCs w:val="24"/>
        </w:rPr>
        <w:t xml:space="preserve">. </w:t>
      </w:r>
    </w:p>
    <w:p w14:paraId="0CE62DC5" w14:textId="77777777" w:rsidR="00436DC7" w:rsidRPr="00436DC7" w:rsidRDefault="00436DC7" w:rsidP="00436DC7">
      <w:pPr>
        <w:spacing w:after="120"/>
        <w:rPr>
          <w:rFonts w:asciiTheme="minorHAnsi" w:hAnsiTheme="minorHAnsi" w:cstheme="minorHAnsi"/>
          <w:sz w:val="24"/>
          <w:szCs w:val="24"/>
        </w:rPr>
      </w:pPr>
    </w:p>
    <w:p w14:paraId="75769855" w14:textId="56B8212E" w:rsidR="00436DC7" w:rsidRPr="00436DC7" w:rsidRDefault="00436DC7" w:rsidP="00436DC7">
      <w:pPr>
        <w:keepNext/>
        <w:spacing w:after="120"/>
        <w:rPr>
          <w:rFonts w:asciiTheme="minorHAnsi" w:hAnsiTheme="minorHAnsi" w:cstheme="minorHAnsi"/>
          <w:b/>
          <w:bCs/>
          <w:sz w:val="24"/>
          <w:szCs w:val="24"/>
        </w:rPr>
      </w:pPr>
      <w:r w:rsidRPr="00436DC7">
        <w:rPr>
          <w:rFonts w:asciiTheme="minorHAnsi" w:hAnsiTheme="minorHAnsi" w:cstheme="minorHAnsi"/>
          <w:b/>
          <w:bCs/>
          <w:sz w:val="24"/>
          <w:szCs w:val="24"/>
        </w:rPr>
        <w:t xml:space="preserve">Skutki </w:t>
      </w:r>
      <w:r w:rsidR="00996ABD">
        <w:rPr>
          <w:rFonts w:asciiTheme="minorHAnsi" w:hAnsiTheme="minorHAnsi" w:cstheme="minorHAnsi"/>
          <w:b/>
          <w:bCs/>
          <w:sz w:val="24"/>
          <w:szCs w:val="24"/>
        </w:rPr>
        <w:t>uchylenia Decyzji</w:t>
      </w:r>
    </w:p>
    <w:p w14:paraId="61BEF6CE" w14:textId="1642B4B2"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28</w:t>
      </w:r>
      <w:r w:rsidR="00436DC7" w:rsidRPr="00436DC7">
        <w:rPr>
          <w:rFonts w:asciiTheme="minorHAnsi" w:hAnsiTheme="minorHAnsi" w:cstheme="minorHAnsi"/>
          <w:sz w:val="24"/>
          <w:szCs w:val="24"/>
        </w:rPr>
        <w:t>.</w:t>
      </w:r>
    </w:p>
    <w:p w14:paraId="760F1579" w14:textId="6300E29A" w:rsidR="00436DC7" w:rsidRPr="006C5173" w:rsidRDefault="00436DC7" w:rsidP="006C5173">
      <w:pPr>
        <w:pStyle w:val="Akapitzlist"/>
        <w:numPr>
          <w:ilvl w:val="0"/>
          <w:numId w:val="59"/>
        </w:numPr>
        <w:spacing w:after="120" w:line="276" w:lineRule="auto"/>
        <w:ind w:left="426" w:hanging="426"/>
        <w:rPr>
          <w:rFonts w:ascii="Calibri" w:hAnsi="Calibri" w:cs="Calibri"/>
        </w:rPr>
      </w:pPr>
      <w:r w:rsidRPr="006C5173">
        <w:rPr>
          <w:rFonts w:ascii="Calibri" w:hAnsi="Calibri" w:cs="Calibri"/>
        </w:rPr>
        <w:t xml:space="preserve">W przypadku </w:t>
      </w:r>
      <w:r w:rsidR="00D66095">
        <w:rPr>
          <w:rFonts w:ascii="Calibri" w:hAnsi="Calibri" w:cs="Calibri"/>
        </w:rPr>
        <w:t>uchylenia Decyzji</w:t>
      </w:r>
      <w:r w:rsidR="00931ADA">
        <w:rPr>
          <w:rFonts w:ascii="Calibri" w:hAnsi="Calibri" w:cs="Calibri"/>
        </w:rPr>
        <w:t xml:space="preserve"> na podstawie § 26</w:t>
      </w:r>
      <w:r w:rsidRPr="006C5173">
        <w:rPr>
          <w:rFonts w:ascii="Calibri" w:hAnsi="Calibri" w:cs="Calibri"/>
        </w:rPr>
        <w:t xml:space="preserve"> ust. 1, Beneficjent jest zobowiązany do zwrotu całości otrzymanego dofinansowania wraz z odsetkami w wysokości </w:t>
      </w:r>
      <w:r w:rsidRPr="006C5173">
        <w:rPr>
          <w:rFonts w:ascii="Calibri" w:hAnsi="Calibri" w:cs="Calibri"/>
        </w:rPr>
        <w:lastRenderedPageBreak/>
        <w:t xml:space="preserve">określonej jak dla zaległości podatkowych liczonymi od dnia przekazania środków dofinansowania w terminie 30 dni kalendarzowych od dnia rozwiązania </w:t>
      </w:r>
      <w:r w:rsidR="00D66095">
        <w:rPr>
          <w:rFonts w:ascii="Calibri" w:hAnsi="Calibri" w:cs="Calibri"/>
        </w:rPr>
        <w:t>Decyzji</w:t>
      </w:r>
      <w:r w:rsidRPr="006C5173">
        <w:rPr>
          <w:rFonts w:ascii="Calibri" w:hAnsi="Calibri" w:cs="Calibri"/>
        </w:rPr>
        <w:t xml:space="preserve"> na rachunek </w:t>
      </w:r>
      <w:r w:rsidR="00721A85" w:rsidRPr="006C5173">
        <w:rPr>
          <w:rFonts w:ascii="Calibri" w:hAnsi="Calibri" w:cs="Calibri"/>
        </w:rPr>
        <w:t xml:space="preserve">bankowy </w:t>
      </w:r>
      <w:r w:rsidRPr="006C5173">
        <w:rPr>
          <w:rFonts w:ascii="Calibri" w:hAnsi="Calibri" w:cs="Calibri"/>
        </w:rPr>
        <w:t xml:space="preserve">wskazany przez Instytucję Pośredniczącą.  </w:t>
      </w:r>
    </w:p>
    <w:p w14:paraId="3BB7BE97" w14:textId="651B3B98" w:rsidR="00436DC7" w:rsidRPr="006C5173" w:rsidRDefault="00436DC7" w:rsidP="006C5173">
      <w:pPr>
        <w:pStyle w:val="Akapitzlist"/>
        <w:numPr>
          <w:ilvl w:val="0"/>
          <w:numId w:val="59"/>
        </w:numPr>
        <w:spacing w:after="120" w:line="276" w:lineRule="auto"/>
        <w:ind w:left="426" w:hanging="426"/>
        <w:rPr>
          <w:rFonts w:ascii="Calibri" w:hAnsi="Calibri" w:cs="Calibri"/>
        </w:rPr>
      </w:pPr>
      <w:r w:rsidRPr="006C5173">
        <w:rPr>
          <w:rFonts w:ascii="Calibri" w:hAnsi="Calibri" w:cs="Calibri"/>
        </w:rPr>
        <w:t xml:space="preserve">W przypadku </w:t>
      </w:r>
      <w:r w:rsidR="00D66095">
        <w:rPr>
          <w:rFonts w:ascii="Calibri" w:hAnsi="Calibri" w:cs="Calibri"/>
        </w:rPr>
        <w:t>uchylenia Decyzji</w:t>
      </w:r>
      <w:r w:rsidR="00D66095" w:rsidRPr="006C5173">
        <w:rPr>
          <w:rFonts w:ascii="Calibri" w:hAnsi="Calibri" w:cs="Calibri"/>
        </w:rPr>
        <w:t xml:space="preserve"> </w:t>
      </w:r>
      <w:r w:rsidR="00931ADA">
        <w:rPr>
          <w:rFonts w:ascii="Calibri" w:hAnsi="Calibri" w:cs="Calibri"/>
        </w:rPr>
        <w:t>w trybie § 26 ust. 2 i § 27</w:t>
      </w:r>
      <w:r w:rsidRPr="006C5173">
        <w:rPr>
          <w:rFonts w:ascii="Calibri" w:hAnsi="Calibri" w:cs="Calibri"/>
        </w:rPr>
        <w:t xml:space="preserve"> Beneficjent ma prawo do wykorzystania wyłącznie tej części otrzymanych transz dofinansowania</w:t>
      </w:r>
      <w:r w:rsidRPr="006C5173">
        <w:rPr>
          <w:rFonts w:ascii="Calibri" w:hAnsi="Calibri" w:cs="Calibri"/>
          <w:i/>
        </w:rPr>
        <w:t xml:space="preserve">, </w:t>
      </w:r>
      <w:r w:rsidRPr="006C5173">
        <w:rPr>
          <w:rFonts w:ascii="Calibri" w:hAnsi="Calibri" w:cs="Calibri"/>
        </w:rPr>
        <w:t xml:space="preserve">które odpowiadają prawidłowo zrealizowanej części Projektu, z zastrzeżeniem ust. 3-5. </w:t>
      </w:r>
    </w:p>
    <w:p w14:paraId="1317759C" w14:textId="6C134B91" w:rsidR="00436DC7" w:rsidRPr="00436DC7" w:rsidRDefault="00436DC7" w:rsidP="006C5173">
      <w:pPr>
        <w:numPr>
          <w:ilvl w:val="0"/>
          <w:numId w:val="24"/>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Za prawidłowo zrealizowaną część Projektu należy uznać część Projektu rozliczoną zgodnie z regułą </w:t>
      </w:r>
      <w:r w:rsidRPr="00F868C1">
        <w:rPr>
          <w:rFonts w:asciiTheme="minorHAnsi" w:hAnsiTheme="minorHAnsi" w:cstheme="minorHAnsi"/>
          <w:sz w:val="24"/>
          <w:szCs w:val="24"/>
        </w:rPr>
        <w:t>proporcjonalności, o której mowa w Wytycznych dotyczących kwalifikowalności. Beneficjent jest zobowiązany przedstawić rozliczenie otrzymanych</w:t>
      </w:r>
      <w:r w:rsidRPr="00436DC7">
        <w:rPr>
          <w:rFonts w:asciiTheme="minorHAnsi" w:hAnsiTheme="minorHAnsi" w:cstheme="minorHAnsi"/>
          <w:sz w:val="24"/>
          <w:szCs w:val="24"/>
        </w:rPr>
        <w:t xml:space="preserve"> transz dofinansowania, w formie wniosku o płatność w terminie 30 dni kalendarzowych od dnia </w:t>
      </w:r>
      <w:r w:rsidR="00D66095">
        <w:rPr>
          <w:rFonts w:cs="Calibri"/>
        </w:rPr>
        <w:t>uchylenia Decyzji</w:t>
      </w:r>
      <w:r w:rsidR="00D66095" w:rsidRPr="006C5173">
        <w:rPr>
          <w:rFonts w:cs="Calibri"/>
        </w:rPr>
        <w:t xml:space="preserve"> </w:t>
      </w:r>
      <w:r w:rsidRPr="00436DC7">
        <w:rPr>
          <w:rFonts w:asciiTheme="minorHAnsi" w:hAnsiTheme="minorHAnsi" w:cstheme="minorHAnsi"/>
          <w:sz w:val="24"/>
          <w:szCs w:val="24"/>
          <w:vertAlign w:val="superscript"/>
        </w:rPr>
        <w:footnoteReference w:id="59"/>
      </w:r>
      <w:r w:rsidRPr="00436DC7">
        <w:rPr>
          <w:rFonts w:asciiTheme="minorHAnsi" w:hAnsiTheme="minorHAnsi" w:cstheme="minorHAnsi"/>
          <w:sz w:val="24"/>
          <w:szCs w:val="24"/>
        </w:rPr>
        <w:t xml:space="preserve">. </w:t>
      </w:r>
    </w:p>
    <w:p w14:paraId="0607917B" w14:textId="07F2718F" w:rsidR="00436DC7" w:rsidRPr="00436DC7" w:rsidRDefault="00436DC7" w:rsidP="006C5173">
      <w:pPr>
        <w:numPr>
          <w:ilvl w:val="0"/>
          <w:numId w:val="24"/>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w:t>
      </w:r>
      <w:r w:rsidR="00D66095">
        <w:rPr>
          <w:rFonts w:cs="Calibri"/>
        </w:rPr>
        <w:t>uchylenia Decyzji</w:t>
      </w:r>
      <w:r w:rsidR="00D66095" w:rsidRPr="006C5173">
        <w:rPr>
          <w:rFonts w:cs="Calibri"/>
        </w:rPr>
        <w:t xml:space="preserve"> </w:t>
      </w:r>
      <w:r w:rsidR="00931ADA">
        <w:rPr>
          <w:rFonts w:asciiTheme="minorHAnsi" w:hAnsiTheme="minorHAnsi" w:cstheme="minorHAnsi"/>
          <w:sz w:val="24"/>
          <w:szCs w:val="24"/>
        </w:rPr>
        <w:t>w trybie § 26</w:t>
      </w:r>
      <w:r w:rsidRPr="00436DC7">
        <w:rPr>
          <w:rFonts w:asciiTheme="minorHAnsi" w:hAnsiTheme="minorHAnsi" w:cstheme="minorHAnsi"/>
          <w:sz w:val="24"/>
          <w:szCs w:val="24"/>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w:t>
      </w:r>
      <w:r w:rsidR="00D66095">
        <w:rPr>
          <w:rFonts w:cs="Calibri"/>
        </w:rPr>
        <w:t>uchylenia Decyzji</w:t>
      </w:r>
      <w:r w:rsidR="00D66095" w:rsidRPr="006C5173">
        <w:rPr>
          <w:rFonts w:cs="Calibri"/>
        </w:rPr>
        <w:t xml:space="preserve"> </w:t>
      </w:r>
      <w:r w:rsidRPr="00436DC7">
        <w:rPr>
          <w:rFonts w:asciiTheme="minorHAnsi" w:hAnsiTheme="minorHAnsi" w:cstheme="minorHAnsi"/>
          <w:sz w:val="24"/>
          <w:szCs w:val="24"/>
        </w:rPr>
        <w:t xml:space="preserve">na rachunek </w:t>
      </w:r>
      <w:r w:rsidR="00721A85">
        <w:rPr>
          <w:rFonts w:asciiTheme="minorHAnsi" w:hAnsiTheme="minorHAnsi" w:cstheme="minorHAnsi"/>
          <w:sz w:val="24"/>
          <w:szCs w:val="24"/>
        </w:rPr>
        <w:t xml:space="preserve">bankowy </w:t>
      </w:r>
      <w:r w:rsidRPr="00436DC7">
        <w:rPr>
          <w:rFonts w:asciiTheme="minorHAnsi" w:hAnsiTheme="minorHAnsi" w:cstheme="minorHAnsi"/>
          <w:sz w:val="24"/>
          <w:szCs w:val="24"/>
        </w:rPr>
        <w:t>wskazany przez Instytucję Pośredniczącą.</w:t>
      </w:r>
      <w:r w:rsidRPr="00436DC7">
        <w:rPr>
          <w:rFonts w:asciiTheme="minorHAnsi" w:hAnsiTheme="minorHAnsi" w:cstheme="minorHAnsi"/>
          <w:sz w:val="24"/>
          <w:szCs w:val="24"/>
          <w:vertAlign w:val="superscript"/>
        </w:rPr>
        <w:t xml:space="preserve"> </w:t>
      </w:r>
    </w:p>
    <w:p w14:paraId="6B64CAD0" w14:textId="12840E03" w:rsidR="00436DC7" w:rsidRPr="00436DC7" w:rsidRDefault="00436DC7" w:rsidP="006C5173">
      <w:pPr>
        <w:numPr>
          <w:ilvl w:val="0"/>
          <w:numId w:val="24"/>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w:t>
      </w:r>
      <w:r w:rsidR="00D66095">
        <w:rPr>
          <w:rFonts w:cs="Calibri"/>
        </w:rPr>
        <w:t>uchylenia Decyzji</w:t>
      </w:r>
      <w:r w:rsidR="00D66095" w:rsidRPr="006C5173">
        <w:rPr>
          <w:rFonts w:cs="Calibri"/>
        </w:rPr>
        <w:t xml:space="preserve"> </w:t>
      </w:r>
      <w:r w:rsidR="00931ADA">
        <w:rPr>
          <w:rFonts w:asciiTheme="minorHAnsi" w:hAnsiTheme="minorHAnsi" w:cstheme="minorHAnsi"/>
          <w:sz w:val="24"/>
          <w:szCs w:val="24"/>
        </w:rPr>
        <w:t>w trybie § 27</w:t>
      </w:r>
      <w:r w:rsidRPr="00436DC7">
        <w:rPr>
          <w:rFonts w:asciiTheme="minorHAnsi" w:hAnsiTheme="minorHAnsi" w:cstheme="minorHAnsi"/>
          <w:sz w:val="24"/>
          <w:szCs w:val="24"/>
        </w:rPr>
        <w:t xml:space="preserve"> Beneficjent jest zobowiązany do zwrotu niewykorzystanej części otrzymanych transz dofinansowania bez odsetek w terminie 30 dni kalendarzowych od dnia </w:t>
      </w:r>
      <w:r w:rsidR="00C21659">
        <w:rPr>
          <w:rFonts w:cs="Calibri"/>
        </w:rPr>
        <w:t>uchylenia Decyzji</w:t>
      </w:r>
      <w:r w:rsidR="00C21659" w:rsidRPr="006C5173">
        <w:rPr>
          <w:rFonts w:cs="Calibri"/>
        </w:rPr>
        <w:t xml:space="preserve"> </w:t>
      </w:r>
      <w:r w:rsidRPr="00436DC7">
        <w:rPr>
          <w:rFonts w:asciiTheme="minorHAnsi" w:hAnsiTheme="minorHAnsi" w:cstheme="minorHAnsi"/>
          <w:sz w:val="24"/>
          <w:szCs w:val="24"/>
        </w:rPr>
        <w:t xml:space="preserve">na rachunek </w:t>
      </w:r>
      <w:r w:rsidR="00721A85">
        <w:rPr>
          <w:rFonts w:asciiTheme="minorHAnsi" w:hAnsiTheme="minorHAnsi" w:cstheme="minorHAnsi"/>
          <w:sz w:val="24"/>
          <w:szCs w:val="24"/>
        </w:rPr>
        <w:t xml:space="preserve">bankowy </w:t>
      </w:r>
      <w:r w:rsidRPr="00436DC7">
        <w:rPr>
          <w:rFonts w:asciiTheme="minorHAnsi" w:hAnsiTheme="minorHAnsi" w:cstheme="minorHAnsi"/>
          <w:sz w:val="24"/>
          <w:szCs w:val="24"/>
        </w:rPr>
        <w:t xml:space="preserve">wskazany przez Instytucję Pośredniczącą. </w:t>
      </w:r>
    </w:p>
    <w:p w14:paraId="14C57112" w14:textId="632E8632" w:rsidR="00436DC7" w:rsidRPr="00436DC7" w:rsidRDefault="00436DC7" w:rsidP="006C5173">
      <w:pPr>
        <w:numPr>
          <w:ilvl w:val="0"/>
          <w:numId w:val="24"/>
        </w:numPr>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 xml:space="preserve">W przypadku niedokonania zwrotu środków zgodnie z ust. 1, 4 lub 5, stosuje się odpowiednio § 16 </w:t>
      </w:r>
      <w:r w:rsidR="00C21659">
        <w:rPr>
          <w:rFonts w:asciiTheme="minorHAnsi" w:hAnsiTheme="minorHAnsi" w:cstheme="minorHAnsi"/>
          <w:sz w:val="24"/>
          <w:szCs w:val="24"/>
        </w:rPr>
        <w:t>Decyzji</w:t>
      </w:r>
      <w:r w:rsidRPr="00436DC7">
        <w:rPr>
          <w:rFonts w:asciiTheme="minorHAnsi" w:hAnsiTheme="minorHAnsi" w:cstheme="minorHAnsi"/>
          <w:sz w:val="24"/>
          <w:szCs w:val="24"/>
        </w:rPr>
        <w:t>.</w:t>
      </w:r>
    </w:p>
    <w:p w14:paraId="758F7B67" w14:textId="77777777" w:rsidR="00436DC7" w:rsidRPr="00436DC7" w:rsidRDefault="00436DC7" w:rsidP="00436DC7">
      <w:pPr>
        <w:spacing w:after="120"/>
        <w:rPr>
          <w:rFonts w:asciiTheme="minorHAnsi" w:hAnsiTheme="minorHAnsi" w:cstheme="minorHAnsi"/>
          <w:sz w:val="24"/>
          <w:szCs w:val="24"/>
        </w:rPr>
      </w:pPr>
    </w:p>
    <w:p w14:paraId="1C7E23A5" w14:textId="05AA5F50"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29</w:t>
      </w:r>
      <w:r w:rsidR="00436DC7" w:rsidRPr="00436DC7">
        <w:rPr>
          <w:rFonts w:asciiTheme="minorHAnsi" w:hAnsiTheme="minorHAnsi" w:cstheme="minorHAnsi"/>
          <w:sz w:val="24"/>
          <w:szCs w:val="24"/>
        </w:rPr>
        <w:t>.</w:t>
      </w:r>
    </w:p>
    <w:p w14:paraId="2E2A22EC" w14:textId="0BE07DD0" w:rsidR="00436DC7" w:rsidRPr="00436DC7" w:rsidRDefault="00C21659" w:rsidP="006C5173">
      <w:pPr>
        <w:keepNext/>
        <w:numPr>
          <w:ilvl w:val="1"/>
          <w:numId w:val="24"/>
        </w:numPr>
        <w:tabs>
          <w:tab w:val="left" w:pos="360"/>
        </w:tabs>
        <w:spacing w:after="120"/>
        <w:ind w:left="360"/>
        <w:rPr>
          <w:rFonts w:asciiTheme="minorHAnsi" w:hAnsiTheme="minorHAnsi" w:cstheme="minorHAnsi"/>
          <w:sz w:val="24"/>
          <w:szCs w:val="24"/>
        </w:rPr>
      </w:pPr>
      <w:r>
        <w:rPr>
          <w:rFonts w:asciiTheme="minorHAnsi" w:hAnsiTheme="minorHAnsi" w:cstheme="minorHAnsi"/>
          <w:sz w:val="24"/>
          <w:szCs w:val="24"/>
        </w:rPr>
        <w:t>Uchylenie Decyzji</w:t>
      </w:r>
      <w:r w:rsidR="00436DC7" w:rsidRPr="00436DC7">
        <w:rPr>
          <w:rFonts w:asciiTheme="minorHAnsi" w:hAnsiTheme="minorHAnsi" w:cstheme="minorHAnsi"/>
          <w:sz w:val="24"/>
          <w:szCs w:val="24"/>
        </w:rPr>
        <w:t xml:space="preserve"> nie obejmuje obowiązków Beneficjenta wynikających z § 3</w:t>
      </w:r>
      <w:r w:rsidR="00931ADA">
        <w:rPr>
          <w:rFonts w:asciiTheme="minorHAnsi" w:hAnsiTheme="minorHAnsi" w:cstheme="minorHAnsi"/>
          <w:sz w:val="24"/>
          <w:szCs w:val="24"/>
        </w:rPr>
        <w:t xml:space="preserve"> ust. 1 pkt 8, § 18-20 oraz § 23-24</w:t>
      </w:r>
      <w:r w:rsidR="00436DC7" w:rsidRPr="00436DC7">
        <w:rPr>
          <w:rFonts w:asciiTheme="minorHAnsi" w:hAnsiTheme="minorHAnsi" w:cstheme="minorHAnsi"/>
          <w:sz w:val="24"/>
          <w:szCs w:val="24"/>
        </w:rPr>
        <w:t xml:space="preserve">, które jest on zobowiązany wykonywać w dalszym ciągu. </w:t>
      </w:r>
    </w:p>
    <w:p w14:paraId="218A7122" w14:textId="28C66EA7" w:rsidR="00436DC7" w:rsidRPr="00436DC7" w:rsidRDefault="00436DC7" w:rsidP="006C5173">
      <w:pPr>
        <w:numPr>
          <w:ilvl w:val="1"/>
          <w:numId w:val="24"/>
        </w:numPr>
        <w:tabs>
          <w:tab w:val="left" w:pos="360"/>
        </w:tabs>
        <w:spacing w:after="120"/>
        <w:ind w:left="360"/>
        <w:rPr>
          <w:rFonts w:asciiTheme="minorHAnsi" w:hAnsiTheme="minorHAnsi" w:cstheme="minorHAnsi"/>
          <w:sz w:val="24"/>
          <w:szCs w:val="24"/>
        </w:rPr>
      </w:pPr>
      <w:r w:rsidRPr="00436DC7">
        <w:rPr>
          <w:rFonts w:asciiTheme="minorHAnsi" w:hAnsiTheme="minorHAnsi" w:cstheme="minorHAnsi"/>
          <w:sz w:val="24"/>
          <w:szCs w:val="24"/>
        </w:rPr>
        <w:t xml:space="preserve">Przepis ust. 1 nie dotyczy sytuacji, gdy w związku z </w:t>
      </w:r>
      <w:r w:rsidR="00C21659">
        <w:rPr>
          <w:rFonts w:asciiTheme="minorHAnsi" w:hAnsiTheme="minorHAnsi" w:cstheme="minorHAnsi"/>
          <w:sz w:val="24"/>
          <w:szCs w:val="24"/>
        </w:rPr>
        <w:t>uchyleniem Decyzji</w:t>
      </w:r>
      <w:r w:rsidRPr="00436DC7">
        <w:rPr>
          <w:rFonts w:asciiTheme="minorHAnsi" w:hAnsiTheme="minorHAnsi" w:cstheme="minorHAnsi"/>
          <w:sz w:val="24"/>
          <w:szCs w:val="24"/>
        </w:rPr>
        <w:t xml:space="preserve"> wszystkie wydatki poniesione w ramach Projektu są uznane za niekwalifikowalne.</w:t>
      </w:r>
    </w:p>
    <w:p w14:paraId="5722DE12" w14:textId="77777777" w:rsidR="00436DC7" w:rsidRPr="00436DC7" w:rsidRDefault="00436DC7" w:rsidP="00436DC7">
      <w:pPr>
        <w:tabs>
          <w:tab w:val="left" w:pos="284"/>
        </w:tabs>
        <w:spacing w:after="120"/>
        <w:rPr>
          <w:rFonts w:asciiTheme="minorHAnsi" w:hAnsiTheme="minorHAnsi" w:cstheme="minorHAnsi"/>
          <w:sz w:val="24"/>
          <w:szCs w:val="24"/>
        </w:rPr>
      </w:pPr>
    </w:p>
    <w:p w14:paraId="6FAE45A2"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b/>
          <w:sz w:val="24"/>
          <w:szCs w:val="24"/>
        </w:rPr>
        <w:lastRenderedPageBreak/>
        <w:t>Zakaz przenoszenia praw</w:t>
      </w:r>
    </w:p>
    <w:p w14:paraId="0BB243AD" w14:textId="383B1127"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30</w:t>
      </w:r>
      <w:r w:rsidR="00436DC7" w:rsidRPr="00436DC7">
        <w:rPr>
          <w:rFonts w:asciiTheme="minorHAnsi" w:hAnsiTheme="minorHAnsi" w:cstheme="minorHAnsi"/>
          <w:sz w:val="24"/>
          <w:szCs w:val="24"/>
        </w:rPr>
        <w:t>.</w:t>
      </w:r>
    </w:p>
    <w:p w14:paraId="50DB0602" w14:textId="6DA90EA0" w:rsidR="00436DC7" w:rsidRPr="00436DC7" w:rsidRDefault="00436DC7" w:rsidP="00436DC7">
      <w:pPr>
        <w:keepNext/>
        <w:numPr>
          <w:ilvl w:val="0"/>
          <w:numId w:val="18"/>
        </w:numPr>
        <w:spacing w:after="120"/>
        <w:rPr>
          <w:rFonts w:asciiTheme="minorHAnsi" w:hAnsiTheme="minorHAnsi" w:cstheme="minorHAnsi"/>
          <w:i/>
          <w:sz w:val="24"/>
          <w:szCs w:val="24"/>
        </w:rPr>
      </w:pPr>
      <w:r w:rsidRPr="00436DC7">
        <w:rPr>
          <w:rFonts w:asciiTheme="minorHAnsi" w:hAnsiTheme="minorHAnsi" w:cstheme="minorHAnsi"/>
          <w:sz w:val="24"/>
          <w:szCs w:val="24"/>
        </w:rPr>
        <w:t xml:space="preserve">Prawa i obowiązki oraz wierzytelności Beneficjenta wynikające z </w:t>
      </w:r>
      <w:r w:rsidR="00C21659">
        <w:rPr>
          <w:rFonts w:asciiTheme="minorHAnsi" w:hAnsiTheme="minorHAnsi" w:cstheme="minorHAnsi"/>
          <w:sz w:val="24"/>
          <w:szCs w:val="24"/>
        </w:rPr>
        <w:t>Decyzji</w:t>
      </w:r>
      <w:r w:rsidRPr="00436DC7">
        <w:rPr>
          <w:rFonts w:asciiTheme="minorHAnsi" w:hAnsiTheme="minorHAnsi" w:cstheme="minorHAnsi"/>
          <w:sz w:val="24"/>
          <w:szCs w:val="24"/>
        </w:rPr>
        <w:t xml:space="preserve"> nie mogą być przenoszone na osoby trzecie, bez zgody Instytucji Pośredniczącej. Powyższy przepis nie obejmuje przenoszenia praw w ramach partnerstwa.</w:t>
      </w:r>
    </w:p>
    <w:p w14:paraId="7D826379" w14:textId="7B2EC1D9" w:rsidR="00436DC7" w:rsidRPr="00436DC7" w:rsidRDefault="00436DC7" w:rsidP="00436DC7">
      <w:pPr>
        <w:numPr>
          <w:ilvl w:val="0"/>
          <w:numId w:val="18"/>
        </w:numPr>
        <w:spacing w:after="120"/>
        <w:rPr>
          <w:rFonts w:asciiTheme="minorHAnsi" w:hAnsiTheme="minorHAnsi" w:cstheme="minorHAnsi"/>
          <w:sz w:val="24"/>
          <w:szCs w:val="24"/>
        </w:rPr>
      </w:pPr>
      <w:r w:rsidRPr="00436DC7">
        <w:rPr>
          <w:rFonts w:asciiTheme="minorHAnsi" w:hAnsiTheme="minorHAnsi" w:cstheme="minorHAnsi"/>
          <w:sz w:val="24"/>
          <w:szCs w:val="24"/>
        </w:rPr>
        <w:t xml:space="preserve">Beneficjent zobowiązuje się wprowadzić prawa i obowiązki Partnerów wynikające z niniejszej </w:t>
      </w:r>
      <w:r w:rsidR="00C21659">
        <w:rPr>
          <w:rFonts w:asciiTheme="minorHAnsi" w:hAnsiTheme="minorHAnsi" w:cstheme="minorHAnsi"/>
          <w:sz w:val="24"/>
          <w:szCs w:val="24"/>
        </w:rPr>
        <w:t>Decyzji</w:t>
      </w:r>
      <w:r w:rsidRPr="00436DC7">
        <w:rPr>
          <w:rFonts w:asciiTheme="minorHAnsi" w:hAnsiTheme="minorHAnsi" w:cstheme="minorHAnsi"/>
          <w:sz w:val="24"/>
          <w:szCs w:val="24"/>
        </w:rPr>
        <w:t xml:space="preserve"> w zawart</w:t>
      </w:r>
      <w:r w:rsidR="003D1F23">
        <w:rPr>
          <w:rFonts w:asciiTheme="minorHAnsi" w:hAnsiTheme="minorHAnsi" w:cstheme="minorHAnsi"/>
          <w:sz w:val="24"/>
          <w:szCs w:val="24"/>
        </w:rPr>
        <w:t>ym</w:t>
      </w:r>
      <w:r w:rsidRPr="00436DC7">
        <w:rPr>
          <w:rFonts w:asciiTheme="minorHAnsi" w:hAnsiTheme="minorHAnsi" w:cstheme="minorHAnsi"/>
          <w:sz w:val="24"/>
          <w:szCs w:val="24"/>
        </w:rPr>
        <w:t xml:space="preserve"> z nimi </w:t>
      </w:r>
      <w:r w:rsidR="003D1F23" w:rsidRPr="003D1F23">
        <w:rPr>
          <w:rFonts w:asciiTheme="minorHAnsi" w:hAnsiTheme="minorHAnsi" w:cstheme="minorHAnsi"/>
          <w:sz w:val="24"/>
          <w:szCs w:val="24"/>
        </w:rPr>
        <w:t xml:space="preserve">porozumieniu </w:t>
      </w:r>
      <w:r w:rsidR="003D1F23">
        <w:rPr>
          <w:rFonts w:asciiTheme="minorHAnsi" w:hAnsiTheme="minorHAnsi" w:cstheme="minorHAnsi"/>
          <w:sz w:val="24"/>
          <w:szCs w:val="24"/>
        </w:rPr>
        <w:t xml:space="preserve">lub </w:t>
      </w:r>
      <w:r w:rsidRPr="00436DC7">
        <w:rPr>
          <w:rFonts w:asciiTheme="minorHAnsi" w:hAnsiTheme="minorHAnsi" w:cstheme="minorHAnsi"/>
          <w:sz w:val="24"/>
          <w:szCs w:val="24"/>
        </w:rPr>
        <w:t>umowie o partnerstwie</w:t>
      </w:r>
      <w:r w:rsidRPr="00436DC7">
        <w:rPr>
          <w:rFonts w:asciiTheme="minorHAnsi" w:hAnsiTheme="minorHAnsi" w:cstheme="minorHAnsi"/>
          <w:sz w:val="24"/>
          <w:szCs w:val="24"/>
          <w:vertAlign w:val="superscript"/>
        </w:rPr>
        <w:footnoteReference w:id="60"/>
      </w:r>
      <w:r w:rsidRPr="00436DC7">
        <w:rPr>
          <w:rFonts w:asciiTheme="minorHAnsi" w:hAnsiTheme="minorHAnsi" w:cstheme="minorHAnsi"/>
          <w:sz w:val="24"/>
          <w:szCs w:val="24"/>
        </w:rPr>
        <w:t>.</w:t>
      </w:r>
    </w:p>
    <w:p w14:paraId="0E2F169D" w14:textId="77777777" w:rsidR="00436DC7" w:rsidRPr="00436DC7" w:rsidRDefault="00436DC7" w:rsidP="00436DC7">
      <w:pPr>
        <w:spacing w:after="120"/>
        <w:rPr>
          <w:rFonts w:asciiTheme="minorHAnsi" w:hAnsiTheme="minorHAnsi" w:cstheme="minorHAnsi"/>
          <w:b/>
          <w:bCs/>
          <w:iCs/>
          <w:sz w:val="24"/>
          <w:szCs w:val="24"/>
        </w:rPr>
      </w:pPr>
    </w:p>
    <w:p w14:paraId="3F83500A" w14:textId="77777777" w:rsidR="00436DC7" w:rsidRPr="00436DC7" w:rsidRDefault="00436DC7" w:rsidP="00436DC7">
      <w:pPr>
        <w:keepNext/>
        <w:spacing w:after="120"/>
        <w:rPr>
          <w:rFonts w:asciiTheme="minorHAnsi" w:hAnsiTheme="minorHAnsi" w:cstheme="minorHAnsi"/>
          <w:b/>
          <w:bCs/>
          <w:iCs/>
          <w:sz w:val="24"/>
          <w:szCs w:val="24"/>
        </w:rPr>
      </w:pPr>
      <w:r w:rsidRPr="00436DC7">
        <w:rPr>
          <w:rFonts w:asciiTheme="minorHAnsi" w:hAnsiTheme="minorHAnsi" w:cstheme="minorHAnsi"/>
          <w:b/>
          <w:bCs/>
          <w:iCs/>
          <w:sz w:val="24"/>
          <w:szCs w:val="24"/>
        </w:rPr>
        <w:t>Postanowienia końcowe</w:t>
      </w:r>
    </w:p>
    <w:p w14:paraId="2BA262A8" w14:textId="25CFBCD1" w:rsidR="00436DC7" w:rsidRPr="00436DC7" w:rsidRDefault="00996ABD" w:rsidP="00436DC7">
      <w:pPr>
        <w:keepNext/>
        <w:spacing w:after="120"/>
        <w:rPr>
          <w:rFonts w:asciiTheme="minorHAnsi" w:hAnsiTheme="minorHAnsi" w:cstheme="minorHAnsi"/>
          <w:sz w:val="24"/>
          <w:szCs w:val="24"/>
        </w:rPr>
      </w:pPr>
      <w:r>
        <w:rPr>
          <w:rFonts w:asciiTheme="minorHAnsi" w:hAnsiTheme="minorHAnsi" w:cstheme="minorHAnsi"/>
          <w:sz w:val="24"/>
          <w:szCs w:val="24"/>
        </w:rPr>
        <w:t>§ 31</w:t>
      </w:r>
      <w:r w:rsidR="00436DC7" w:rsidRPr="00436DC7">
        <w:rPr>
          <w:rFonts w:asciiTheme="minorHAnsi" w:hAnsiTheme="minorHAnsi" w:cstheme="minorHAnsi"/>
          <w:sz w:val="24"/>
          <w:szCs w:val="24"/>
        </w:rPr>
        <w:t>.</w:t>
      </w:r>
    </w:p>
    <w:p w14:paraId="67C743A7" w14:textId="289C9F08" w:rsidR="009F007B" w:rsidRPr="002D47C5" w:rsidRDefault="009F007B" w:rsidP="006C5173">
      <w:pPr>
        <w:numPr>
          <w:ilvl w:val="3"/>
          <w:numId w:val="57"/>
        </w:numPr>
        <w:autoSpaceDN w:val="0"/>
        <w:spacing w:after="120"/>
        <w:ind w:left="357" w:hanging="357"/>
        <w:rPr>
          <w:rFonts w:eastAsia="Times New Roman"/>
          <w:sz w:val="24"/>
          <w:szCs w:val="24"/>
        </w:rPr>
      </w:pPr>
      <w:r w:rsidRPr="002D47C5">
        <w:rPr>
          <w:rFonts w:eastAsia="Times New Roman"/>
          <w:sz w:val="24"/>
          <w:szCs w:val="24"/>
        </w:rPr>
        <w:t>Przy realizacji Projektu Beneficjent jest zobowiązany do stosowania preferencji dla podmiotów ekonomii społecznej. Preferencje mogą być realizowane w szczególności poprzez:</w:t>
      </w:r>
    </w:p>
    <w:p w14:paraId="6A8748F6" w14:textId="729CCB53" w:rsidR="00277F43" w:rsidRPr="001C622A" w:rsidRDefault="009F007B" w:rsidP="001C622A">
      <w:pPr>
        <w:pStyle w:val="Akapitzlist"/>
        <w:numPr>
          <w:ilvl w:val="1"/>
          <w:numId w:val="20"/>
        </w:numPr>
        <w:autoSpaceDN w:val="0"/>
        <w:spacing w:after="120" w:line="276" w:lineRule="auto"/>
        <w:rPr>
          <w:rFonts w:asciiTheme="minorHAnsi" w:hAnsiTheme="minorHAnsi" w:cstheme="minorHAnsi"/>
        </w:rPr>
      </w:pPr>
      <w:r w:rsidRPr="006C5173">
        <w:rPr>
          <w:rFonts w:asciiTheme="minorHAnsi" w:hAnsiTheme="minorHAnsi" w:cstheme="minorHAnsi"/>
        </w:rPr>
        <w:t xml:space="preserve">zlecanie zadań na zasadach określonych w ustawie z dnia 24 kwietnia 2003 r. </w:t>
      </w:r>
      <w:r w:rsidRPr="006C5173">
        <w:rPr>
          <w:rFonts w:asciiTheme="minorHAnsi" w:hAnsiTheme="minorHAnsi" w:cstheme="minorHAnsi"/>
        </w:rPr>
        <w:br/>
        <w:t xml:space="preserve">o działalności pożytku publicznego i o wolontariacie lub stosowanie innych przewidzianych prawem trybów, w tym ustawy z dnia 5 sierpnia 2022 r. o ekonomii społecznej czy ustawy z dnia 27 kwietnia 2006 r. o spółdzielniach </w:t>
      </w:r>
      <w:r w:rsidRPr="00E35F5C">
        <w:t xml:space="preserve">socjalnych, </w:t>
      </w:r>
      <w:r w:rsidRPr="006C5173">
        <w:rPr>
          <w:rFonts w:asciiTheme="minorHAnsi" w:hAnsiTheme="minorHAnsi" w:cstheme="minorHAnsi"/>
        </w:rPr>
        <w:t>jeśli Beneficjent jest zobowiązany do stosowania tych ustaw;</w:t>
      </w:r>
    </w:p>
    <w:p w14:paraId="31B1B6E0" w14:textId="3E6B8C41" w:rsidR="009F007B" w:rsidRPr="007C1CAF" w:rsidRDefault="009F007B" w:rsidP="006C5173">
      <w:pPr>
        <w:pStyle w:val="Akapitzlist"/>
        <w:numPr>
          <w:ilvl w:val="1"/>
          <w:numId w:val="20"/>
        </w:numPr>
        <w:autoSpaceDN w:val="0"/>
        <w:spacing w:after="120" w:line="276" w:lineRule="auto"/>
        <w:rPr>
          <w:rFonts w:asciiTheme="minorHAnsi" w:hAnsiTheme="minorHAnsi" w:cstheme="minorHAnsi"/>
        </w:rPr>
      </w:pPr>
      <w:r w:rsidRPr="007C1CAF">
        <w:rPr>
          <w:rFonts w:asciiTheme="minorHAnsi" w:hAnsiTheme="minorHAnsi" w:cstheme="minorHAnsi"/>
        </w:rPr>
        <w:t>udzielanie zamówień publicznych na podstawie ustawy z dnia 11 września 2019 r. Prawo zamówień publicznych, jeśli Beneficjent jest zobowiązany do stosowania tej ustawy, z wykorzystaniem klauzul społecznych.</w:t>
      </w:r>
    </w:p>
    <w:p w14:paraId="00CF8AE9" w14:textId="77777777" w:rsidR="00436DC7" w:rsidRPr="00271EC6" w:rsidRDefault="00436DC7" w:rsidP="006C5173">
      <w:pPr>
        <w:widowControl w:val="0"/>
        <w:numPr>
          <w:ilvl w:val="0"/>
          <w:numId w:val="52"/>
        </w:numPr>
        <w:spacing w:after="120"/>
        <w:rPr>
          <w:rFonts w:asciiTheme="minorHAnsi" w:eastAsia="Times New Roman" w:hAnsiTheme="minorHAnsi" w:cstheme="minorHAnsi"/>
          <w:sz w:val="24"/>
          <w:szCs w:val="24"/>
        </w:rPr>
      </w:pPr>
      <w:r w:rsidRPr="00271EC6">
        <w:rPr>
          <w:rFonts w:eastAsia="Times New Roman" w:cs="Calibri"/>
          <w:sz w:val="24"/>
          <w:szCs w:val="24"/>
        </w:rPr>
        <w:t>Przy udzielaniu zamówień w ramach zasady konkurencyjności kryteria oceny ofert, oprócz ceny lub kosztu, mogą obejmować m. in. aspekty społeczne.</w:t>
      </w:r>
    </w:p>
    <w:p w14:paraId="5BDE6281" w14:textId="7DC234B4" w:rsidR="00436DC7" w:rsidRPr="008A076D" w:rsidRDefault="00436DC7" w:rsidP="008A076D">
      <w:pPr>
        <w:numPr>
          <w:ilvl w:val="0"/>
          <w:numId w:val="52"/>
        </w:numPr>
        <w:spacing w:after="120"/>
        <w:ind w:left="357" w:hanging="357"/>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w:t>
      </w:r>
      <w:r w:rsidRPr="00436DC7">
        <w:rPr>
          <w:rFonts w:asciiTheme="minorHAnsi" w:eastAsia="Times New Roman" w:hAnsiTheme="minorHAnsi" w:cstheme="minorHAnsi"/>
          <w:sz w:val="24"/>
          <w:szCs w:val="24"/>
        </w:rPr>
        <w:lastRenderedPageBreak/>
        <w:t xml:space="preserve">2027 dostępnej na stronie internetowej Instytucji Zarządzającej), na wszystkich etapach wdrażania Projektu </w:t>
      </w:r>
      <w:r w:rsidR="00CC7C0D">
        <w:rPr>
          <w:rFonts w:asciiTheme="minorHAnsi" w:eastAsia="Times New Roman" w:hAnsiTheme="minorHAnsi" w:cstheme="minorHAnsi"/>
          <w:sz w:val="24"/>
          <w:szCs w:val="24"/>
        </w:rPr>
        <w:t>.</w:t>
      </w:r>
    </w:p>
    <w:p w14:paraId="7D75D879" w14:textId="77777777" w:rsidR="00436DC7" w:rsidRP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2CFE87CE" w14:textId="0BDF7371" w:rsidR="00436DC7" w:rsidRP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Beneficjentów, o których mowa w ust. 4, </w:t>
      </w:r>
      <w:r w:rsidR="00C21659">
        <w:rPr>
          <w:rFonts w:asciiTheme="minorHAnsi" w:eastAsia="Times New Roman" w:hAnsiTheme="minorHAnsi" w:cstheme="minorHAnsi"/>
          <w:sz w:val="24"/>
          <w:szCs w:val="24"/>
        </w:rPr>
        <w:t>podjęci</w:t>
      </w:r>
      <w:r w:rsidR="00575C47">
        <w:rPr>
          <w:rFonts w:asciiTheme="minorHAnsi" w:eastAsia="Times New Roman" w:hAnsiTheme="minorHAnsi" w:cstheme="minorHAnsi"/>
          <w:sz w:val="24"/>
          <w:szCs w:val="24"/>
        </w:rPr>
        <w:t>e</w:t>
      </w:r>
      <w:r w:rsidR="00C21659">
        <w:rPr>
          <w:rFonts w:asciiTheme="minorHAnsi" w:eastAsia="Times New Roman" w:hAnsiTheme="minorHAnsi" w:cstheme="minorHAnsi"/>
          <w:sz w:val="24"/>
          <w:szCs w:val="24"/>
        </w:rPr>
        <w:t xml:space="preserve"> Decyzji</w:t>
      </w:r>
      <w:r w:rsidRPr="00436DC7">
        <w:rPr>
          <w:rFonts w:asciiTheme="minorHAnsi" w:eastAsia="Times New Roman" w:hAnsiTheme="minorHAnsi" w:cstheme="minorHAnsi"/>
          <w:sz w:val="24"/>
          <w:szCs w:val="24"/>
        </w:rPr>
        <w:t xml:space="preserve"> o dofinansowaniu jest jednoznaczne ze złożeniem przez Beneficjenta oświadczenia, </w:t>
      </w:r>
      <w:r w:rsidRPr="00436DC7">
        <w:rPr>
          <w:rFonts w:asciiTheme="minorHAnsi" w:eastAsia="Times New Roman" w:hAnsiTheme="minorHAnsi" w:cstheme="minorHAnsi"/>
          <w:sz w:val="24"/>
          <w:szCs w:val="24"/>
        </w:rPr>
        <w:br/>
        <w:t>iż instytucja którą reprezentuje nie podejmowała i nie podejmuje jakichkolwiek działań dyskryminujących, w tym nie ustanowiła jakichkolwiek aktów prawa miejscowego, sprzecznych z zasadami, o których mowa w art. 9 ust. 3 rozporządzenia ogólnego, a w przypadku podjęcia takich działań przez Beneficjenta, podjęte zostały działania naprawcze, skutkujące uchyleniem działań dyskryminujących, w szczególności uchylające dyskryminujące akty prawa miejscowego Beneficjenta.</w:t>
      </w:r>
    </w:p>
    <w:p w14:paraId="3BACA867" w14:textId="5B415A97" w:rsidR="00436DC7" w:rsidRP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o którym mowa w ust. 4, pod</w:t>
      </w:r>
      <w:r w:rsidR="00C21659">
        <w:rPr>
          <w:rFonts w:asciiTheme="minorHAnsi" w:eastAsia="Times New Roman" w:hAnsiTheme="minorHAnsi" w:cstheme="minorHAnsi"/>
          <w:sz w:val="24"/>
          <w:szCs w:val="24"/>
        </w:rPr>
        <w:t xml:space="preserve">ejmując niniejszą Decyzję </w:t>
      </w:r>
      <w:r w:rsidRPr="00436DC7">
        <w:rPr>
          <w:rFonts w:asciiTheme="minorHAnsi" w:eastAsia="Times New Roman" w:hAnsiTheme="minorHAnsi" w:cstheme="minorHAnsi"/>
          <w:sz w:val="24"/>
          <w:szCs w:val="24"/>
        </w:rPr>
        <w:t xml:space="preserve">oświadcza również, że na dzień </w:t>
      </w:r>
      <w:r w:rsidR="00C21659">
        <w:rPr>
          <w:rFonts w:asciiTheme="minorHAnsi" w:eastAsia="Times New Roman" w:hAnsiTheme="minorHAnsi" w:cstheme="minorHAnsi"/>
          <w:sz w:val="24"/>
          <w:szCs w:val="24"/>
        </w:rPr>
        <w:t>podjęcia Decyzji</w:t>
      </w:r>
      <w:r w:rsidRPr="00436DC7">
        <w:rPr>
          <w:rFonts w:asciiTheme="minorHAnsi" w:eastAsia="Times New Roman" w:hAnsiTheme="minorHAns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9C54498" w14:textId="77777777" w:rsid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Beneficjent jest zobowiązany niezwłocznie poinformować właściwą instytucję o wystąpieniu jakichkolwiek okoliczności, które powodować będą nieaktualność w/w oświadczeń Beneficjenta wskazanych w ust. 5 i 6,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4FE55881" w14:textId="77777777" w:rsidR="00436DC7" w:rsidRPr="00763BF9" w:rsidRDefault="00436DC7" w:rsidP="006C5173">
      <w:pPr>
        <w:widowControl w:val="0"/>
        <w:numPr>
          <w:ilvl w:val="0"/>
          <w:numId w:val="52"/>
        </w:numPr>
        <w:spacing w:after="120"/>
        <w:rPr>
          <w:rFonts w:asciiTheme="minorHAnsi" w:eastAsia="Times New Roman" w:hAnsiTheme="minorHAnsi" w:cstheme="minorHAnsi"/>
          <w:sz w:val="24"/>
          <w:szCs w:val="24"/>
        </w:rPr>
      </w:pPr>
      <w:r w:rsidRPr="00763BF9">
        <w:rPr>
          <w:rFonts w:asciiTheme="minorHAnsi" w:eastAsia="Times New Roman" w:hAnsiTheme="minorHAnsi" w:cstheme="minorHAnsi"/>
          <w:sz w:val="24"/>
          <w:szCs w:val="24"/>
        </w:rPr>
        <w:t>Powyższe ma charakter deklaratywny wyłącznie na etapie wnioskowania i będzie podlegać weryfikacji na etapie rozliczania i kontroli.</w:t>
      </w:r>
    </w:p>
    <w:p w14:paraId="2C812C2C" w14:textId="48CE447B" w:rsidR="00436DC7" w:rsidRP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w:t>
      </w:r>
      <w:r w:rsidRPr="00436DC7">
        <w:rPr>
          <w:rFonts w:asciiTheme="minorHAnsi" w:eastAsia="Times New Roman" w:hAnsiTheme="minorHAnsi" w:cstheme="minorHAnsi"/>
          <w:sz w:val="24"/>
          <w:szCs w:val="24"/>
        </w:rPr>
        <w:lastRenderedPageBreak/>
        <w:t xml:space="preserve">ogólnego, wypłata dofinansowania przewidzianego w </w:t>
      </w:r>
      <w:r w:rsidR="00C21659">
        <w:rPr>
          <w:rFonts w:asciiTheme="minorHAnsi" w:eastAsia="Times New Roman" w:hAnsiTheme="minorHAnsi" w:cstheme="minorHAnsi"/>
          <w:sz w:val="24"/>
          <w:szCs w:val="24"/>
        </w:rPr>
        <w:t>Decyzji</w:t>
      </w:r>
      <w:r w:rsidRPr="00436DC7">
        <w:rPr>
          <w:rFonts w:asciiTheme="minorHAnsi" w:eastAsia="Times New Roman" w:hAnsiTheme="minorHAnsi" w:cstheme="minorHAnsi"/>
          <w:sz w:val="24"/>
          <w:szCs w:val="24"/>
        </w:rPr>
        <w:t xml:space="preserve"> może zostać wstrzymana</w:t>
      </w:r>
      <w:r w:rsidRPr="00436DC7">
        <w:rPr>
          <w:rFonts w:asciiTheme="minorHAnsi" w:eastAsia="Times New Roman" w:hAnsiTheme="minorHAnsi" w:cstheme="minorHAnsi"/>
          <w:i/>
          <w:sz w:val="24"/>
          <w:szCs w:val="24"/>
        </w:rPr>
        <w:t xml:space="preserve"> </w:t>
      </w:r>
      <w:r w:rsidRPr="00436DC7">
        <w:rPr>
          <w:rFonts w:asciiTheme="minorHAnsi" w:eastAsia="Times New Roman" w:hAnsiTheme="minorHAnsi" w:cstheme="minorHAnsi"/>
          <w:sz w:val="24"/>
          <w:szCs w:val="24"/>
        </w:rPr>
        <w:t>do czasu wyjaśnienia sprawy.</w:t>
      </w:r>
    </w:p>
    <w:p w14:paraId="72886F9E" w14:textId="77777777" w:rsidR="00436DC7" w:rsidRPr="00436DC7" w:rsidRDefault="00436DC7" w:rsidP="006C5173">
      <w:pPr>
        <w:widowControl w:val="0"/>
        <w:numPr>
          <w:ilvl w:val="0"/>
          <w:numId w:val="52"/>
        </w:numPr>
        <w:spacing w:after="120"/>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 </w:t>
      </w:r>
    </w:p>
    <w:p w14:paraId="772F0638" w14:textId="14079B5F" w:rsidR="00436DC7" w:rsidRPr="00296D6B" w:rsidRDefault="00436DC7" w:rsidP="00A21060">
      <w:pPr>
        <w:pStyle w:val="Akapitzlist"/>
        <w:numPr>
          <w:ilvl w:val="0"/>
          <w:numId w:val="52"/>
        </w:numPr>
        <w:suppressAutoHyphens w:val="0"/>
        <w:spacing w:before="120" w:line="276" w:lineRule="auto"/>
        <w:rPr>
          <w:rFonts w:asciiTheme="minorHAnsi" w:hAnsiTheme="minorHAnsi" w:cstheme="minorHAnsi"/>
        </w:rPr>
      </w:pPr>
      <w:r w:rsidRPr="00296D6B">
        <w:rPr>
          <w:rFonts w:asciiTheme="minorHAnsi" w:hAnsiTheme="minorHAnsi" w:cstheme="minorHAnsi"/>
        </w:rPr>
        <w:t>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18A42BAC" w14:textId="28672E49" w:rsidR="003D4B11" w:rsidRPr="00296D6B" w:rsidRDefault="003D4B11" w:rsidP="00A21060">
      <w:pPr>
        <w:pStyle w:val="Akapitzlist"/>
        <w:numPr>
          <w:ilvl w:val="0"/>
          <w:numId w:val="52"/>
        </w:numPr>
        <w:suppressAutoHyphens w:val="0"/>
        <w:spacing w:before="120" w:line="276" w:lineRule="auto"/>
        <w:rPr>
          <w:rFonts w:asciiTheme="minorHAnsi" w:hAnsiTheme="minorHAnsi" w:cstheme="minorHAnsi"/>
        </w:rPr>
      </w:pPr>
      <w:r w:rsidRPr="003D4B11">
        <w:rPr>
          <w:rFonts w:asciiTheme="minorHAnsi" w:hAnsiTheme="minorHAnsi" w:cstheme="minorHAnsi"/>
        </w:rPr>
        <w:t xml:space="preserve">Ze względu na zachowanie/spełnienie zasady zrównoważonego rozwoju i zasady „nie czyń poważnych szkód” (DNSH), Instytucja </w:t>
      </w:r>
      <w:r w:rsidR="00296D6B">
        <w:rPr>
          <w:rFonts w:asciiTheme="minorHAnsi" w:hAnsiTheme="minorHAnsi" w:cstheme="minorHAnsi"/>
        </w:rPr>
        <w:t>Pośrednicząca</w:t>
      </w:r>
      <w:r w:rsidRPr="003D4B11">
        <w:rPr>
          <w:rFonts w:asciiTheme="minorHAnsi" w:hAnsiTheme="minorHAnsi" w:cstheme="minorHAnsi"/>
        </w:rPr>
        <w:t xml:space="preserve"> zastrzega, iż w przypadku wydania przez Ministerstwo Funduszy i Polityki Regionalnej stanowiska zakazującego finansowania z funduszy europejskich zakupu urządzeń i sprzętów oraz innych wydatków inwestycyjnych, których działanie związane będzie z wykorzystaniem paliw kopalnych, wydatki tego rodzaju nie będą kwalifikowane w ramach projektu</w:t>
      </w:r>
      <w:r w:rsidR="00296D6B">
        <w:rPr>
          <w:rFonts w:asciiTheme="minorHAnsi" w:hAnsiTheme="minorHAnsi" w:cstheme="minorHAnsi"/>
        </w:rPr>
        <w:t>.</w:t>
      </w:r>
    </w:p>
    <w:p w14:paraId="1884F4EB" w14:textId="77777777" w:rsidR="00142C16" w:rsidRDefault="00142C16" w:rsidP="00996ABD">
      <w:pPr>
        <w:spacing w:before="120" w:after="0"/>
        <w:rPr>
          <w:sz w:val="24"/>
          <w:szCs w:val="24"/>
        </w:rPr>
      </w:pPr>
    </w:p>
    <w:p w14:paraId="3FB48927" w14:textId="30B345CB" w:rsidR="00142C16" w:rsidRPr="00142C16" w:rsidRDefault="00142C16" w:rsidP="00142C16">
      <w:pPr>
        <w:keepNext/>
        <w:spacing w:after="120"/>
        <w:rPr>
          <w:rFonts w:asciiTheme="minorHAnsi" w:hAnsiTheme="minorHAnsi" w:cstheme="minorHAnsi"/>
          <w:sz w:val="24"/>
          <w:szCs w:val="24"/>
        </w:rPr>
      </w:pPr>
      <w:r>
        <w:rPr>
          <w:rFonts w:asciiTheme="minorHAnsi" w:hAnsiTheme="minorHAnsi" w:cstheme="minorHAnsi"/>
          <w:sz w:val="24"/>
          <w:szCs w:val="24"/>
        </w:rPr>
        <w:t>§ 32.</w:t>
      </w:r>
    </w:p>
    <w:p w14:paraId="620E7C11" w14:textId="61F60144" w:rsidR="00436DC7" w:rsidRPr="00436DC7" w:rsidRDefault="00436DC7" w:rsidP="00996ABD">
      <w:pPr>
        <w:spacing w:before="120" w:after="0"/>
      </w:pPr>
      <w:r w:rsidRPr="00436DC7">
        <w:rPr>
          <w:sz w:val="24"/>
          <w:szCs w:val="24"/>
        </w:rPr>
        <w:t xml:space="preserve">W sprawach nieuregulowanych </w:t>
      </w:r>
      <w:r w:rsidR="00C21659">
        <w:rPr>
          <w:sz w:val="24"/>
          <w:szCs w:val="24"/>
        </w:rPr>
        <w:t>Decyzją</w:t>
      </w:r>
      <w:r w:rsidRPr="00436DC7">
        <w:rPr>
          <w:sz w:val="24"/>
          <w:szCs w:val="24"/>
        </w:rPr>
        <w:t xml:space="preserve"> zastosowanie mają odpowiednie reguły i warunki wynikające z Programu, a także odpowiednie przepisy prawa unijnego i prawa krajowego, w szczególności:</w:t>
      </w:r>
    </w:p>
    <w:p w14:paraId="60BA7D67" w14:textId="6FD9820F" w:rsidR="00436DC7" w:rsidRPr="00436DC7" w:rsidRDefault="00436DC7" w:rsidP="00436DC7">
      <w:pPr>
        <w:widowControl w:val="0"/>
        <w:numPr>
          <w:ilvl w:val="0"/>
          <w:numId w:val="10"/>
        </w:numPr>
        <w:tabs>
          <w:tab w:val="clear" w:pos="720"/>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Rozporządzenia ogólnego</w:t>
      </w:r>
      <w:r w:rsidR="00230705">
        <w:rPr>
          <w:rFonts w:asciiTheme="minorHAnsi" w:hAnsiTheme="minorHAnsi" w:cstheme="minorHAnsi"/>
          <w:sz w:val="24"/>
          <w:szCs w:val="24"/>
        </w:rPr>
        <w:t>;</w:t>
      </w:r>
    </w:p>
    <w:p w14:paraId="6D69C177"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rozporządzenia Parlamentu Europejskiego i Rady (UE) 2021/1057 z dnia 24 czerwca 2021 r. ustanawiające Europejski Fundusz Społeczny Plus (EFS+) oraz uchylające rozporządzenie (UE) nr 1296/2013 (Dz. Urz. UE L 231 z 30.06.2021, str. 21, z </w:t>
      </w:r>
      <w:proofErr w:type="spellStart"/>
      <w:r w:rsidRPr="00436DC7">
        <w:rPr>
          <w:rFonts w:asciiTheme="minorHAnsi" w:hAnsiTheme="minorHAnsi" w:cstheme="minorHAnsi"/>
          <w:sz w:val="24"/>
          <w:szCs w:val="24"/>
        </w:rPr>
        <w:t>późn</w:t>
      </w:r>
      <w:proofErr w:type="spellEnd"/>
      <w:r w:rsidRPr="00436DC7">
        <w:rPr>
          <w:rFonts w:asciiTheme="minorHAnsi" w:hAnsiTheme="minorHAnsi" w:cstheme="minorHAnsi"/>
          <w:sz w:val="24"/>
          <w:szCs w:val="24"/>
        </w:rPr>
        <w:t xml:space="preserve">. zm.); </w:t>
      </w:r>
    </w:p>
    <w:p w14:paraId="0D2FE566" w14:textId="71973A49"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ustawy z dnia 23 kwietnia 1964 r.  Kodeks cywilny</w:t>
      </w:r>
      <w:r w:rsidR="00635986">
        <w:rPr>
          <w:rFonts w:asciiTheme="minorHAnsi" w:hAnsiTheme="minorHAnsi" w:cstheme="minorHAnsi"/>
          <w:sz w:val="24"/>
          <w:szCs w:val="24"/>
        </w:rPr>
        <w:t>;</w:t>
      </w:r>
      <w:r w:rsidR="00612955">
        <w:rPr>
          <w:rFonts w:asciiTheme="minorHAnsi" w:hAnsiTheme="minorHAnsi" w:cstheme="minorHAnsi"/>
          <w:sz w:val="24"/>
          <w:szCs w:val="24"/>
        </w:rPr>
        <w:t xml:space="preserve"> </w:t>
      </w:r>
    </w:p>
    <w:p w14:paraId="01803494"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proofErr w:type="spellStart"/>
      <w:r w:rsidRPr="00436DC7">
        <w:rPr>
          <w:rFonts w:asciiTheme="minorHAnsi" w:hAnsiTheme="minorHAnsi" w:cstheme="minorHAnsi"/>
          <w:sz w:val="24"/>
          <w:szCs w:val="24"/>
        </w:rPr>
        <w:t>Ufp</w:t>
      </w:r>
      <w:proofErr w:type="spellEnd"/>
      <w:r w:rsidRPr="00436DC7">
        <w:rPr>
          <w:rFonts w:asciiTheme="minorHAnsi" w:hAnsiTheme="minorHAnsi" w:cstheme="minorHAnsi"/>
          <w:sz w:val="24"/>
          <w:szCs w:val="24"/>
        </w:rPr>
        <w:t>;</w:t>
      </w:r>
    </w:p>
    <w:p w14:paraId="2E6DBFEC"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ustawy wdrożeniowej;</w:t>
      </w:r>
    </w:p>
    <w:p w14:paraId="43689661"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ustawy </w:t>
      </w:r>
      <w:proofErr w:type="spellStart"/>
      <w:r w:rsidRPr="00436DC7">
        <w:rPr>
          <w:rFonts w:asciiTheme="minorHAnsi" w:hAnsiTheme="minorHAnsi" w:cstheme="minorHAnsi"/>
          <w:sz w:val="24"/>
          <w:szCs w:val="24"/>
        </w:rPr>
        <w:t>Pzp</w:t>
      </w:r>
      <w:proofErr w:type="spellEnd"/>
      <w:r w:rsidRPr="00436DC7">
        <w:rPr>
          <w:rFonts w:asciiTheme="minorHAnsi" w:hAnsiTheme="minorHAnsi" w:cstheme="minorHAnsi"/>
          <w:sz w:val="24"/>
          <w:szCs w:val="24"/>
        </w:rPr>
        <w:t>;</w:t>
      </w:r>
    </w:p>
    <w:p w14:paraId="1E5DDDD2" w14:textId="77777777" w:rsidR="00436DC7" w:rsidRPr="00436DC7" w:rsidRDefault="00436DC7" w:rsidP="00436DC7">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436DC7">
        <w:rPr>
          <w:rFonts w:asciiTheme="minorHAnsi" w:hAnsiTheme="minorHAnsi" w:cstheme="minorHAnsi"/>
          <w:sz w:val="24"/>
          <w:szCs w:val="24"/>
        </w:rPr>
        <w:t xml:space="preserve">rozporządzenia Ministra Funduszy i Polityki Regionalnej z dnia 21 września 2022 r. w sprawie zaliczek w ramach programów finansowanych z udziałem środków </w:t>
      </w:r>
      <w:r w:rsidRPr="00436DC7">
        <w:rPr>
          <w:rFonts w:asciiTheme="minorHAnsi" w:hAnsiTheme="minorHAnsi" w:cstheme="minorHAnsi"/>
          <w:sz w:val="24"/>
          <w:szCs w:val="24"/>
        </w:rPr>
        <w:lastRenderedPageBreak/>
        <w:t>europejskich;</w:t>
      </w:r>
    </w:p>
    <w:p w14:paraId="12138387" w14:textId="77777777" w:rsidR="00436DC7" w:rsidRPr="00436DC7" w:rsidRDefault="00436DC7" w:rsidP="00436DC7">
      <w:pPr>
        <w:widowControl w:val="0"/>
        <w:numPr>
          <w:ilvl w:val="0"/>
          <w:numId w:val="10"/>
        </w:numPr>
        <w:tabs>
          <w:tab w:val="clear" w:pos="720"/>
          <w:tab w:val="num" w:pos="786"/>
        </w:tabs>
        <w:spacing w:before="120" w:after="0"/>
        <w:ind w:left="641" w:hanging="284"/>
        <w:rPr>
          <w:rFonts w:cs="Calibri"/>
          <w:sz w:val="24"/>
          <w:szCs w:val="24"/>
        </w:rPr>
      </w:pPr>
      <w:r w:rsidRPr="00436DC7">
        <w:rPr>
          <w:sz w:val="24"/>
          <w:szCs w:val="24"/>
        </w:rPr>
        <w:t>rozporządzenia wydanego na podstawie zapisu art. 30 ust. 4 ustawy wdrożeniowej;</w:t>
      </w:r>
    </w:p>
    <w:p w14:paraId="11A99B67" w14:textId="1489F31B" w:rsidR="00436DC7" w:rsidRPr="00436DC7" w:rsidRDefault="00436DC7" w:rsidP="00436DC7">
      <w:pPr>
        <w:widowControl w:val="0"/>
        <w:numPr>
          <w:ilvl w:val="0"/>
          <w:numId w:val="10"/>
        </w:numPr>
        <w:tabs>
          <w:tab w:val="clear" w:pos="720"/>
          <w:tab w:val="num" w:pos="786"/>
        </w:tabs>
        <w:spacing w:before="120" w:after="0"/>
        <w:ind w:left="641" w:hanging="284"/>
        <w:rPr>
          <w:rFonts w:cs="Calibri"/>
          <w:sz w:val="24"/>
          <w:szCs w:val="24"/>
        </w:rPr>
      </w:pPr>
      <w:r w:rsidRPr="00436DC7">
        <w:rPr>
          <w:sz w:val="24"/>
          <w:szCs w:val="24"/>
        </w:rPr>
        <w:t xml:space="preserve">ustawy z dnia 30 kwietnia 2004 r. o postępowaniu w sprawach dotyczących pomocy </w:t>
      </w:r>
      <w:r w:rsidR="00E42A98" w:rsidRPr="00436DC7">
        <w:rPr>
          <w:sz w:val="24"/>
          <w:szCs w:val="24"/>
        </w:rPr>
        <w:t>publicznej.</w:t>
      </w:r>
    </w:p>
    <w:p w14:paraId="32BB6B3A" w14:textId="77777777" w:rsidR="00436DC7" w:rsidRPr="00436DC7" w:rsidRDefault="00436DC7" w:rsidP="00436DC7">
      <w:pPr>
        <w:widowControl w:val="0"/>
        <w:spacing w:after="120"/>
        <w:rPr>
          <w:rFonts w:asciiTheme="minorHAnsi" w:hAnsiTheme="minorHAnsi" w:cstheme="minorHAnsi"/>
          <w:sz w:val="24"/>
          <w:szCs w:val="24"/>
        </w:rPr>
      </w:pPr>
    </w:p>
    <w:p w14:paraId="5B0D5B5F" w14:textId="77777777" w:rsidR="00436DC7" w:rsidRPr="00436DC7" w:rsidRDefault="00436DC7" w:rsidP="00436DC7">
      <w:pPr>
        <w:keepNext/>
        <w:spacing w:after="120"/>
        <w:rPr>
          <w:rFonts w:asciiTheme="minorHAnsi" w:hAnsiTheme="minorHAnsi" w:cstheme="minorHAnsi"/>
          <w:sz w:val="24"/>
          <w:szCs w:val="24"/>
        </w:rPr>
      </w:pPr>
      <w:r w:rsidRPr="00436DC7">
        <w:rPr>
          <w:rFonts w:asciiTheme="minorHAnsi" w:hAnsiTheme="minorHAnsi" w:cstheme="minorHAnsi"/>
          <w:sz w:val="24"/>
          <w:szCs w:val="24"/>
        </w:rPr>
        <w:t>§ 33.</w:t>
      </w:r>
    </w:p>
    <w:p w14:paraId="2A773A68" w14:textId="2AEAB71A" w:rsidR="00436DC7" w:rsidRPr="00436DC7" w:rsidRDefault="00436DC7" w:rsidP="00436DC7">
      <w:pPr>
        <w:tabs>
          <w:tab w:val="left"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1.</w:t>
      </w:r>
      <w:r w:rsidRPr="00436DC7">
        <w:rPr>
          <w:rFonts w:asciiTheme="minorHAnsi" w:hAnsiTheme="minorHAnsi" w:cstheme="minorHAnsi"/>
          <w:sz w:val="24"/>
          <w:szCs w:val="24"/>
        </w:rPr>
        <w:tab/>
        <w:t xml:space="preserve">Spory związane z realizacją </w:t>
      </w:r>
      <w:r w:rsidR="00C21659">
        <w:rPr>
          <w:rFonts w:asciiTheme="minorHAnsi" w:hAnsiTheme="minorHAnsi" w:cstheme="minorHAnsi"/>
          <w:sz w:val="24"/>
          <w:szCs w:val="24"/>
        </w:rPr>
        <w:t>Decyzji</w:t>
      </w:r>
      <w:r w:rsidRPr="00436DC7">
        <w:rPr>
          <w:rFonts w:asciiTheme="minorHAnsi" w:hAnsiTheme="minorHAnsi" w:cstheme="minorHAnsi"/>
          <w:sz w:val="24"/>
          <w:szCs w:val="24"/>
        </w:rPr>
        <w:t xml:space="preserve"> strony będą starały się rozwiązać polubownie.</w:t>
      </w:r>
    </w:p>
    <w:p w14:paraId="3B087B07" w14:textId="77777777" w:rsidR="00436DC7" w:rsidRPr="00436DC7" w:rsidRDefault="00436DC7" w:rsidP="00436DC7">
      <w:pPr>
        <w:tabs>
          <w:tab w:val="left" w:pos="357"/>
        </w:tabs>
        <w:spacing w:after="120"/>
        <w:ind w:left="357" w:hanging="357"/>
        <w:rPr>
          <w:rFonts w:asciiTheme="minorHAnsi" w:hAnsiTheme="minorHAnsi" w:cstheme="minorHAnsi"/>
          <w:sz w:val="24"/>
          <w:szCs w:val="24"/>
        </w:rPr>
      </w:pPr>
      <w:r w:rsidRPr="00436DC7">
        <w:rPr>
          <w:rFonts w:asciiTheme="minorHAnsi" w:hAnsiTheme="minorHAnsi" w:cstheme="minorHAnsi"/>
          <w:sz w:val="24"/>
          <w:szCs w:val="24"/>
        </w:rPr>
        <w:t>2.</w:t>
      </w:r>
      <w:r w:rsidRPr="00436DC7">
        <w:rPr>
          <w:rFonts w:asciiTheme="minorHAnsi" w:hAnsiTheme="minorHAnsi" w:cstheme="minorHAnsi"/>
          <w:sz w:val="24"/>
          <w:szCs w:val="24"/>
        </w:rPr>
        <w:tab/>
        <w:t>W przypadku braku porozumienia spór będzie podlegał rozstrzygnięciu przez sąd powszechny właściwy dla siedziby Instytucji Pośredniczącej, za wyjątkiem sporów związanych ze zwrotem środków na podstawie przepisów o finansach publicznych.</w:t>
      </w:r>
    </w:p>
    <w:p w14:paraId="4F648DD0" w14:textId="77777777" w:rsidR="00436DC7" w:rsidRPr="00436DC7" w:rsidRDefault="00436DC7" w:rsidP="00436DC7">
      <w:pPr>
        <w:spacing w:after="120"/>
        <w:rPr>
          <w:rFonts w:asciiTheme="minorHAnsi" w:hAnsiTheme="minorHAnsi" w:cstheme="minorHAnsi"/>
          <w:sz w:val="24"/>
          <w:szCs w:val="24"/>
        </w:rPr>
      </w:pPr>
    </w:p>
    <w:p w14:paraId="5FA14F55" w14:textId="77777777" w:rsidR="00436DC7" w:rsidRPr="00436DC7" w:rsidRDefault="00436DC7" w:rsidP="00436DC7">
      <w:pPr>
        <w:keepNext/>
        <w:spacing w:after="120"/>
        <w:rPr>
          <w:rFonts w:asciiTheme="minorHAnsi" w:hAnsiTheme="minorHAnsi" w:cstheme="minorHAnsi"/>
          <w:color w:val="000000"/>
          <w:sz w:val="24"/>
          <w:szCs w:val="24"/>
        </w:rPr>
      </w:pPr>
      <w:r w:rsidRPr="00436DC7">
        <w:rPr>
          <w:rFonts w:asciiTheme="minorHAnsi" w:hAnsiTheme="minorHAnsi" w:cstheme="minorHAnsi"/>
          <w:sz w:val="24"/>
          <w:szCs w:val="24"/>
        </w:rPr>
        <w:t>§ 34.</w:t>
      </w:r>
    </w:p>
    <w:p w14:paraId="4A6D69DD" w14:textId="38CFAF4D" w:rsidR="00436DC7" w:rsidRPr="00271EC6" w:rsidRDefault="00436DC7" w:rsidP="00436DC7">
      <w:pPr>
        <w:spacing w:after="120"/>
        <w:rPr>
          <w:rFonts w:asciiTheme="minorHAnsi" w:hAnsiTheme="minorHAnsi" w:cstheme="minorHAnsi"/>
          <w:sz w:val="24"/>
          <w:szCs w:val="24"/>
        </w:rPr>
      </w:pPr>
      <w:r w:rsidRPr="00271EC6">
        <w:rPr>
          <w:rFonts w:asciiTheme="minorHAnsi" w:hAnsiTheme="minorHAnsi" w:cstheme="minorHAnsi"/>
          <w:color w:val="000000"/>
          <w:sz w:val="24"/>
          <w:szCs w:val="24"/>
        </w:rPr>
        <w:t xml:space="preserve">Zmiana w treści </w:t>
      </w:r>
      <w:r w:rsidR="00C21659">
        <w:rPr>
          <w:rFonts w:asciiTheme="minorHAnsi" w:hAnsiTheme="minorHAnsi" w:cstheme="minorHAnsi"/>
          <w:color w:val="000000"/>
          <w:sz w:val="24"/>
          <w:szCs w:val="24"/>
        </w:rPr>
        <w:t>Decyzji</w:t>
      </w:r>
      <w:r w:rsidRPr="00271EC6">
        <w:rPr>
          <w:rFonts w:asciiTheme="minorHAnsi" w:hAnsiTheme="minorHAnsi" w:cstheme="minorHAnsi"/>
          <w:color w:val="000000"/>
          <w:sz w:val="24"/>
          <w:szCs w:val="24"/>
        </w:rPr>
        <w:t xml:space="preserve"> związana ze zmianą adresu siedziby Beneficjenta i</w:t>
      </w:r>
      <w:r w:rsidRPr="00271EC6">
        <w:rPr>
          <w:rFonts w:asciiTheme="minorHAnsi" w:hAnsiTheme="minorHAnsi" w:cstheme="minorHAnsi"/>
          <w:iCs/>
          <w:color w:val="000000"/>
          <w:sz w:val="24"/>
          <w:szCs w:val="24"/>
        </w:rPr>
        <w:t xml:space="preserve"> Partnerów</w:t>
      </w:r>
      <w:r w:rsidRPr="00271EC6">
        <w:rPr>
          <w:rFonts w:asciiTheme="minorHAnsi" w:hAnsiTheme="minorHAnsi" w:cstheme="minorHAnsi"/>
          <w:iCs/>
          <w:color w:val="000000"/>
          <w:sz w:val="24"/>
          <w:szCs w:val="24"/>
          <w:vertAlign w:val="superscript"/>
        </w:rPr>
        <w:footnoteReference w:id="61"/>
      </w:r>
      <w:r w:rsidRPr="00271EC6">
        <w:rPr>
          <w:rFonts w:asciiTheme="minorHAnsi" w:hAnsiTheme="minorHAnsi" w:cstheme="minorHAnsi"/>
          <w:color w:val="000000"/>
          <w:sz w:val="24"/>
          <w:szCs w:val="24"/>
        </w:rPr>
        <w:t>, wymaga pisemnego poinformowania Instytucji Pośredniczącej pod rygorem nieważności. Pozostałe z</w:t>
      </w:r>
      <w:r w:rsidRPr="00271EC6">
        <w:rPr>
          <w:rFonts w:asciiTheme="minorHAnsi" w:hAnsiTheme="minorHAnsi" w:cstheme="minorHAnsi"/>
          <w:sz w:val="24"/>
          <w:szCs w:val="24"/>
        </w:rPr>
        <w:t xml:space="preserve">miany w treści </w:t>
      </w:r>
      <w:r w:rsidR="00C21659">
        <w:rPr>
          <w:rFonts w:asciiTheme="minorHAnsi" w:hAnsiTheme="minorHAnsi" w:cstheme="minorHAnsi"/>
          <w:sz w:val="24"/>
          <w:szCs w:val="24"/>
        </w:rPr>
        <w:t>Decyzji</w:t>
      </w:r>
      <w:r w:rsidRPr="00271EC6">
        <w:rPr>
          <w:rFonts w:asciiTheme="minorHAnsi" w:hAnsiTheme="minorHAnsi" w:cstheme="minorHAnsi"/>
          <w:sz w:val="24"/>
          <w:szCs w:val="24"/>
        </w:rPr>
        <w:t xml:space="preserve"> wymagają, pod rygorem nieważności, </w:t>
      </w:r>
      <w:r w:rsidR="00C21659">
        <w:rPr>
          <w:rFonts w:asciiTheme="minorHAnsi" w:hAnsiTheme="minorHAnsi" w:cstheme="minorHAnsi"/>
          <w:sz w:val="24"/>
          <w:szCs w:val="24"/>
        </w:rPr>
        <w:t>zmiany Decyzji</w:t>
      </w:r>
      <w:r w:rsidRPr="00271EC6">
        <w:rPr>
          <w:rFonts w:asciiTheme="minorHAnsi" w:hAnsiTheme="minorHAnsi" w:cstheme="minorHAnsi"/>
          <w:sz w:val="24"/>
          <w:szCs w:val="24"/>
        </w:rPr>
        <w:t>, z zastrzeżeniem § 1 pkt 1</w:t>
      </w:r>
      <w:r w:rsidR="00034FF6">
        <w:rPr>
          <w:rFonts w:asciiTheme="minorHAnsi" w:hAnsiTheme="minorHAnsi" w:cstheme="minorHAnsi"/>
          <w:sz w:val="24"/>
          <w:szCs w:val="24"/>
        </w:rPr>
        <w:t>9</w:t>
      </w:r>
      <w:r w:rsidRPr="00271EC6">
        <w:rPr>
          <w:rFonts w:asciiTheme="minorHAnsi" w:hAnsiTheme="minorHAnsi" w:cstheme="minorHAnsi"/>
          <w:sz w:val="24"/>
          <w:szCs w:val="24"/>
        </w:rPr>
        <w:t xml:space="preserve">, § 2 ust. 7, </w:t>
      </w:r>
      <w:r w:rsidR="00100895" w:rsidRPr="00100895">
        <w:rPr>
          <w:rFonts w:asciiTheme="minorHAnsi" w:hAnsiTheme="minorHAnsi" w:cstheme="minorHAnsi"/>
          <w:sz w:val="24"/>
          <w:szCs w:val="24"/>
        </w:rPr>
        <w:t>§ 4</w:t>
      </w:r>
      <w:r w:rsidR="00100895">
        <w:rPr>
          <w:rFonts w:asciiTheme="minorHAnsi" w:hAnsiTheme="minorHAnsi" w:cstheme="minorHAnsi"/>
          <w:sz w:val="24"/>
          <w:szCs w:val="24"/>
        </w:rPr>
        <w:t xml:space="preserve"> ust. 4, </w:t>
      </w:r>
      <w:r w:rsidRPr="00271EC6">
        <w:rPr>
          <w:rFonts w:asciiTheme="minorHAnsi" w:hAnsiTheme="minorHAnsi" w:cstheme="minorHAnsi"/>
          <w:sz w:val="24"/>
          <w:szCs w:val="24"/>
        </w:rPr>
        <w:t>§ 5 ust. 2, § 10 ust. 3, § 15 ust. 1</w:t>
      </w:r>
      <w:r w:rsidR="002C73A3">
        <w:rPr>
          <w:rFonts w:asciiTheme="minorHAnsi" w:hAnsiTheme="minorHAnsi" w:cstheme="minorHAnsi"/>
          <w:sz w:val="24"/>
          <w:szCs w:val="24"/>
        </w:rPr>
        <w:t xml:space="preserve">, </w:t>
      </w:r>
      <w:r w:rsidR="004166D7">
        <w:rPr>
          <w:rFonts w:asciiTheme="minorHAnsi" w:hAnsiTheme="minorHAnsi" w:cstheme="minorHAnsi"/>
          <w:sz w:val="24"/>
          <w:szCs w:val="24"/>
        </w:rPr>
        <w:t xml:space="preserve">§ 17 </w:t>
      </w:r>
      <w:r w:rsidRPr="00271EC6">
        <w:rPr>
          <w:rFonts w:asciiTheme="minorHAnsi" w:hAnsiTheme="minorHAnsi" w:cstheme="minorHAnsi"/>
          <w:sz w:val="24"/>
          <w:szCs w:val="24"/>
        </w:rPr>
        <w:t>ust</w:t>
      </w:r>
      <w:r w:rsidRPr="00100895">
        <w:rPr>
          <w:rFonts w:asciiTheme="minorHAnsi" w:hAnsiTheme="minorHAnsi" w:cstheme="minorHAnsi"/>
          <w:sz w:val="24"/>
          <w:szCs w:val="24"/>
        </w:rPr>
        <w:t xml:space="preserve">. </w:t>
      </w:r>
      <w:r w:rsidR="00100895" w:rsidRPr="00100895">
        <w:rPr>
          <w:rFonts w:asciiTheme="minorHAnsi" w:hAnsiTheme="minorHAnsi" w:cstheme="minorHAnsi"/>
          <w:sz w:val="24"/>
          <w:szCs w:val="24"/>
        </w:rPr>
        <w:t>3</w:t>
      </w:r>
      <w:r w:rsidR="004166D7" w:rsidRPr="00100895">
        <w:rPr>
          <w:rFonts w:asciiTheme="minorHAnsi" w:hAnsiTheme="minorHAnsi" w:cstheme="minorHAnsi"/>
          <w:sz w:val="24"/>
          <w:szCs w:val="24"/>
        </w:rPr>
        <w:t>, §</w:t>
      </w:r>
      <w:r w:rsidR="00100895">
        <w:rPr>
          <w:rFonts w:asciiTheme="minorHAnsi" w:hAnsiTheme="minorHAnsi" w:cstheme="minorHAnsi"/>
          <w:sz w:val="24"/>
          <w:szCs w:val="24"/>
        </w:rPr>
        <w:t> </w:t>
      </w:r>
      <w:r w:rsidR="004166D7">
        <w:rPr>
          <w:rFonts w:asciiTheme="minorHAnsi" w:hAnsiTheme="minorHAnsi" w:cstheme="minorHAnsi"/>
          <w:sz w:val="24"/>
          <w:szCs w:val="24"/>
        </w:rPr>
        <w:t>22</w:t>
      </w:r>
      <w:r w:rsidRPr="00271EC6">
        <w:rPr>
          <w:rFonts w:asciiTheme="minorHAnsi" w:hAnsiTheme="minorHAnsi" w:cstheme="minorHAnsi"/>
          <w:sz w:val="24"/>
          <w:szCs w:val="24"/>
        </w:rPr>
        <w:t xml:space="preserve"> ust. </w:t>
      </w:r>
      <w:r w:rsidR="00034FF6">
        <w:rPr>
          <w:rFonts w:asciiTheme="minorHAnsi" w:hAnsiTheme="minorHAnsi" w:cstheme="minorHAnsi"/>
          <w:sz w:val="24"/>
          <w:szCs w:val="24"/>
        </w:rPr>
        <w:t>5</w:t>
      </w:r>
      <w:r w:rsidR="002C73A3">
        <w:rPr>
          <w:rFonts w:asciiTheme="minorHAnsi" w:hAnsiTheme="minorHAnsi" w:cstheme="minorHAnsi"/>
          <w:sz w:val="24"/>
          <w:szCs w:val="24"/>
        </w:rPr>
        <w:t xml:space="preserve"> oraz</w:t>
      </w:r>
      <w:r w:rsidR="004166D7">
        <w:rPr>
          <w:rFonts w:asciiTheme="minorHAnsi" w:hAnsiTheme="minorHAnsi" w:cstheme="minorHAnsi"/>
          <w:sz w:val="24"/>
          <w:szCs w:val="24"/>
        </w:rPr>
        <w:t xml:space="preserve"> § 23</w:t>
      </w:r>
      <w:r w:rsidRPr="00271EC6">
        <w:rPr>
          <w:rFonts w:asciiTheme="minorHAnsi" w:hAnsiTheme="minorHAnsi" w:cstheme="minorHAnsi"/>
          <w:sz w:val="24"/>
          <w:szCs w:val="24"/>
        </w:rPr>
        <w:t xml:space="preserve"> ust. 1</w:t>
      </w:r>
      <w:r w:rsidR="002C73A3">
        <w:rPr>
          <w:rFonts w:asciiTheme="minorHAnsi" w:hAnsiTheme="minorHAnsi" w:cstheme="minorHAnsi"/>
          <w:sz w:val="24"/>
          <w:szCs w:val="24"/>
        </w:rPr>
        <w:t>2</w:t>
      </w:r>
      <w:r w:rsidRPr="00271EC6">
        <w:rPr>
          <w:rFonts w:asciiTheme="minorHAnsi" w:hAnsiTheme="minorHAnsi" w:cstheme="minorHAnsi"/>
          <w:sz w:val="24"/>
          <w:szCs w:val="24"/>
        </w:rPr>
        <w:t>.</w:t>
      </w:r>
    </w:p>
    <w:p w14:paraId="35EE1217" w14:textId="77777777" w:rsidR="00A21060" w:rsidRPr="00271EC6" w:rsidRDefault="00A21060" w:rsidP="00436DC7">
      <w:pPr>
        <w:spacing w:after="120"/>
        <w:rPr>
          <w:rFonts w:asciiTheme="minorHAnsi" w:hAnsiTheme="minorHAnsi" w:cstheme="minorHAnsi"/>
          <w:sz w:val="24"/>
          <w:szCs w:val="24"/>
        </w:rPr>
      </w:pPr>
    </w:p>
    <w:p w14:paraId="5957B970" w14:textId="77777777" w:rsidR="00436DC7" w:rsidRPr="00271EC6" w:rsidRDefault="00436DC7" w:rsidP="00436DC7">
      <w:pPr>
        <w:spacing w:after="120"/>
        <w:rPr>
          <w:rFonts w:asciiTheme="minorHAnsi" w:hAnsiTheme="minorHAnsi" w:cstheme="minorHAnsi"/>
          <w:sz w:val="24"/>
          <w:szCs w:val="24"/>
        </w:rPr>
      </w:pPr>
      <w:r w:rsidRPr="00271EC6">
        <w:rPr>
          <w:rFonts w:asciiTheme="minorHAnsi" w:hAnsiTheme="minorHAnsi" w:cstheme="minorHAnsi"/>
          <w:sz w:val="24"/>
          <w:szCs w:val="24"/>
        </w:rPr>
        <w:t>§ 35.</w:t>
      </w:r>
    </w:p>
    <w:p w14:paraId="1571D32F" w14:textId="1A0B11F4" w:rsidR="00436DC7" w:rsidRPr="00436DC7" w:rsidRDefault="00142C16" w:rsidP="006C5173">
      <w:pPr>
        <w:numPr>
          <w:ilvl w:val="6"/>
          <w:numId w:val="51"/>
        </w:numPr>
        <w:tabs>
          <w:tab w:val="num" w:pos="426"/>
        </w:tabs>
        <w:spacing w:after="120" w:line="240" w:lineRule="auto"/>
        <w:ind w:hanging="5956"/>
        <w:rPr>
          <w:rFonts w:asciiTheme="minorHAnsi" w:eastAsia="Times New Roman" w:hAnsiTheme="minorHAnsi" w:cstheme="minorHAnsi"/>
          <w:sz w:val="24"/>
          <w:szCs w:val="24"/>
        </w:rPr>
      </w:pPr>
      <w:r>
        <w:rPr>
          <w:rFonts w:asciiTheme="minorHAnsi" w:eastAsia="Times New Roman" w:hAnsiTheme="minorHAnsi" w:cstheme="minorHAnsi"/>
          <w:sz w:val="24"/>
          <w:szCs w:val="24"/>
        </w:rPr>
        <w:t>Decyzja została sporządzona w czterech jednobrzmiących egzemplarzach</w:t>
      </w:r>
      <w:r>
        <w:rPr>
          <w:rStyle w:val="Odwoanieprzypisudolnego"/>
          <w:rFonts w:asciiTheme="minorHAnsi" w:eastAsia="Times New Roman" w:hAnsiTheme="minorHAnsi" w:cstheme="minorHAnsi"/>
          <w:sz w:val="24"/>
          <w:szCs w:val="24"/>
        </w:rPr>
        <w:footnoteReference w:id="62"/>
      </w:r>
      <w:r>
        <w:rPr>
          <w:rFonts w:asciiTheme="minorHAnsi" w:eastAsia="Times New Roman" w:hAnsiTheme="minorHAnsi" w:cstheme="minorHAnsi"/>
          <w:sz w:val="24"/>
          <w:szCs w:val="24"/>
        </w:rPr>
        <w:t xml:space="preserve">. </w:t>
      </w:r>
    </w:p>
    <w:p w14:paraId="4ABF6F37" w14:textId="399547B8" w:rsidR="00436DC7" w:rsidRPr="00436DC7" w:rsidRDefault="00142C16" w:rsidP="006C5173">
      <w:pPr>
        <w:numPr>
          <w:ilvl w:val="6"/>
          <w:numId w:val="51"/>
        </w:numPr>
        <w:tabs>
          <w:tab w:val="num" w:pos="426"/>
        </w:tabs>
        <w:spacing w:after="120" w:line="240" w:lineRule="auto"/>
        <w:ind w:hanging="5956"/>
        <w:rPr>
          <w:rFonts w:asciiTheme="minorHAnsi" w:eastAsia="Times New Roman" w:hAnsiTheme="minorHAnsi" w:cstheme="minorHAnsi"/>
          <w:sz w:val="24"/>
          <w:szCs w:val="24"/>
        </w:rPr>
      </w:pPr>
      <w:r>
        <w:rPr>
          <w:rFonts w:asciiTheme="minorHAnsi" w:eastAsia="Times New Roman" w:hAnsiTheme="minorHAnsi" w:cstheme="minorHAnsi"/>
          <w:sz w:val="24"/>
          <w:szCs w:val="24"/>
        </w:rPr>
        <w:t>Integralną część Decyzji</w:t>
      </w:r>
      <w:r w:rsidR="00436DC7" w:rsidRPr="00436DC7">
        <w:rPr>
          <w:rFonts w:asciiTheme="minorHAnsi" w:eastAsia="Times New Roman" w:hAnsiTheme="minorHAnsi" w:cstheme="minorHAnsi"/>
          <w:sz w:val="24"/>
          <w:szCs w:val="24"/>
        </w:rPr>
        <w:t xml:space="preserve"> stanowią następujące </w:t>
      </w:r>
      <w:r w:rsidR="0024307B" w:rsidRPr="00436DC7">
        <w:rPr>
          <w:rFonts w:asciiTheme="minorHAnsi" w:eastAsia="Times New Roman" w:hAnsiTheme="minorHAnsi" w:cstheme="minorHAnsi"/>
          <w:sz w:val="24"/>
          <w:szCs w:val="24"/>
        </w:rPr>
        <w:t>załączniki:</w:t>
      </w:r>
    </w:p>
    <w:p w14:paraId="2D1A7337" w14:textId="77777777" w:rsidR="00436DC7" w:rsidRPr="00436DC7" w:rsidRDefault="00436DC7" w:rsidP="006C5173">
      <w:pPr>
        <w:numPr>
          <w:ilvl w:val="0"/>
          <w:numId w:val="55"/>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iCs/>
          <w:sz w:val="24"/>
          <w:szCs w:val="24"/>
        </w:rPr>
        <w:t>Załącznik nr 1: Wniosek o dofinansowanie projektu o sumie kontrolnej nr……</w:t>
      </w:r>
    </w:p>
    <w:p w14:paraId="6AC2BD79" w14:textId="0002D878" w:rsidR="00436DC7" w:rsidRPr="00436DC7" w:rsidRDefault="00436DC7" w:rsidP="006C5173">
      <w:pPr>
        <w:numPr>
          <w:ilvl w:val="0"/>
          <w:numId w:val="55"/>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sz w:val="24"/>
          <w:szCs w:val="24"/>
        </w:rPr>
        <w:t xml:space="preserve">Załącznik nr 2: Oświadczenie o kwalifikowalności </w:t>
      </w:r>
      <w:r w:rsidR="00064F04">
        <w:rPr>
          <w:rFonts w:asciiTheme="minorHAnsi" w:eastAsia="Times New Roman" w:hAnsiTheme="minorHAnsi" w:cstheme="minorHAnsi"/>
          <w:sz w:val="24"/>
          <w:szCs w:val="24"/>
        </w:rPr>
        <w:t>VAT</w:t>
      </w:r>
      <w:r w:rsidRPr="00436DC7">
        <w:rPr>
          <w:rFonts w:asciiTheme="minorHAnsi" w:eastAsia="Times New Roman" w:hAnsiTheme="minorHAnsi" w:cstheme="minorHAnsi"/>
          <w:sz w:val="24"/>
          <w:szCs w:val="24"/>
          <w:vertAlign w:val="superscript"/>
        </w:rPr>
        <w:footnoteReference w:id="63"/>
      </w:r>
    </w:p>
    <w:p w14:paraId="4BEBC983" w14:textId="77777777" w:rsidR="00436DC7" w:rsidRPr="00436DC7" w:rsidRDefault="00436DC7" w:rsidP="006C5173">
      <w:pPr>
        <w:numPr>
          <w:ilvl w:val="0"/>
          <w:numId w:val="55"/>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3: Formularz wniosku o płatność;</w:t>
      </w:r>
      <w:r w:rsidRPr="00436DC7">
        <w:rPr>
          <w:rFonts w:asciiTheme="minorHAnsi" w:eastAsia="Times New Roman" w:hAnsiTheme="minorHAnsi" w:cstheme="minorHAnsi"/>
          <w:sz w:val="24"/>
          <w:szCs w:val="24"/>
        </w:rPr>
        <w:t xml:space="preserve"> </w:t>
      </w:r>
    </w:p>
    <w:p w14:paraId="2F9E786A" w14:textId="67972151" w:rsidR="00436DC7" w:rsidRPr="00436DC7" w:rsidRDefault="00436DC7" w:rsidP="006C5173">
      <w:pPr>
        <w:numPr>
          <w:ilvl w:val="0"/>
          <w:numId w:val="55"/>
        </w:numPr>
        <w:spacing w:after="120" w:line="240" w:lineRule="auto"/>
        <w:ind w:firstLine="66"/>
        <w:rPr>
          <w:rFonts w:asciiTheme="minorHAnsi" w:eastAsia="Times New Roman" w:hAnsiTheme="minorHAnsi" w:cstheme="minorHAnsi"/>
          <w:sz w:val="24"/>
          <w:szCs w:val="24"/>
        </w:rPr>
      </w:pPr>
      <w:r w:rsidRPr="00436DC7">
        <w:rPr>
          <w:rFonts w:asciiTheme="minorHAnsi" w:eastAsia="Times New Roman" w:hAnsiTheme="minorHAnsi" w:cstheme="minorHAnsi"/>
          <w:iCs/>
          <w:sz w:val="24"/>
          <w:szCs w:val="24"/>
        </w:rPr>
        <w:t xml:space="preserve">Załącznik nr 4: Formularz wprowadzania zmian w projekcie realizowanym w ramach </w:t>
      </w:r>
      <w:r w:rsidRPr="00436DC7">
        <w:rPr>
          <w:rFonts w:asciiTheme="minorHAnsi" w:eastAsia="Times New Roman" w:hAnsiTheme="minorHAnsi" w:cstheme="minorHAnsi"/>
          <w:sz w:val="24"/>
          <w:szCs w:val="24"/>
        </w:rPr>
        <w:t xml:space="preserve">FEO 2021-2027; </w:t>
      </w:r>
    </w:p>
    <w:p w14:paraId="6D7E3B78" w14:textId="13903FEE" w:rsidR="00436DC7" w:rsidRPr="00436DC7" w:rsidRDefault="00436DC7" w:rsidP="006C5173">
      <w:pPr>
        <w:numPr>
          <w:ilvl w:val="0"/>
          <w:numId w:val="55"/>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5: Taryfikator korekt kosztów pośrednich</w:t>
      </w:r>
      <w:r w:rsidR="001B2C23">
        <w:rPr>
          <w:rFonts w:asciiTheme="minorHAnsi" w:eastAsia="Times New Roman" w:hAnsiTheme="minorHAnsi" w:cstheme="minorHAnsi"/>
          <w:iCs/>
          <w:sz w:val="24"/>
          <w:szCs w:val="24"/>
        </w:rPr>
        <w:t xml:space="preserve"> za naruszenia postanowień Decyzji</w:t>
      </w:r>
      <w:r w:rsidRPr="00436DC7">
        <w:rPr>
          <w:rFonts w:asciiTheme="minorHAnsi" w:eastAsia="Times New Roman" w:hAnsiTheme="minorHAnsi" w:cstheme="minorHAnsi"/>
          <w:iCs/>
          <w:sz w:val="24"/>
          <w:szCs w:val="24"/>
        </w:rPr>
        <w:t xml:space="preserve"> w zakresie zarządzania projektem;</w:t>
      </w:r>
    </w:p>
    <w:p w14:paraId="1EBC56F1" w14:textId="77777777" w:rsidR="00436DC7" w:rsidRPr="00436DC7" w:rsidRDefault="00436DC7" w:rsidP="006C5173">
      <w:pPr>
        <w:numPr>
          <w:ilvl w:val="0"/>
          <w:numId w:val="55"/>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lastRenderedPageBreak/>
        <w:t>Załącznik nr 6: Harmonogram płatności;</w:t>
      </w:r>
    </w:p>
    <w:p w14:paraId="3A602834" w14:textId="05B0D4A3" w:rsidR="00436DC7" w:rsidRPr="00436DC7" w:rsidRDefault="00436DC7" w:rsidP="006C5173">
      <w:pPr>
        <w:numPr>
          <w:ilvl w:val="0"/>
          <w:numId w:val="55"/>
        </w:numPr>
        <w:spacing w:after="120" w:line="240" w:lineRule="auto"/>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 xml:space="preserve">Załącznik nr 7: Wniosek o dodanie osoby </w:t>
      </w:r>
      <w:r w:rsidR="00A5550E">
        <w:rPr>
          <w:rFonts w:asciiTheme="minorHAnsi" w:eastAsia="Times New Roman" w:hAnsiTheme="minorHAnsi" w:cstheme="minorHAnsi"/>
          <w:iCs/>
          <w:sz w:val="24"/>
          <w:szCs w:val="24"/>
        </w:rPr>
        <w:t xml:space="preserve">uprawnionej </w:t>
      </w:r>
      <w:r w:rsidRPr="00436DC7">
        <w:rPr>
          <w:rFonts w:asciiTheme="minorHAnsi" w:eastAsia="Times New Roman" w:hAnsiTheme="minorHAnsi" w:cstheme="minorHAnsi"/>
          <w:iCs/>
          <w:sz w:val="24"/>
          <w:szCs w:val="24"/>
        </w:rPr>
        <w:t>zarządzającej projektem</w:t>
      </w:r>
      <w:r w:rsidR="00A5550E">
        <w:rPr>
          <w:rFonts w:asciiTheme="minorHAnsi" w:eastAsia="Times New Roman" w:hAnsiTheme="minorHAnsi" w:cstheme="minorHAnsi"/>
          <w:iCs/>
          <w:sz w:val="24"/>
          <w:szCs w:val="24"/>
        </w:rPr>
        <w:t xml:space="preserve"> po stronie Beneficjenta</w:t>
      </w:r>
      <w:r w:rsidRPr="00436DC7">
        <w:rPr>
          <w:rFonts w:asciiTheme="minorHAnsi" w:eastAsia="Times New Roman" w:hAnsiTheme="minorHAnsi" w:cstheme="minorHAnsi"/>
          <w:iCs/>
          <w:sz w:val="24"/>
          <w:szCs w:val="24"/>
        </w:rPr>
        <w:t>;</w:t>
      </w:r>
    </w:p>
    <w:p w14:paraId="15F325C4" w14:textId="456122FA" w:rsidR="00436DC7" w:rsidRPr="00436DC7" w:rsidRDefault="00436DC7" w:rsidP="006C5173">
      <w:pPr>
        <w:numPr>
          <w:ilvl w:val="0"/>
          <w:numId w:val="55"/>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Załącznik nr 8: Wyciąg z zapisów „Podręcznika wnioskodawcy i beneficjenta Funduszy Europejskich na lata 2021-2027 w zakresie informacji i promocji”;</w:t>
      </w:r>
    </w:p>
    <w:p w14:paraId="2BFC7FA2" w14:textId="3905782E" w:rsidR="00436DC7" w:rsidRPr="00436DC7" w:rsidRDefault="00436DC7" w:rsidP="006C5173">
      <w:pPr>
        <w:numPr>
          <w:ilvl w:val="0"/>
          <w:numId w:val="55"/>
        </w:numPr>
        <w:spacing w:after="120"/>
        <w:ind w:firstLine="66"/>
        <w:rPr>
          <w:rFonts w:asciiTheme="minorHAnsi" w:eastAsia="Times New Roman" w:hAnsiTheme="minorHAnsi" w:cstheme="minorHAnsi"/>
          <w:iCs/>
          <w:sz w:val="24"/>
          <w:szCs w:val="24"/>
        </w:rPr>
      </w:pPr>
      <w:r w:rsidRPr="00436DC7">
        <w:rPr>
          <w:rFonts w:asciiTheme="minorHAnsi" w:eastAsia="Times New Roman" w:hAnsiTheme="minorHAnsi" w:cstheme="minorHAnsi"/>
          <w:iCs/>
          <w:sz w:val="24"/>
          <w:szCs w:val="24"/>
        </w:rPr>
        <w:t xml:space="preserve">Załącznik nr 9: Wykaz pomniejszenia wartości dofinansowania </w:t>
      </w:r>
      <w:r w:rsidR="0024307B" w:rsidRPr="00436DC7">
        <w:rPr>
          <w:rFonts w:asciiTheme="minorHAnsi" w:eastAsia="Times New Roman" w:hAnsiTheme="minorHAnsi" w:cstheme="minorHAnsi"/>
          <w:iCs/>
          <w:sz w:val="24"/>
          <w:szCs w:val="24"/>
        </w:rPr>
        <w:t>projektu w</w:t>
      </w:r>
      <w:r w:rsidRPr="00436DC7">
        <w:rPr>
          <w:rFonts w:asciiTheme="minorHAnsi" w:eastAsia="Times New Roman" w:hAnsiTheme="minorHAnsi" w:cstheme="minorHAnsi"/>
          <w:iCs/>
          <w:sz w:val="24"/>
          <w:szCs w:val="24"/>
        </w:rPr>
        <w:t xml:space="preserve"> zakresie obowiązków komunikacyjnych beneficjentów FE;</w:t>
      </w:r>
    </w:p>
    <w:p w14:paraId="10B942DF" w14:textId="77777777" w:rsidR="00436DC7" w:rsidRPr="00436DC7" w:rsidRDefault="00436DC7" w:rsidP="006C5173">
      <w:pPr>
        <w:numPr>
          <w:ilvl w:val="0"/>
          <w:numId w:val="55"/>
        </w:numPr>
        <w:spacing w:after="120" w:line="240" w:lineRule="auto"/>
        <w:ind w:left="-142" w:firstLine="426"/>
        <w:rPr>
          <w:rFonts w:asciiTheme="minorHAnsi" w:eastAsia="Times New Roman" w:hAnsiTheme="minorHAnsi" w:cstheme="minorHAnsi"/>
          <w:iCs/>
          <w:sz w:val="24"/>
          <w:szCs w:val="24"/>
        </w:rPr>
      </w:pPr>
      <w:r w:rsidRPr="00436DC7">
        <w:rPr>
          <w:rFonts w:asciiTheme="minorHAnsi" w:eastAsia="Times New Roman" w:hAnsiTheme="minorHAnsi" w:cstheme="minorHAnsi"/>
          <w:sz w:val="24"/>
          <w:szCs w:val="24"/>
        </w:rPr>
        <w:t>Załącznik</w:t>
      </w:r>
      <w:r w:rsidRPr="00436DC7">
        <w:rPr>
          <w:rFonts w:asciiTheme="minorHAnsi" w:eastAsia="Times New Roman" w:hAnsiTheme="minorHAnsi" w:cstheme="minorHAnsi"/>
          <w:iCs/>
          <w:sz w:val="24"/>
          <w:szCs w:val="24"/>
        </w:rPr>
        <w:t xml:space="preserve"> nr 10: Wzór oświadczenia udzielenia licencji niewyłącznej;</w:t>
      </w:r>
    </w:p>
    <w:p w14:paraId="2E471066" w14:textId="299EF8E8" w:rsidR="00436DC7" w:rsidRPr="00436DC7" w:rsidRDefault="00436DC7" w:rsidP="006C5173">
      <w:pPr>
        <w:numPr>
          <w:ilvl w:val="0"/>
          <w:numId w:val="55"/>
        </w:numPr>
        <w:spacing w:after="120" w:line="240" w:lineRule="auto"/>
        <w:ind w:left="709" w:hanging="425"/>
        <w:rPr>
          <w:rFonts w:asciiTheme="minorHAnsi" w:eastAsia="Times New Roman" w:hAnsiTheme="minorHAnsi" w:cstheme="minorHAnsi"/>
          <w:iCs/>
          <w:sz w:val="24"/>
          <w:szCs w:val="24"/>
        </w:rPr>
      </w:pPr>
      <w:r w:rsidRPr="00436DC7">
        <w:rPr>
          <w:rFonts w:asciiTheme="minorHAnsi" w:eastAsia="Times New Roman" w:hAnsiTheme="minorHAnsi" w:cstheme="minorHAnsi"/>
          <w:sz w:val="24"/>
          <w:szCs w:val="24"/>
        </w:rPr>
        <w:t>Załącznik</w:t>
      </w:r>
      <w:r w:rsidRPr="00436DC7">
        <w:rPr>
          <w:rFonts w:asciiTheme="minorHAnsi" w:eastAsia="Times New Roman" w:hAnsiTheme="minorHAnsi" w:cstheme="minorHAnsi"/>
          <w:iCs/>
          <w:sz w:val="24"/>
          <w:szCs w:val="24"/>
        </w:rPr>
        <w:t xml:space="preserve"> nr 11: </w:t>
      </w:r>
      <w:r w:rsidR="00A5550E">
        <w:rPr>
          <w:rFonts w:asciiTheme="minorHAnsi" w:eastAsia="Times New Roman" w:hAnsiTheme="minorHAnsi" w:cstheme="minorHAnsi"/>
          <w:iCs/>
          <w:sz w:val="24"/>
          <w:szCs w:val="24"/>
        </w:rPr>
        <w:t xml:space="preserve">Klauzula informacyjna i </w:t>
      </w:r>
      <w:r w:rsidRPr="00436DC7">
        <w:rPr>
          <w:rFonts w:asciiTheme="minorHAnsi" w:eastAsia="Times New Roman" w:hAnsiTheme="minorHAnsi" w:cstheme="minorHAnsi"/>
          <w:iCs/>
          <w:sz w:val="24"/>
          <w:szCs w:val="24"/>
        </w:rPr>
        <w:t>Oświadczenie uczestnika projektu;</w:t>
      </w:r>
    </w:p>
    <w:p w14:paraId="6EEE2FD8" w14:textId="27BBE394" w:rsidR="0006532E" w:rsidRPr="0006532E" w:rsidRDefault="00436DC7" w:rsidP="006C5173">
      <w:pPr>
        <w:numPr>
          <w:ilvl w:val="0"/>
          <w:numId w:val="55"/>
        </w:numPr>
        <w:spacing w:after="120"/>
        <w:ind w:hanging="76"/>
        <w:rPr>
          <w:rFonts w:asciiTheme="minorHAnsi" w:eastAsia="Times New Roman" w:hAnsiTheme="minorHAnsi" w:cstheme="minorHAnsi"/>
          <w:iCs/>
          <w:sz w:val="24"/>
          <w:szCs w:val="24"/>
        </w:rPr>
      </w:pPr>
      <w:r w:rsidRPr="0006532E">
        <w:rPr>
          <w:rFonts w:asciiTheme="minorHAnsi" w:eastAsia="Times New Roman" w:hAnsiTheme="minorHAnsi" w:cstheme="minorHAnsi"/>
          <w:iCs/>
          <w:sz w:val="24"/>
          <w:szCs w:val="24"/>
        </w:rPr>
        <w:t>Załącznik nr 1</w:t>
      </w:r>
      <w:r w:rsidR="009C3EA6">
        <w:rPr>
          <w:rFonts w:asciiTheme="minorHAnsi" w:eastAsia="Times New Roman" w:hAnsiTheme="minorHAnsi" w:cstheme="minorHAnsi"/>
          <w:iCs/>
          <w:sz w:val="24"/>
          <w:szCs w:val="24"/>
        </w:rPr>
        <w:t>2</w:t>
      </w:r>
      <w:r w:rsidRPr="0006532E">
        <w:rPr>
          <w:rFonts w:asciiTheme="minorHAnsi" w:eastAsia="Times New Roman" w:hAnsiTheme="minorHAnsi" w:cstheme="minorHAnsi"/>
          <w:iCs/>
          <w:sz w:val="24"/>
          <w:szCs w:val="24"/>
        </w:rPr>
        <w:t xml:space="preserve">: Zasady weryfikacji kryteriów wyboru </w:t>
      </w:r>
      <w:r w:rsidR="008B39C6" w:rsidRPr="0006532E">
        <w:rPr>
          <w:rFonts w:asciiTheme="minorHAnsi" w:eastAsia="Times New Roman" w:hAnsiTheme="minorHAnsi" w:cstheme="minorHAnsi"/>
          <w:iCs/>
          <w:sz w:val="24"/>
          <w:szCs w:val="24"/>
        </w:rPr>
        <w:t xml:space="preserve">projektów </w:t>
      </w:r>
      <w:r w:rsidRPr="0006532E">
        <w:rPr>
          <w:rFonts w:asciiTheme="minorHAnsi" w:eastAsia="Times New Roman" w:hAnsiTheme="minorHAnsi" w:cstheme="minorHAnsi"/>
          <w:iCs/>
          <w:sz w:val="24"/>
          <w:szCs w:val="24"/>
        </w:rPr>
        <w:t>na etapie realizacji projektu</w:t>
      </w:r>
      <w:r w:rsidR="008B39C6" w:rsidRPr="0006532E">
        <w:rPr>
          <w:rFonts w:asciiTheme="minorHAnsi" w:eastAsia="Times New Roman" w:hAnsiTheme="minorHAnsi" w:cstheme="minorHAnsi"/>
          <w:iCs/>
          <w:sz w:val="24"/>
          <w:szCs w:val="24"/>
        </w:rPr>
        <w:t>,</w:t>
      </w:r>
      <w:r w:rsidRPr="0006532E">
        <w:rPr>
          <w:rFonts w:asciiTheme="minorHAnsi" w:eastAsia="Times New Roman" w:hAnsiTheme="minorHAnsi" w:cstheme="minorHAnsi"/>
          <w:iCs/>
          <w:sz w:val="24"/>
          <w:szCs w:val="24"/>
        </w:rPr>
        <w:t xml:space="preserve"> w tym wykaz minimalnych obligatoryjnych dokumentów dla </w:t>
      </w:r>
      <w:r w:rsidR="008D0298">
        <w:rPr>
          <w:rFonts w:asciiTheme="minorHAnsi" w:eastAsia="Times New Roman" w:hAnsiTheme="minorHAnsi" w:cstheme="minorHAnsi"/>
          <w:iCs/>
          <w:sz w:val="24"/>
          <w:szCs w:val="24"/>
        </w:rPr>
        <w:t>D</w:t>
      </w:r>
      <w:r w:rsidRPr="0006532E">
        <w:rPr>
          <w:rFonts w:asciiTheme="minorHAnsi" w:eastAsia="Times New Roman" w:hAnsiTheme="minorHAnsi" w:cstheme="minorHAnsi"/>
          <w:iCs/>
          <w:sz w:val="24"/>
          <w:szCs w:val="24"/>
        </w:rPr>
        <w:t xml:space="preserve">ziałania </w:t>
      </w:r>
      <w:r w:rsidR="00DA1844">
        <w:rPr>
          <w:rFonts w:asciiTheme="minorHAnsi" w:eastAsia="Times New Roman" w:hAnsiTheme="minorHAnsi" w:cstheme="minorHAnsi"/>
          <w:iCs/>
          <w:sz w:val="24"/>
          <w:szCs w:val="24"/>
        </w:rPr>
        <w:t>5.9 Kształcenie zawodowe</w:t>
      </w:r>
      <w:r w:rsidRPr="0006532E">
        <w:rPr>
          <w:rFonts w:asciiTheme="minorHAnsi" w:eastAsia="Times New Roman" w:hAnsiTheme="minorHAnsi" w:cstheme="minorHAnsi"/>
          <w:iCs/>
          <w:sz w:val="24"/>
          <w:szCs w:val="24"/>
        </w:rPr>
        <w:t>, programu regionalnego FEO 2021-2027</w:t>
      </w:r>
      <w:r w:rsidRPr="0006532E">
        <w:rPr>
          <w:rFonts w:asciiTheme="minorHAnsi" w:eastAsia="Times New Roman" w:hAnsiTheme="minorHAnsi" w:cstheme="minorHAnsi"/>
          <w:sz w:val="24"/>
          <w:szCs w:val="24"/>
        </w:rPr>
        <w:t>;</w:t>
      </w:r>
    </w:p>
    <w:p w14:paraId="111F70B2" w14:textId="6E167CBB" w:rsidR="00DA1842" w:rsidRPr="0006532E" w:rsidRDefault="00DA1842" w:rsidP="006C5173">
      <w:pPr>
        <w:numPr>
          <w:ilvl w:val="0"/>
          <w:numId w:val="55"/>
        </w:numPr>
        <w:spacing w:after="120" w:line="240" w:lineRule="auto"/>
        <w:ind w:hanging="76"/>
        <w:rPr>
          <w:rFonts w:asciiTheme="minorHAnsi" w:eastAsia="Times New Roman" w:hAnsiTheme="minorHAnsi" w:cstheme="minorHAnsi"/>
          <w:iCs/>
          <w:sz w:val="24"/>
          <w:szCs w:val="24"/>
        </w:rPr>
      </w:pPr>
      <w:r w:rsidRPr="0006532E">
        <w:rPr>
          <w:rFonts w:asciiTheme="minorHAnsi" w:eastAsia="Times New Roman" w:hAnsiTheme="minorHAnsi" w:cstheme="minorHAnsi"/>
          <w:sz w:val="24"/>
          <w:szCs w:val="24"/>
        </w:rPr>
        <w:t>Załącznik nr 1</w:t>
      </w:r>
      <w:r w:rsidR="009C3EA6">
        <w:rPr>
          <w:rFonts w:asciiTheme="minorHAnsi" w:eastAsia="Times New Roman" w:hAnsiTheme="minorHAnsi" w:cstheme="minorHAnsi"/>
          <w:sz w:val="24"/>
          <w:szCs w:val="24"/>
        </w:rPr>
        <w:t>3</w:t>
      </w:r>
      <w:r w:rsidRPr="0006532E">
        <w:rPr>
          <w:rFonts w:asciiTheme="minorHAnsi" w:eastAsia="Times New Roman" w:hAnsiTheme="minorHAnsi" w:cstheme="minorHAnsi"/>
          <w:sz w:val="24"/>
          <w:szCs w:val="24"/>
        </w:rPr>
        <w:t>: Wzór harmonogramu form wsparcia dla uczestników projektu.</w:t>
      </w:r>
    </w:p>
    <w:p w14:paraId="7E332857" w14:textId="77777777" w:rsidR="00DA1842" w:rsidRPr="00436DC7" w:rsidRDefault="00DA1842" w:rsidP="00DA1842">
      <w:pPr>
        <w:keepNext/>
        <w:spacing w:after="120"/>
        <w:rPr>
          <w:rFonts w:asciiTheme="minorHAnsi" w:hAnsiTheme="minorHAnsi" w:cstheme="minorHAnsi"/>
          <w:sz w:val="24"/>
          <w:szCs w:val="24"/>
        </w:rPr>
      </w:pPr>
    </w:p>
    <w:p w14:paraId="008A67E7" w14:textId="61A1C3DE" w:rsidR="00DA1842" w:rsidRPr="00436DC7" w:rsidRDefault="00DA1842" w:rsidP="00DA1842">
      <w:pPr>
        <w:keepNext/>
        <w:spacing w:after="120"/>
        <w:rPr>
          <w:rFonts w:asciiTheme="minorHAnsi" w:hAnsiTheme="minorHAnsi" w:cstheme="minorHAnsi"/>
          <w:sz w:val="24"/>
          <w:szCs w:val="24"/>
        </w:rPr>
      </w:pPr>
      <w:r w:rsidRPr="00436DC7">
        <w:rPr>
          <w:rFonts w:asciiTheme="minorHAnsi" w:hAnsiTheme="minorHAnsi" w:cstheme="minorHAnsi"/>
          <w:sz w:val="24"/>
          <w:szCs w:val="24"/>
        </w:rPr>
        <w:t xml:space="preserve">Podpisy:           </w:t>
      </w:r>
    </w:p>
    <w:p w14:paraId="58C0BDAB" w14:textId="77777777" w:rsidR="00DA1842" w:rsidRDefault="00DA1842" w:rsidP="00DA1842">
      <w:pPr>
        <w:keepNext/>
        <w:spacing w:after="120"/>
        <w:rPr>
          <w:rFonts w:asciiTheme="minorHAnsi" w:hAnsiTheme="minorHAnsi" w:cstheme="minorHAnsi"/>
          <w:sz w:val="24"/>
          <w:szCs w:val="24"/>
        </w:rPr>
      </w:pPr>
    </w:p>
    <w:p w14:paraId="2CC5FF64" w14:textId="77777777" w:rsidR="00436489" w:rsidRDefault="00436489" w:rsidP="00DA1842">
      <w:pPr>
        <w:keepNext/>
        <w:spacing w:after="120"/>
        <w:rPr>
          <w:rFonts w:asciiTheme="minorHAnsi" w:hAnsiTheme="minorHAnsi" w:cstheme="minorHAnsi"/>
          <w:sz w:val="24"/>
          <w:szCs w:val="24"/>
        </w:rPr>
      </w:pPr>
    </w:p>
    <w:p w14:paraId="2BD18A0A" w14:textId="77777777" w:rsidR="00436489" w:rsidRPr="00436DC7" w:rsidRDefault="00436489" w:rsidP="00DA1842">
      <w:pPr>
        <w:keepNext/>
        <w:spacing w:after="120"/>
        <w:rPr>
          <w:rFonts w:asciiTheme="minorHAnsi" w:hAnsiTheme="minorHAnsi" w:cstheme="minorHAnsi"/>
          <w:sz w:val="24"/>
          <w:szCs w:val="24"/>
        </w:rPr>
      </w:pPr>
    </w:p>
    <w:p w14:paraId="75391E2A" w14:textId="77777777" w:rsidR="00DA1842" w:rsidRPr="00436DC7" w:rsidRDefault="00DA1842" w:rsidP="00DA1842">
      <w:pPr>
        <w:keepNext/>
        <w:tabs>
          <w:tab w:val="center" w:pos="1440"/>
          <w:tab w:val="center" w:pos="7200"/>
        </w:tabs>
        <w:spacing w:after="120"/>
        <w:rPr>
          <w:rFonts w:asciiTheme="minorHAnsi" w:hAnsiTheme="minorHAnsi" w:cstheme="minorHAnsi"/>
          <w:b/>
          <w:i/>
          <w:sz w:val="24"/>
          <w:szCs w:val="24"/>
        </w:rPr>
      </w:pPr>
      <w:r w:rsidRPr="00436DC7">
        <w:rPr>
          <w:rFonts w:asciiTheme="minorHAnsi" w:hAnsiTheme="minorHAnsi" w:cstheme="minorHAnsi"/>
          <w:sz w:val="24"/>
          <w:szCs w:val="24"/>
        </w:rPr>
        <w:tab/>
        <w:t xml:space="preserve">................................................                                           </w:t>
      </w:r>
      <w:r w:rsidRPr="00436DC7">
        <w:rPr>
          <w:rFonts w:asciiTheme="minorHAnsi" w:hAnsiTheme="minorHAnsi" w:cstheme="minorHAnsi"/>
          <w:sz w:val="24"/>
          <w:szCs w:val="24"/>
        </w:rPr>
        <w:tab/>
        <w:t>................................................</w:t>
      </w:r>
    </w:p>
    <w:p w14:paraId="50DD2FE1" w14:textId="15E4036D" w:rsidR="008008CE" w:rsidRPr="004D7FF0" w:rsidRDefault="00DA1842" w:rsidP="00A21060">
      <w:pPr>
        <w:spacing w:after="120" w:line="240" w:lineRule="auto"/>
      </w:pPr>
      <w:r w:rsidRPr="00436DC7">
        <w:rPr>
          <w:rFonts w:asciiTheme="minorHAnsi" w:hAnsiTheme="minorHAnsi" w:cstheme="minorHAnsi"/>
          <w:i/>
          <w:sz w:val="24"/>
          <w:szCs w:val="24"/>
        </w:rPr>
        <w:tab/>
      </w:r>
      <w:r w:rsidRPr="005A48E3">
        <w:rPr>
          <w:rFonts w:asciiTheme="minorHAnsi" w:hAnsiTheme="minorHAnsi" w:cstheme="minorHAnsi"/>
          <w:bCs/>
          <w:sz w:val="24"/>
          <w:szCs w:val="24"/>
        </w:rPr>
        <w:t>Instytucja Pośrednicząca</w:t>
      </w:r>
      <w:r w:rsidRPr="005A48E3" w:rsidDel="00436DC7">
        <w:rPr>
          <w:rFonts w:asciiTheme="minorHAnsi" w:hAnsiTheme="minorHAnsi" w:cstheme="minorHAnsi"/>
          <w:sz w:val="24"/>
          <w:szCs w:val="24"/>
        </w:rPr>
        <w:t xml:space="preserve"> </w:t>
      </w:r>
      <w:r w:rsidRPr="005A48E3">
        <w:rPr>
          <w:rFonts w:asciiTheme="minorHAnsi" w:hAnsiTheme="minorHAnsi" w:cstheme="minorHAnsi"/>
          <w:sz w:val="24"/>
          <w:szCs w:val="24"/>
        </w:rPr>
        <w:tab/>
      </w:r>
      <w:r w:rsidRPr="005A48E3">
        <w:rPr>
          <w:rFonts w:asciiTheme="minorHAnsi" w:hAnsiTheme="minorHAnsi" w:cstheme="minorHAnsi"/>
          <w:sz w:val="24"/>
          <w:szCs w:val="24"/>
        </w:rPr>
        <w:tab/>
      </w:r>
      <w:r w:rsidRPr="005A48E3">
        <w:rPr>
          <w:rFonts w:asciiTheme="minorHAnsi" w:hAnsiTheme="minorHAnsi" w:cstheme="minorHAnsi"/>
          <w:sz w:val="24"/>
          <w:szCs w:val="24"/>
        </w:rPr>
        <w:tab/>
      </w:r>
      <w:r w:rsidRPr="005A48E3">
        <w:rPr>
          <w:rFonts w:asciiTheme="minorHAnsi" w:hAnsiTheme="minorHAnsi" w:cstheme="minorHAnsi"/>
          <w:sz w:val="24"/>
          <w:szCs w:val="24"/>
        </w:rPr>
        <w:tab/>
      </w:r>
      <w:r w:rsidRPr="005A48E3">
        <w:rPr>
          <w:rFonts w:asciiTheme="minorHAnsi" w:hAnsiTheme="minorHAnsi" w:cstheme="minorHAnsi"/>
          <w:sz w:val="24"/>
          <w:szCs w:val="24"/>
        </w:rPr>
        <w:tab/>
        <w:t>Beneficjent</w:t>
      </w:r>
    </w:p>
    <w:sectPr w:rsidR="008008CE" w:rsidRPr="004D7FF0" w:rsidSect="009D191F">
      <w:headerReference w:type="default" r:id="rId15"/>
      <w:footerReference w:type="default" r:id="rId16"/>
      <w:headerReference w:type="first" r:id="rId17"/>
      <w:pgSz w:w="11906" w:h="16838"/>
      <w:pgMar w:top="851" w:right="1418" w:bottom="1702" w:left="1418" w:header="709" w:footer="709" w:gutter="0"/>
      <w:pgNumType w:start="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9F573" w14:textId="77777777" w:rsidR="003D0B95" w:rsidRDefault="003D0B95">
      <w:pPr>
        <w:spacing w:after="0" w:line="240" w:lineRule="auto"/>
      </w:pPr>
      <w:r>
        <w:separator/>
      </w:r>
    </w:p>
  </w:endnote>
  <w:endnote w:type="continuationSeparator" w:id="0">
    <w:p w14:paraId="1407DC58" w14:textId="77777777" w:rsidR="003D0B95" w:rsidRDefault="003D0B95">
      <w:pPr>
        <w:spacing w:after="0" w:line="240" w:lineRule="auto"/>
      </w:pPr>
      <w:r>
        <w:continuationSeparator/>
      </w:r>
    </w:p>
  </w:endnote>
  <w:endnote w:type="continuationNotice" w:id="1">
    <w:p w14:paraId="75609A92" w14:textId="77777777" w:rsidR="003D0B95" w:rsidRDefault="003D0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mbria"/>
    <w:charset w:val="01"/>
    <w:family w:val="roman"/>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E639" w14:textId="7B076562" w:rsidR="00292054" w:rsidRDefault="00292054">
    <w:pPr>
      <w:pStyle w:val="Stopka"/>
      <w:jc w:val="right"/>
    </w:pPr>
    <w:r>
      <w:rPr>
        <w:rFonts w:cs="Calibri"/>
      </w:rPr>
      <w:fldChar w:fldCharType="begin"/>
    </w:r>
    <w:r>
      <w:rPr>
        <w:rFonts w:cs="Calibri"/>
      </w:rPr>
      <w:instrText xml:space="preserve"> PAGE </w:instrText>
    </w:r>
    <w:r>
      <w:rPr>
        <w:rFonts w:cs="Calibri"/>
      </w:rPr>
      <w:fldChar w:fldCharType="separate"/>
    </w:r>
    <w:r w:rsidR="00013B9C">
      <w:rPr>
        <w:rFonts w:cs="Calibri"/>
        <w:noProof/>
      </w:rPr>
      <w:t>21</w:t>
    </w:r>
    <w:r>
      <w:rPr>
        <w:rFonts w:cs="Calibri"/>
      </w:rPr>
      <w:fldChar w:fldCharType="end"/>
    </w:r>
  </w:p>
  <w:p w14:paraId="0560F758" w14:textId="77777777" w:rsidR="00292054" w:rsidRDefault="00292054">
    <w:pPr>
      <w:pStyle w:val="Stopka"/>
    </w:pPr>
  </w:p>
  <w:p w14:paraId="73FDAE40" w14:textId="77777777" w:rsidR="00292054" w:rsidRDefault="002920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C72B1" w14:textId="77777777" w:rsidR="003D0B95" w:rsidRDefault="003D0B95">
      <w:pPr>
        <w:spacing w:after="0" w:line="240" w:lineRule="auto"/>
      </w:pPr>
      <w:r>
        <w:separator/>
      </w:r>
    </w:p>
  </w:footnote>
  <w:footnote w:type="continuationSeparator" w:id="0">
    <w:p w14:paraId="515E80C9" w14:textId="77777777" w:rsidR="003D0B95" w:rsidRDefault="003D0B95">
      <w:pPr>
        <w:spacing w:after="0" w:line="240" w:lineRule="auto"/>
      </w:pPr>
      <w:r>
        <w:continuationSeparator/>
      </w:r>
    </w:p>
  </w:footnote>
  <w:footnote w:type="continuationNotice" w:id="1">
    <w:p w14:paraId="0146CD5E" w14:textId="77777777" w:rsidR="003D0B95" w:rsidRDefault="003D0B95">
      <w:pPr>
        <w:spacing w:after="0" w:line="240" w:lineRule="auto"/>
      </w:pPr>
    </w:p>
  </w:footnote>
  <w:footnote w:id="2">
    <w:p w14:paraId="11DC2727" w14:textId="775CBBEB" w:rsidR="00292054" w:rsidRPr="00B32750" w:rsidRDefault="00292054" w:rsidP="00436DC7">
      <w:pPr>
        <w:spacing w:after="0"/>
        <w:rPr>
          <w:sz w:val="24"/>
          <w:szCs w:val="20"/>
        </w:rPr>
      </w:pPr>
      <w:r w:rsidRPr="007A5415">
        <w:rPr>
          <w:rStyle w:val="Znakiprzypiswdolnych"/>
          <w:sz w:val="24"/>
          <w:szCs w:val="20"/>
        </w:rPr>
        <w:footnoteRef/>
      </w:r>
      <w:r w:rsidRPr="007A5415">
        <w:rPr>
          <w:rFonts w:cs="Calibri"/>
          <w:sz w:val="24"/>
          <w:szCs w:val="20"/>
        </w:rPr>
        <w:t xml:space="preserve"> </w:t>
      </w:r>
      <w:r w:rsidRPr="00325CE1">
        <w:rPr>
          <w:rFonts w:cs="Calibri"/>
          <w:sz w:val="24"/>
          <w:szCs w:val="20"/>
        </w:rPr>
        <w:t>Wzór decyzji stanowi minimalny zakres i może</w:t>
      </w:r>
      <w:r>
        <w:rPr>
          <w:rFonts w:cs="Calibri"/>
          <w:sz w:val="24"/>
          <w:szCs w:val="20"/>
        </w:rPr>
        <w:t xml:space="preserve"> być przez strony uzupełniony o </w:t>
      </w:r>
      <w:r w:rsidRPr="00325CE1">
        <w:rPr>
          <w:rFonts w:cs="Calibri"/>
          <w:sz w:val="24"/>
          <w:szCs w:val="20"/>
        </w:rPr>
        <w:t xml:space="preserve">postanowienia niezbędne dla realizacji Projektu. Postanowienia stanowiące uzupełnienie wzoru decyzji nie mogą być sprzeczne z postanowieniami zawartymi w tym wzorze. Wzór decyzji stosuje się dla beneficjentów niebędących państwowymi jednostkami budżetowymi oraz beneficjentów, którzy nie otrzymują środków na realizację projektów na podstawie odrębnych przepisów prawa krajowego.  </w:t>
      </w:r>
    </w:p>
  </w:footnote>
  <w:footnote w:id="3">
    <w:p w14:paraId="0FD1857F" w14:textId="0619B40E" w:rsidR="00292054" w:rsidRPr="00325CE1" w:rsidRDefault="00292054" w:rsidP="005D2D69">
      <w:pPr>
        <w:pStyle w:val="Tekstprzypisudolnego"/>
        <w:spacing w:line="276" w:lineRule="auto"/>
        <w:rPr>
          <w:rFonts w:asciiTheme="minorHAnsi" w:hAnsiTheme="minorHAnsi" w:cstheme="minorHAnsi"/>
          <w:sz w:val="24"/>
          <w:szCs w:val="24"/>
        </w:rPr>
      </w:pPr>
      <w:r w:rsidRPr="00325CE1">
        <w:rPr>
          <w:rStyle w:val="Odwoanieprzypisudolnego"/>
          <w:rFonts w:asciiTheme="minorHAnsi" w:hAnsiTheme="minorHAnsi" w:cstheme="minorHAnsi"/>
          <w:sz w:val="24"/>
          <w:szCs w:val="24"/>
        </w:rPr>
        <w:footnoteRef/>
      </w:r>
      <w:r w:rsidRPr="00325CE1">
        <w:rPr>
          <w:rFonts w:asciiTheme="minorHAnsi" w:hAnsiTheme="minorHAnsi" w:cstheme="minorHAnsi"/>
          <w:sz w:val="24"/>
          <w:szCs w:val="24"/>
        </w:rPr>
        <w:t xml:space="preserve"> </w:t>
      </w:r>
      <w:r>
        <w:rPr>
          <w:rFonts w:asciiTheme="minorHAnsi" w:hAnsiTheme="minorHAnsi" w:cstheme="minorHAnsi"/>
          <w:sz w:val="24"/>
          <w:szCs w:val="24"/>
        </w:rPr>
        <w:t>Beneficjent jest rozumiany jako partner wiodący projektu w przypadku realizowania Projektu z Partnerem/</w:t>
      </w:r>
      <w:proofErr w:type="spellStart"/>
      <w:r>
        <w:rPr>
          <w:rFonts w:asciiTheme="minorHAnsi" w:hAnsiTheme="minorHAnsi" w:cstheme="minorHAnsi"/>
          <w:sz w:val="24"/>
          <w:szCs w:val="24"/>
        </w:rPr>
        <w:t>ami</w:t>
      </w:r>
      <w:proofErr w:type="spellEnd"/>
      <w:r>
        <w:rPr>
          <w:rFonts w:asciiTheme="minorHAnsi" w:hAnsiTheme="minorHAnsi" w:cstheme="minorHAnsi"/>
          <w:sz w:val="24"/>
          <w:szCs w:val="24"/>
        </w:rPr>
        <w:t xml:space="preserve"> wskazanymi we wniosku</w:t>
      </w:r>
    </w:p>
  </w:footnote>
  <w:footnote w:id="4">
    <w:p w14:paraId="55C5A702" w14:textId="40B020DE" w:rsidR="00292054" w:rsidRPr="00955D75" w:rsidRDefault="00292054"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 xml:space="preserve">Należy podać miesiąc lub kwartał lub inny okres rozliczeniowy. W przypadku pierwszego wniosku o płatność rozliczającego wydatki okres ten może być dłuższy, jeśli </w:t>
      </w:r>
      <w:r>
        <w:rPr>
          <w:rFonts w:ascii="Calibri" w:hAnsi="Calibri" w:cs="Calibri"/>
          <w:sz w:val="24"/>
          <w:szCs w:val="24"/>
        </w:rPr>
        <w:t xml:space="preserve">Decyzja zostanie podjęta </w:t>
      </w:r>
      <w:r w:rsidRPr="00955D75">
        <w:rPr>
          <w:rFonts w:ascii="Calibri" w:hAnsi="Calibri" w:cs="Calibri"/>
          <w:sz w:val="24"/>
          <w:szCs w:val="24"/>
        </w:rPr>
        <w:t>po okresie rozpoczęcia realizacji Projektu.</w:t>
      </w:r>
    </w:p>
  </w:footnote>
  <w:footnote w:id="5">
    <w:p w14:paraId="1AA4CE32" w14:textId="77777777" w:rsidR="00292054" w:rsidRPr="00955D75" w:rsidRDefault="00292054"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"podmiot gospodarczy" oznacza ka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d</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osob</w:t>
      </w:r>
      <w:r w:rsidRPr="00955D75">
        <w:rPr>
          <w:rFonts w:asciiTheme="minorHAnsi" w:hAnsiTheme="minorHAnsi" w:cstheme="minorHAnsi" w:hint="eastAsia"/>
          <w:sz w:val="24"/>
          <w:szCs w:val="24"/>
        </w:rPr>
        <w:t>ę</w:t>
      </w:r>
      <w:r w:rsidRPr="00955D75">
        <w:rPr>
          <w:rFonts w:asciiTheme="minorHAnsi" w:hAnsiTheme="minorHAnsi" w:cstheme="minorHAnsi"/>
          <w:sz w:val="24"/>
          <w:szCs w:val="24"/>
        </w:rPr>
        <w:t xml:space="preserve"> fizyczn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prawn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inny podmiot bior</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cy udzia</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 xml:space="preserve"> we wdra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aniu Funduszy, z wyj</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tkiem pa</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stwa cz</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onkowskiego podczas wykonywania uprawnie</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 xml:space="preserve"> w</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adzy publicznej.</w:t>
      </w:r>
    </w:p>
  </w:footnote>
  <w:footnote w:id="6">
    <w:p w14:paraId="3F871F2B" w14:textId="77777777" w:rsidR="00292054" w:rsidRPr="00955D75" w:rsidRDefault="00292054"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7">
    <w:p w14:paraId="3DC387A4" w14:textId="77777777" w:rsidR="00292054" w:rsidRPr="00955D75" w:rsidRDefault="00292054" w:rsidP="00436DC7">
      <w:pPr>
        <w:pStyle w:val="Tekstprzypisudolnego"/>
        <w:spacing w:line="276" w:lineRule="auto"/>
        <w:rPr>
          <w:rFonts w:asciiTheme="minorHAnsi" w:hAnsiTheme="minorHAnsi" w:cstheme="minorHAnsi"/>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8">
    <w:p w14:paraId="11378250" w14:textId="77777777" w:rsidR="00292054" w:rsidRPr="00955D75" w:rsidRDefault="00292054"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9">
    <w:p w14:paraId="198EE179" w14:textId="2C1FBF00" w:rsidR="00292054" w:rsidRPr="00955D75" w:rsidRDefault="00292054" w:rsidP="00436DC7">
      <w:pPr>
        <w:pStyle w:val="Tekstprzypisudolnego"/>
        <w:spacing w:line="276" w:lineRule="auto"/>
        <w:rPr>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Jeżeli Projekt będzie realizowany wyłącznie przez podmiot wskazany jako Beneficjent, ust.</w:t>
      </w:r>
      <w:r>
        <w:rPr>
          <w:rFonts w:asciiTheme="minorHAnsi" w:hAnsiTheme="minorHAnsi" w:cstheme="minorHAnsi"/>
          <w:sz w:val="24"/>
          <w:szCs w:val="24"/>
        </w:rPr>
        <w:t> 4</w:t>
      </w:r>
      <w:r w:rsidRPr="00955D75">
        <w:rPr>
          <w:rFonts w:asciiTheme="minorHAnsi" w:hAnsiTheme="minorHAnsi" w:cstheme="minorHAnsi"/>
          <w:sz w:val="24"/>
          <w:szCs w:val="24"/>
        </w:rPr>
        <w:t xml:space="preserve"> należy wykreślić. W przypadku realizacji przez jednostkę organizacyjną Beneficjenta należy wpisać nazwę jednostki, adres, numer Regon lub/i NIP (w zależności od statusu prawnego</w:t>
      </w:r>
      <w:r w:rsidRPr="00955D75">
        <w:rPr>
          <w:rFonts w:ascii="Calibri" w:hAnsi="Calibri" w:cs="Calibri"/>
          <w:sz w:val="24"/>
          <w:szCs w:val="24"/>
        </w:rPr>
        <w:t xml:space="preserve"> jednostki realizującej). </w:t>
      </w:r>
      <w:r w:rsidRPr="00955D75">
        <w:rPr>
          <w:rFonts w:ascii="Calibri" w:hAnsi="Calibri" w:cs="Calibri"/>
          <w:iCs/>
          <w:sz w:val="24"/>
          <w:szCs w:val="24"/>
        </w:rPr>
        <w:t>W sytuacji, kiedy jako Beneficjenta Projektu wskazano jedną jednostkę (np. powiat), natomiast Projekt faktycznie jest realizowany przez wiele jednostek (</w:t>
      </w:r>
      <w:r>
        <w:rPr>
          <w:rFonts w:ascii="Calibri" w:hAnsi="Calibri" w:cs="Calibri"/>
          <w:iCs/>
          <w:sz w:val="24"/>
          <w:szCs w:val="24"/>
        </w:rPr>
        <w:t>np. placówki oświatowe) do Decyzji</w:t>
      </w:r>
      <w:r w:rsidRPr="00955D75">
        <w:rPr>
          <w:rFonts w:ascii="Calibri" w:hAnsi="Calibri" w:cs="Calibri"/>
          <w:iCs/>
          <w:sz w:val="24"/>
          <w:szCs w:val="24"/>
        </w:rPr>
        <w:t xml:space="preserve"> należy załączyć wykaz wszystkich jednostek realizujących Projekt.</w:t>
      </w:r>
      <w:r w:rsidRPr="00955D75">
        <w:rPr>
          <w:rFonts w:ascii="Calibri" w:hAnsi="Calibri" w:cs="Calibri"/>
          <w:sz w:val="24"/>
          <w:szCs w:val="24"/>
        </w:rPr>
        <w:t xml:space="preserve"> Realizatorem nie może być jednostka posiadająca osobowość prawną.</w:t>
      </w:r>
    </w:p>
  </w:footnote>
  <w:footnote w:id="10">
    <w:p w14:paraId="196CB175" w14:textId="77777777" w:rsidR="00292054" w:rsidRPr="00955D75" w:rsidRDefault="00292054" w:rsidP="00436DC7">
      <w:pPr>
        <w:pStyle w:val="Tekstprzypisudolnego"/>
        <w:spacing w:line="276" w:lineRule="auto"/>
        <w:rPr>
          <w:sz w:val="24"/>
          <w:szCs w:val="24"/>
        </w:rPr>
      </w:pPr>
      <w:r w:rsidRPr="00955D75">
        <w:rPr>
          <w:rStyle w:val="Odwoanieprzypisudolnego"/>
          <w:rFonts w:asciiTheme="minorHAnsi" w:hAnsiTheme="minorHAnsi" w:cstheme="minorHAnsi"/>
          <w:sz w:val="24"/>
          <w:szCs w:val="24"/>
        </w:rPr>
        <w:footnoteRef/>
      </w:r>
      <w:r w:rsidRPr="00955D75">
        <w:rPr>
          <w:sz w:val="24"/>
          <w:szCs w:val="24"/>
        </w:rPr>
        <w:t xml:space="preserve"> </w:t>
      </w:r>
      <w:r w:rsidRPr="00955D75">
        <w:rPr>
          <w:rFonts w:ascii="Calibri" w:hAnsi="Calibri" w:cs="Calibri"/>
          <w:sz w:val="24"/>
          <w:szCs w:val="24"/>
        </w:rPr>
        <w:t>Dotyczy przypadku, gdy Beneficjent lub Partnerzy są zobowiązani do wniesienia wkładu własnego.</w:t>
      </w:r>
    </w:p>
  </w:footnote>
  <w:footnote w:id="11">
    <w:p w14:paraId="79E08874" w14:textId="77777777" w:rsidR="00292054" w:rsidRPr="00955D75" w:rsidRDefault="00292054"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2">
    <w:p w14:paraId="35DFB7C3" w14:textId="77777777" w:rsidR="00292054" w:rsidRPr="00481B81" w:rsidRDefault="00292054"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3">
    <w:p w14:paraId="629983C9" w14:textId="19FABACD" w:rsidR="00292054" w:rsidRPr="00955D75" w:rsidRDefault="00292054"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Beneficjent </w:t>
      </w:r>
      <w:r>
        <w:rPr>
          <w:rFonts w:ascii="Calibri" w:hAnsi="Calibri" w:cs="Calibri"/>
          <w:sz w:val="24"/>
          <w:szCs w:val="24"/>
        </w:rPr>
        <w:t>i/</w:t>
      </w:r>
      <w:r w:rsidRPr="00955D75">
        <w:rPr>
          <w:rFonts w:ascii="Calibri" w:hAnsi="Calibri" w:cs="Calibri"/>
          <w:sz w:val="24"/>
          <w:szCs w:val="24"/>
        </w:rPr>
        <w:t>lub Partnerzy są zobowiązani do wniesienia wkładu własnego.</w:t>
      </w:r>
    </w:p>
  </w:footnote>
  <w:footnote w:id="14">
    <w:p w14:paraId="3661AEF4" w14:textId="77777777" w:rsidR="00292054" w:rsidRPr="00955D75" w:rsidRDefault="00292054"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Dotyczy przypadku, gdy Projekt jest realizowany w ramach partnerstwa.</w:t>
      </w:r>
    </w:p>
  </w:footnote>
  <w:footnote w:id="15">
    <w:p w14:paraId="5C81A6EC" w14:textId="77777777" w:rsidR="00292054" w:rsidRPr="00C1012A" w:rsidRDefault="00292054" w:rsidP="00436DC7">
      <w:pPr>
        <w:pStyle w:val="Tekstprzypisudolnego"/>
        <w:spacing w:line="276" w:lineRule="auto"/>
      </w:pPr>
      <w:r w:rsidRPr="00955D75">
        <w:rPr>
          <w:rStyle w:val="Znakiprzypiswdolnych"/>
          <w:rFonts w:ascii="Calibri" w:hAnsi="Calibri"/>
          <w:sz w:val="24"/>
          <w:szCs w:val="24"/>
        </w:rPr>
        <w:footnoteRef/>
      </w:r>
      <w:r w:rsidRPr="00955D75">
        <w:rPr>
          <w:rFonts w:ascii="Calibri" w:hAnsi="Calibri" w:cs="Calibri"/>
          <w:sz w:val="24"/>
          <w:szCs w:val="24"/>
        </w:rPr>
        <w:t xml:space="preserve"> Należy wykreślić, jeżeli Beneficjent lub Partner nie będzie kwalifikował kosztu podatku od towarów i usług lub jeżeli całkowita wartość Projektu nie przekracza stanowiącej równowartość w PLN kwoty 5 mln EUR, przeliczonej zgodnie z kursem określonym w regulaminie wyboru projektów. </w:t>
      </w:r>
    </w:p>
  </w:footnote>
  <w:footnote w:id="16">
    <w:p w14:paraId="74ED953B" w14:textId="77777777" w:rsidR="00292054" w:rsidRPr="004D69C2" w:rsidRDefault="00292054" w:rsidP="00436DC7">
      <w:pPr>
        <w:pStyle w:val="Tekstprzypisudolnego"/>
        <w:spacing w:line="276" w:lineRule="auto"/>
        <w:rPr>
          <w:rFonts w:ascii="Calibri" w:hAnsi="Calibri" w:cs="Calibri"/>
          <w:sz w:val="16"/>
          <w:szCs w:val="16"/>
        </w:rPr>
      </w:pPr>
      <w:r w:rsidRPr="00955D75">
        <w:rPr>
          <w:rStyle w:val="Znakiprzypiswdolnych"/>
          <w:rFonts w:ascii="Calibri" w:hAnsi="Calibri" w:cs="Calibri"/>
          <w:sz w:val="24"/>
        </w:rPr>
        <w:footnoteRef/>
      </w:r>
      <w:r w:rsidRPr="00955D75">
        <w:rPr>
          <w:rFonts w:ascii="Calibri" w:hAnsi="Calibri" w:cs="Calibri"/>
          <w:sz w:val="24"/>
        </w:rPr>
        <w:t xml:space="preserve"> Dotyczy przypadku, gdy Projekt jest realizowany w ramach partnerstwa.</w:t>
      </w:r>
    </w:p>
  </w:footnote>
  <w:footnote w:id="17">
    <w:p w14:paraId="5982EF0B" w14:textId="77777777" w:rsidR="00292054" w:rsidRPr="00955D75" w:rsidRDefault="00292054" w:rsidP="00436DC7">
      <w:pPr>
        <w:pStyle w:val="Tekstprzypisudolnego"/>
        <w:spacing w:line="276" w:lineRule="auto"/>
        <w:rPr>
          <w:rFonts w:asciiTheme="minorHAnsi" w:hAnsiTheme="minorHAnsi" w:cstheme="minorHAnsi"/>
          <w:sz w:val="24"/>
        </w:rPr>
      </w:pPr>
      <w:r w:rsidRPr="00955D75">
        <w:rPr>
          <w:rStyle w:val="Znakiprzypiswdolnych"/>
          <w:rFonts w:ascii="Calibri" w:hAnsi="Calibri"/>
          <w:sz w:val="24"/>
        </w:rPr>
        <w:footnoteRef/>
      </w:r>
      <w:r w:rsidRPr="00955D75">
        <w:rPr>
          <w:rFonts w:ascii="Calibri" w:hAnsi="Calibri" w:cs="Calibri"/>
          <w:sz w:val="24"/>
        </w:rPr>
        <w:t xml:space="preserve"> </w:t>
      </w:r>
      <w:r w:rsidRPr="00955D75">
        <w:rPr>
          <w:rFonts w:asciiTheme="minorHAnsi" w:hAnsiTheme="minorHAnsi" w:cstheme="minorHAnsi"/>
          <w:sz w:val="24"/>
        </w:rPr>
        <w:t>Dotyczy przypadku, gdy Projekt jest realizowany w ramach partnerstwa.</w:t>
      </w:r>
    </w:p>
  </w:footnote>
  <w:footnote w:id="18">
    <w:p w14:paraId="0F196785" w14:textId="239BD279" w:rsidR="00292054" w:rsidRPr="00955D75" w:rsidRDefault="00292054" w:rsidP="00436DC7">
      <w:pPr>
        <w:pStyle w:val="Tekstprzypisudolnego"/>
        <w:spacing w:line="276" w:lineRule="auto"/>
        <w:rPr>
          <w:rFonts w:asciiTheme="minorHAnsi" w:hAnsiTheme="minorHAnsi" w:cstheme="minorHAnsi"/>
          <w:sz w:val="24"/>
        </w:rPr>
      </w:pPr>
      <w:r w:rsidRPr="00955D75">
        <w:rPr>
          <w:rStyle w:val="Znakiprzypiswdolnych"/>
          <w:rFonts w:asciiTheme="minorHAnsi" w:hAnsiTheme="minorHAnsi" w:cstheme="minorHAnsi"/>
          <w:sz w:val="24"/>
        </w:rPr>
        <w:footnoteRef/>
      </w:r>
      <w:r w:rsidRPr="00955D75">
        <w:rPr>
          <w:rFonts w:asciiTheme="minorHAnsi" w:hAnsiTheme="minorHAnsi" w:cstheme="minorHAnsi"/>
          <w:sz w:val="24"/>
        </w:rPr>
        <w:t xml:space="preserve"> Należy wykreślić, w przypadku, gdy Instytucja Pośrednicząca w regulaminie wyboru projektów ograniczy możliwość kwalifikowania </w:t>
      </w:r>
      <w:r>
        <w:rPr>
          <w:rFonts w:asciiTheme="minorHAnsi" w:hAnsiTheme="minorHAnsi" w:cstheme="minorHAnsi"/>
          <w:sz w:val="24"/>
        </w:rPr>
        <w:t>wydatków przed podjęciem Decyzji</w:t>
      </w:r>
      <w:r w:rsidRPr="00955D75">
        <w:rPr>
          <w:rFonts w:asciiTheme="minorHAnsi" w:hAnsiTheme="minorHAnsi" w:cstheme="minorHAnsi"/>
          <w:sz w:val="24"/>
        </w:rPr>
        <w:t xml:space="preserve">. </w:t>
      </w:r>
    </w:p>
  </w:footnote>
  <w:footnote w:id="19">
    <w:p w14:paraId="5CA509B8" w14:textId="3B781BA3" w:rsidR="00292054" w:rsidRPr="00955D75" w:rsidRDefault="00292054" w:rsidP="00436DC7">
      <w:pPr>
        <w:pStyle w:val="Tekstprzypisudolnego"/>
        <w:spacing w:line="276" w:lineRule="auto"/>
        <w:rPr>
          <w:rFonts w:asciiTheme="minorHAnsi" w:hAnsiTheme="minorHAnsi" w:cstheme="minorHAnsi"/>
          <w:sz w:val="24"/>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Należy podać numer sumy kontrolnej wersji Wniosku, który stanowi podstawę do </w:t>
      </w:r>
      <w:r>
        <w:rPr>
          <w:rFonts w:asciiTheme="minorHAnsi" w:hAnsiTheme="minorHAnsi" w:cstheme="minorHAnsi"/>
          <w:sz w:val="24"/>
        </w:rPr>
        <w:t>podjęcia Decyzji</w:t>
      </w:r>
      <w:r w:rsidRPr="00955D75">
        <w:rPr>
          <w:rFonts w:asciiTheme="minorHAnsi" w:hAnsiTheme="minorHAnsi" w:cstheme="minorHAnsi"/>
          <w:sz w:val="24"/>
        </w:rPr>
        <w:t>.</w:t>
      </w:r>
    </w:p>
  </w:footnote>
  <w:footnote w:id="20">
    <w:p w14:paraId="4272BEB8" w14:textId="77777777" w:rsidR="00292054" w:rsidRPr="00C1012A" w:rsidRDefault="00292054"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Dotyczy przypadku, gdy w ramach Projektu jest udzielana pomoc publiczna.</w:t>
      </w:r>
    </w:p>
  </w:footnote>
  <w:footnote w:id="21">
    <w:p w14:paraId="470B81BE" w14:textId="77777777" w:rsidR="00292054" w:rsidRPr="00955D75" w:rsidRDefault="00292054" w:rsidP="00436DC7">
      <w:pPr>
        <w:pStyle w:val="Tekstprzypisudolnego"/>
        <w:spacing w:line="276" w:lineRule="auto"/>
        <w:rPr>
          <w:rFonts w:ascii="Calibri" w:hAnsi="Calibri" w:cs="Calibri"/>
          <w:szCs w:val="16"/>
        </w:rPr>
      </w:pPr>
      <w:r w:rsidRPr="00955D75">
        <w:rPr>
          <w:rStyle w:val="Odwoanieprzypisudolnego"/>
          <w:rFonts w:ascii="Calibri" w:hAnsi="Calibri" w:cs="Calibri"/>
          <w:sz w:val="24"/>
        </w:rPr>
        <w:footnoteRef/>
      </w:r>
      <w:r w:rsidRPr="00955D75">
        <w:rPr>
          <w:rFonts w:ascii="Calibri" w:hAnsi="Calibri" w:cs="Calibri"/>
          <w:sz w:val="24"/>
        </w:rPr>
        <w:t xml:space="preserve"> Termin nie uwzględnia czasu oczekiwania przez Instytucję Pośredniczącą na wyjaśnienia Beneficjenta lub poprawiony Wniosek.</w:t>
      </w:r>
      <w:r w:rsidRPr="00955D75">
        <w:rPr>
          <w:rFonts w:ascii="Calibri" w:hAnsi="Calibri" w:cs="Calibri"/>
          <w:szCs w:val="16"/>
        </w:rPr>
        <w:t xml:space="preserve"> </w:t>
      </w:r>
    </w:p>
  </w:footnote>
  <w:footnote w:id="22">
    <w:p w14:paraId="2256EF4D" w14:textId="77777777" w:rsidR="00292054" w:rsidRPr="00955D75" w:rsidRDefault="00292054" w:rsidP="00436DC7">
      <w:pPr>
        <w:pStyle w:val="Tekstprzypisudolnego"/>
        <w:spacing w:line="276" w:lineRule="auto"/>
        <w:rPr>
          <w:sz w:val="24"/>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3">
    <w:p w14:paraId="7C2729C5" w14:textId="77777777" w:rsidR="00292054" w:rsidRPr="00522260" w:rsidRDefault="00292054" w:rsidP="00436DC7">
      <w:pPr>
        <w:pStyle w:val="Tekstprzypisudolnego"/>
        <w:spacing w:line="276" w:lineRule="auto"/>
        <w:rPr>
          <w:sz w:val="16"/>
          <w:szCs w:val="16"/>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4">
    <w:p w14:paraId="057A71BE" w14:textId="77777777" w:rsidR="00292054" w:rsidRPr="00955D75" w:rsidRDefault="00292054" w:rsidP="00436DC7">
      <w:pPr>
        <w:pStyle w:val="Tekstprzypisudolnego"/>
        <w:spacing w:line="276" w:lineRule="auto"/>
        <w:rPr>
          <w:rFonts w:ascii="Calibri" w:hAnsi="Calibri"/>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5">
    <w:p w14:paraId="456A2D36" w14:textId="77777777" w:rsidR="00292054" w:rsidRPr="00955D75" w:rsidRDefault="00292054" w:rsidP="00436DC7">
      <w:pPr>
        <w:pStyle w:val="Tekstprzypisudolnego"/>
        <w:spacing w:line="276" w:lineRule="auto"/>
        <w:rPr>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6">
    <w:p w14:paraId="15554A62" w14:textId="77777777" w:rsidR="00292054" w:rsidRPr="00955D75" w:rsidRDefault="00292054" w:rsidP="00436DC7">
      <w:pPr>
        <w:pStyle w:val="Tekstprzypisudolnego"/>
        <w:spacing w:line="276" w:lineRule="auto"/>
        <w:rPr>
          <w:sz w:val="24"/>
        </w:rPr>
      </w:pPr>
      <w:r w:rsidRPr="00955D75">
        <w:rPr>
          <w:rStyle w:val="Odwoanieprzypisudolnego"/>
          <w:rFonts w:ascii="Calibri" w:hAnsi="Calibri"/>
          <w:sz w:val="24"/>
        </w:rPr>
        <w:footnoteRef/>
      </w:r>
      <w:r w:rsidRPr="00955D75">
        <w:rPr>
          <w:sz w:val="24"/>
        </w:rPr>
        <w:t xml:space="preserve"> </w:t>
      </w:r>
      <w:r w:rsidRPr="00955D75">
        <w:rPr>
          <w:rFonts w:ascii="Calibri" w:hAnsi="Calibri" w:cs="Calibri"/>
          <w:sz w:val="24"/>
        </w:rPr>
        <w:t>Dotyczy przypadku, gdy Projekt jest realizowany w ramach partnerstwa.</w:t>
      </w:r>
    </w:p>
  </w:footnote>
  <w:footnote w:id="27">
    <w:p w14:paraId="04135C4F" w14:textId="77777777" w:rsidR="00292054" w:rsidRPr="00522260" w:rsidRDefault="00292054" w:rsidP="00436DC7">
      <w:pPr>
        <w:pStyle w:val="Tekstprzypisudolnego"/>
        <w:spacing w:line="276" w:lineRule="auto"/>
        <w:rPr>
          <w:sz w:val="16"/>
          <w:szCs w:val="16"/>
        </w:rPr>
      </w:pPr>
      <w:r w:rsidRPr="00955D75">
        <w:rPr>
          <w:rStyle w:val="Znakiprzypiswdolnych"/>
          <w:rFonts w:ascii="Calibri" w:hAnsi="Calibri"/>
          <w:sz w:val="24"/>
        </w:rPr>
        <w:footnoteRef/>
      </w:r>
      <w:r w:rsidRPr="00955D75">
        <w:rPr>
          <w:rFonts w:ascii="Calibri" w:hAnsi="Calibri" w:cs="Calibri"/>
          <w:sz w:val="24"/>
        </w:rPr>
        <w:t xml:space="preserve"> Dotyczy przypadku, gdy Projekt jest realizowany w ramach partnerstwa.</w:t>
      </w:r>
    </w:p>
  </w:footnote>
  <w:footnote w:id="28">
    <w:p w14:paraId="75C8F9D8" w14:textId="77777777" w:rsidR="00292054" w:rsidRPr="00C0787D" w:rsidRDefault="00292054" w:rsidP="00436DC7">
      <w:pPr>
        <w:pStyle w:val="Tekstprzypisudolnego"/>
        <w:spacing w:line="276" w:lineRule="auto"/>
        <w:rPr>
          <w:sz w:val="24"/>
        </w:rPr>
      </w:pPr>
      <w:r w:rsidRPr="00C0787D">
        <w:rPr>
          <w:rStyle w:val="Odwoanieprzypisudolnego"/>
          <w:rFonts w:ascii="Calibri" w:hAnsi="Calibri"/>
          <w:sz w:val="24"/>
        </w:rPr>
        <w:footnoteRef/>
      </w:r>
      <w:r w:rsidRPr="00C0787D">
        <w:rPr>
          <w:rFonts w:ascii="Calibri" w:hAnsi="Calibri"/>
          <w:sz w:val="24"/>
        </w:rPr>
        <w:t xml:space="preserve"> </w:t>
      </w:r>
      <w:r w:rsidRPr="00C0787D">
        <w:rPr>
          <w:rFonts w:ascii="Calibri" w:hAnsi="Calibri" w:cs="Calibri"/>
          <w:sz w:val="24"/>
        </w:rPr>
        <w:t>Dotyczy przypadku, gdy Projekt jest realizowany w ramach partnerstwa.</w:t>
      </w:r>
    </w:p>
  </w:footnote>
  <w:footnote w:id="29">
    <w:p w14:paraId="3A25C7AF" w14:textId="77777777" w:rsidR="00292054" w:rsidRPr="00DB158E" w:rsidRDefault="00292054" w:rsidP="00436DC7">
      <w:pPr>
        <w:pStyle w:val="Tekstprzypisudolnego"/>
        <w:spacing w:line="276" w:lineRule="auto"/>
        <w:rPr>
          <w:sz w:val="24"/>
          <w:szCs w:val="24"/>
        </w:rPr>
      </w:pPr>
      <w:r w:rsidRPr="00C0787D">
        <w:rPr>
          <w:rStyle w:val="Znakiprzypiswdolnych"/>
          <w:rFonts w:ascii="Calibri" w:hAnsi="Calibri"/>
          <w:sz w:val="24"/>
        </w:rPr>
        <w:footnoteRef/>
      </w:r>
      <w:r w:rsidRPr="00C0787D">
        <w:rPr>
          <w:rFonts w:ascii="Calibri" w:hAnsi="Calibri" w:cs="Calibri"/>
          <w:sz w:val="24"/>
        </w:rPr>
        <w:t xml:space="preserve"> Dotyczy przypadku, gdy Projekt jest realizowany w ramach partnerstwa.</w:t>
      </w:r>
    </w:p>
  </w:footnote>
  <w:footnote w:id="30">
    <w:p w14:paraId="566A53EC" w14:textId="77777777" w:rsidR="00292054" w:rsidRPr="009F5E2A" w:rsidRDefault="00292054" w:rsidP="00436DC7">
      <w:pPr>
        <w:pStyle w:val="Tekstprzypisudolnego"/>
        <w:spacing w:line="276" w:lineRule="auto"/>
        <w:rPr>
          <w:rFonts w:asciiTheme="minorHAnsi" w:hAnsiTheme="minorHAnsi" w:cstheme="minorHAnsi"/>
          <w:sz w:val="24"/>
          <w:szCs w:val="24"/>
        </w:rPr>
      </w:pPr>
      <w:r w:rsidRPr="009F5E2A">
        <w:rPr>
          <w:rStyle w:val="Znakiprzypiswdolnych"/>
          <w:rFonts w:asciiTheme="minorHAnsi" w:hAnsiTheme="minorHAnsi" w:cstheme="minorHAnsi"/>
          <w:sz w:val="24"/>
          <w:szCs w:val="24"/>
        </w:rPr>
        <w:footnoteRef/>
      </w:r>
      <w:r w:rsidRPr="009F5E2A">
        <w:rPr>
          <w:rFonts w:asciiTheme="minorHAnsi" w:hAnsiTheme="minorHAnsi" w:cstheme="minorHAnsi"/>
          <w:sz w:val="24"/>
          <w:szCs w:val="24"/>
        </w:rPr>
        <w:t xml:space="preserve"> Dotyczy przypadku, gdy Projekt jest realizowany w ramach partnerstwa, z wyłączeniem partnerów będących państwowymi jednostkami budżetowymi.</w:t>
      </w:r>
    </w:p>
  </w:footnote>
  <w:footnote w:id="31">
    <w:p w14:paraId="1BA60749" w14:textId="044B88CF" w:rsidR="00292054" w:rsidRPr="00384D3F" w:rsidRDefault="00292054" w:rsidP="00436DC7">
      <w:pPr>
        <w:pStyle w:val="Tekstprzypisudolnego"/>
        <w:spacing w:line="276" w:lineRule="auto"/>
        <w:rPr>
          <w:sz w:val="24"/>
        </w:rPr>
      </w:pPr>
      <w:r w:rsidRPr="00384D3F">
        <w:rPr>
          <w:rFonts w:ascii="Calibri" w:hAnsi="Calibri" w:cs="Calibri"/>
          <w:sz w:val="24"/>
          <w:vertAlign w:val="superscript"/>
        </w:rPr>
        <w:footnoteRef/>
      </w:r>
      <w:r w:rsidRPr="00384D3F">
        <w:rPr>
          <w:rFonts w:ascii="Calibri" w:hAnsi="Calibri" w:cs="Calibri"/>
          <w:sz w:val="24"/>
        </w:rPr>
        <w:t xml:space="preserve"> Jako rozliczenie należy również rozumieć zwrot zaliczki na rachunek </w:t>
      </w:r>
      <w:r>
        <w:rPr>
          <w:rFonts w:ascii="Calibri" w:hAnsi="Calibri" w:cs="Calibri"/>
          <w:sz w:val="24"/>
        </w:rPr>
        <w:t>bankowy</w:t>
      </w:r>
      <w:r w:rsidRPr="00384D3F">
        <w:rPr>
          <w:rFonts w:ascii="Calibri" w:hAnsi="Calibri" w:cs="Calibri"/>
          <w:sz w:val="24"/>
        </w:rPr>
        <w:t xml:space="preserve"> Instytucji Pośredniczącej.</w:t>
      </w:r>
    </w:p>
  </w:footnote>
  <w:footnote w:id="32">
    <w:p w14:paraId="4B724194" w14:textId="77777777" w:rsidR="00292054" w:rsidRPr="00384D3F" w:rsidRDefault="00292054" w:rsidP="00436DC7">
      <w:pPr>
        <w:pStyle w:val="Tekstprzypisudolnego"/>
        <w:spacing w:line="276" w:lineRule="auto"/>
        <w:rPr>
          <w:rFonts w:asciiTheme="minorHAnsi" w:hAnsiTheme="minorHAnsi" w:cstheme="minorHAnsi"/>
          <w:sz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Jako środki pozostałe do rozliczenia należy rozumieć środki nierozliczone we wniosku o płatność, poniżej kwoty uprawniającej do otrzymania kolejnej transzy zaliczki, o której mowa w § 11 ust. 1 pkt 2 lit. a. W przypadku końcowego wniosku o płatność – Beneficjent ma obowiązek rozliczenia całości otrzymanego dofinansowania.</w:t>
      </w:r>
    </w:p>
  </w:footnote>
  <w:footnote w:id="33">
    <w:p w14:paraId="794A9E3C" w14:textId="77777777" w:rsidR="00292054" w:rsidRPr="00DB158E" w:rsidRDefault="00292054" w:rsidP="00436DC7">
      <w:pPr>
        <w:pStyle w:val="Tekstprzypisudolnego"/>
        <w:spacing w:line="276" w:lineRule="auto"/>
        <w:rPr>
          <w:rFonts w:asciiTheme="minorHAnsi" w:hAnsiTheme="minorHAnsi" w:cstheme="minorHAnsi"/>
          <w:sz w:val="24"/>
          <w:szCs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Dotyczy wniosków o płatność, na podstawie których, zgodnie z harmonogramem płatności, beneficjent wnioskuje o wypłatę kolejnej transzy dofinansowania i do końcowego wniosku o płatność.</w:t>
      </w:r>
    </w:p>
  </w:footnote>
  <w:footnote w:id="34">
    <w:p w14:paraId="3EA54AF9" w14:textId="77777777" w:rsidR="00292054" w:rsidRPr="00C1012A" w:rsidRDefault="00292054" w:rsidP="00436DC7">
      <w:pPr>
        <w:pStyle w:val="Tekstprzypisudolnego"/>
        <w:spacing w:line="276" w:lineRule="auto"/>
      </w:pPr>
      <w:r w:rsidRPr="00384D3F">
        <w:rPr>
          <w:rStyle w:val="Znakiprzypiswdolnych"/>
          <w:rFonts w:asciiTheme="minorHAnsi" w:hAnsiTheme="minorHAnsi" w:cstheme="minorHAnsi"/>
          <w:sz w:val="24"/>
        </w:rPr>
        <w:footnoteRef/>
      </w:r>
      <w:r w:rsidRPr="00384D3F">
        <w:rPr>
          <w:rFonts w:asciiTheme="minorHAnsi" w:hAnsiTheme="minorHAnsi" w:cstheme="minorHAnsi"/>
          <w:sz w:val="24"/>
        </w:rPr>
        <w:t xml:space="preserve"> Dotyczy beneficjentów będących jednostkami sektora finansów publicznych i odnosi się do wydatków bezpośrednich Projektu.</w:t>
      </w:r>
    </w:p>
  </w:footnote>
  <w:footnote w:id="35">
    <w:p w14:paraId="663A10F1" w14:textId="77777777" w:rsidR="00292054" w:rsidRPr="00C1012A" w:rsidRDefault="00292054" w:rsidP="00436DC7">
      <w:pPr>
        <w:pStyle w:val="Tekstprzypisudolnego"/>
        <w:spacing w:line="276" w:lineRule="auto"/>
      </w:pPr>
      <w:r w:rsidRPr="00384D3F">
        <w:rPr>
          <w:rStyle w:val="Znakiprzypiswdolnych"/>
          <w:rFonts w:ascii="Calibri" w:hAnsi="Calibri"/>
          <w:sz w:val="24"/>
        </w:rPr>
        <w:footnoteRef/>
      </w:r>
      <w:r w:rsidRPr="00384D3F">
        <w:rPr>
          <w:rStyle w:val="Znakiprzypiswdolnych"/>
          <w:rFonts w:ascii="Calibri" w:hAnsi="Calibri" w:cs="Calibri"/>
          <w:sz w:val="24"/>
        </w:rPr>
        <w:t xml:space="preserve"> </w:t>
      </w:r>
      <w:r w:rsidRPr="00384D3F">
        <w:rPr>
          <w:rStyle w:val="Znakiprzypiswdolnych"/>
          <w:rFonts w:ascii="Calibri" w:hAnsi="Calibri" w:cs="Calibri"/>
          <w:sz w:val="24"/>
          <w:vertAlign w:val="baseline"/>
        </w:rPr>
        <w:t>Przez kontrolę rozumie się również audyty upoważnionych organów audytowych.</w:t>
      </w:r>
    </w:p>
  </w:footnote>
  <w:footnote w:id="36">
    <w:p w14:paraId="5CA8C943" w14:textId="726BD00B" w:rsidR="00292054" w:rsidRPr="00384D3F" w:rsidRDefault="00292054" w:rsidP="00436DC7">
      <w:pPr>
        <w:pStyle w:val="Tekstprzypisudolnego"/>
        <w:spacing w:line="276" w:lineRule="auto"/>
        <w:rPr>
          <w:sz w:val="24"/>
        </w:rPr>
      </w:pPr>
      <w:r w:rsidRPr="00384D3F">
        <w:rPr>
          <w:rStyle w:val="Znakiprzypiswdolnych"/>
          <w:rFonts w:ascii="Calibri" w:hAnsi="Calibri"/>
          <w:sz w:val="24"/>
        </w:rPr>
        <w:footnoteRef/>
      </w:r>
      <w:r w:rsidRPr="00384D3F">
        <w:rPr>
          <w:sz w:val="24"/>
        </w:rPr>
        <w:t xml:space="preserve"> </w:t>
      </w:r>
      <w:r w:rsidRPr="00384D3F">
        <w:rPr>
          <w:rFonts w:ascii="Calibri" w:hAnsi="Calibri"/>
          <w:sz w:val="24"/>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37">
    <w:p w14:paraId="523DF5C4" w14:textId="77777777" w:rsidR="00292054" w:rsidRPr="00384D3F" w:rsidRDefault="00292054" w:rsidP="00436DC7">
      <w:pPr>
        <w:pStyle w:val="Tekstprzypisudolnego"/>
        <w:spacing w:line="276" w:lineRule="auto"/>
        <w:rPr>
          <w:sz w:val="24"/>
        </w:rPr>
      </w:pPr>
      <w:r w:rsidRPr="00384D3F">
        <w:rPr>
          <w:rStyle w:val="Znakiprzypiswdolnych"/>
          <w:rFonts w:ascii="Calibri" w:hAnsi="Calibri"/>
          <w:sz w:val="24"/>
        </w:rPr>
        <w:footnoteRef/>
      </w:r>
      <w:r w:rsidRPr="00384D3F">
        <w:rPr>
          <w:rFonts w:ascii="Calibri" w:hAnsi="Calibri" w:cs="Calibri"/>
          <w:sz w:val="24"/>
        </w:rPr>
        <w:t xml:space="preserve"> Instytucja Pośrednicząca może wskazać rachunek, o którym mowa w § 10 ust. 4.</w:t>
      </w:r>
    </w:p>
  </w:footnote>
  <w:footnote w:id="38">
    <w:p w14:paraId="2E0A45A8" w14:textId="77777777" w:rsidR="00292054" w:rsidRPr="00522260" w:rsidRDefault="00292054" w:rsidP="00436DC7">
      <w:pPr>
        <w:pStyle w:val="Tekstprzypisudolnego"/>
        <w:spacing w:line="276" w:lineRule="auto"/>
        <w:rPr>
          <w:sz w:val="16"/>
          <w:szCs w:val="16"/>
        </w:rPr>
      </w:pPr>
      <w:r w:rsidRPr="00E742D2">
        <w:rPr>
          <w:rStyle w:val="Znakiprzypiswdolnych"/>
          <w:rFonts w:ascii="Calibri" w:hAnsi="Calibri"/>
          <w:sz w:val="24"/>
        </w:rPr>
        <w:footnoteRef/>
      </w:r>
      <w:r w:rsidRPr="00E742D2">
        <w:rPr>
          <w:rFonts w:ascii="Calibri" w:hAnsi="Calibri" w:cs="Calibri"/>
          <w:sz w:val="24"/>
        </w:rPr>
        <w:t xml:space="preserve"> Dotyczy przypadku, gdy Beneficjent jest zobowiązany do wniesienia wkładu własnego.</w:t>
      </w:r>
    </w:p>
  </w:footnote>
  <w:footnote w:id="39">
    <w:p w14:paraId="264A84E0" w14:textId="77777777" w:rsidR="00292054" w:rsidRPr="00836F86" w:rsidRDefault="00292054"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Dotyczy przypadku, gdy Projekt jest realizowany w ramach partnerstwa.</w:t>
      </w:r>
    </w:p>
  </w:footnote>
  <w:footnote w:id="40">
    <w:p w14:paraId="13D847B1" w14:textId="77777777" w:rsidR="00292054" w:rsidRPr="00836F86" w:rsidRDefault="00292054"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41">
    <w:p w14:paraId="6B42FB42" w14:textId="77777777" w:rsidR="00292054" w:rsidRDefault="00292054" w:rsidP="00436DC7">
      <w:pPr>
        <w:pStyle w:val="Tekstprzypisudolnego"/>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42">
    <w:p w14:paraId="3C1836C3" w14:textId="3FEB3F41" w:rsidR="00292054" w:rsidRDefault="00292054">
      <w:pPr>
        <w:pStyle w:val="Tekstprzypisudolnego"/>
      </w:pPr>
      <w:r>
        <w:rPr>
          <w:rStyle w:val="Odwoanieprzypisudolnego"/>
        </w:rPr>
        <w:footnoteRef/>
      </w:r>
      <w:r>
        <w:t xml:space="preserve"> </w:t>
      </w:r>
      <w:r w:rsidRPr="00AD3087">
        <w:rPr>
          <w:rFonts w:asciiTheme="minorHAnsi" w:hAnsiTheme="minorHAnsi" w:cstheme="minorHAnsi"/>
          <w:sz w:val="24"/>
          <w:szCs w:val="24"/>
        </w:rPr>
        <w:t>W przypadku rozliczania projektu wnioskami częściowymi lider przekazuje wnioski o dodanie osób zarządzających projektem po stronie partnerów</w:t>
      </w:r>
    </w:p>
  </w:footnote>
  <w:footnote w:id="43">
    <w:p w14:paraId="03AE0865" w14:textId="77777777" w:rsidR="00292054" w:rsidRDefault="00292054" w:rsidP="00436DC7">
      <w:pPr>
        <w:pStyle w:val="Tekstprzypisudolnego"/>
        <w:spacing w:line="276" w:lineRule="aut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Wzór wniosku o płatność stanowi załącznik nr 3.</w:t>
      </w:r>
    </w:p>
  </w:footnote>
  <w:footnote w:id="44">
    <w:p w14:paraId="4684B015" w14:textId="77777777" w:rsidR="00292054" w:rsidRPr="00836F86" w:rsidRDefault="00292054"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45">
    <w:p w14:paraId="6B63E19B" w14:textId="77777777" w:rsidR="00292054" w:rsidRPr="00144340" w:rsidRDefault="00292054" w:rsidP="00436DC7">
      <w:pPr>
        <w:pStyle w:val="Tekstprzypisudolnego"/>
        <w:rPr>
          <w:sz w:val="24"/>
          <w:szCs w:val="24"/>
        </w:rPr>
      </w:pPr>
      <w:r w:rsidRPr="00144340">
        <w:rPr>
          <w:rStyle w:val="Znakiprzypiswdolnych"/>
          <w:rFonts w:ascii="Calibri" w:hAnsi="Calibri" w:cs="Calibri"/>
          <w:sz w:val="24"/>
          <w:szCs w:val="24"/>
        </w:rPr>
        <w:footnoteRef/>
      </w:r>
      <w:r w:rsidRPr="00144340">
        <w:rPr>
          <w:rFonts w:ascii="Calibri" w:hAnsi="Calibri" w:cs="Calibri"/>
          <w:sz w:val="24"/>
          <w:szCs w:val="24"/>
        </w:rPr>
        <w:t xml:space="preserve"> Nie dotyczy przypadku, gdy Projekt jest realizowany wyłącznie przez podmiot wskazany jako Beneficjent.</w:t>
      </w:r>
    </w:p>
  </w:footnote>
  <w:footnote w:id="46">
    <w:p w14:paraId="71D2D830" w14:textId="77777777" w:rsidR="00292054" w:rsidRPr="00C1012A" w:rsidRDefault="00292054" w:rsidP="00436DC7">
      <w:pPr>
        <w:pStyle w:val="Tekstprzypisudolnego"/>
        <w:spacing w:line="276" w:lineRule="auto"/>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47">
    <w:p w14:paraId="40BCA465" w14:textId="77777777" w:rsidR="00292054" w:rsidRPr="00C1012A" w:rsidRDefault="00292054" w:rsidP="00436DC7">
      <w:pPr>
        <w:pStyle w:val="Tekstprzypisudolneg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Dotyczy przypadku, gdy Projekt jest realizowany w ramach partnerstwa.</w:t>
      </w:r>
    </w:p>
  </w:footnote>
  <w:footnote w:id="48">
    <w:p w14:paraId="49E94E26" w14:textId="77777777" w:rsidR="00292054" w:rsidRPr="005C3C16" w:rsidRDefault="00292054" w:rsidP="00B95BF6">
      <w:pPr>
        <w:pStyle w:val="Tekstprzypisudolnego"/>
        <w:rPr>
          <w:rFonts w:asciiTheme="minorHAnsi" w:hAnsiTheme="minorHAnsi" w:cstheme="minorHAnsi"/>
          <w:sz w:val="24"/>
          <w:szCs w:val="24"/>
        </w:rPr>
      </w:pPr>
      <w:r>
        <w:rPr>
          <w:rStyle w:val="Odwoanieprzypisudolnego"/>
        </w:rPr>
        <w:footnoteRef/>
      </w:r>
      <w:r>
        <w:t xml:space="preserve"> </w:t>
      </w:r>
      <w:r w:rsidRPr="005C3C16">
        <w:rPr>
          <w:rFonts w:asciiTheme="minorHAnsi" w:hAnsiTheme="minorHAnsi" w:cstheme="minorHAnsi"/>
          <w:sz w:val="24"/>
          <w:szCs w:val="24"/>
        </w:rPr>
        <w:t>https://www.funduszeeuropejskie.gov.pl/strony/o-funduszach/fundusze-2021-2027/prawo-i-dokumenty/zasady-komunikacji-fe/#Podr%C4%99cznik%20informacji%20i%20promocji</w:t>
      </w:r>
    </w:p>
    <w:p w14:paraId="1667F3A1" w14:textId="77777777" w:rsidR="00292054" w:rsidRDefault="00292054" w:rsidP="00B95BF6">
      <w:pPr>
        <w:pStyle w:val="Tekstprzypisudolnego"/>
      </w:pPr>
    </w:p>
  </w:footnote>
  <w:footnote w:id="49">
    <w:p w14:paraId="1151BE2B" w14:textId="62B681E6" w:rsidR="00292054" w:rsidRPr="00C1012A" w:rsidRDefault="00292054"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Całkowity koszt projektu obejmuje koszty kwalifikowane i niekwalifikowane. Koszt projektu należy przeliczyć według kursu Europejskiego Banku Centralnego </w:t>
      </w:r>
      <w:r w:rsidRPr="00C24584">
        <w:rPr>
          <w:rFonts w:asciiTheme="minorHAnsi" w:hAnsiTheme="minorHAnsi" w:cstheme="minorHAnsi"/>
          <w:sz w:val="24"/>
          <w:lang w:bidi="pl-PL"/>
        </w:rPr>
        <w:t xml:space="preserve">z przedostatniego dnia pracy Komisji Europejskiej w miesiącu poprzedzającym miesiąc </w:t>
      </w:r>
      <w:r>
        <w:rPr>
          <w:rFonts w:asciiTheme="minorHAnsi" w:hAnsiTheme="minorHAnsi" w:cstheme="minorHAnsi"/>
          <w:sz w:val="24"/>
          <w:lang w:bidi="pl-PL"/>
        </w:rPr>
        <w:t>podjęcia Decyzji o dofinansowaniu.</w:t>
      </w:r>
    </w:p>
  </w:footnote>
  <w:footnote w:id="50">
    <w:p w14:paraId="07F92781" w14:textId="3285DBE2" w:rsidR="00292054" w:rsidRPr="00C24584" w:rsidRDefault="00292054"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w:t>
      </w:r>
      <w:bookmarkStart w:id="2" w:name="_Hlk185315310"/>
      <w:r w:rsidRPr="00B95BF6">
        <w:rPr>
          <w:rFonts w:ascii="Calibri" w:eastAsia="Calibri" w:hAnsi="Calibri" w:cs="Calibri"/>
          <w:sz w:val="24"/>
          <w:szCs w:val="24"/>
        </w:rPr>
        <w:t>Jeżeli Beneficjent nie posiada takiego profilu, musi go założyć (przynajmniej jeden profil).</w:t>
      </w:r>
      <w:bookmarkEnd w:id="2"/>
      <w:r>
        <w:rPr>
          <w:rFonts w:asciiTheme="minorHAnsi" w:hAnsiTheme="minorHAnsi" w:cstheme="minorHAnsi"/>
          <w:sz w:val="24"/>
        </w:rPr>
        <w:t xml:space="preserve"> </w:t>
      </w:r>
      <w:r w:rsidRPr="00C24584">
        <w:rPr>
          <w:rFonts w:asciiTheme="minorHAnsi" w:hAnsiTheme="minorHAnsi" w:cstheme="minorHAnsi"/>
          <w:sz w:val="24"/>
        </w:rPr>
        <w:t xml:space="preserve">Zgodnie z załącznikiem nr </w:t>
      </w:r>
      <w:r>
        <w:rPr>
          <w:rFonts w:asciiTheme="minorHAnsi" w:hAnsiTheme="minorHAnsi" w:cstheme="minorHAnsi"/>
          <w:sz w:val="24"/>
        </w:rPr>
        <w:t>9 do Decyzji</w:t>
      </w:r>
      <w:r w:rsidRPr="00C24584">
        <w:rPr>
          <w:rFonts w:asciiTheme="minorHAnsi" w:hAnsiTheme="minorHAnsi" w:cstheme="minorHAnsi"/>
          <w:sz w:val="24"/>
        </w:rPr>
        <w:t>: Wykaz pomniejszenia wartości dofinansowania projektu w zakresie obowiązków komunikacyjnych beneficjentów FE, brak opisu Projektu na oficjalnej stronie internetowej Beneficjenta, jeśli ją posiada oraz brak opisu Projektu na profilach mediów społecznościowych Beneficjenta może skutkować pomniejszeniem maksymalnej kwoty dofinansowania, o której mowa w § 2 ust. 5 pkt.1) o wartość nie większ</w:t>
      </w:r>
      <w:r w:rsidR="00D26F2B">
        <w:rPr>
          <w:rFonts w:asciiTheme="minorHAnsi" w:hAnsiTheme="minorHAnsi" w:cstheme="minorHAnsi"/>
          <w:sz w:val="24"/>
        </w:rPr>
        <w:t>ą</w:t>
      </w:r>
      <w:r w:rsidRPr="00C24584">
        <w:rPr>
          <w:rFonts w:asciiTheme="minorHAnsi" w:hAnsiTheme="minorHAnsi" w:cstheme="minorHAnsi"/>
          <w:sz w:val="24"/>
        </w:rPr>
        <w:t xml:space="preserve"> niż 0,5 % tego dofinansowania.</w:t>
      </w:r>
    </w:p>
  </w:footnote>
  <w:footnote w:id="51">
    <w:p w14:paraId="3759598D" w14:textId="77777777" w:rsidR="00292054" w:rsidRPr="00CB7847" w:rsidRDefault="00292054" w:rsidP="00B52B3C">
      <w:pPr>
        <w:pStyle w:val="Tekstprzypisudolnego"/>
        <w:spacing w:line="276" w:lineRule="auto"/>
        <w:rPr>
          <w:rFonts w:asciiTheme="minorHAnsi" w:hAnsiTheme="minorHAnsi" w:cstheme="minorHAnsi"/>
          <w:sz w:val="24"/>
          <w:szCs w:val="24"/>
        </w:rPr>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52">
    <w:p w14:paraId="79CD512F" w14:textId="70F24523" w:rsidR="00292054" w:rsidRDefault="00292054" w:rsidP="00B52B3C">
      <w:pPr>
        <w:pStyle w:val="Tekstprzypisudolnego"/>
        <w:spacing w:line="276" w:lineRule="auto"/>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w:t>
      </w:r>
      <w:r>
        <w:rPr>
          <w:rFonts w:asciiTheme="minorHAnsi" w:hAnsiTheme="minorHAnsi" w:cstheme="minorHAnsi"/>
          <w:sz w:val="24"/>
          <w:szCs w:val="24"/>
        </w:rPr>
        <w:t>podjęcia Decyzji o dofinansowaniu</w:t>
      </w:r>
      <w:r w:rsidRPr="00CB7847">
        <w:rPr>
          <w:rFonts w:asciiTheme="minorHAnsi" w:hAnsiTheme="minorHAnsi" w:cstheme="minorHAnsi"/>
          <w:sz w:val="24"/>
          <w:szCs w:val="24"/>
        </w:rPr>
        <w:t>.</w:t>
      </w:r>
    </w:p>
  </w:footnote>
  <w:footnote w:id="53">
    <w:p w14:paraId="0E93435E" w14:textId="79800B51" w:rsidR="00292054" w:rsidRPr="0074210F" w:rsidRDefault="00292054" w:rsidP="006F641E">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t>
      </w:r>
      <w:r w:rsidRPr="0074210F">
        <w:rPr>
          <w:rFonts w:ascii="Calibri" w:hAnsi="Calibri" w:cs="Calibri"/>
          <w:sz w:val="24"/>
          <w:szCs w:val="24"/>
        </w:rPr>
        <w:t xml:space="preserve">Całkowity koszt projektu obejmuje koszty kwalifikowalne i niekwalifikowalne. Koszt projektu należy przeliczyć według kursu Europejskiego Banku Centralnego z przedostatniego dnia pracy Komisji Europejskiej w miesiącu poprzedzającym miesiąc </w:t>
      </w:r>
      <w:r>
        <w:rPr>
          <w:rFonts w:asciiTheme="minorHAnsi" w:hAnsiTheme="minorHAnsi" w:cstheme="minorHAnsi"/>
          <w:sz w:val="24"/>
          <w:szCs w:val="24"/>
        </w:rPr>
        <w:t>podjęcia Decyzji o dofinansowaniu</w:t>
      </w:r>
      <w:r w:rsidRPr="0074210F">
        <w:rPr>
          <w:rFonts w:ascii="Calibri" w:hAnsi="Calibri" w:cs="Calibri"/>
          <w:sz w:val="24"/>
          <w:szCs w:val="24"/>
        </w:rPr>
        <w:t>.</w:t>
      </w:r>
    </w:p>
  </w:footnote>
  <w:footnote w:id="54">
    <w:p w14:paraId="428C1D1A" w14:textId="77777777" w:rsidR="00292054" w:rsidRPr="00AA3152" w:rsidRDefault="00292054" w:rsidP="006F641E">
      <w:pPr>
        <w:pStyle w:val="Tekstprzypisudolnego"/>
        <w:rPr>
          <w:rFonts w:ascii="Calibri" w:hAnsi="Calibri" w:cs="Calibri"/>
          <w:sz w:val="24"/>
          <w:szCs w:val="24"/>
        </w:rPr>
      </w:pPr>
      <w:r w:rsidRPr="0074210F">
        <w:rPr>
          <w:rStyle w:val="Odwoanieprzypisudolnego"/>
          <w:rFonts w:ascii="Calibri" w:hAnsi="Calibri" w:cs="Calibri"/>
          <w:sz w:val="24"/>
          <w:szCs w:val="24"/>
        </w:rPr>
        <w:footnoteRef/>
      </w:r>
      <w:r w:rsidRPr="0074210F">
        <w:rPr>
          <w:rFonts w:ascii="Calibri" w:hAnsi="Calibri" w:cs="Calibri"/>
          <w:sz w:val="24"/>
          <w:szCs w:val="24"/>
        </w:rPr>
        <w:t xml:space="preserve"> Wydarzenia otwierające/kończące realizację projektu lub związane z rozpoczęciem/realizacją/zakończeniem ważnego etapu projektu.</w:t>
      </w:r>
    </w:p>
  </w:footnote>
  <w:footnote w:id="55">
    <w:p w14:paraId="7C6D35F5" w14:textId="77777777" w:rsidR="00292054" w:rsidRPr="00C24584" w:rsidRDefault="00292054" w:rsidP="00436DC7">
      <w:pPr>
        <w:pStyle w:val="Default"/>
        <w:spacing w:line="276" w:lineRule="auto"/>
        <w:rPr>
          <w:rFonts w:ascii="Calibri" w:hAnsi="Calibri" w:cs="Calibri"/>
          <w:szCs w:val="20"/>
        </w:rPr>
      </w:pPr>
      <w:r w:rsidRPr="00C24584">
        <w:rPr>
          <w:rStyle w:val="Odwoanieprzypisudolnego"/>
          <w:rFonts w:asciiTheme="minorHAnsi" w:hAnsiTheme="minorHAnsi" w:cstheme="minorHAnsi"/>
        </w:rPr>
        <w:footnoteRef/>
      </w:r>
      <w:r w:rsidRPr="00C24584">
        <w:rPr>
          <w:rFonts w:asciiTheme="minorHAnsi" w:hAnsiTheme="minorHAnsi" w:cstheme="minorHAnsi"/>
        </w:rPr>
        <w:t xml:space="preserve"> Uczestnik </w:t>
      </w:r>
      <w:r>
        <w:rPr>
          <w:rFonts w:asciiTheme="minorHAnsi" w:hAnsiTheme="minorHAnsi" w:cstheme="minorHAnsi"/>
        </w:rPr>
        <w:t>P</w:t>
      </w:r>
      <w:r w:rsidRPr="00C24584">
        <w:rPr>
          <w:rFonts w:asciiTheme="minorHAnsi" w:hAnsiTheme="minorHAnsi" w:cstheme="minorHAnsi"/>
        </w:rPr>
        <w:t>rojektu</w:t>
      </w:r>
      <w:r w:rsidRPr="00C24584">
        <w:rPr>
          <w:rFonts w:ascii="Calibri" w:hAnsi="Calibri" w:cs="Calibri"/>
          <w:szCs w:val="20"/>
        </w:rPr>
        <w:t xml:space="preserve"> oznacza osobę fizyczną, która odnosi bezpośrednio korzyści z danego </w:t>
      </w:r>
      <w:r>
        <w:rPr>
          <w:rFonts w:ascii="Calibri" w:hAnsi="Calibri" w:cs="Calibri"/>
          <w:szCs w:val="20"/>
        </w:rPr>
        <w:t>P</w:t>
      </w:r>
      <w:r w:rsidRPr="00C24584">
        <w:rPr>
          <w:rFonts w:ascii="Calibri" w:hAnsi="Calibri" w:cs="Calibri"/>
          <w:szCs w:val="20"/>
        </w:rPr>
        <w:t>rojektu, przy czym nie jest odpowiedzialna ani za inicjowanie projektu, ani jednocześnie za jego inicjowanie, i wdrażanie i która nie otrzymuje wsparcia finansowego.</w:t>
      </w:r>
    </w:p>
    <w:p w14:paraId="04BBFDC1" w14:textId="77777777" w:rsidR="00292054" w:rsidRPr="003A1818" w:rsidRDefault="00292054" w:rsidP="00436DC7">
      <w:pPr>
        <w:pStyle w:val="Tekstprzypisudolnego"/>
      </w:pPr>
    </w:p>
  </w:footnote>
  <w:footnote w:id="56">
    <w:p w14:paraId="3B02916E" w14:textId="77777777" w:rsidR="00292054" w:rsidRPr="000B71AD" w:rsidRDefault="00292054"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Zgodnie z art. 49 ust. 3 i 5 rozporządzenia ogólnego.</w:t>
      </w:r>
    </w:p>
  </w:footnote>
  <w:footnote w:id="57">
    <w:p w14:paraId="6C920B44" w14:textId="77777777" w:rsidR="00292054" w:rsidRPr="00C24584" w:rsidRDefault="00292054" w:rsidP="00436DC7">
      <w:pPr>
        <w:pStyle w:val="Tekstprzypisudolnego"/>
        <w:spacing w:line="276" w:lineRule="auto"/>
        <w:jc w:val="both"/>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w:t>
      </w:r>
      <w:r>
        <w:rPr>
          <w:rFonts w:asciiTheme="minorHAnsi" w:hAnsiTheme="minorHAnsi" w:cstheme="minorHAnsi"/>
          <w:sz w:val="24"/>
        </w:rPr>
        <w:t xml:space="preserve">ramach </w:t>
      </w:r>
      <w:r w:rsidRPr="00C24584">
        <w:rPr>
          <w:rFonts w:asciiTheme="minorHAnsi" w:hAnsiTheme="minorHAnsi" w:cstheme="minorHAnsi"/>
          <w:sz w:val="24"/>
        </w:rPr>
        <w:t>partnerstw</w:t>
      </w:r>
      <w:r>
        <w:rPr>
          <w:rFonts w:asciiTheme="minorHAnsi" w:hAnsiTheme="minorHAnsi" w:cstheme="minorHAnsi"/>
          <w:sz w:val="24"/>
        </w:rPr>
        <w:t>a</w:t>
      </w:r>
      <w:r w:rsidRPr="00C24584">
        <w:rPr>
          <w:rFonts w:asciiTheme="minorHAnsi" w:hAnsiTheme="minorHAnsi" w:cstheme="minorHAnsi"/>
          <w:sz w:val="24"/>
        </w:rPr>
        <w:t>.</w:t>
      </w:r>
    </w:p>
  </w:footnote>
  <w:footnote w:id="58">
    <w:p w14:paraId="39C71588" w14:textId="77777777" w:rsidR="00292054" w:rsidRPr="00DB158E" w:rsidRDefault="00292054" w:rsidP="00436DC7">
      <w:pPr>
        <w:pStyle w:val="Tekstprzypisudolnego"/>
        <w:spacing w:line="276" w:lineRule="auto"/>
        <w:jc w:val="both"/>
        <w:rPr>
          <w:rFonts w:asciiTheme="minorHAnsi" w:hAnsiTheme="minorHAnsi" w:cstheme="minorHAnsi"/>
          <w:sz w:val="24"/>
          <w:szCs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Beneficjent jest osobą fizyczną.</w:t>
      </w:r>
    </w:p>
  </w:footnote>
  <w:footnote w:id="59">
    <w:p w14:paraId="66E0B863" w14:textId="77777777" w:rsidR="00292054" w:rsidRPr="00C24584" w:rsidRDefault="00292054"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Przepis nie dotyczy przypadku, gdy Beneficjent nie poniósł wydatków kwalifikowalnych. </w:t>
      </w:r>
    </w:p>
  </w:footnote>
  <w:footnote w:id="60">
    <w:p w14:paraId="560E8DA6" w14:textId="77777777" w:rsidR="00292054" w:rsidRPr="00C24584" w:rsidRDefault="00292054"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p w14:paraId="075CF16D" w14:textId="77777777" w:rsidR="00292054" w:rsidRPr="00907FC8" w:rsidRDefault="00292054" w:rsidP="00436DC7">
      <w:pPr>
        <w:pStyle w:val="Tekstprzypisudolnego"/>
        <w:spacing w:after="60"/>
        <w:rPr>
          <w:sz w:val="16"/>
          <w:szCs w:val="16"/>
        </w:rPr>
      </w:pPr>
    </w:p>
  </w:footnote>
  <w:footnote w:id="61">
    <w:p w14:paraId="13A68717" w14:textId="77777777" w:rsidR="00292054" w:rsidRPr="00C24584" w:rsidRDefault="00292054"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footnote>
  <w:footnote w:id="62">
    <w:p w14:paraId="35BC8B91" w14:textId="5329BD06" w:rsidR="00292054" w:rsidRPr="00142C16" w:rsidRDefault="00292054">
      <w:pPr>
        <w:pStyle w:val="Tekstprzypisudolnego"/>
        <w:rPr>
          <w:rFonts w:asciiTheme="minorHAnsi" w:hAnsiTheme="minorHAnsi" w:cstheme="minorHAnsi"/>
          <w:sz w:val="24"/>
          <w:szCs w:val="24"/>
        </w:rPr>
      </w:pPr>
      <w:r w:rsidRPr="00142C16">
        <w:rPr>
          <w:rStyle w:val="Odwoanieprzypisudolnego"/>
          <w:rFonts w:asciiTheme="minorHAnsi" w:hAnsiTheme="minorHAnsi" w:cstheme="minorHAnsi"/>
          <w:sz w:val="24"/>
          <w:szCs w:val="24"/>
        </w:rPr>
        <w:footnoteRef/>
      </w:r>
      <w:r w:rsidRPr="00142C16">
        <w:rPr>
          <w:rFonts w:asciiTheme="minorHAnsi" w:hAnsiTheme="minorHAnsi" w:cstheme="minorHAnsi"/>
          <w:sz w:val="24"/>
          <w:szCs w:val="24"/>
        </w:rPr>
        <w:t xml:space="preserve"> </w:t>
      </w:r>
      <w:r>
        <w:rPr>
          <w:rFonts w:asciiTheme="minorHAnsi" w:hAnsiTheme="minorHAnsi" w:cstheme="minorHAnsi"/>
          <w:sz w:val="24"/>
          <w:szCs w:val="24"/>
        </w:rPr>
        <w:t>W przypadku, gdy Decyzja jest podejmowana elektronicznie, należy wykreślić.</w:t>
      </w:r>
    </w:p>
  </w:footnote>
  <w:footnote w:id="63">
    <w:p w14:paraId="76994270" w14:textId="77777777" w:rsidR="00292054" w:rsidRDefault="00292054" w:rsidP="00436DC7">
      <w:pPr>
        <w:pStyle w:val="Tekstprzypisudolnego"/>
      </w:pPr>
      <w:r w:rsidRPr="006F381D">
        <w:rPr>
          <w:rStyle w:val="Odwoanieprzypisudolnego"/>
          <w:rFonts w:asciiTheme="minorHAnsi" w:hAnsiTheme="minorHAnsi" w:cstheme="minorHAnsi"/>
          <w:sz w:val="24"/>
          <w:szCs w:val="24"/>
        </w:rPr>
        <w:footnoteRef/>
      </w:r>
      <w:r>
        <w:t xml:space="preserve"> </w:t>
      </w:r>
      <w:r w:rsidRPr="0063370B">
        <w:rPr>
          <w:rFonts w:asciiTheme="minorHAnsi" w:hAnsiTheme="minorHAnsi" w:cstheme="minorHAnsi"/>
          <w:iCs/>
          <w:sz w:val="24"/>
          <w:szCs w:val="24"/>
        </w:rPr>
        <w:t>Dotyczy projektu o wartości co najmniej 5 mln EUR, w którym Beneficjent/Partner będzie kwalifikował koszt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2213C" w14:textId="77777777" w:rsidR="00B67753" w:rsidRDefault="00B67753" w:rsidP="00B67753">
    <w:pPr>
      <w:spacing w:after="348" w:line="259" w:lineRule="auto"/>
    </w:pPr>
    <w:r>
      <w:rPr>
        <w:rFonts w:cs="Calibri"/>
        <w:b/>
      </w:rPr>
      <w:t xml:space="preserve">Załącznik nr 6a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p w14:paraId="3E33EB4A" w14:textId="77777777" w:rsidR="00B67753" w:rsidRDefault="00B677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00263" w14:textId="77777777" w:rsidR="00EA04F3" w:rsidRDefault="00EA04F3" w:rsidP="00EA04F3">
    <w:pPr>
      <w:spacing w:after="348" w:line="259" w:lineRule="auto"/>
    </w:pPr>
    <w:r>
      <w:rPr>
        <w:rFonts w:cs="Calibri"/>
        <w:b/>
      </w:rPr>
      <w:t xml:space="preserve">Załącznik nr 6a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p w14:paraId="0CA8E839" w14:textId="77777777" w:rsidR="00EA04F3" w:rsidRDefault="00EA04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F528B362"/>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E62E034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hint="default"/>
        <w:i w:val="0"/>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0AB658C6"/>
    <w:name w:val="WW8Num6"/>
    <w:lvl w:ilvl="0">
      <w:start w:val="1"/>
      <w:numFmt w:val="decimal"/>
      <w:lvlText w:val="%1."/>
      <w:lvlJc w:val="left"/>
      <w:pPr>
        <w:tabs>
          <w:tab w:val="num" w:pos="360"/>
        </w:tabs>
        <w:ind w:left="0" w:firstLine="0"/>
      </w:pPr>
      <w:rPr>
        <w:rFonts w:cs="Calibri" w:hint="default"/>
        <w:i w:val="0"/>
        <w:sz w:val="24"/>
        <w:szCs w:val="24"/>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CC5A2E34"/>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0A"/>
    <w:multiLevelType w:val="multilevel"/>
    <w:tmpl w:val="A1A6F040"/>
    <w:name w:val="WW8Num9"/>
    <w:lvl w:ilvl="0">
      <w:start w:val="1"/>
      <w:numFmt w:val="decimal"/>
      <w:lvlText w:val="%1."/>
      <w:lvlJc w:val="left"/>
      <w:pPr>
        <w:tabs>
          <w:tab w:val="num" w:pos="360"/>
        </w:tabs>
        <w:ind w:left="360" w:hanging="360"/>
      </w:pPr>
      <w:rPr>
        <w:rFonts w:ascii="Calibri" w:hAnsi="Calibri" w:cs="Calibri" w:hint="default"/>
        <w:b w:val="0"/>
        <w:i w:val="0"/>
        <w:sz w:val="24"/>
        <w:szCs w:val="24"/>
      </w:rPr>
    </w:lvl>
    <w:lvl w:ilvl="1">
      <w:start w:val="1"/>
      <w:numFmt w:val="decimal"/>
      <w:lvlText w:val="%2)"/>
      <w:lvlJc w:val="left"/>
      <w:pPr>
        <w:tabs>
          <w:tab w:val="num" w:pos="680"/>
        </w:tabs>
        <w:ind w:left="680" w:hanging="323"/>
      </w:pPr>
      <w:rPr>
        <w:rFonts w:ascii="Calibri" w:hAnsi="Calibri" w:cs="Calibri" w:hint="default"/>
        <w:sz w:val="24"/>
        <w:szCs w:val="24"/>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FAF4FFB6"/>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D206C962"/>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15:restartNumberingAfterBreak="0">
    <w:nsid w:val="00000023"/>
    <w:multiLevelType w:val="singleLevel"/>
    <w:tmpl w:val="F6CC9680"/>
    <w:name w:val="WW8Num35"/>
    <w:lvl w:ilvl="0">
      <w:start w:val="1"/>
      <w:numFmt w:val="lowerLetter"/>
      <w:lvlText w:val="%1)"/>
      <w:lvlJc w:val="left"/>
      <w:pPr>
        <w:tabs>
          <w:tab w:val="num" w:pos="0"/>
        </w:tabs>
        <w:ind w:left="1080" w:hanging="360"/>
      </w:pPr>
      <w:rPr>
        <w:rFonts w:ascii="Calibri" w:hAnsi="Calibri" w:cs="Calibri"/>
        <w:i w:val="0"/>
        <w:sz w:val="24"/>
        <w:szCs w:val="24"/>
      </w:rPr>
    </w:lvl>
  </w:abstractNum>
  <w:abstractNum w:abstractNumId="34"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15:restartNumberingAfterBreak="0">
    <w:nsid w:val="00000026"/>
    <w:multiLevelType w:val="singleLevel"/>
    <w:tmpl w:val="E27AE43E"/>
    <w:name w:val="WW8Num38"/>
    <w:lvl w:ilvl="0">
      <w:start w:val="1"/>
      <w:numFmt w:val="decimal"/>
      <w:lvlText w:val="%1)"/>
      <w:lvlJc w:val="left"/>
      <w:pPr>
        <w:tabs>
          <w:tab w:val="num" w:pos="720"/>
        </w:tabs>
        <w:ind w:left="720" w:hanging="360"/>
      </w:pPr>
      <w:rPr>
        <w:rFonts w:ascii="Calibri" w:hAnsi="Calibri" w:cs="Calibri"/>
        <w:i w:val="0"/>
        <w:sz w:val="24"/>
        <w:szCs w:val="24"/>
      </w:rPr>
    </w:lvl>
  </w:abstractNum>
  <w:abstractNum w:abstractNumId="37"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15:restartNumberingAfterBreak="0">
    <w:nsid w:val="00000028"/>
    <w:multiLevelType w:val="multilevel"/>
    <w:tmpl w:val="215E916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9"/>
    <w:multiLevelType w:val="multilevel"/>
    <w:tmpl w:val="220A37F6"/>
    <w:name w:val="WW8Num41"/>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D"/>
    <w:multiLevelType w:val="multilevel"/>
    <w:tmpl w:val="74DEEBDE"/>
    <w:name w:val="WW8Num45"/>
    <w:lvl w:ilvl="0">
      <w:start w:val="1"/>
      <w:numFmt w:val="decimal"/>
      <w:lvlText w:val="%1."/>
      <w:lvlJc w:val="left"/>
      <w:pPr>
        <w:tabs>
          <w:tab w:val="num" w:pos="1496"/>
        </w:tabs>
        <w:ind w:left="1136" w:firstLine="0"/>
      </w:pPr>
      <w:rPr>
        <w:rFonts w:cs="Calibri" w:hint="default"/>
        <w:b w:val="0"/>
        <w:i w:val="0"/>
        <w:iCs/>
      </w:rPr>
    </w:lvl>
    <w:lvl w:ilvl="1">
      <w:start w:val="1"/>
      <w:numFmt w:val="lowerLetter"/>
      <w:lvlText w:val="%2."/>
      <w:lvlJc w:val="left"/>
      <w:pPr>
        <w:tabs>
          <w:tab w:val="num" w:pos="2576"/>
        </w:tabs>
        <w:ind w:left="2576" w:hanging="360"/>
      </w:pPr>
    </w:lvl>
    <w:lvl w:ilvl="2">
      <w:start w:val="1"/>
      <w:numFmt w:val="lowerRoman"/>
      <w:lvlText w:val="%3."/>
      <w:lvlJc w:val="right"/>
      <w:pPr>
        <w:tabs>
          <w:tab w:val="num" w:pos="3296"/>
        </w:tabs>
        <w:ind w:left="3296" w:hanging="180"/>
      </w:pPr>
    </w:lvl>
    <w:lvl w:ilvl="3">
      <w:start w:val="1"/>
      <w:numFmt w:val="decimal"/>
      <w:lvlText w:val="%4."/>
      <w:lvlJc w:val="left"/>
      <w:pPr>
        <w:tabs>
          <w:tab w:val="num" w:pos="4016"/>
        </w:tabs>
        <w:ind w:left="4016" w:hanging="360"/>
      </w:pPr>
    </w:lvl>
    <w:lvl w:ilvl="4">
      <w:start w:val="1"/>
      <w:numFmt w:val="lowerLetter"/>
      <w:lvlText w:val="%5."/>
      <w:lvlJc w:val="left"/>
      <w:pPr>
        <w:tabs>
          <w:tab w:val="num" w:pos="4736"/>
        </w:tabs>
        <w:ind w:left="4736" w:hanging="360"/>
      </w:pPr>
    </w:lvl>
    <w:lvl w:ilvl="5">
      <w:start w:val="1"/>
      <w:numFmt w:val="lowerRoman"/>
      <w:lvlText w:val="%6."/>
      <w:lvlJc w:val="right"/>
      <w:pPr>
        <w:tabs>
          <w:tab w:val="num" w:pos="5456"/>
        </w:tabs>
        <w:ind w:left="5456" w:hanging="180"/>
      </w:pPr>
    </w:lvl>
    <w:lvl w:ilvl="6">
      <w:start w:val="1"/>
      <w:numFmt w:val="decimal"/>
      <w:lvlText w:val="%7."/>
      <w:lvlJc w:val="left"/>
      <w:pPr>
        <w:tabs>
          <w:tab w:val="num" w:pos="6176"/>
        </w:tabs>
        <w:ind w:left="6176" w:hanging="360"/>
      </w:pPr>
    </w:lvl>
    <w:lvl w:ilvl="7">
      <w:start w:val="1"/>
      <w:numFmt w:val="lowerLetter"/>
      <w:lvlText w:val="%8."/>
      <w:lvlJc w:val="left"/>
      <w:pPr>
        <w:tabs>
          <w:tab w:val="num" w:pos="6896"/>
        </w:tabs>
        <w:ind w:left="6896" w:hanging="360"/>
      </w:pPr>
    </w:lvl>
    <w:lvl w:ilvl="8">
      <w:start w:val="1"/>
      <w:numFmt w:val="lowerRoman"/>
      <w:lvlText w:val="%9."/>
      <w:lvlJc w:val="right"/>
      <w:pPr>
        <w:tabs>
          <w:tab w:val="num" w:pos="7616"/>
        </w:tabs>
        <w:ind w:left="7616" w:hanging="180"/>
      </w:pPr>
    </w:lvl>
  </w:abstractNum>
  <w:abstractNum w:abstractNumId="4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0000036"/>
    <w:multiLevelType w:val="multilevel"/>
    <w:tmpl w:val="C78CE3F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15:restartNumberingAfterBreak="0">
    <w:nsid w:val="00000039"/>
    <w:multiLevelType w:val="multilevel"/>
    <w:tmpl w:val="2C4259C6"/>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7"/>
        </w:tabs>
        <w:ind w:left="607"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15:restartNumberingAfterBreak="0">
    <w:nsid w:val="00000040"/>
    <w:multiLevelType w:val="singleLevel"/>
    <w:tmpl w:val="EB4696F8"/>
    <w:name w:val="WW8Num64"/>
    <w:lvl w:ilvl="0">
      <w:start w:val="1"/>
      <w:numFmt w:val="decimal"/>
      <w:lvlText w:val="%1."/>
      <w:lvlJc w:val="left"/>
      <w:pPr>
        <w:tabs>
          <w:tab w:val="num" w:pos="357"/>
        </w:tabs>
        <w:ind w:left="340" w:hanging="340"/>
      </w:pPr>
      <w:rPr>
        <w:rFonts w:cs="Calibri"/>
        <w:i w:val="0"/>
      </w:rPr>
    </w:lvl>
  </w:abstractNum>
  <w:abstractNum w:abstractNumId="6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15:restartNumberingAfterBreak="0">
    <w:nsid w:val="00000048"/>
    <w:multiLevelType w:val="multilevel"/>
    <w:tmpl w:val="16063EE2"/>
    <w:name w:val="WW8Num72"/>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15:restartNumberingAfterBreak="0">
    <w:nsid w:val="0000004A"/>
    <w:multiLevelType w:val="multilevel"/>
    <w:tmpl w:val="3E56CE4A"/>
    <w:lvl w:ilvl="0">
      <w:start w:val="1"/>
      <w:numFmt w:val="decimal"/>
      <w:lvlText w:val="%1."/>
      <w:lvlJc w:val="left"/>
      <w:pPr>
        <w:tabs>
          <w:tab w:val="num" w:pos="360"/>
        </w:tabs>
        <w:ind w:left="360" w:hanging="360"/>
      </w:pPr>
      <w:rPr>
        <w:rFonts w:ascii="Calibri" w:hAnsi="Calibri" w:cs="Calibri" w:hint="default"/>
        <w:color w:val="19161B"/>
        <w:sz w:val="24"/>
        <w:szCs w:val="24"/>
      </w:rPr>
    </w:lvl>
    <w:lvl w:ilvl="1">
      <w:start w:val="1"/>
      <w:numFmt w:val="decimal"/>
      <w:lvlText w:val="%2)"/>
      <w:lvlJc w:val="left"/>
      <w:pPr>
        <w:tabs>
          <w:tab w:val="num" w:pos="680"/>
        </w:tabs>
        <w:ind w:left="680" w:hanging="323"/>
      </w:pPr>
      <w:rPr>
        <w:rFonts w:ascii="Calibri" w:hAnsi="Calibri" w:cs="Calibri" w:hint="default"/>
        <w:color w:val="19161B"/>
        <w:sz w:val="24"/>
        <w:szCs w:val="24"/>
      </w:rPr>
    </w:lvl>
    <w:lvl w:ilvl="2">
      <w:start w:val="1"/>
      <w:numFmt w:val="lowerLetter"/>
      <w:lvlText w:val="%3)"/>
      <w:lvlJc w:val="left"/>
      <w:pPr>
        <w:tabs>
          <w:tab w:val="num" w:pos="680"/>
        </w:tabs>
        <w:ind w:left="680" w:hanging="323"/>
      </w:pPr>
      <w:rPr>
        <w:rFonts w:ascii="Calibri" w:hAnsi="Calibri" w:cs="Calibri" w:hint="default"/>
        <w:color w:val="19161B"/>
        <w:sz w:val="24"/>
        <w:szCs w:val="24"/>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15:restartNumberingAfterBreak="0">
    <w:nsid w:val="0000004B"/>
    <w:multiLevelType w:val="singleLevel"/>
    <w:tmpl w:val="7AF80404"/>
    <w:name w:val="WW8Num75"/>
    <w:lvl w:ilvl="0">
      <w:start w:val="1"/>
      <w:numFmt w:val="decimal"/>
      <w:lvlText w:val="%1."/>
      <w:lvlJc w:val="left"/>
      <w:pPr>
        <w:tabs>
          <w:tab w:val="num" w:pos="360"/>
        </w:tabs>
        <w:ind w:left="360" w:hanging="360"/>
      </w:pPr>
      <w:rPr>
        <w:rFonts w:ascii="Calibri" w:hAnsi="Calibri" w:cs="Calibri"/>
        <w:b w:val="0"/>
        <w:i w:val="0"/>
        <w:iCs w:val="0"/>
        <w:sz w:val="24"/>
        <w:szCs w:val="24"/>
      </w:rPr>
    </w:lvl>
  </w:abstractNum>
  <w:abstractNum w:abstractNumId="74"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09AB06ED"/>
    <w:multiLevelType w:val="hybridMultilevel"/>
    <w:tmpl w:val="35E2845C"/>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0B142797"/>
    <w:multiLevelType w:val="multilevel"/>
    <w:tmpl w:val="72827A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0C9D0D79"/>
    <w:multiLevelType w:val="hybridMultilevel"/>
    <w:tmpl w:val="2F08D48E"/>
    <w:lvl w:ilvl="0" w:tplc="04150011">
      <w:start w:val="1"/>
      <w:numFmt w:val="decimal"/>
      <w:lvlText w:val="%1)"/>
      <w:lvlJc w:val="left"/>
      <w:pPr>
        <w:tabs>
          <w:tab w:val="num" w:pos="360"/>
        </w:tabs>
        <w:ind w:left="360" w:hanging="360"/>
      </w:pPr>
      <w:rPr>
        <w:rFonts w:hint="default"/>
        <w:i w:val="0"/>
        <w:i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13456F10"/>
    <w:multiLevelType w:val="hybridMultilevel"/>
    <w:tmpl w:val="FC38955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9" w15:restartNumberingAfterBreak="0">
    <w:nsid w:val="16475E6C"/>
    <w:multiLevelType w:val="hybridMultilevel"/>
    <w:tmpl w:val="20EEA7A0"/>
    <w:lvl w:ilvl="0" w:tplc="B9EC401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1276" w:hanging="180"/>
      </w:pPr>
    </w:lvl>
    <w:lvl w:ilvl="3" w:tplc="0415000F" w:tentative="1">
      <w:start w:val="1"/>
      <w:numFmt w:val="decimal"/>
      <w:lvlText w:val="%4."/>
      <w:lvlJc w:val="left"/>
      <w:pPr>
        <w:ind w:left="-556" w:hanging="360"/>
      </w:pPr>
    </w:lvl>
    <w:lvl w:ilvl="4" w:tplc="04150019" w:tentative="1">
      <w:start w:val="1"/>
      <w:numFmt w:val="lowerLetter"/>
      <w:lvlText w:val="%5."/>
      <w:lvlJc w:val="left"/>
      <w:pPr>
        <w:ind w:left="164" w:hanging="360"/>
      </w:pPr>
    </w:lvl>
    <w:lvl w:ilvl="5" w:tplc="0415001B" w:tentative="1">
      <w:start w:val="1"/>
      <w:numFmt w:val="lowerRoman"/>
      <w:lvlText w:val="%6."/>
      <w:lvlJc w:val="right"/>
      <w:pPr>
        <w:ind w:left="884" w:hanging="180"/>
      </w:pPr>
    </w:lvl>
    <w:lvl w:ilvl="6" w:tplc="0415000F" w:tentative="1">
      <w:start w:val="1"/>
      <w:numFmt w:val="decimal"/>
      <w:lvlText w:val="%7."/>
      <w:lvlJc w:val="left"/>
      <w:pPr>
        <w:ind w:left="1604" w:hanging="360"/>
      </w:pPr>
    </w:lvl>
    <w:lvl w:ilvl="7" w:tplc="04150019" w:tentative="1">
      <w:start w:val="1"/>
      <w:numFmt w:val="lowerLetter"/>
      <w:lvlText w:val="%8."/>
      <w:lvlJc w:val="left"/>
      <w:pPr>
        <w:ind w:left="2324" w:hanging="360"/>
      </w:pPr>
    </w:lvl>
    <w:lvl w:ilvl="8" w:tplc="0415001B" w:tentative="1">
      <w:start w:val="1"/>
      <w:numFmt w:val="lowerRoman"/>
      <w:lvlText w:val="%9."/>
      <w:lvlJc w:val="right"/>
      <w:pPr>
        <w:ind w:left="3044" w:hanging="180"/>
      </w:pPr>
    </w:lvl>
  </w:abstractNum>
  <w:abstractNum w:abstractNumId="80" w15:restartNumberingAfterBreak="0">
    <w:nsid w:val="18F81465"/>
    <w:multiLevelType w:val="hybridMultilevel"/>
    <w:tmpl w:val="469C4FD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1" w15:restartNumberingAfterBreak="0">
    <w:nsid w:val="19395E53"/>
    <w:multiLevelType w:val="multilevel"/>
    <w:tmpl w:val="FA7C0F4C"/>
    <w:lvl w:ilvl="0">
      <w:start w:val="1"/>
      <w:numFmt w:val="decimal"/>
      <w:lvlText w:val="%1."/>
      <w:lvlJc w:val="left"/>
      <w:pPr>
        <w:tabs>
          <w:tab w:val="num" w:pos="360"/>
        </w:tabs>
        <w:ind w:left="0" w:firstLine="0"/>
      </w:pPr>
      <w:rPr>
        <w:rFonts w:ascii="Calibri" w:hAnsi="Calibri" w:cs="Calibri" w:hint="default"/>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EBA0DA5"/>
    <w:multiLevelType w:val="multilevel"/>
    <w:tmpl w:val="BFCA3F24"/>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cs="Calibri" w:hint="default"/>
        <w:sz w:val="24"/>
        <w:szCs w:val="24"/>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3" w15:restartNumberingAfterBreak="0">
    <w:nsid w:val="1F7205FA"/>
    <w:multiLevelType w:val="multilevel"/>
    <w:tmpl w:val="07C0A506"/>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84" w15:restartNumberingAfterBreak="0">
    <w:nsid w:val="233E42E6"/>
    <w:multiLevelType w:val="hybridMultilevel"/>
    <w:tmpl w:val="CF684D7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5" w15:restartNumberingAfterBreak="0">
    <w:nsid w:val="27AC1F2D"/>
    <w:multiLevelType w:val="hybridMultilevel"/>
    <w:tmpl w:val="6C86E6A2"/>
    <w:lvl w:ilvl="0" w:tplc="EEC6A7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9D62039"/>
    <w:multiLevelType w:val="hybridMultilevel"/>
    <w:tmpl w:val="0C929BE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7" w15:restartNumberingAfterBreak="0">
    <w:nsid w:val="2AB512C5"/>
    <w:multiLevelType w:val="hybridMultilevel"/>
    <w:tmpl w:val="211EF3B8"/>
    <w:lvl w:ilvl="0" w:tplc="04150011">
      <w:start w:val="1"/>
      <w:numFmt w:val="decimal"/>
      <w:lvlText w:val="%1)"/>
      <w:lvlJc w:val="left"/>
      <w:pPr>
        <w:ind w:left="383"/>
      </w:pPr>
      <w:rPr>
        <w:rFonts w:hint="default"/>
        <w:b w:val="0"/>
        <w:i w:val="0"/>
        <w:strike w:val="0"/>
        <w:dstrike w:val="0"/>
        <w:color w:val="000000"/>
        <w:sz w:val="22"/>
        <w:u w:val="none" w:color="000000"/>
        <w:bdr w:val="none" w:sz="0" w:space="0" w:color="auto"/>
        <w:shd w:val="clear" w:color="auto" w:fill="auto"/>
        <w:vertAlign w:val="baseline"/>
      </w:rPr>
    </w:lvl>
    <w:lvl w:ilvl="1" w:tplc="86304F7C">
      <w:start w:val="1"/>
      <w:numFmt w:val="decimal"/>
      <w:lvlText w:val="%2)"/>
      <w:lvlJc w:val="left"/>
      <w:pPr>
        <w:ind w:left="797"/>
      </w:pPr>
      <w:rPr>
        <w:rFonts w:ascii="Calibri" w:eastAsia="Times New Roman" w:hAnsi="Calibri" w:cs="Times New Roman" w:hint="default"/>
        <w:b w:val="0"/>
        <w:i w:val="0"/>
        <w:strike w:val="0"/>
        <w:dstrike w:val="0"/>
        <w:color w:val="000000"/>
        <w:sz w:val="24"/>
        <w:u w:val="none" w:color="000000"/>
        <w:bdr w:val="none" w:sz="0" w:space="0" w:color="auto"/>
        <w:shd w:val="clear" w:color="auto" w:fill="auto"/>
        <w:vertAlign w:val="baseline"/>
      </w:rPr>
    </w:lvl>
    <w:lvl w:ilvl="2" w:tplc="3A3217AC">
      <w:start w:val="1"/>
      <w:numFmt w:val="lowerLetter"/>
      <w:lvlText w:val="%3)"/>
      <w:lvlJc w:val="left"/>
      <w:pPr>
        <w:ind w:left="1003"/>
      </w:pPr>
      <w:rPr>
        <w:rFonts w:ascii="Calibri" w:eastAsia="Times New Roman" w:hAnsi="Calibri" w:cs="Times New Roman" w:hint="default"/>
        <w:b w:val="0"/>
        <w:i w:val="0"/>
        <w:strike w:val="0"/>
        <w:dstrike w:val="0"/>
        <w:color w:val="000000"/>
        <w:sz w:val="22"/>
        <w:u w:val="none" w:color="000000"/>
        <w:bdr w:val="none" w:sz="0" w:space="0" w:color="auto"/>
        <w:shd w:val="clear" w:color="auto" w:fill="auto"/>
        <w:vertAlign w:val="baseline"/>
      </w:rPr>
    </w:lvl>
    <w:lvl w:ilvl="3" w:tplc="2B0EFE6E">
      <w:start w:val="1"/>
      <w:numFmt w:val="decimal"/>
      <w:lvlText w:val="%4"/>
      <w:lvlJc w:val="left"/>
      <w:pPr>
        <w:ind w:left="17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8326AFE">
      <w:start w:val="1"/>
      <w:numFmt w:val="lowerLetter"/>
      <w:lvlText w:val="%5"/>
      <w:lvlJc w:val="left"/>
      <w:pPr>
        <w:ind w:left="25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4DAE5C2">
      <w:start w:val="1"/>
      <w:numFmt w:val="lowerRoman"/>
      <w:lvlText w:val="%6"/>
      <w:lvlJc w:val="left"/>
      <w:pPr>
        <w:ind w:left="32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AD805E2">
      <w:start w:val="1"/>
      <w:numFmt w:val="decimal"/>
      <w:lvlText w:val="%7"/>
      <w:lvlJc w:val="left"/>
      <w:pPr>
        <w:ind w:left="39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248CBBA">
      <w:start w:val="1"/>
      <w:numFmt w:val="lowerLetter"/>
      <w:lvlText w:val="%8"/>
      <w:lvlJc w:val="left"/>
      <w:pPr>
        <w:ind w:left="46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3389BEA">
      <w:start w:val="1"/>
      <w:numFmt w:val="lowerRoman"/>
      <w:lvlText w:val="%9"/>
      <w:lvlJc w:val="left"/>
      <w:pPr>
        <w:ind w:left="53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88" w15:restartNumberingAfterBreak="0">
    <w:nsid w:val="2AF6602D"/>
    <w:multiLevelType w:val="hybridMultilevel"/>
    <w:tmpl w:val="C966D6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BF93DB4"/>
    <w:multiLevelType w:val="hybridMultilevel"/>
    <w:tmpl w:val="AADA0DDC"/>
    <w:lvl w:ilvl="0" w:tplc="E9CCE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10833B2"/>
    <w:multiLevelType w:val="hybridMultilevel"/>
    <w:tmpl w:val="C4269002"/>
    <w:lvl w:ilvl="0" w:tplc="E9784964">
      <w:start w:val="1"/>
      <w:numFmt w:val="lowerLetter"/>
      <w:lvlText w:val="%1)"/>
      <w:lvlJc w:val="left"/>
      <w:pPr>
        <w:ind w:left="980" w:hanging="360"/>
      </w:pPr>
      <w:rPr>
        <w:rFonts w:hint="default"/>
      </w:rPr>
    </w:lvl>
    <w:lvl w:ilvl="1" w:tplc="04150017">
      <w:start w:val="1"/>
      <w:numFmt w:val="lowerLetter"/>
      <w:lvlText w:val="%2)"/>
      <w:lvlJc w:val="left"/>
      <w:pPr>
        <w:ind w:left="1700" w:hanging="360"/>
      </w:pPr>
    </w:lvl>
    <w:lvl w:ilvl="2" w:tplc="0415001B">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91" w15:restartNumberingAfterBreak="0">
    <w:nsid w:val="31E013DB"/>
    <w:multiLevelType w:val="hybridMultilevel"/>
    <w:tmpl w:val="2766E7E0"/>
    <w:lvl w:ilvl="0" w:tplc="FB06AA9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37A1418"/>
    <w:multiLevelType w:val="singleLevel"/>
    <w:tmpl w:val="41DE5800"/>
    <w:lvl w:ilvl="0">
      <w:start w:val="1"/>
      <w:numFmt w:val="decimal"/>
      <w:lvlText w:val="%1."/>
      <w:lvlJc w:val="left"/>
      <w:pPr>
        <w:tabs>
          <w:tab w:val="num" w:pos="360"/>
        </w:tabs>
        <w:ind w:left="360" w:hanging="360"/>
      </w:pPr>
      <w:rPr>
        <w:rFonts w:ascii="Calibri" w:hAnsi="Calibri" w:cs="Calibri"/>
        <w:sz w:val="24"/>
        <w:szCs w:val="24"/>
      </w:rPr>
    </w:lvl>
  </w:abstractNum>
  <w:abstractNum w:abstractNumId="93" w15:restartNumberingAfterBreak="0">
    <w:nsid w:val="37C967BE"/>
    <w:multiLevelType w:val="multilevel"/>
    <w:tmpl w:val="D37015AA"/>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4" w15:restartNumberingAfterBreak="0">
    <w:nsid w:val="3C996A08"/>
    <w:multiLevelType w:val="multilevel"/>
    <w:tmpl w:val="F058E83E"/>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5" w15:restartNumberingAfterBreak="0">
    <w:nsid w:val="3FD05231"/>
    <w:multiLevelType w:val="hybridMultilevel"/>
    <w:tmpl w:val="D0C47CC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17">
      <w:start w:val="1"/>
      <w:numFmt w:val="lowerLetter"/>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6" w15:restartNumberingAfterBreak="0">
    <w:nsid w:val="4140635E"/>
    <w:multiLevelType w:val="hybridMultilevel"/>
    <w:tmpl w:val="D4E043E6"/>
    <w:lvl w:ilvl="0" w:tplc="9DB48C1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47E97346"/>
    <w:multiLevelType w:val="hybridMultilevel"/>
    <w:tmpl w:val="42C28F5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9" w15:restartNumberingAfterBreak="0">
    <w:nsid w:val="4A1267D3"/>
    <w:multiLevelType w:val="hybridMultilevel"/>
    <w:tmpl w:val="9A6CC6B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0" w15:restartNumberingAfterBreak="0">
    <w:nsid w:val="5076736B"/>
    <w:multiLevelType w:val="hybridMultilevel"/>
    <w:tmpl w:val="91444CF6"/>
    <w:lvl w:ilvl="0" w:tplc="2F903030">
      <w:start w:val="1"/>
      <w:numFmt w:val="decimal"/>
      <w:lvlText w:val="%1)"/>
      <w:lvlJc w:val="left"/>
      <w:pPr>
        <w:ind w:left="36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2" w15:restartNumberingAfterBreak="0">
    <w:nsid w:val="5FAD3AAC"/>
    <w:multiLevelType w:val="hybridMultilevel"/>
    <w:tmpl w:val="4970A866"/>
    <w:name w:val="WW8Num3222222323222223222210"/>
    <w:lvl w:ilvl="0" w:tplc="E7AAEE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3557AE2"/>
    <w:multiLevelType w:val="multilevel"/>
    <w:tmpl w:val="B81A3698"/>
    <w:lvl w:ilvl="0">
      <w:start w:val="7"/>
      <w:numFmt w:val="decimal"/>
      <w:lvlText w:val="%1."/>
      <w:lvlJc w:val="left"/>
      <w:pPr>
        <w:tabs>
          <w:tab w:val="num" w:pos="360"/>
        </w:tabs>
        <w:ind w:left="0" w:firstLine="0"/>
      </w:pPr>
      <w:rPr>
        <w:rFonts w:ascii="Calibri" w:hAnsi="Calibri" w:cs="Calibri" w:hint="default"/>
        <w:color w:val="auto"/>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cs="Calibri" w:hint="default"/>
        <w:i w:val="0"/>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5" w15:restartNumberingAfterBreak="0">
    <w:nsid w:val="7ACD5B42"/>
    <w:multiLevelType w:val="hybridMultilevel"/>
    <w:tmpl w:val="FAA2AC4E"/>
    <w:lvl w:ilvl="0" w:tplc="04150011">
      <w:start w:val="1"/>
      <w:numFmt w:val="decimal"/>
      <w:lvlText w:val="%1)"/>
      <w:lvlJc w:val="left"/>
      <w:pPr>
        <w:ind w:left="1103" w:hanging="360"/>
      </w:p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num w:numId="1" w16cid:durableId="2040621767">
    <w:abstractNumId w:val="0"/>
  </w:num>
  <w:num w:numId="2" w16cid:durableId="1980189042">
    <w:abstractNumId w:val="1"/>
  </w:num>
  <w:num w:numId="3" w16cid:durableId="939029470">
    <w:abstractNumId w:val="3"/>
  </w:num>
  <w:num w:numId="4" w16cid:durableId="1108357285">
    <w:abstractNumId w:val="4"/>
  </w:num>
  <w:num w:numId="5" w16cid:durableId="741028054">
    <w:abstractNumId w:val="5"/>
  </w:num>
  <w:num w:numId="6" w16cid:durableId="635724792">
    <w:abstractNumId w:val="6"/>
  </w:num>
  <w:num w:numId="7" w16cid:durableId="1282414755">
    <w:abstractNumId w:val="7"/>
  </w:num>
  <w:num w:numId="8" w16cid:durableId="1555896449">
    <w:abstractNumId w:val="8"/>
  </w:num>
  <w:num w:numId="9" w16cid:durableId="1701973818">
    <w:abstractNumId w:val="11"/>
  </w:num>
  <w:num w:numId="10" w16cid:durableId="122115711">
    <w:abstractNumId w:val="15"/>
  </w:num>
  <w:num w:numId="11" w16cid:durableId="1270704389">
    <w:abstractNumId w:val="16"/>
  </w:num>
  <w:num w:numId="12" w16cid:durableId="1903563799">
    <w:abstractNumId w:val="21"/>
  </w:num>
  <w:num w:numId="13" w16cid:durableId="286008204">
    <w:abstractNumId w:val="23"/>
  </w:num>
  <w:num w:numId="14" w16cid:durableId="559705907">
    <w:abstractNumId w:val="24"/>
  </w:num>
  <w:num w:numId="15" w16cid:durableId="398404243">
    <w:abstractNumId w:val="25"/>
  </w:num>
  <w:num w:numId="16" w16cid:durableId="775102636">
    <w:abstractNumId w:val="30"/>
  </w:num>
  <w:num w:numId="17" w16cid:durableId="1964731742">
    <w:abstractNumId w:val="33"/>
  </w:num>
  <w:num w:numId="18" w16cid:durableId="760563233">
    <w:abstractNumId w:val="35"/>
  </w:num>
  <w:num w:numId="19" w16cid:durableId="332336902">
    <w:abstractNumId w:val="36"/>
  </w:num>
  <w:num w:numId="20" w16cid:durableId="1964192051">
    <w:abstractNumId w:val="39"/>
  </w:num>
  <w:num w:numId="21" w16cid:durableId="1476722850">
    <w:abstractNumId w:val="43"/>
  </w:num>
  <w:num w:numId="22" w16cid:durableId="1520653679">
    <w:abstractNumId w:val="45"/>
  </w:num>
  <w:num w:numId="23" w16cid:durableId="502013185">
    <w:abstractNumId w:val="47"/>
  </w:num>
  <w:num w:numId="24" w16cid:durableId="37779584">
    <w:abstractNumId w:val="52"/>
  </w:num>
  <w:num w:numId="25" w16cid:durableId="929511934">
    <w:abstractNumId w:val="55"/>
  </w:num>
  <w:num w:numId="26" w16cid:durableId="1628076611">
    <w:abstractNumId w:val="58"/>
  </w:num>
  <w:num w:numId="27" w16cid:durableId="295919485">
    <w:abstractNumId w:val="62"/>
  </w:num>
  <w:num w:numId="28" w16cid:durableId="2113471707">
    <w:abstractNumId w:val="70"/>
  </w:num>
  <w:num w:numId="29" w16cid:durableId="171799275">
    <w:abstractNumId w:val="72"/>
  </w:num>
  <w:num w:numId="30" w16cid:durableId="985092104">
    <w:abstractNumId w:val="73"/>
  </w:num>
  <w:num w:numId="31" w16cid:durableId="385491223">
    <w:abstractNumId w:val="82"/>
  </w:num>
  <w:num w:numId="32" w16cid:durableId="78868128">
    <w:abstractNumId w:val="100"/>
  </w:num>
  <w:num w:numId="33" w16cid:durableId="199821708">
    <w:abstractNumId w:val="97"/>
  </w:num>
  <w:num w:numId="34" w16cid:durableId="807094755">
    <w:abstractNumId w:val="81"/>
  </w:num>
  <w:num w:numId="35" w16cid:durableId="138160217">
    <w:abstractNumId w:val="92"/>
  </w:num>
  <w:num w:numId="36" w16cid:durableId="888568058">
    <w:abstractNumId w:val="93"/>
  </w:num>
  <w:num w:numId="37" w16cid:durableId="1955019877">
    <w:abstractNumId w:val="75"/>
  </w:num>
  <w:num w:numId="38" w16cid:durableId="468713911">
    <w:abstractNumId w:val="91"/>
  </w:num>
  <w:num w:numId="39" w16cid:durableId="746997431">
    <w:abstractNumId w:val="104"/>
  </w:num>
  <w:num w:numId="40" w16cid:durableId="1305693738">
    <w:abstractNumId w:val="101"/>
  </w:num>
  <w:num w:numId="41" w16cid:durableId="764113435">
    <w:abstractNumId w:val="90"/>
  </w:num>
  <w:num w:numId="42" w16cid:durableId="119426950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15804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4020947">
    <w:abstractNumId w:val="99"/>
  </w:num>
  <w:num w:numId="45" w16cid:durableId="737870516">
    <w:abstractNumId w:val="94"/>
  </w:num>
  <w:num w:numId="46" w16cid:durableId="182091085">
    <w:abstractNumId w:val="86"/>
  </w:num>
  <w:num w:numId="47" w16cid:durableId="893274052">
    <w:abstractNumId w:val="98"/>
  </w:num>
  <w:num w:numId="48" w16cid:durableId="316080282">
    <w:abstractNumId w:val="77"/>
  </w:num>
  <w:num w:numId="49" w16cid:durableId="1364013757">
    <w:abstractNumId w:val="83"/>
  </w:num>
  <w:num w:numId="50" w16cid:durableId="1603414565">
    <w:abstractNumId w:val="88"/>
  </w:num>
  <w:num w:numId="51" w16cid:durableId="1306621666">
    <w:abstractNumId w:val="95"/>
  </w:num>
  <w:num w:numId="52" w16cid:durableId="2020884644">
    <w:abstractNumId w:val="79"/>
  </w:num>
  <w:num w:numId="53" w16cid:durableId="1808934625">
    <w:abstractNumId w:val="78"/>
  </w:num>
  <w:num w:numId="54" w16cid:durableId="2113277251">
    <w:abstractNumId w:val="85"/>
  </w:num>
  <w:num w:numId="55" w16cid:durableId="2044746715">
    <w:abstractNumId w:val="76"/>
  </w:num>
  <w:num w:numId="56" w16cid:durableId="1787194444">
    <w:abstractNumId w:val="80"/>
  </w:num>
  <w:num w:numId="57" w16cid:durableId="141313137">
    <w:abstractNumId w:val="38"/>
  </w:num>
  <w:num w:numId="58" w16cid:durableId="725449854">
    <w:abstractNumId w:val="84"/>
  </w:num>
  <w:num w:numId="59" w16cid:durableId="2045397690">
    <w:abstractNumId w:val="89"/>
  </w:num>
  <w:num w:numId="60" w16cid:durableId="777796219">
    <w:abstractNumId w:val="96"/>
  </w:num>
  <w:num w:numId="61" w16cid:durableId="1095051472">
    <w:abstractNumId w:val="103"/>
  </w:num>
  <w:num w:numId="62" w16cid:durableId="1614677423">
    <w:abstractNumId w:val="7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DF"/>
    <w:rsid w:val="00000A47"/>
    <w:rsid w:val="00001E9E"/>
    <w:rsid w:val="00005737"/>
    <w:rsid w:val="00005D8B"/>
    <w:rsid w:val="0000751D"/>
    <w:rsid w:val="000076F2"/>
    <w:rsid w:val="00010C86"/>
    <w:rsid w:val="00011DB9"/>
    <w:rsid w:val="0001255E"/>
    <w:rsid w:val="00012AD4"/>
    <w:rsid w:val="00013926"/>
    <w:rsid w:val="00013B9C"/>
    <w:rsid w:val="00013EBD"/>
    <w:rsid w:val="00014331"/>
    <w:rsid w:val="0001483B"/>
    <w:rsid w:val="000159B2"/>
    <w:rsid w:val="00016727"/>
    <w:rsid w:val="000208DC"/>
    <w:rsid w:val="00020CF5"/>
    <w:rsid w:val="00021002"/>
    <w:rsid w:val="0002129B"/>
    <w:rsid w:val="00023212"/>
    <w:rsid w:val="00023B7A"/>
    <w:rsid w:val="00025655"/>
    <w:rsid w:val="00026A3E"/>
    <w:rsid w:val="00027463"/>
    <w:rsid w:val="00027A8D"/>
    <w:rsid w:val="0003176E"/>
    <w:rsid w:val="00031E9C"/>
    <w:rsid w:val="000349C5"/>
    <w:rsid w:val="00034FF6"/>
    <w:rsid w:val="000353A8"/>
    <w:rsid w:val="00035659"/>
    <w:rsid w:val="00036BE6"/>
    <w:rsid w:val="00037623"/>
    <w:rsid w:val="0004156A"/>
    <w:rsid w:val="0004208E"/>
    <w:rsid w:val="00042222"/>
    <w:rsid w:val="00042AD3"/>
    <w:rsid w:val="00042D94"/>
    <w:rsid w:val="000443E7"/>
    <w:rsid w:val="00044780"/>
    <w:rsid w:val="0004490D"/>
    <w:rsid w:val="00045558"/>
    <w:rsid w:val="00045DE0"/>
    <w:rsid w:val="00045FFC"/>
    <w:rsid w:val="0004628B"/>
    <w:rsid w:val="000469B3"/>
    <w:rsid w:val="000474A1"/>
    <w:rsid w:val="00047938"/>
    <w:rsid w:val="00050525"/>
    <w:rsid w:val="0005056A"/>
    <w:rsid w:val="00051026"/>
    <w:rsid w:val="00051B2C"/>
    <w:rsid w:val="000524AB"/>
    <w:rsid w:val="00052502"/>
    <w:rsid w:val="00052934"/>
    <w:rsid w:val="0005318D"/>
    <w:rsid w:val="000546B2"/>
    <w:rsid w:val="00055240"/>
    <w:rsid w:val="000559D7"/>
    <w:rsid w:val="0005604C"/>
    <w:rsid w:val="00056203"/>
    <w:rsid w:val="0006184A"/>
    <w:rsid w:val="00062581"/>
    <w:rsid w:val="00062B73"/>
    <w:rsid w:val="0006494D"/>
    <w:rsid w:val="00064B70"/>
    <w:rsid w:val="00064F04"/>
    <w:rsid w:val="0006532E"/>
    <w:rsid w:val="00065833"/>
    <w:rsid w:val="00065CF2"/>
    <w:rsid w:val="00066A00"/>
    <w:rsid w:val="000670C1"/>
    <w:rsid w:val="000679B6"/>
    <w:rsid w:val="00067A36"/>
    <w:rsid w:val="00070533"/>
    <w:rsid w:val="000708FD"/>
    <w:rsid w:val="00070B0E"/>
    <w:rsid w:val="00070D26"/>
    <w:rsid w:val="000726DC"/>
    <w:rsid w:val="00076CF4"/>
    <w:rsid w:val="00077A65"/>
    <w:rsid w:val="00077F21"/>
    <w:rsid w:val="0008042B"/>
    <w:rsid w:val="00081394"/>
    <w:rsid w:val="00082824"/>
    <w:rsid w:val="00083519"/>
    <w:rsid w:val="00085782"/>
    <w:rsid w:val="0008700A"/>
    <w:rsid w:val="000905F6"/>
    <w:rsid w:val="00090744"/>
    <w:rsid w:val="00090A92"/>
    <w:rsid w:val="0009284C"/>
    <w:rsid w:val="00092E52"/>
    <w:rsid w:val="000939A4"/>
    <w:rsid w:val="00093AC0"/>
    <w:rsid w:val="000951C2"/>
    <w:rsid w:val="0009572A"/>
    <w:rsid w:val="00096798"/>
    <w:rsid w:val="000967EB"/>
    <w:rsid w:val="000970C8"/>
    <w:rsid w:val="0009796A"/>
    <w:rsid w:val="000A019C"/>
    <w:rsid w:val="000A0235"/>
    <w:rsid w:val="000A089A"/>
    <w:rsid w:val="000A12DD"/>
    <w:rsid w:val="000A17B8"/>
    <w:rsid w:val="000A19E5"/>
    <w:rsid w:val="000A1A45"/>
    <w:rsid w:val="000A31A6"/>
    <w:rsid w:val="000A32C5"/>
    <w:rsid w:val="000A5236"/>
    <w:rsid w:val="000A5AB8"/>
    <w:rsid w:val="000A61D1"/>
    <w:rsid w:val="000A794A"/>
    <w:rsid w:val="000B0237"/>
    <w:rsid w:val="000B0887"/>
    <w:rsid w:val="000B1F5B"/>
    <w:rsid w:val="000B5921"/>
    <w:rsid w:val="000B6456"/>
    <w:rsid w:val="000B6F2C"/>
    <w:rsid w:val="000B71AD"/>
    <w:rsid w:val="000C00BD"/>
    <w:rsid w:val="000C20AA"/>
    <w:rsid w:val="000C3F71"/>
    <w:rsid w:val="000C5F49"/>
    <w:rsid w:val="000D0ECB"/>
    <w:rsid w:val="000D11FC"/>
    <w:rsid w:val="000D16A4"/>
    <w:rsid w:val="000D4B30"/>
    <w:rsid w:val="000D5238"/>
    <w:rsid w:val="000D54DC"/>
    <w:rsid w:val="000D656F"/>
    <w:rsid w:val="000D7362"/>
    <w:rsid w:val="000E0099"/>
    <w:rsid w:val="000E04DA"/>
    <w:rsid w:val="000E13FB"/>
    <w:rsid w:val="000E288A"/>
    <w:rsid w:val="000E2D6D"/>
    <w:rsid w:val="000E324B"/>
    <w:rsid w:val="000E54C3"/>
    <w:rsid w:val="000E6265"/>
    <w:rsid w:val="000E655B"/>
    <w:rsid w:val="000E6E7F"/>
    <w:rsid w:val="000F2ACC"/>
    <w:rsid w:val="000F3246"/>
    <w:rsid w:val="000F5D3F"/>
    <w:rsid w:val="000F5F3E"/>
    <w:rsid w:val="000F64DA"/>
    <w:rsid w:val="000F681B"/>
    <w:rsid w:val="000F6AE5"/>
    <w:rsid w:val="0010034A"/>
    <w:rsid w:val="00100895"/>
    <w:rsid w:val="00100B69"/>
    <w:rsid w:val="00100BF4"/>
    <w:rsid w:val="00102193"/>
    <w:rsid w:val="00104344"/>
    <w:rsid w:val="001047B1"/>
    <w:rsid w:val="00105074"/>
    <w:rsid w:val="00105090"/>
    <w:rsid w:val="001054E3"/>
    <w:rsid w:val="0010622A"/>
    <w:rsid w:val="0010762D"/>
    <w:rsid w:val="00107734"/>
    <w:rsid w:val="00107C19"/>
    <w:rsid w:val="00110192"/>
    <w:rsid w:val="0011053A"/>
    <w:rsid w:val="00110EB2"/>
    <w:rsid w:val="00112FCD"/>
    <w:rsid w:val="00113C96"/>
    <w:rsid w:val="00114932"/>
    <w:rsid w:val="00114DE0"/>
    <w:rsid w:val="001156D4"/>
    <w:rsid w:val="001158CE"/>
    <w:rsid w:val="00117741"/>
    <w:rsid w:val="00121BD2"/>
    <w:rsid w:val="00122A01"/>
    <w:rsid w:val="00122F1B"/>
    <w:rsid w:val="00122F5E"/>
    <w:rsid w:val="001237E4"/>
    <w:rsid w:val="00124DDA"/>
    <w:rsid w:val="0012596D"/>
    <w:rsid w:val="00127B2A"/>
    <w:rsid w:val="00127F90"/>
    <w:rsid w:val="00130AE1"/>
    <w:rsid w:val="00131430"/>
    <w:rsid w:val="00131951"/>
    <w:rsid w:val="00131CC1"/>
    <w:rsid w:val="00131D01"/>
    <w:rsid w:val="001323DA"/>
    <w:rsid w:val="00132765"/>
    <w:rsid w:val="00133810"/>
    <w:rsid w:val="001346A4"/>
    <w:rsid w:val="0013589F"/>
    <w:rsid w:val="001366D5"/>
    <w:rsid w:val="001376C1"/>
    <w:rsid w:val="00137715"/>
    <w:rsid w:val="0014079D"/>
    <w:rsid w:val="00141394"/>
    <w:rsid w:val="00142355"/>
    <w:rsid w:val="00142C16"/>
    <w:rsid w:val="00144340"/>
    <w:rsid w:val="00144F87"/>
    <w:rsid w:val="001463C4"/>
    <w:rsid w:val="0014748A"/>
    <w:rsid w:val="0015046A"/>
    <w:rsid w:val="00151CBB"/>
    <w:rsid w:val="00152362"/>
    <w:rsid w:val="001534CB"/>
    <w:rsid w:val="00153F07"/>
    <w:rsid w:val="00154C27"/>
    <w:rsid w:val="00155BD5"/>
    <w:rsid w:val="001564E3"/>
    <w:rsid w:val="00156EDD"/>
    <w:rsid w:val="0015753B"/>
    <w:rsid w:val="00160A94"/>
    <w:rsid w:val="00160D74"/>
    <w:rsid w:val="00162470"/>
    <w:rsid w:val="00162508"/>
    <w:rsid w:val="00162CE4"/>
    <w:rsid w:val="00163150"/>
    <w:rsid w:val="001638CC"/>
    <w:rsid w:val="00163C24"/>
    <w:rsid w:val="00165796"/>
    <w:rsid w:val="001658F9"/>
    <w:rsid w:val="0016594C"/>
    <w:rsid w:val="0016646A"/>
    <w:rsid w:val="00166677"/>
    <w:rsid w:val="00166867"/>
    <w:rsid w:val="00166C21"/>
    <w:rsid w:val="0016773D"/>
    <w:rsid w:val="00170189"/>
    <w:rsid w:val="00171704"/>
    <w:rsid w:val="00171D8D"/>
    <w:rsid w:val="00175187"/>
    <w:rsid w:val="00175A83"/>
    <w:rsid w:val="00175B4A"/>
    <w:rsid w:val="00176E66"/>
    <w:rsid w:val="0018165F"/>
    <w:rsid w:val="001824F7"/>
    <w:rsid w:val="00184459"/>
    <w:rsid w:val="0018473E"/>
    <w:rsid w:val="00184D28"/>
    <w:rsid w:val="001850EF"/>
    <w:rsid w:val="00186278"/>
    <w:rsid w:val="00186CAB"/>
    <w:rsid w:val="001902DD"/>
    <w:rsid w:val="001916DF"/>
    <w:rsid w:val="00193193"/>
    <w:rsid w:val="00194664"/>
    <w:rsid w:val="001951C1"/>
    <w:rsid w:val="001974FC"/>
    <w:rsid w:val="001A0855"/>
    <w:rsid w:val="001A10CB"/>
    <w:rsid w:val="001A1BCB"/>
    <w:rsid w:val="001A300F"/>
    <w:rsid w:val="001A31F2"/>
    <w:rsid w:val="001A32C6"/>
    <w:rsid w:val="001A5B1D"/>
    <w:rsid w:val="001A63D5"/>
    <w:rsid w:val="001A710A"/>
    <w:rsid w:val="001A7904"/>
    <w:rsid w:val="001B1392"/>
    <w:rsid w:val="001B1CFD"/>
    <w:rsid w:val="001B2C23"/>
    <w:rsid w:val="001B30D0"/>
    <w:rsid w:val="001B7932"/>
    <w:rsid w:val="001C0B97"/>
    <w:rsid w:val="001C0C08"/>
    <w:rsid w:val="001C11F6"/>
    <w:rsid w:val="001C1A47"/>
    <w:rsid w:val="001C1F96"/>
    <w:rsid w:val="001C33BE"/>
    <w:rsid w:val="001C3F68"/>
    <w:rsid w:val="001C4290"/>
    <w:rsid w:val="001C463C"/>
    <w:rsid w:val="001C4B36"/>
    <w:rsid w:val="001C622A"/>
    <w:rsid w:val="001C6F6E"/>
    <w:rsid w:val="001C7105"/>
    <w:rsid w:val="001C732E"/>
    <w:rsid w:val="001D0053"/>
    <w:rsid w:val="001D2877"/>
    <w:rsid w:val="001D2A00"/>
    <w:rsid w:val="001D3588"/>
    <w:rsid w:val="001D3C8C"/>
    <w:rsid w:val="001D3E7E"/>
    <w:rsid w:val="001D5343"/>
    <w:rsid w:val="001D5452"/>
    <w:rsid w:val="001D62A2"/>
    <w:rsid w:val="001E0848"/>
    <w:rsid w:val="001E0AFF"/>
    <w:rsid w:val="001E16FC"/>
    <w:rsid w:val="001E2C17"/>
    <w:rsid w:val="001E2E0D"/>
    <w:rsid w:val="001E2E20"/>
    <w:rsid w:val="001E3C01"/>
    <w:rsid w:val="001E6159"/>
    <w:rsid w:val="001E6A68"/>
    <w:rsid w:val="001E6F29"/>
    <w:rsid w:val="001E7373"/>
    <w:rsid w:val="001E7547"/>
    <w:rsid w:val="001E7749"/>
    <w:rsid w:val="001E7D0B"/>
    <w:rsid w:val="001E7E36"/>
    <w:rsid w:val="001F0F81"/>
    <w:rsid w:val="001F12CB"/>
    <w:rsid w:val="001F32C0"/>
    <w:rsid w:val="001F55A0"/>
    <w:rsid w:val="001F5CD5"/>
    <w:rsid w:val="001F5F67"/>
    <w:rsid w:val="001F6550"/>
    <w:rsid w:val="001F66DB"/>
    <w:rsid w:val="001F79DB"/>
    <w:rsid w:val="001F7DDB"/>
    <w:rsid w:val="001F7DF8"/>
    <w:rsid w:val="0020064F"/>
    <w:rsid w:val="00200CEC"/>
    <w:rsid w:val="00201ADB"/>
    <w:rsid w:val="0020450C"/>
    <w:rsid w:val="00204A4B"/>
    <w:rsid w:val="00204F18"/>
    <w:rsid w:val="00205C43"/>
    <w:rsid w:val="00207413"/>
    <w:rsid w:val="002114F6"/>
    <w:rsid w:val="00211DA1"/>
    <w:rsid w:val="00211EC3"/>
    <w:rsid w:val="00212F83"/>
    <w:rsid w:val="00213818"/>
    <w:rsid w:val="00213885"/>
    <w:rsid w:val="00213EAA"/>
    <w:rsid w:val="00214E6E"/>
    <w:rsid w:val="0022194A"/>
    <w:rsid w:val="00221AA4"/>
    <w:rsid w:val="002229E7"/>
    <w:rsid w:val="00223B7A"/>
    <w:rsid w:val="00224539"/>
    <w:rsid w:val="00227647"/>
    <w:rsid w:val="00227B5B"/>
    <w:rsid w:val="002300B0"/>
    <w:rsid w:val="00230705"/>
    <w:rsid w:val="00231A5E"/>
    <w:rsid w:val="00232303"/>
    <w:rsid w:val="00232A3B"/>
    <w:rsid w:val="00232E16"/>
    <w:rsid w:val="00233BD2"/>
    <w:rsid w:val="00233D12"/>
    <w:rsid w:val="002342D0"/>
    <w:rsid w:val="00234914"/>
    <w:rsid w:val="00235CEC"/>
    <w:rsid w:val="00237CFA"/>
    <w:rsid w:val="00241550"/>
    <w:rsid w:val="002429C5"/>
    <w:rsid w:val="0024307B"/>
    <w:rsid w:val="002477B0"/>
    <w:rsid w:val="00247A33"/>
    <w:rsid w:val="00247AD1"/>
    <w:rsid w:val="002503CE"/>
    <w:rsid w:val="002507CC"/>
    <w:rsid w:val="00251D0A"/>
    <w:rsid w:val="002521E6"/>
    <w:rsid w:val="002525B6"/>
    <w:rsid w:val="00253409"/>
    <w:rsid w:val="00253AA4"/>
    <w:rsid w:val="00254209"/>
    <w:rsid w:val="00254A87"/>
    <w:rsid w:val="00255F37"/>
    <w:rsid w:val="002570A0"/>
    <w:rsid w:val="002616C9"/>
    <w:rsid w:val="00261DE7"/>
    <w:rsid w:val="002628C2"/>
    <w:rsid w:val="0026494D"/>
    <w:rsid w:val="002651E4"/>
    <w:rsid w:val="002659B1"/>
    <w:rsid w:val="00265F47"/>
    <w:rsid w:val="00266A23"/>
    <w:rsid w:val="0026CC73"/>
    <w:rsid w:val="002701A6"/>
    <w:rsid w:val="00271EC6"/>
    <w:rsid w:val="00272B46"/>
    <w:rsid w:val="00274636"/>
    <w:rsid w:val="002759AE"/>
    <w:rsid w:val="0027653D"/>
    <w:rsid w:val="00277297"/>
    <w:rsid w:val="00277F43"/>
    <w:rsid w:val="00277FD8"/>
    <w:rsid w:val="00281040"/>
    <w:rsid w:val="002823A3"/>
    <w:rsid w:val="0028289B"/>
    <w:rsid w:val="0028389F"/>
    <w:rsid w:val="002860DA"/>
    <w:rsid w:val="0028708D"/>
    <w:rsid w:val="002871EC"/>
    <w:rsid w:val="00287BF9"/>
    <w:rsid w:val="00287CF2"/>
    <w:rsid w:val="00292054"/>
    <w:rsid w:val="00292C93"/>
    <w:rsid w:val="00292DBD"/>
    <w:rsid w:val="00293D95"/>
    <w:rsid w:val="00293E55"/>
    <w:rsid w:val="00294339"/>
    <w:rsid w:val="002966A1"/>
    <w:rsid w:val="00296B7D"/>
    <w:rsid w:val="00296D6B"/>
    <w:rsid w:val="00297305"/>
    <w:rsid w:val="00297C3B"/>
    <w:rsid w:val="00297F7F"/>
    <w:rsid w:val="002A0560"/>
    <w:rsid w:val="002A1388"/>
    <w:rsid w:val="002A1B66"/>
    <w:rsid w:val="002A2A2F"/>
    <w:rsid w:val="002A2C63"/>
    <w:rsid w:val="002A3AE6"/>
    <w:rsid w:val="002A595D"/>
    <w:rsid w:val="002A69A0"/>
    <w:rsid w:val="002A6F53"/>
    <w:rsid w:val="002A7019"/>
    <w:rsid w:val="002A79BA"/>
    <w:rsid w:val="002A98B2"/>
    <w:rsid w:val="002B05A3"/>
    <w:rsid w:val="002B066B"/>
    <w:rsid w:val="002B66DD"/>
    <w:rsid w:val="002C1F5D"/>
    <w:rsid w:val="002C2638"/>
    <w:rsid w:val="002C2E6E"/>
    <w:rsid w:val="002C31F4"/>
    <w:rsid w:val="002C3FD8"/>
    <w:rsid w:val="002C40B2"/>
    <w:rsid w:val="002C48BF"/>
    <w:rsid w:val="002C5508"/>
    <w:rsid w:val="002C6CBE"/>
    <w:rsid w:val="002C73A3"/>
    <w:rsid w:val="002C7665"/>
    <w:rsid w:val="002D0BFA"/>
    <w:rsid w:val="002D1728"/>
    <w:rsid w:val="002D1BEC"/>
    <w:rsid w:val="002D1EB9"/>
    <w:rsid w:val="002D2708"/>
    <w:rsid w:val="002D33E5"/>
    <w:rsid w:val="002D46B5"/>
    <w:rsid w:val="002D6985"/>
    <w:rsid w:val="002D6E21"/>
    <w:rsid w:val="002D7236"/>
    <w:rsid w:val="002D7593"/>
    <w:rsid w:val="002E0C50"/>
    <w:rsid w:val="002E11B7"/>
    <w:rsid w:val="002E2618"/>
    <w:rsid w:val="002E2648"/>
    <w:rsid w:val="002E4423"/>
    <w:rsid w:val="002E7FB4"/>
    <w:rsid w:val="002F048B"/>
    <w:rsid w:val="002F04C0"/>
    <w:rsid w:val="002F0B66"/>
    <w:rsid w:val="002F2098"/>
    <w:rsid w:val="002F22F6"/>
    <w:rsid w:val="002F25D2"/>
    <w:rsid w:val="002F2B6B"/>
    <w:rsid w:val="002F2C37"/>
    <w:rsid w:val="002F445C"/>
    <w:rsid w:val="002F70E9"/>
    <w:rsid w:val="002F788E"/>
    <w:rsid w:val="002F7F75"/>
    <w:rsid w:val="003000AB"/>
    <w:rsid w:val="00300D35"/>
    <w:rsid w:val="0030415F"/>
    <w:rsid w:val="00304431"/>
    <w:rsid w:val="00304629"/>
    <w:rsid w:val="00304847"/>
    <w:rsid w:val="00304CEE"/>
    <w:rsid w:val="003055A9"/>
    <w:rsid w:val="00306C64"/>
    <w:rsid w:val="003072E6"/>
    <w:rsid w:val="00307BCA"/>
    <w:rsid w:val="00310A31"/>
    <w:rsid w:val="003126E5"/>
    <w:rsid w:val="00312BDA"/>
    <w:rsid w:val="00313B78"/>
    <w:rsid w:val="003143FA"/>
    <w:rsid w:val="003147C5"/>
    <w:rsid w:val="0031549D"/>
    <w:rsid w:val="003156F4"/>
    <w:rsid w:val="00316433"/>
    <w:rsid w:val="00316E17"/>
    <w:rsid w:val="00317AE4"/>
    <w:rsid w:val="00321014"/>
    <w:rsid w:val="00321271"/>
    <w:rsid w:val="003214DF"/>
    <w:rsid w:val="00321CB0"/>
    <w:rsid w:val="00321E46"/>
    <w:rsid w:val="00322353"/>
    <w:rsid w:val="003226FB"/>
    <w:rsid w:val="00324DCA"/>
    <w:rsid w:val="00325CE1"/>
    <w:rsid w:val="003274E1"/>
    <w:rsid w:val="00331197"/>
    <w:rsid w:val="00331D4B"/>
    <w:rsid w:val="00331EF7"/>
    <w:rsid w:val="003325B6"/>
    <w:rsid w:val="00333B54"/>
    <w:rsid w:val="00334545"/>
    <w:rsid w:val="00334D4E"/>
    <w:rsid w:val="0033558F"/>
    <w:rsid w:val="00336117"/>
    <w:rsid w:val="00336BBD"/>
    <w:rsid w:val="00336C2A"/>
    <w:rsid w:val="003371E7"/>
    <w:rsid w:val="003373F4"/>
    <w:rsid w:val="00337643"/>
    <w:rsid w:val="00341462"/>
    <w:rsid w:val="003424B6"/>
    <w:rsid w:val="003434CA"/>
    <w:rsid w:val="003451A4"/>
    <w:rsid w:val="003461AC"/>
    <w:rsid w:val="00346AD5"/>
    <w:rsid w:val="00346D6A"/>
    <w:rsid w:val="00347206"/>
    <w:rsid w:val="003475A3"/>
    <w:rsid w:val="00351035"/>
    <w:rsid w:val="003524C7"/>
    <w:rsid w:val="003526B9"/>
    <w:rsid w:val="00352DCB"/>
    <w:rsid w:val="00352E22"/>
    <w:rsid w:val="00352F32"/>
    <w:rsid w:val="00354094"/>
    <w:rsid w:val="00354ABE"/>
    <w:rsid w:val="00355364"/>
    <w:rsid w:val="003563DC"/>
    <w:rsid w:val="0035690B"/>
    <w:rsid w:val="0035736A"/>
    <w:rsid w:val="003574B1"/>
    <w:rsid w:val="00357FE1"/>
    <w:rsid w:val="003605A8"/>
    <w:rsid w:val="00361EC6"/>
    <w:rsid w:val="003624B2"/>
    <w:rsid w:val="00362D56"/>
    <w:rsid w:val="00362EE6"/>
    <w:rsid w:val="00364EF8"/>
    <w:rsid w:val="0036549E"/>
    <w:rsid w:val="003655E8"/>
    <w:rsid w:val="00365A56"/>
    <w:rsid w:val="00367F2B"/>
    <w:rsid w:val="003721E0"/>
    <w:rsid w:val="00372E1A"/>
    <w:rsid w:val="00373B0B"/>
    <w:rsid w:val="0037499E"/>
    <w:rsid w:val="003755C4"/>
    <w:rsid w:val="00375B82"/>
    <w:rsid w:val="00375F95"/>
    <w:rsid w:val="00376647"/>
    <w:rsid w:val="0037729B"/>
    <w:rsid w:val="00377BAC"/>
    <w:rsid w:val="00381011"/>
    <w:rsid w:val="00381623"/>
    <w:rsid w:val="00381C60"/>
    <w:rsid w:val="00384D3F"/>
    <w:rsid w:val="00384D61"/>
    <w:rsid w:val="00387433"/>
    <w:rsid w:val="00387F17"/>
    <w:rsid w:val="00392415"/>
    <w:rsid w:val="00392D90"/>
    <w:rsid w:val="003931A6"/>
    <w:rsid w:val="00393293"/>
    <w:rsid w:val="003936C6"/>
    <w:rsid w:val="00393C3D"/>
    <w:rsid w:val="00393FEB"/>
    <w:rsid w:val="00396D92"/>
    <w:rsid w:val="003974FE"/>
    <w:rsid w:val="00397E9D"/>
    <w:rsid w:val="003A3CE3"/>
    <w:rsid w:val="003A42F4"/>
    <w:rsid w:val="003A51E0"/>
    <w:rsid w:val="003A55A4"/>
    <w:rsid w:val="003A7157"/>
    <w:rsid w:val="003A7215"/>
    <w:rsid w:val="003B1A3E"/>
    <w:rsid w:val="003B24E3"/>
    <w:rsid w:val="003B354C"/>
    <w:rsid w:val="003B375F"/>
    <w:rsid w:val="003B403E"/>
    <w:rsid w:val="003B6800"/>
    <w:rsid w:val="003B6CB9"/>
    <w:rsid w:val="003C156E"/>
    <w:rsid w:val="003C27C1"/>
    <w:rsid w:val="003C55AD"/>
    <w:rsid w:val="003C57C8"/>
    <w:rsid w:val="003C5CB4"/>
    <w:rsid w:val="003C669B"/>
    <w:rsid w:val="003C66C2"/>
    <w:rsid w:val="003C7250"/>
    <w:rsid w:val="003D0B95"/>
    <w:rsid w:val="003D1A7A"/>
    <w:rsid w:val="003D1E1F"/>
    <w:rsid w:val="003D1F23"/>
    <w:rsid w:val="003D2C45"/>
    <w:rsid w:val="003D2C63"/>
    <w:rsid w:val="003D3769"/>
    <w:rsid w:val="003D4495"/>
    <w:rsid w:val="003D4B11"/>
    <w:rsid w:val="003D4B79"/>
    <w:rsid w:val="003D51BE"/>
    <w:rsid w:val="003D6C5E"/>
    <w:rsid w:val="003E17FC"/>
    <w:rsid w:val="003E206A"/>
    <w:rsid w:val="003E2E96"/>
    <w:rsid w:val="003E4141"/>
    <w:rsid w:val="003E4454"/>
    <w:rsid w:val="003E5417"/>
    <w:rsid w:val="003E5D99"/>
    <w:rsid w:val="003E6CFB"/>
    <w:rsid w:val="003E70BA"/>
    <w:rsid w:val="003E7707"/>
    <w:rsid w:val="003E7A1A"/>
    <w:rsid w:val="003F2479"/>
    <w:rsid w:val="003F3DFF"/>
    <w:rsid w:val="003F47AD"/>
    <w:rsid w:val="003F699C"/>
    <w:rsid w:val="003F71B5"/>
    <w:rsid w:val="004001B4"/>
    <w:rsid w:val="00400D22"/>
    <w:rsid w:val="00402E31"/>
    <w:rsid w:val="0040657A"/>
    <w:rsid w:val="00406B22"/>
    <w:rsid w:val="00406F84"/>
    <w:rsid w:val="00407F26"/>
    <w:rsid w:val="00410111"/>
    <w:rsid w:val="00410910"/>
    <w:rsid w:val="00410EA6"/>
    <w:rsid w:val="00411BC9"/>
    <w:rsid w:val="00412690"/>
    <w:rsid w:val="004126C5"/>
    <w:rsid w:val="00412A21"/>
    <w:rsid w:val="00412ED4"/>
    <w:rsid w:val="0041384D"/>
    <w:rsid w:val="0041394E"/>
    <w:rsid w:val="00414646"/>
    <w:rsid w:val="00415255"/>
    <w:rsid w:val="00415D46"/>
    <w:rsid w:val="00415DA6"/>
    <w:rsid w:val="004162B2"/>
    <w:rsid w:val="004166D7"/>
    <w:rsid w:val="004206E3"/>
    <w:rsid w:val="0042132D"/>
    <w:rsid w:val="00421861"/>
    <w:rsid w:val="00422676"/>
    <w:rsid w:val="00422F9C"/>
    <w:rsid w:val="00423085"/>
    <w:rsid w:val="0042340A"/>
    <w:rsid w:val="00424B73"/>
    <w:rsid w:val="00425EC3"/>
    <w:rsid w:val="00431224"/>
    <w:rsid w:val="00431DF3"/>
    <w:rsid w:val="00434618"/>
    <w:rsid w:val="00434794"/>
    <w:rsid w:val="00434A9F"/>
    <w:rsid w:val="00435404"/>
    <w:rsid w:val="00435A88"/>
    <w:rsid w:val="00436489"/>
    <w:rsid w:val="00436DC7"/>
    <w:rsid w:val="00440A6A"/>
    <w:rsid w:val="00442AED"/>
    <w:rsid w:val="004442FD"/>
    <w:rsid w:val="004449DE"/>
    <w:rsid w:val="00445046"/>
    <w:rsid w:val="00445856"/>
    <w:rsid w:val="00446C3D"/>
    <w:rsid w:val="00447E67"/>
    <w:rsid w:val="00450B82"/>
    <w:rsid w:val="00450DC9"/>
    <w:rsid w:val="004514F1"/>
    <w:rsid w:val="00451CC0"/>
    <w:rsid w:val="00452984"/>
    <w:rsid w:val="004566E0"/>
    <w:rsid w:val="00457614"/>
    <w:rsid w:val="004629DA"/>
    <w:rsid w:val="00462BF8"/>
    <w:rsid w:val="00463D38"/>
    <w:rsid w:val="00465226"/>
    <w:rsid w:val="0046578C"/>
    <w:rsid w:val="0046665A"/>
    <w:rsid w:val="00466C73"/>
    <w:rsid w:val="0046789F"/>
    <w:rsid w:val="0047639E"/>
    <w:rsid w:val="0047689E"/>
    <w:rsid w:val="00476BAA"/>
    <w:rsid w:val="00477509"/>
    <w:rsid w:val="00480A38"/>
    <w:rsid w:val="00481813"/>
    <w:rsid w:val="00481B81"/>
    <w:rsid w:val="00481F46"/>
    <w:rsid w:val="004830FE"/>
    <w:rsid w:val="00483258"/>
    <w:rsid w:val="004845C0"/>
    <w:rsid w:val="004859A8"/>
    <w:rsid w:val="00486038"/>
    <w:rsid w:val="00486043"/>
    <w:rsid w:val="00486CDD"/>
    <w:rsid w:val="00486DE1"/>
    <w:rsid w:val="004870D0"/>
    <w:rsid w:val="00487989"/>
    <w:rsid w:val="00490D0C"/>
    <w:rsid w:val="004913F1"/>
    <w:rsid w:val="00493094"/>
    <w:rsid w:val="004959EF"/>
    <w:rsid w:val="0049778E"/>
    <w:rsid w:val="004A01C5"/>
    <w:rsid w:val="004A2432"/>
    <w:rsid w:val="004A2C52"/>
    <w:rsid w:val="004A452B"/>
    <w:rsid w:val="004A465F"/>
    <w:rsid w:val="004A4B76"/>
    <w:rsid w:val="004A5B90"/>
    <w:rsid w:val="004A5BF8"/>
    <w:rsid w:val="004A63BC"/>
    <w:rsid w:val="004A67F7"/>
    <w:rsid w:val="004A79F5"/>
    <w:rsid w:val="004B04AF"/>
    <w:rsid w:val="004B08C2"/>
    <w:rsid w:val="004B4170"/>
    <w:rsid w:val="004B61F8"/>
    <w:rsid w:val="004B6C3E"/>
    <w:rsid w:val="004B6F1C"/>
    <w:rsid w:val="004C042E"/>
    <w:rsid w:val="004C2B2B"/>
    <w:rsid w:val="004C2CAB"/>
    <w:rsid w:val="004C3024"/>
    <w:rsid w:val="004C3084"/>
    <w:rsid w:val="004C38A1"/>
    <w:rsid w:val="004C38C7"/>
    <w:rsid w:val="004C6121"/>
    <w:rsid w:val="004C6174"/>
    <w:rsid w:val="004D06B5"/>
    <w:rsid w:val="004D0723"/>
    <w:rsid w:val="004D111F"/>
    <w:rsid w:val="004D2083"/>
    <w:rsid w:val="004D2951"/>
    <w:rsid w:val="004D3098"/>
    <w:rsid w:val="004D45D9"/>
    <w:rsid w:val="004D4A4B"/>
    <w:rsid w:val="004D5F6E"/>
    <w:rsid w:val="004D6375"/>
    <w:rsid w:val="004D649E"/>
    <w:rsid w:val="004D69C2"/>
    <w:rsid w:val="004D7BE6"/>
    <w:rsid w:val="004D7FF0"/>
    <w:rsid w:val="004E0364"/>
    <w:rsid w:val="004E2208"/>
    <w:rsid w:val="004E3B6C"/>
    <w:rsid w:val="004E4A4D"/>
    <w:rsid w:val="004E6144"/>
    <w:rsid w:val="004E6B77"/>
    <w:rsid w:val="004E7987"/>
    <w:rsid w:val="004F1CF8"/>
    <w:rsid w:val="004F282D"/>
    <w:rsid w:val="004F2DE6"/>
    <w:rsid w:val="004F3B0C"/>
    <w:rsid w:val="004F4B14"/>
    <w:rsid w:val="00502B32"/>
    <w:rsid w:val="0050395E"/>
    <w:rsid w:val="00504E82"/>
    <w:rsid w:val="00506F77"/>
    <w:rsid w:val="00510EA5"/>
    <w:rsid w:val="00511452"/>
    <w:rsid w:val="00512252"/>
    <w:rsid w:val="00515D67"/>
    <w:rsid w:val="0051691C"/>
    <w:rsid w:val="00517DB6"/>
    <w:rsid w:val="00520006"/>
    <w:rsid w:val="0052132A"/>
    <w:rsid w:val="00522156"/>
    <w:rsid w:val="00522260"/>
    <w:rsid w:val="005224CE"/>
    <w:rsid w:val="00523131"/>
    <w:rsid w:val="005250B1"/>
    <w:rsid w:val="00525890"/>
    <w:rsid w:val="00525E51"/>
    <w:rsid w:val="005274DB"/>
    <w:rsid w:val="0052776E"/>
    <w:rsid w:val="005302CF"/>
    <w:rsid w:val="00530DB3"/>
    <w:rsid w:val="00530F34"/>
    <w:rsid w:val="00531299"/>
    <w:rsid w:val="00531331"/>
    <w:rsid w:val="005325E5"/>
    <w:rsid w:val="00532ACD"/>
    <w:rsid w:val="0053362B"/>
    <w:rsid w:val="005337F8"/>
    <w:rsid w:val="005359B6"/>
    <w:rsid w:val="00535A25"/>
    <w:rsid w:val="00535FA4"/>
    <w:rsid w:val="00537663"/>
    <w:rsid w:val="0053779C"/>
    <w:rsid w:val="00540F67"/>
    <w:rsid w:val="00542F1A"/>
    <w:rsid w:val="00543606"/>
    <w:rsid w:val="005453C1"/>
    <w:rsid w:val="00545D01"/>
    <w:rsid w:val="005463AB"/>
    <w:rsid w:val="005479FD"/>
    <w:rsid w:val="0054E496"/>
    <w:rsid w:val="0055096D"/>
    <w:rsid w:val="00550C35"/>
    <w:rsid w:val="005518BD"/>
    <w:rsid w:val="00552969"/>
    <w:rsid w:val="00553A2F"/>
    <w:rsid w:val="00554A88"/>
    <w:rsid w:val="00555C50"/>
    <w:rsid w:val="00556B4E"/>
    <w:rsid w:val="00556B72"/>
    <w:rsid w:val="00556BEF"/>
    <w:rsid w:val="00560ED0"/>
    <w:rsid w:val="00562918"/>
    <w:rsid w:val="00562A98"/>
    <w:rsid w:val="00563CF5"/>
    <w:rsid w:val="00565922"/>
    <w:rsid w:val="00566B69"/>
    <w:rsid w:val="005672E5"/>
    <w:rsid w:val="0056766A"/>
    <w:rsid w:val="00567942"/>
    <w:rsid w:val="0057014D"/>
    <w:rsid w:val="0057170D"/>
    <w:rsid w:val="00575C47"/>
    <w:rsid w:val="0057631B"/>
    <w:rsid w:val="0057664D"/>
    <w:rsid w:val="005769CB"/>
    <w:rsid w:val="00580545"/>
    <w:rsid w:val="00580F46"/>
    <w:rsid w:val="00580FA8"/>
    <w:rsid w:val="00581050"/>
    <w:rsid w:val="00581251"/>
    <w:rsid w:val="00581589"/>
    <w:rsid w:val="00582A19"/>
    <w:rsid w:val="00582EF5"/>
    <w:rsid w:val="005842F9"/>
    <w:rsid w:val="005847CD"/>
    <w:rsid w:val="00584BE3"/>
    <w:rsid w:val="005852B9"/>
    <w:rsid w:val="0058594B"/>
    <w:rsid w:val="00585EFD"/>
    <w:rsid w:val="00587DF2"/>
    <w:rsid w:val="00590056"/>
    <w:rsid w:val="005909E4"/>
    <w:rsid w:val="005919FE"/>
    <w:rsid w:val="00591DE4"/>
    <w:rsid w:val="00592D46"/>
    <w:rsid w:val="00593E1A"/>
    <w:rsid w:val="00594FE6"/>
    <w:rsid w:val="005952BE"/>
    <w:rsid w:val="0059536D"/>
    <w:rsid w:val="00595987"/>
    <w:rsid w:val="0059753F"/>
    <w:rsid w:val="005976C2"/>
    <w:rsid w:val="00597EC7"/>
    <w:rsid w:val="005A2886"/>
    <w:rsid w:val="005A2EAC"/>
    <w:rsid w:val="005A3CF4"/>
    <w:rsid w:val="005A48E3"/>
    <w:rsid w:val="005A49AD"/>
    <w:rsid w:val="005A5B74"/>
    <w:rsid w:val="005A5CF5"/>
    <w:rsid w:val="005A6170"/>
    <w:rsid w:val="005A7586"/>
    <w:rsid w:val="005A7BAB"/>
    <w:rsid w:val="005B0DF6"/>
    <w:rsid w:val="005B2C13"/>
    <w:rsid w:val="005B46F5"/>
    <w:rsid w:val="005B4A23"/>
    <w:rsid w:val="005B59E2"/>
    <w:rsid w:val="005B6353"/>
    <w:rsid w:val="005B6BB6"/>
    <w:rsid w:val="005B7868"/>
    <w:rsid w:val="005C05DF"/>
    <w:rsid w:val="005C09D0"/>
    <w:rsid w:val="005C0C6A"/>
    <w:rsid w:val="005C1736"/>
    <w:rsid w:val="005C34EE"/>
    <w:rsid w:val="005C39FD"/>
    <w:rsid w:val="005C3B9E"/>
    <w:rsid w:val="005C45E6"/>
    <w:rsid w:val="005C6C2B"/>
    <w:rsid w:val="005C7168"/>
    <w:rsid w:val="005C7CD0"/>
    <w:rsid w:val="005D1E2F"/>
    <w:rsid w:val="005D23DE"/>
    <w:rsid w:val="005D2B5E"/>
    <w:rsid w:val="005D2D69"/>
    <w:rsid w:val="005D4532"/>
    <w:rsid w:val="005D4755"/>
    <w:rsid w:val="005D5A92"/>
    <w:rsid w:val="005D61AE"/>
    <w:rsid w:val="005D738B"/>
    <w:rsid w:val="005E0B7B"/>
    <w:rsid w:val="005E0ECE"/>
    <w:rsid w:val="005E1E01"/>
    <w:rsid w:val="005E3A4B"/>
    <w:rsid w:val="005E4D3C"/>
    <w:rsid w:val="005E4FE5"/>
    <w:rsid w:val="005E5AEB"/>
    <w:rsid w:val="005E65BF"/>
    <w:rsid w:val="005F0163"/>
    <w:rsid w:val="005F01F2"/>
    <w:rsid w:val="005F1A96"/>
    <w:rsid w:val="005F2748"/>
    <w:rsid w:val="005F29A8"/>
    <w:rsid w:val="005F2C7E"/>
    <w:rsid w:val="005F3005"/>
    <w:rsid w:val="005F3997"/>
    <w:rsid w:val="005F3E7E"/>
    <w:rsid w:val="005F5B42"/>
    <w:rsid w:val="005F65C6"/>
    <w:rsid w:val="005F738C"/>
    <w:rsid w:val="005F7655"/>
    <w:rsid w:val="00600938"/>
    <w:rsid w:val="00601062"/>
    <w:rsid w:val="00601258"/>
    <w:rsid w:val="00601DDF"/>
    <w:rsid w:val="00602049"/>
    <w:rsid w:val="006028D7"/>
    <w:rsid w:val="00602CEC"/>
    <w:rsid w:val="00604BFF"/>
    <w:rsid w:val="00605C67"/>
    <w:rsid w:val="006101A9"/>
    <w:rsid w:val="00610802"/>
    <w:rsid w:val="006111F7"/>
    <w:rsid w:val="00611D04"/>
    <w:rsid w:val="00611E4E"/>
    <w:rsid w:val="006127A9"/>
    <w:rsid w:val="00612955"/>
    <w:rsid w:val="00612B9D"/>
    <w:rsid w:val="00613E6A"/>
    <w:rsid w:val="00615AC9"/>
    <w:rsid w:val="006163ED"/>
    <w:rsid w:val="006204FC"/>
    <w:rsid w:val="0062102B"/>
    <w:rsid w:val="00621F48"/>
    <w:rsid w:val="0062201C"/>
    <w:rsid w:val="0062237A"/>
    <w:rsid w:val="0062453B"/>
    <w:rsid w:val="0062602A"/>
    <w:rsid w:val="00630185"/>
    <w:rsid w:val="00630DC1"/>
    <w:rsid w:val="006313CD"/>
    <w:rsid w:val="00631F99"/>
    <w:rsid w:val="00632E42"/>
    <w:rsid w:val="006336AF"/>
    <w:rsid w:val="0063370B"/>
    <w:rsid w:val="00633D9F"/>
    <w:rsid w:val="0063567D"/>
    <w:rsid w:val="0063596D"/>
    <w:rsid w:val="00635986"/>
    <w:rsid w:val="00636747"/>
    <w:rsid w:val="00636916"/>
    <w:rsid w:val="00636F8D"/>
    <w:rsid w:val="00637577"/>
    <w:rsid w:val="00637F96"/>
    <w:rsid w:val="0064093D"/>
    <w:rsid w:val="006415CD"/>
    <w:rsid w:val="00641A2E"/>
    <w:rsid w:val="00641A4F"/>
    <w:rsid w:val="00642C9A"/>
    <w:rsid w:val="006439EB"/>
    <w:rsid w:val="00644FFA"/>
    <w:rsid w:val="006457B9"/>
    <w:rsid w:val="006458EC"/>
    <w:rsid w:val="00646143"/>
    <w:rsid w:val="00646ED1"/>
    <w:rsid w:val="00647128"/>
    <w:rsid w:val="00647AE4"/>
    <w:rsid w:val="00650338"/>
    <w:rsid w:val="006506C1"/>
    <w:rsid w:val="00650AE8"/>
    <w:rsid w:val="0065121D"/>
    <w:rsid w:val="00651426"/>
    <w:rsid w:val="0065182E"/>
    <w:rsid w:val="00651CAE"/>
    <w:rsid w:val="00651DBC"/>
    <w:rsid w:val="00654F36"/>
    <w:rsid w:val="00655BB0"/>
    <w:rsid w:val="00655EA3"/>
    <w:rsid w:val="00656043"/>
    <w:rsid w:val="006564E3"/>
    <w:rsid w:val="006569EE"/>
    <w:rsid w:val="00656E9C"/>
    <w:rsid w:val="0065789C"/>
    <w:rsid w:val="0066278E"/>
    <w:rsid w:val="00662B9E"/>
    <w:rsid w:val="00662C15"/>
    <w:rsid w:val="00663513"/>
    <w:rsid w:val="00663577"/>
    <w:rsid w:val="006636B3"/>
    <w:rsid w:val="00664566"/>
    <w:rsid w:val="006646B9"/>
    <w:rsid w:val="00664C35"/>
    <w:rsid w:val="00664F2D"/>
    <w:rsid w:val="006654BC"/>
    <w:rsid w:val="006668D4"/>
    <w:rsid w:val="006668D6"/>
    <w:rsid w:val="0066762D"/>
    <w:rsid w:val="00671D6F"/>
    <w:rsid w:val="006722FA"/>
    <w:rsid w:val="00674318"/>
    <w:rsid w:val="0067469C"/>
    <w:rsid w:val="00674AB1"/>
    <w:rsid w:val="00675B91"/>
    <w:rsid w:val="00675CED"/>
    <w:rsid w:val="00676858"/>
    <w:rsid w:val="00677764"/>
    <w:rsid w:val="00680A90"/>
    <w:rsid w:val="00680C43"/>
    <w:rsid w:val="00681535"/>
    <w:rsid w:val="0068175A"/>
    <w:rsid w:val="00682376"/>
    <w:rsid w:val="00683142"/>
    <w:rsid w:val="00683405"/>
    <w:rsid w:val="00683C77"/>
    <w:rsid w:val="006841D9"/>
    <w:rsid w:val="006844BD"/>
    <w:rsid w:val="0068620B"/>
    <w:rsid w:val="00687AFE"/>
    <w:rsid w:val="006920D6"/>
    <w:rsid w:val="006926CA"/>
    <w:rsid w:val="00692EE7"/>
    <w:rsid w:val="0069386A"/>
    <w:rsid w:val="00695B66"/>
    <w:rsid w:val="00695BE6"/>
    <w:rsid w:val="00695F0A"/>
    <w:rsid w:val="00696236"/>
    <w:rsid w:val="006966A8"/>
    <w:rsid w:val="00696DC5"/>
    <w:rsid w:val="00697317"/>
    <w:rsid w:val="006978A5"/>
    <w:rsid w:val="006A09F2"/>
    <w:rsid w:val="006A0E66"/>
    <w:rsid w:val="006A1534"/>
    <w:rsid w:val="006A18BB"/>
    <w:rsid w:val="006A1B41"/>
    <w:rsid w:val="006A1C74"/>
    <w:rsid w:val="006A1C78"/>
    <w:rsid w:val="006A1EDC"/>
    <w:rsid w:val="006A29D2"/>
    <w:rsid w:val="006A6774"/>
    <w:rsid w:val="006A6B68"/>
    <w:rsid w:val="006A7176"/>
    <w:rsid w:val="006A7E2F"/>
    <w:rsid w:val="006B1544"/>
    <w:rsid w:val="006B1E02"/>
    <w:rsid w:val="006B29A9"/>
    <w:rsid w:val="006B3A12"/>
    <w:rsid w:val="006B606B"/>
    <w:rsid w:val="006B647A"/>
    <w:rsid w:val="006B66F1"/>
    <w:rsid w:val="006B6CFB"/>
    <w:rsid w:val="006C19D5"/>
    <w:rsid w:val="006C2770"/>
    <w:rsid w:val="006C3454"/>
    <w:rsid w:val="006C3F6A"/>
    <w:rsid w:val="006C43AA"/>
    <w:rsid w:val="006C4661"/>
    <w:rsid w:val="006C4E8B"/>
    <w:rsid w:val="006C5173"/>
    <w:rsid w:val="006C5327"/>
    <w:rsid w:val="006C53E3"/>
    <w:rsid w:val="006C63B8"/>
    <w:rsid w:val="006C6DC7"/>
    <w:rsid w:val="006C6ED3"/>
    <w:rsid w:val="006D0184"/>
    <w:rsid w:val="006D1E12"/>
    <w:rsid w:val="006D1F71"/>
    <w:rsid w:val="006D2407"/>
    <w:rsid w:val="006D413A"/>
    <w:rsid w:val="006D4592"/>
    <w:rsid w:val="006D4D31"/>
    <w:rsid w:val="006D55CC"/>
    <w:rsid w:val="006D5807"/>
    <w:rsid w:val="006D580B"/>
    <w:rsid w:val="006E0170"/>
    <w:rsid w:val="006E046D"/>
    <w:rsid w:val="006E1348"/>
    <w:rsid w:val="006E2B43"/>
    <w:rsid w:val="006E4946"/>
    <w:rsid w:val="006E49F8"/>
    <w:rsid w:val="006E6617"/>
    <w:rsid w:val="006E6B2E"/>
    <w:rsid w:val="006E6D2F"/>
    <w:rsid w:val="006E6FA3"/>
    <w:rsid w:val="006E7390"/>
    <w:rsid w:val="006F00B9"/>
    <w:rsid w:val="006F05E6"/>
    <w:rsid w:val="006F0709"/>
    <w:rsid w:val="006F0CD4"/>
    <w:rsid w:val="006F192D"/>
    <w:rsid w:val="006F19CB"/>
    <w:rsid w:val="006F1BDB"/>
    <w:rsid w:val="006F1F94"/>
    <w:rsid w:val="006F27A5"/>
    <w:rsid w:val="006F2A88"/>
    <w:rsid w:val="006F2FA5"/>
    <w:rsid w:val="006F381D"/>
    <w:rsid w:val="006F46DA"/>
    <w:rsid w:val="006F4BE5"/>
    <w:rsid w:val="006F641E"/>
    <w:rsid w:val="006F66D2"/>
    <w:rsid w:val="006F7918"/>
    <w:rsid w:val="006F7A17"/>
    <w:rsid w:val="00700193"/>
    <w:rsid w:val="007014D6"/>
    <w:rsid w:val="00701D72"/>
    <w:rsid w:val="007024E1"/>
    <w:rsid w:val="007050F8"/>
    <w:rsid w:val="00705434"/>
    <w:rsid w:val="007066F4"/>
    <w:rsid w:val="0070697F"/>
    <w:rsid w:val="00707D73"/>
    <w:rsid w:val="00707F4D"/>
    <w:rsid w:val="007104B6"/>
    <w:rsid w:val="00710CDE"/>
    <w:rsid w:val="0071164E"/>
    <w:rsid w:val="007117AF"/>
    <w:rsid w:val="00712F44"/>
    <w:rsid w:val="007138B0"/>
    <w:rsid w:val="00715151"/>
    <w:rsid w:val="007153E7"/>
    <w:rsid w:val="00716442"/>
    <w:rsid w:val="007176F9"/>
    <w:rsid w:val="00721A85"/>
    <w:rsid w:val="00722314"/>
    <w:rsid w:val="00722E56"/>
    <w:rsid w:val="007236AF"/>
    <w:rsid w:val="00723AD8"/>
    <w:rsid w:val="00724A98"/>
    <w:rsid w:val="00724D10"/>
    <w:rsid w:val="00725274"/>
    <w:rsid w:val="0072612D"/>
    <w:rsid w:val="00730DDA"/>
    <w:rsid w:val="00730F40"/>
    <w:rsid w:val="00731183"/>
    <w:rsid w:val="0073147B"/>
    <w:rsid w:val="0073263C"/>
    <w:rsid w:val="00732756"/>
    <w:rsid w:val="007327BA"/>
    <w:rsid w:val="00732F33"/>
    <w:rsid w:val="007331AE"/>
    <w:rsid w:val="0073366F"/>
    <w:rsid w:val="00733EA0"/>
    <w:rsid w:val="0073783B"/>
    <w:rsid w:val="00737968"/>
    <w:rsid w:val="00740E27"/>
    <w:rsid w:val="00740E6C"/>
    <w:rsid w:val="0074210F"/>
    <w:rsid w:val="007425A7"/>
    <w:rsid w:val="0074283D"/>
    <w:rsid w:val="007432F7"/>
    <w:rsid w:val="0074389A"/>
    <w:rsid w:val="0074455C"/>
    <w:rsid w:val="007449FE"/>
    <w:rsid w:val="00744C9B"/>
    <w:rsid w:val="00745BC3"/>
    <w:rsid w:val="00745D68"/>
    <w:rsid w:val="00745F87"/>
    <w:rsid w:val="00747239"/>
    <w:rsid w:val="00751A36"/>
    <w:rsid w:val="00751BDE"/>
    <w:rsid w:val="00751EE7"/>
    <w:rsid w:val="00752944"/>
    <w:rsid w:val="00753113"/>
    <w:rsid w:val="0075373E"/>
    <w:rsid w:val="007541DD"/>
    <w:rsid w:val="00754ABD"/>
    <w:rsid w:val="00755109"/>
    <w:rsid w:val="007577B4"/>
    <w:rsid w:val="00757F5D"/>
    <w:rsid w:val="00757F83"/>
    <w:rsid w:val="00761BB9"/>
    <w:rsid w:val="00762216"/>
    <w:rsid w:val="00763AD4"/>
    <w:rsid w:val="00763BF9"/>
    <w:rsid w:val="0076486C"/>
    <w:rsid w:val="00764FC1"/>
    <w:rsid w:val="0076696A"/>
    <w:rsid w:val="007675C7"/>
    <w:rsid w:val="007710D8"/>
    <w:rsid w:val="007716D0"/>
    <w:rsid w:val="007719C2"/>
    <w:rsid w:val="00773427"/>
    <w:rsid w:val="007752A7"/>
    <w:rsid w:val="00775ECD"/>
    <w:rsid w:val="007767D6"/>
    <w:rsid w:val="00776AC4"/>
    <w:rsid w:val="00776FD2"/>
    <w:rsid w:val="007815C4"/>
    <w:rsid w:val="0078194C"/>
    <w:rsid w:val="00782CF7"/>
    <w:rsid w:val="0078303C"/>
    <w:rsid w:val="00783280"/>
    <w:rsid w:val="00784003"/>
    <w:rsid w:val="00784ABE"/>
    <w:rsid w:val="007856EE"/>
    <w:rsid w:val="00785A37"/>
    <w:rsid w:val="007910E0"/>
    <w:rsid w:val="007915DA"/>
    <w:rsid w:val="00791CA8"/>
    <w:rsid w:val="00792E9C"/>
    <w:rsid w:val="0079372B"/>
    <w:rsid w:val="00794284"/>
    <w:rsid w:val="00795051"/>
    <w:rsid w:val="00795101"/>
    <w:rsid w:val="00795BD6"/>
    <w:rsid w:val="00796152"/>
    <w:rsid w:val="00796D2C"/>
    <w:rsid w:val="007A1620"/>
    <w:rsid w:val="007A1707"/>
    <w:rsid w:val="007A2E90"/>
    <w:rsid w:val="007A3A46"/>
    <w:rsid w:val="007A3DC9"/>
    <w:rsid w:val="007A40C1"/>
    <w:rsid w:val="007A417A"/>
    <w:rsid w:val="007A4AEA"/>
    <w:rsid w:val="007A4D97"/>
    <w:rsid w:val="007A5415"/>
    <w:rsid w:val="007A5C10"/>
    <w:rsid w:val="007A5ED3"/>
    <w:rsid w:val="007A6103"/>
    <w:rsid w:val="007A6B9F"/>
    <w:rsid w:val="007B0129"/>
    <w:rsid w:val="007B0FE2"/>
    <w:rsid w:val="007B34C9"/>
    <w:rsid w:val="007B3817"/>
    <w:rsid w:val="007B3A7F"/>
    <w:rsid w:val="007B3AA9"/>
    <w:rsid w:val="007B5BCA"/>
    <w:rsid w:val="007B6C32"/>
    <w:rsid w:val="007C0DA7"/>
    <w:rsid w:val="007C0FDD"/>
    <w:rsid w:val="007C1CAF"/>
    <w:rsid w:val="007C2630"/>
    <w:rsid w:val="007C4AC9"/>
    <w:rsid w:val="007C5618"/>
    <w:rsid w:val="007C5FBF"/>
    <w:rsid w:val="007C7240"/>
    <w:rsid w:val="007D0867"/>
    <w:rsid w:val="007D08C7"/>
    <w:rsid w:val="007D0A47"/>
    <w:rsid w:val="007D16B9"/>
    <w:rsid w:val="007D1734"/>
    <w:rsid w:val="007D1E3D"/>
    <w:rsid w:val="007D2801"/>
    <w:rsid w:val="007D4428"/>
    <w:rsid w:val="007D4ED0"/>
    <w:rsid w:val="007D5D62"/>
    <w:rsid w:val="007D69AF"/>
    <w:rsid w:val="007D7BFB"/>
    <w:rsid w:val="007D7F5A"/>
    <w:rsid w:val="007E3118"/>
    <w:rsid w:val="007E4397"/>
    <w:rsid w:val="007E478B"/>
    <w:rsid w:val="007E6145"/>
    <w:rsid w:val="007E63BA"/>
    <w:rsid w:val="007E6FCE"/>
    <w:rsid w:val="007F0318"/>
    <w:rsid w:val="007F04C9"/>
    <w:rsid w:val="007F2248"/>
    <w:rsid w:val="007F2542"/>
    <w:rsid w:val="007F38ED"/>
    <w:rsid w:val="007F3D71"/>
    <w:rsid w:val="007F596E"/>
    <w:rsid w:val="007F5E23"/>
    <w:rsid w:val="007F675F"/>
    <w:rsid w:val="007F6824"/>
    <w:rsid w:val="007F685F"/>
    <w:rsid w:val="007F7834"/>
    <w:rsid w:val="007F7CDB"/>
    <w:rsid w:val="008006F2"/>
    <w:rsid w:val="008008CE"/>
    <w:rsid w:val="00801438"/>
    <w:rsid w:val="00801E19"/>
    <w:rsid w:val="00801EC7"/>
    <w:rsid w:val="008025D9"/>
    <w:rsid w:val="00803117"/>
    <w:rsid w:val="00805586"/>
    <w:rsid w:val="00806069"/>
    <w:rsid w:val="00807E10"/>
    <w:rsid w:val="0081047F"/>
    <w:rsid w:val="0081219B"/>
    <w:rsid w:val="00814082"/>
    <w:rsid w:val="00816387"/>
    <w:rsid w:val="0081651E"/>
    <w:rsid w:val="00816731"/>
    <w:rsid w:val="0081776C"/>
    <w:rsid w:val="00820720"/>
    <w:rsid w:val="00820772"/>
    <w:rsid w:val="008209DA"/>
    <w:rsid w:val="0082120F"/>
    <w:rsid w:val="008227E1"/>
    <w:rsid w:val="0082368F"/>
    <w:rsid w:val="00825938"/>
    <w:rsid w:val="00825FA1"/>
    <w:rsid w:val="008260CC"/>
    <w:rsid w:val="00826485"/>
    <w:rsid w:val="00826F2F"/>
    <w:rsid w:val="00827D15"/>
    <w:rsid w:val="00830C73"/>
    <w:rsid w:val="00830F7A"/>
    <w:rsid w:val="00830F88"/>
    <w:rsid w:val="00831C44"/>
    <w:rsid w:val="0083201A"/>
    <w:rsid w:val="008321A7"/>
    <w:rsid w:val="00833D76"/>
    <w:rsid w:val="00836B54"/>
    <w:rsid w:val="00836F86"/>
    <w:rsid w:val="008378C2"/>
    <w:rsid w:val="008432FC"/>
    <w:rsid w:val="008435C5"/>
    <w:rsid w:val="00843DB6"/>
    <w:rsid w:val="008445FF"/>
    <w:rsid w:val="00845B03"/>
    <w:rsid w:val="00846D1F"/>
    <w:rsid w:val="00847219"/>
    <w:rsid w:val="00851252"/>
    <w:rsid w:val="0085230F"/>
    <w:rsid w:val="008529C9"/>
    <w:rsid w:val="00852D8C"/>
    <w:rsid w:val="00853867"/>
    <w:rsid w:val="008568CF"/>
    <w:rsid w:val="0086044E"/>
    <w:rsid w:val="0086125A"/>
    <w:rsid w:val="00862429"/>
    <w:rsid w:val="00862C14"/>
    <w:rsid w:val="00863B09"/>
    <w:rsid w:val="00864C48"/>
    <w:rsid w:val="0086696B"/>
    <w:rsid w:val="008669AE"/>
    <w:rsid w:val="00866AE5"/>
    <w:rsid w:val="008677ED"/>
    <w:rsid w:val="00867867"/>
    <w:rsid w:val="0087094E"/>
    <w:rsid w:val="0087100D"/>
    <w:rsid w:val="00871264"/>
    <w:rsid w:val="00872131"/>
    <w:rsid w:val="00872E69"/>
    <w:rsid w:val="00873A02"/>
    <w:rsid w:val="00873AA8"/>
    <w:rsid w:val="008740C8"/>
    <w:rsid w:val="008745B6"/>
    <w:rsid w:val="00874DC3"/>
    <w:rsid w:val="0087512C"/>
    <w:rsid w:val="0087637A"/>
    <w:rsid w:val="00876977"/>
    <w:rsid w:val="0087784D"/>
    <w:rsid w:val="00880667"/>
    <w:rsid w:val="0088085E"/>
    <w:rsid w:val="008808FF"/>
    <w:rsid w:val="00881428"/>
    <w:rsid w:val="0088190F"/>
    <w:rsid w:val="00881F0E"/>
    <w:rsid w:val="00885034"/>
    <w:rsid w:val="00885220"/>
    <w:rsid w:val="0088588E"/>
    <w:rsid w:val="00885B87"/>
    <w:rsid w:val="008926B2"/>
    <w:rsid w:val="00892F11"/>
    <w:rsid w:val="008934F5"/>
    <w:rsid w:val="00896826"/>
    <w:rsid w:val="008A076D"/>
    <w:rsid w:val="008A0B4F"/>
    <w:rsid w:val="008A110D"/>
    <w:rsid w:val="008A29BE"/>
    <w:rsid w:val="008A3B86"/>
    <w:rsid w:val="008A4451"/>
    <w:rsid w:val="008A47FE"/>
    <w:rsid w:val="008A5474"/>
    <w:rsid w:val="008A6A25"/>
    <w:rsid w:val="008B2A00"/>
    <w:rsid w:val="008B2D81"/>
    <w:rsid w:val="008B39C6"/>
    <w:rsid w:val="008B469E"/>
    <w:rsid w:val="008B47CF"/>
    <w:rsid w:val="008B52C2"/>
    <w:rsid w:val="008B55EC"/>
    <w:rsid w:val="008B57BA"/>
    <w:rsid w:val="008B5A3C"/>
    <w:rsid w:val="008B5B65"/>
    <w:rsid w:val="008B6868"/>
    <w:rsid w:val="008C0147"/>
    <w:rsid w:val="008C0D24"/>
    <w:rsid w:val="008C2683"/>
    <w:rsid w:val="008C2F06"/>
    <w:rsid w:val="008C5C70"/>
    <w:rsid w:val="008C5F4A"/>
    <w:rsid w:val="008C65B3"/>
    <w:rsid w:val="008C6656"/>
    <w:rsid w:val="008C6899"/>
    <w:rsid w:val="008C6DF4"/>
    <w:rsid w:val="008D0298"/>
    <w:rsid w:val="008D0500"/>
    <w:rsid w:val="008D1B6D"/>
    <w:rsid w:val="008D21B0"/>
    <w:rsid w:val="008D4758"/>
    <w:rsid w:val="008D4CF7"/>
    <w:rsid w:val="008D4FF3"/>
    <w:rsid w:val="008D58C9"/>
    <w:rsid w:val="008D74CE"/>
    <w:rsid w:val="008D7E6E"/>
    <w:rsid w:val="008E000A"/>
    <w:rsid w:val="008E051E"/>
    <w:rsid w:val="008E26F8"/>
    <w:rsid w:val="008E3F91"/>
    <w:rsid w:val="008E420F"/>
    <w:rsid w:val="008E4F5D"/>
    <w:rsid w:val="008E5760"/>
    <w:rsid w:val="008E5C10"/>
    <w:rsid w:val="008E6A4E"/>
    <w:rsid w:val="008E6D29"/>
    <w:rsid w:val="008E7165"/>
    <w:rsid w:val="008E7250"/>
    <w:rsid w:val="008F0542"/>
    <w:rsid w:val="008F0565"/>
    <w:rsid w:val="008F1808"/>
    <w:rsid w:val="008F1CBE"/>
    <w:rsid w:val="008F1D30"/>
    <w:rsid w:val="008F2AB0"/>
    <w:rsid w:val="008F3297"/>
    <w:rsid w:val="008F3BAD"/>
    <w:rsid w:val="008F4261"/>
    <w:rsid w:val="008F5485"/>
    <w:rsid w:val="008F6871"/>
    <w:rsid w:val="008F75D3"/>
    <w:rsid w:val="008F7DF4"/>
    <w:rsid w:val="00900719"/>
    <w:rsid w:val="009007E7"/>
    <w:rsid w:val="009023E7"/>
    <w:rsid w:val="0090541D"/>
    <w:rsid w:val="009063A4"/>
    <w:rsid w:val="00906418"/>
    <w:rsid w:val="00906637"/>
    <w:rsid w:val="009068BC"/>
    <w:rsid w:val="00907FC8"/>
    <w:rsid w:val="00909AAC"/>
    <w:rsid w:val="0090A038"/>
    <w:rsid w:val="00910746"/>
    <w:rsid w:val="00910950"/>
    <w:rsid w:val="0091197A"/>
    <w:rsid w:val="009139B0"/>
    <w:rsid w:val="00913FD6"/>
    <w:rsid w:val="00914835"/>
    <w:rsid w:val="00915827"/>
    <w:rsid w:val="00915D5E"/>
    <w:rsid w:val="00915F25"/>
    <w:rsid w:val="00915FBC"/>
    <w:rsid w:val="00916D14"/>
    <w:rsid w:val="0092013B"/>
    <w:rsid w:val="009213AF"/>
    <w:rsid w:val="00921991"/>
    <w:rsid w:val="00922766"/>
    <w:rsid w:val="00923AF6"/>
    <w:rsid w:val="009269C3"/>
    <w:rsid w:val="00926A2B"/>
    <w:rsid w:val="00926B5E"/>
    <w:rsid w:val="009279D5"/>
    <w:rsid w:val="00927FB1"/>
    <w:rsid w:val="00931206"/>
    <w:rsid w:val="00931ADA"/>
    <w:rsid w:val="00931D35"/>
    <w:rsid w:val="0093220E"/>
    <w:rsid w:val="009322E7"/>
    <w:rsid w:val="00932432"/>
    <w:rsid w:val="009324E9"/>
    <w:rsid w:val="00932EB6"/>
    <w:rsid w:val="00934028"/>
    <w:rsid w:val="009343E9"/>
    <w:rsid w:val="009349A5"/>
    <w:rsid w:val="00934E4C"/>
    <w:rsid w:val="0093560A"/>
    <w:rsid w:val="00936000"/>
    <w:rsid w:val="00937D62"/>
    <w:rsid w:val="0093B0BB"/>
    <w:rsid w:val="00941532"/>
    <w:rsid w:val="00942B29"/>
    <w:rsid w:val="00942CBF"/>
    <w:rsid w:val="00942D63"/>
    <w:rsid w:val="0094356C"/>
    <w:rsid w:val="009437AF"/>
    <w:rsid w:val="00944636"/>
    <w:rsid w:val="00945603"/>
    <w:rsid w:val="0094582D"/>
    <w:rsid w:val="00953039"/>
    <w:rsid w:val="00953241"/>
    <w:rsid w:val="00954350"/>
    <w:rsid w:val="00954EE9"/>
    <w:rsid w:val="0095537B"/>
    <w:rsid w:val="00955720"/>
    <w:rsid w:val="00955D75"/>
    <w:rsid w:val="00955E89"/>
    <w:rsid w:val="00956A6C"/>
    <w:rsid w:val="00957946"/>
    <w:rsid w:val="00957B11"/>
    <w:rsid w:val="00957C14"/>
    <w:rsid w:val="0096050B"/>
    <w:rsid w:val="009632D3"/>
    <w:rsid w:val="00965A48"/>
    <w:rsid w:val="009664E9"/>
    <w:rsid w:val="00967278"/>
    <w:rsid w:val="0096770D"/>
    <w:rsid w:val="009705D5"/>
    <w:rsid w:val="00972080"/>
    <w:rsid w:val="00972B6D"/>
    <w:rsid w:val="00973DC4"/>
    <w:rsid w:val="00974202"/>
    <w:rsid w:val="009742D6"/>
    <w:rsid w:val="009746DC"/>
    <w:rsid w:val="00974850"/>
    <w:rsid w:val="00974F49"/>
    <w:rsid w:val="009751D3"/>
    <w:rsid w:val="00975B59"/>
    <w:rsid w:val="0097606A"/>
    <w:rsid w:val="00976DC5"/>
    <w:rsid w:val="009812FD"/>
    <w:rsid w:val="0098392D"/>
    <w:rsid w:val="00983CEF"/>
    <w:rsid w:val="00983DB5"/>
    <w:rsid w:val="00984D4E"/>
    <w:rsid w:val="00986045"/>
    <w:rsid w:val="009862B8"/>
    <w:rsid w:val="009875BA"/>
    <w:rsid w:val="009878E2"/>
    <w:rsid w:val="00987C34"/>
    <w:rsid w:val="00991AB0"/>
    <w:rsid w:val="00993024"/>
    <w:rsid w:val="00995691"/>
    <w:rsid w:val="00995D6C"/>
    <w:rsid w:val="00996ABD"/>
    <w:rsid w:val="00997A32"/>
    <w:rsid w:val="009A014D"/>
    <w:rsid w:val="009A09E1"/>
    <w:rsid w:val="009A1AB2"/>
    <w:rsid w:val="009A2BD5"/>
    <w:rsid w:val="009A32EB"/>
    <w:rsid w:val="009A5048"/>
    <w:rsid w:val="009A5CE9"/>
    <w:rsid w:val="009A65E6"/>
    <w:rsid w:val="009A6C68"/>
    <w:rsid w:val="009A7CD5"/>
    <w:rsid w:val="009B05DD"/>
    <w:rsid w:val="009B0C17"/>
    <w:rsid w:val="009B2BC1"/>
    <w:rsid w:val="009B31C8"/>
    <w:rsid w:val="009B47E5"/>
    <w:rsid w:val="009B5A16"/>
    <w:rsid w:val="009B5CB0"/>
    <w:rsid w:val="009B6667"/>
    <w:rsid w:val="009B6E34"/>
    <w:rsid w:val="009B7032"/>
    <w:rsid w:val="009B7330"/>
    <w:rsid w:val="009B75D1"/>
    <w:rsid w:val="009B7E41"/>
    <w:rsid w:val="009C2A1C"/>
    <w:rsid w:val="009C3EA6"/>
    <w:rsid w:val="009C3FD3"/>
    <w:rsid w:val="009C4507"/>
    <w:rsid w:val="009C57FF"/>
    <w:rsid w:val="009C5E0F"/>
    <w:rsid w:val="009C673C"/>
    <w:rsid w:val="009D0AE5"/>
    <w:rsid w:val="009D17BC"/>
    <w:rsid w:val="009D191F"/>
    <w:rsid w:val="009D222C"/>
    <w:rsid w:val="009D2250"/>
    <w:rsid w:val="009D37BF"/>
    <w:rsid w:val="009D41EF"/>
    <w:rsid w:val="009D45BC"/>
    <w:rsid w:val="009D4BDF"/>
    <w:rsid w:val="009D4E1F"/>
    <w:rsid w:val="009D5C37"/>
    <w:rsid w:val="009D7110"/>
    <w:rsid w:val="009D7585"/>
    <w:rsid w:val="009D76A6"/>
    <w:rsid w:val="009D7A80"/>
    <w:rsid w:val="009E1016"/>
    <w:rsid w:val="009E1F3A"/>
    <w:rsid w:val="009E4EDC"/>
    <w:rsid w:val="009E6E67"/>
    <w:rsid w:val="009E6F7B"/>
    <w:rsid w:val="009E7ACC"/>
    <w:rsid w:val="009E7B2D"/>
    <w:rsid w:val="009F007B"/>
    <w:rsid w:val="009F22D5"/>
    <w:rsid w:val="009F2927"/>
    <w:rsid w:val="009F34C1"/>
    <w:rsid w:val="009F4357"/>
    <w:rsid w:val="009F4792"/>
    <w:rsid w:val="009F4813"/>
    <w:rsid w:val="009F5A50"/>
    <w:rsid w:val="009F5E2A"/>
    <w:rsid w:val="009F6240"/>
    <w:rsid w:val="009F6333"/>
    <w:rsid w:val="009F75E2"/>
    <w:rsid w:val="009F7638"/>
    <w:rsid w:val="009F7684"/>
    <w:rsid w:val="009F79BD"/>
    <w:rsid w:val="009FA13D"/>
    <w:rsid w:val="00A01542"/>
    <w:rsid w:val="00A0191C"/>
    <w:rsid w:val="00A042B5"/>
    <w:rsid w:val="00A0438D"/>
    <w:rsid w:val="00A043E1"/>
    <w:rsid w:val="00A051F4"/>
    <w:rsid w:val="00A05A59"/>
    <w:rsid w:val="00A06930"/>
    <w:rsid w:val="00A06BB0"/>
    <w:rsid w:val="00A07176"/>
    <w:rsid w:val="00A11C18"/>
    <w:rsid w:val="00A12C26"/>
    <w:rsid w:val="00A13334"/>
    <w:rsid w:val="00A15408"/>
    <w:rsid w:val="00A15474"/>
    <w:rsid w:val="00A1567C"/>
    <w:rsid w:val="00A15BE7"/>
    <w:rsid w:val="00A161D5"/>
    <w:rsid w:val="00A17D5E"/>
    <w:rsid w:val="00A20469"/>
    <w:rsid w:val="00A20673"/>
    <w:rsid w:val="00A2097F"/>
    <w:rsid w:val="00A21060"/>
    <w:rsid w:val="00A2353E"/>
    <w:rsid w:val="00A2566B"/>
    <w:rsid w:val="00A26599"/>
    <w:rsid w:val="00A27B62"/>
    <w:rsid w:val="00A31B81"/>
    <w:rsid w:val="00A32418"/>
    <w:rsid w:val="00A3287B"/>
    <w:rsid w:val="00A34E09"/>
    <w:rsid w:val="00A35610"/>
    <w:rsid w:val="00A361C1"/>
    <w:rsid w:val="00A40155"/>
    <w:rsid w:val="00A40796"/>
    <w:rsid w:val="00A407AF"/>
    <w:rsid w:val="00A41004"/>
    <w:rsid w:val="00A427C1"/>
    <w:rsid w:val="00A428F6"/>
    <w:rsid w:val="00A42F38"/>
    <w:rsid w:val="00A4311C"/>
    <w:rsid w:val="00A44F27"/>
    <w:rsid w:val="00A45404"/>
    <w:rsid w:val="00A45C31"/>
    <w:rsid w:val="00A461B1"/>
    <w:rsid w:val="00A47A09"/>
    <w:rsid w:val="00A52DDE"/>
    <w:rsid w:val="00A53D11"/>
    <w:rsid w:val="00A540C8"/>
    <w:rsid w:val="00A54724"/>
    <w:rsid w:val="00A5550E"/>
    <w:rsid w:val="00A55886"/>
    <w:rsid w:val="00A55A7F"/>
    <w:rsid w:val="00A55A97"/>
    <w:rsid w:val="00A56B3B"/>
    <w:rsid w:val="00A56D75"/>
    <w:rsid w:val="00A5756E"/>
    <w:rsid w:val="00A576BF"/>
    <w:rsid w:val="00A602C8"/>
    <w:rsid w:val="00A61117"/>
    <w:rsid w:val="00A61491"/>
    <w:rsid w:val="00A6261D"/>
    <w:rsid w:val="00A626C1"/>
    <w:rsid w:val="00A62D11"/>
    <w:rsid w:val="00A62E13"/>
    <w:rsid w:val="00A636EF"/>
    <w:rsid w:val="00A64098"/>
    <w:rsid w:val="00A65087"/>
    <w:rsid w:val="00A667DC"/>
    <w:rsid w:val="00A66BE6"/>
    <w:rsid w:val="00A6714C"/>
    <w:rsid w:val="00A71AB6"/>
    <w:rsid w:val="00A733A1"/>
    <w:rsid w:val="00A753D0"/>
    <w:rsid w:val="00A76832"/>
    <w:rsid w:val="00A76BDC"/>
    <w:rsid w:val="00A80273"/>
    <w:rsid w:val="00A80687"/>
    <w:rsid w:val="00A80BBA"/>
    <w:rsid w:val="00A816A0"/>
    <w:rsid w:val="00A82A3F"/>
    <w:rsid w:val="00A836AF"/>
    <w:rsid w:val="00A83873"/>
    <w:rsid w:val="00A8393D"/>
    <w:rsid w:val="00A84E84"/>
    <w:rsid w:val="00A85026"/>
    <w:rsid w:val="00A8539F"/>
    <w:rsid w:val="00A85A39"/>
    <w:rsid w:val="00A86C35"/>
    <w:rsid w:val="00A90FBB"/>
    <w:rsid w:val="00A90FBF"/>
    <w:rsid w:val="00A91BE3"/>
    <w:rsid w:val="00A92A1C"/>
    <w:rsid w:val="00A93CD2"/>
    <w:rsid w:val="00A9702F"/>
    <w:rsid w:val="00A97C24"/>
    <w:rsid w:val="00AA0309"/>
    <w:rsid w:val="00AA09AE"/>
    <w:rsid w:val="00AA367A"/>
    <w:rsid w:val="00AA39C9"/>
    <w:rsid w:val="00AA4D22"/>
    <w:rsid w:val="00AA55EB"/>
    <w:rsid w:val="00AA55FD"/>
    <w:rsid w:val="00AA6C51"/>
    <w:rsid w:val="00AB0557"/>
    <w:rsid w:val="00AB1554"/>
    <w:rsid w:val="00AB162A"/>
    <w:rsid w:val="00AB4140"/>
    <w:rsid w:val="00AB4962"/>
    <w:rsid w:val="00AB56D8"/>
    <w:rsid w:val="00AB6572"/>
    <w:rsid w:val="00AB6609"/>
    <w:rsid w:val="00AB6929"/>
    <w:rsid w:val="00AB7A55"/>
    <w:rsid w:val="00AC0719"/>
    <w:rsid w:val="00AC2569"/>
    <w:rsid w:val="00AC29DF"/>
    <w:rsid w:val="00AC3755"/>
    <w:rsid w:val="00AC3BF5"/>
    <w:rsid w:val="00AC3D12"/>
    <w:rsid w:val="00AC3E48"/>
    <w:rsid w:val="00AC46F9"/>
    <w:rsid w:val="00AC4C54"/>
    <w:rsid w:val="00AC4F7D"/>
    <w:rsid w:val="00AC6F75"/>
    <w:rsid w:val="00AD0143"/>
    <w:rsid w:val="00AD0C2B"/>
    <w:rsid w:val="00AD1A6D"/>
    <w:rsid w:val="00AD1AD5"/>
    <w:rsid w:val="00AD2018"/>
    <w:rsid w:val="00AD2A42"/>
    <w:rsid w:val="00AD3087"/>
    <w:rsid w:val="00AD332D"/>
    <w:rsid w:val="00AD33F2"/>
    <w:rsid w:val="00AD3422"/>
    <w:rsid w:val="00AD52FC"/>
    <w:rsid w:val="00AD5553"/>
    <w:rsid w:val="00AD57BC"/>
    <w:rsid w:val="00AD59E1"/>
    <w:rsid w:val="00AD5A74"/>
    <w:rsid w:val="00AD7CC8"/>
    <w:rsid w:val="00AE0A74"/>
    <w:rsid w:val="00AE0ABD"/>
    <w:rsid w:val="00AE2618"/>
    <w:rsid w:val="00AE398C"/>
    <w:rsid w:val="00AE414A"/>
    <w:rsid w:val="00AE4240"/>
    <w:rsid w:val="00AE565A"/>
    <w:rsid w:val="00AE5EBF"/>
    <w:rsid w:val="00AE610D"/>
    <w:rsid w:val="00AE641D"/>
    <w:rsid w:val="00AE6431"/>
    <w:rsid w:val="00AE6614"/>
    <w:rsid w:val="00AE7E06"/>
    <w:rsid w:val="00AF1231"/>
    <w:rsid w:val="00AF2619"/>
    <w:rsid w:val="00AF3907"/>
    <w:rsid w:val="00AF3D5C"/>
    <w:rsid w:val="00AF4972"/>
    <w:rsid w:val="00AF5AB7"/>
    <w:rsid w:val="00AF5F5B"/>
    <w:rsid w:val="00AF634C"/>
    <w:rsid w:val="00AF66BE"/>
    <w:rsid w:val="00B0133C"/>
    <w:rsid w:val="00B0145E"/>
    <w:rsid w:val="00B019D1"/>
    <w:rsid w:val="00B027BB"/>
    <w:rsid w:val="00B04EE5"/>
    <w:rsid w:val="00B066A1"/>
    <w:rsid w:val="00B06C3E"/>
    <w:rsid w:val="00B06D99"/>
    <w:rsid w:val="00B07006"/>
    <w:rsid w:val="00B07497"/>
    <w:rsid w:val="00B106A9"/>
    <w:rsid w:val="00B10E7F"/>
    <w:rsid w:val="00B11B3B"/>
    <w:rsid w:val="00B11C83"/>
    <w:rsid w:val="00B12FDE"/>
    <w:rsid w:val="00B14152"/>
    <w:rsid w:val="00B21000"/>
    <w:rsid w:val="00B22E52"/>
    <w:rsid w:val="00B22F08"/>
    <w:rsid w:val="00B23344"/>
    <w:rsid w:val="00B240F4"/>
    <w:rsid w:val="00B24263"/>
    <w:rsid w:val="00B2494B"/>
    <w:rsid w:val="00B24A04"/>
    <w:rsid w:val="00B2693C"/>
    <w:rsid w:val="00B27006"/>
    <w:rsid w:val="00B274B7"/>
    <w:rsid w:val="00B27779"/>
    <w:rsid w:val="00B30203"/>
    <w:rsid w:val="00B31553"/>
    <w:rsid w:val="00B3161D"/>
    <w:rsid w:val="00B3177B"/>
    <w:rsid w:val="00B31B6F"/>
    <w:rsid w:val="00B3213C"/>
    <w:rsid w:val="00B32750"/>
    <w:rsid w:val="00B330DB"/>
    <w:rsid w:val="00B332A3"/>
    <w:rsid w:val="00B3358B"/>
    <w:rsid w:val="00B3500E"/>
    <w:rsid w:val="00B368ED"/>
    <w:rsid w:val="00B37741"/>
    <w:rsid w:val="00B407C7"/>
    <w:rsid w:val="00B42569"/>
    <w:rsid w:val="00B42EEC"/>
    <w:rsid w:val="00B439C1"/>
    <w:rsid w:val="00B4504F"/>
    <w:rsid w:val="00B46068"/>
    <w:rsid w:val="00B46788"/>
    <w:rsid w:val="00B469A9"/>
    <w:rsid w:val="00B46AC8"/>
    <w:rsid w:val="00B46FEA"/>
    <w:rsid w:val="00B4717A"/>
    <w:rsid w:val="00B47AE3"/>
    <w:rsid w:val="00B47C1D"/>
    <w:rsid w:val="00B50A76"/>
    <w:rsid w:val="00B52B3C"/>
    <w:rsid w:val="00B53623"/>
    <w:rsid w:val="00B5396F"/>
    <w:rsid w:val="00B53D68"/>
    <w:rsid w:val="00B56641"/>
    <w:rsid w:val="00B56C63"/>
    <w:rsid w:val="00B576A0"/>
    <w:rsid w:val="00B62649"/>
    <w:rsid w:val="00B62F9D"/>
    <w:rsid w:val="00B6359C"/>
    <w:rsid w:val="00B636A8"/>
    <w:rsid w:val="00B64116"/>
    <w:rsid w:val="00B64399"/>
    <w:rsid w:val="00B64524"/>
    <w:rsid w:val="00B64A72"/>
    <w:rsid w:val="00B671FB"/>
    <w:rsid w:val="00B67753"/>
    <w:rsid w:val="00B71523"/>
    <w:rsid w:val="00B72390"/>
    <w:rsid w:val="00B730F6"/>
    <w:rsid w:val="00B733F3"/>
    <w:rsid w:val="00B73A13"/>
    <w:rsid w:val="00B73D29"/>
    <w:rsid w:val="00B75448"/>
    <w:rsid w:val="00B75695"/>
    <w:rsid w:val="00B76251"/>
    <w:rsid w:val="00B76FDF"/>
    <w:rsid w:val="00B80309"/>
    <w:rsid w:val="00B809E4"/>
    <w:rsid w:val="00B80F8B"/>
    <w:rsid w:val="00B81E75"/>
    <w:rsid w:val="00B8308B"/>
    <w:rsid w:val="00B83AAC"/>
    <w:rsid w:val="00B84854"/>
    <w:rsid w:val="00B84EE9"/>
    <w:rsid w:val="00B87110"/>
    <w:rsid w:val="00B8773C"/>
    <w:rsid w:val="00B90583"/>
    <w:rsid w:val="00B905AD"/>
    <w:rsid w:val="00B916DF"/>
    <w:rsid w:val="00B91A16"/>
    <w:rsid w:val="00B93EFC"/>
    <w:rsid w:val="00B94F45"/>
    <w:rsid w:val="00B9551F"/>
    <w:rsid w:val="00B9556C"/>
    <w:rsid w:val="00B95BF6"/>
    <w:rsid w:val="00B95EF6"/>
    <w:rsid w:val="00B966C6"/>
    <w:rsid w:val="00B973BF"/>
    <w:rsid w:val="00BA1C31"/>
    <w:rsid w:val="00BA2ACD"/>
    <w:rsid w:val="00BA2F0B"/>
    <w:rsid w:val="00BA3636"/>
    <w:rsid w:val="00BA3C7A"/>
    <w:rsid w:val="00BA45C5"/>
    <w:rsid w:val="00BA6869"/>
    <w:rsid w:val="00BA6F98"/>
    <w:rsid w:val="00BA70B7"/>
    <w:rsid w:val="00BA7338"/>
    <w:rsid w:val="00BA73E6"/>
    <w:rsid w:val="00BB0923"/>
    <w:rsid w:val="00BB4301"/>
    <w:rsid w:val="00BB4961"/>
    <w:rsid w:val="00BB5910"/>
    <w:rsid w:val="00BB628A"/>
    <w:rsid w:val="00BB73F7"/>
    <w:rsid w:val="00BB7D6E"/>
    <w:rsid w:val="00BC00E5"/>
    <w:rsid w:val="00BC052B"/>
    <w:rsid w:val="00BC2FC4"/>
    <w:rsid w:val="00BC3F0C"/>
    <w:rsid w:val="00BD032B"/>
    <w:rsid w:val="00BD055D"/>
    <w:rsid w:val="00BD26E5"/>
    <w:rsid w:val="00BD38B3"/>
    <w:rsid w:val="00BD3A37"/>
    <w:rsid w:val="00BD5E0F"/>
    <w:rsid w:val="00BD64D8"/>
    <w:rsid w:val="00BD70E1"/>
    <w:rsid w:val="00BD7818"/>
    <w:rsid w:val="00BD7B52"/>
    <w:rsid w:val="00BE045C"/>
    <w:rsid w:val="00BE0FD0"/>
    <w:rsid w:val="00BE20E3"/>
    <w:rsid w:val="00BE3BDF"/>
    <w:rsid w:val="00BE3FA5"/>
    <w:rsid w:val="00BE4122"/>
    <w:rsid w:val="00BE507D"/>
    <w:rsid w:val="00BE5448"/>
    <w:rsid w:val="00BE5A02"/>
    <w:rsid w:val="00BE5D95"/>
    <w:rsid w:val="00BE60C4"/>
    <w:rsid w:val="00BE629A"/>
    <w:rsid w:val="00BE69F0"/>
    <w:rsid w:val="00BF1090"/>
    <w:rsid w:val="00BF1723"/>
    <w:rsid w:val="00BF3B24"/>
    <w:rsid w:val="00BF3CD4"/>
    <w:rsid w:val="00BF46C9"/>
    <w:rsid w:val="00BF657C"/>
    <w:rsid w:val="00BF7DB3"/>
    <w:rsid w:val="00BF7DCB"/>
    <w:rsid w:val="00C00011"/>
    <w:rsid w:val="00C0086F"/>
    <w:rsid w:val="00C0098C"/>
    <w:rsid w:val="00C0240B"/>
    <w:rsid w:val="00C04498"/>
    <w:rsid w:val="00C04A95"/>
    <w:rsid w:val="00C050BF"/>
    <w:rsid w:val="00C055A5"/>
    <w:rsid w:val="00C05F61"/>
    <w:rsid w:val="00C06A07"/>
    <w:rsid w:val="00C07683"/>
    <w:rsid w:val="00C0787D"/>
    <w:rsid w:val="00C07CDA"/>
    <w:rsid w:val="00C1012A"/>
    <w:rsid w:val="00C1153F"/>
    <w:rsid w:val="00C11AAD"/>
    <w:rsid w:val="00C12089"/>
    <w:rsid w:val="00C14401"/>
    <w:rsid w:val="00C14842"/>
    <w:rsid w:val="00C1526B"/>
    <w:rsid w:val="00C159D4"/>
    <w:rsid w:val="00C16A16"/>
    <w:rsid w:val="00C170B4"/>
    <w:rsid w:val="00C173D2"/>
    <w:rsid w:val="00C17472"/>
    <w:rsid w:val="00C17ABE"/>
    <w:rsid w:val="00C17CEA"/>
    <w:rsid w:val="00C20C1A"/>
    <w:rsid w:val="00C20D62"/>
    <w:rsid w:val="00C21659"/>
    <w:rsid w:val="00C225C2"/>
    <w:rsid w:val="00C226A6"/>
    <w:rsid w:val="00C22E7E"/>
    <w:rsid w:val="00C23132"/>
    <w:rsid w:val="00C23819"/>
    <w:rsid w:val="00C2387E"/>
    <w:rsid w:val="00C24584"/>
    <w:rsid w:val="00C25259"/>
    <w:rsid w:val="00C253E1"/>
    <w:rsid w:val="00C26046"/>
    <w:rsid w:val="00C26B29"/>
    <w:rsid w:val="00C278D4"/>
    <w:rsid w:val="00C27D33"/>
    <w:rsid w:val="00C306DF"/>
    <w:rsid w:val="00C30B0A"/>
    <w:rsid w:val="00C314EB"/>
    <w:rsid w:val="00C3177B"/>
    <w:rsid w:val="00C31D77"/>
    <w:rsid w:val="00C32007"/>
    <w:rsid w:val="00C33302"/>
    <w:rsid w:val="00C33BDC"/>
    <w:rsid w:val="00C3415F"/>
    <w:rsid w:val="00C34781"/>
    <w:rsid w:val="00C35410"/>
    <w:rsid w:val="00C362EE"/>
    <w:rsid w:val="00C367C3"/>
    <w:rsid w:val="00C409F6"/>
    <w:rsid w:val="00C40E23"/>
    <w:rsid w:val="00C4133E"/>
    <w:rsid w:val="00C4261F"/>
    <w:rsid w:val="00C4292A"/>
    <w:rsid w:val="00C446F1"/>
    <w:rsid w:val="00C447D8"/>
    <w:rsid w:val="00C44868"/>
    <w:rsid w:val="00C45C40"/>
    <w:rsid w:val="00C461B7"/>
    <w:rsid w:val="00C47057"/>
    <w:rsid w:val="00C47345"/>
    <w:rsid w:val="00C47700"/>
    <w:rsid w:val="00C50360"/>
    <w:rsid w:val="00C504F1"/>
    <w:rsid w:val="00C508A3"/>
    <w:rsid w:val="00C5090A"/>
    <w:rsid w:val="00C51843"/>
    <w:rsid w:val="00C51AA4"/>
    <w:rsid w:val="00C525F3"/>
    <w:rsid w:val="00C52940"/>
    <w:rsid w:val="00C53189"/>
    <w:rsid w:val="00C537E0"/>
    <w:rsid w:val="00C53AA9"/>
    <w:rsid w:val="00C53EF4"/>
    <w:rsid w:val="00C54A03"/>
    <w:rsid w:val="00C56FB7"/>
    <w:rsid w:val="00C61D00"/>
    <w:rsid w:val="00C62225"/>
    <w:rsid w:val="00C627D7"/>
    <w:rsid w:val="00C63FB2"/>
    <w:rsid w:val="00C6409F"/>
    <w:rsid w:val="00C6450B"/>
    <w:rsid w:val="00C65E0B"/>
    <w:rsid w:val="00C662F9"/>
    <w:rsid w:val="00C67224"/>
    <w:rsid w:val="00C67695"/>
    <w:rsid w:val="00C7277B"/>
    <w:rsid w:val="00C72E33"/>
    <w:rsid w:val="00C7314B"/>
    <w:rsid w:val="00C732D3"/>
    <w:rsid w:val="00C73F75"/>
    <w:rsid w:val="00C7471B"/>
    <w:rsid w:val="00C74A64"/>
    <w:rsid w:val="00C75017"/>
    <w:rsid w:val="00C76035"/>
    <w:rsid w:val="00C76E2B"/>
    <w:rsid w:val="00C779CF"/>
    <w:rsid w:val="00C80C1D"/>
    <w:rsid w:val="00C815D1"/>
    <w:rsid w:val="00C819A0"/>
    <w:rsid w:val="00C81A00"/>
    <w:rsid w:val="00C83755"/>
    <w:rsid w:val="00C83BD6"/>
    <w:rsid w:val="00C83FB7"/>
    <w:rsid w:val="00C852CA"/>
    <w:rsid w:val="00C85C7B"/>
    <w:rsid w:val="00C8628A"/>
    <w:rsid w:val="00C868B5"/>
    <w:rsid w:val="00C86B31"/>
    <w:rsid w:val="00C8774E"/>
    <w:rsid w:val="00C905EA"/>
    <w:rsid w:val="00C90C8B"/>
    <w:rsid w:val="00C915DA"/>
    <w:rsid w:val="00C917DA"/>
    <w:rsid w:val="00C91A19"/>
    <w:rsid w:val="00C91FBF"/>
    <w:rsid w:val="00C92109"/>
    <w:rsid w:val="00C92DB8"/>
    <w:rsid w:val="00C93279"/>
    <w:rsid w:val="00C93847"/>
    <w:rsid w:val="00C93EE2"/>
    <w:rsid w:val="00C944AF"/>
    <w:rsid w:val="00C9471F"/>
    <w:rsid w:val="00C94C37"/>
    <w:rsid w:val="00C94DE1"/>
    <w:rsid w:val="00C959DC"/>
    <w:rsid w:val="00C95E07"/>
    <w:rsid w:val="00C969C4"/>
    <w:rsid w:val="00C96F4E"/>
    <w:rsid w:val="00C9705D"/>
    <w:rsid w:val="00CA0C45"/>
    <w:rsid w:val="00CA0E5E"/>
    <w:rsid w:val="00CA19DC"/>
    <w:rsid w:val="00CA3F05"/>
    <w:rsid w:val="00CA4C09"/>
    <w:rsid w:val="00CA5546"/>
    <w:rsid w:val="00CA68B6"/>
    <w:rsid w:val="00CA71CC"/>
    <w:rsid w:val="00CA7579"/>
    <w:rsid w:val="00CB008D"/>
    <w:rsid w:val="00CB0A5B"/>
    <w:rsid w:val="00CB0BBD"/>
    <w:rsid w:val="00CB1B67"/>
    <w:rsid w:val="00CB1C27"/>
    <w:rsid w:val="00CB3881"/>
    <w:rsid w:val="00CB3CFD"/>
    <w:rsid w:val="00CB43ED"/>
    <w:rsid w:val="00CB446F"/>
    <w:rsid w:val="00CB5D38"/>
    <w:rsid w:val="00CC00AB"/>
    <w:rsid w:val="00CC073C"/>
    <w:rsid w:val="00CC0947"/>
    <w:rsid w:val="00CC0A3B"/>
    <w:rsid w:val="00CC0C06"/>
    <w:rsid w:val="00CC1276"/>
    <w:rsid w:val="00CC20F2"/>
    <w:rsid w:val="00CC24DD"/>
    <w:rsid w:val="00CC2DF0"/>
    <w:rsid w:val="00CC3BC1"/>
    <w:rsid w:val="00CC435A"/>
    <w:rsid w:val="00CC4C13"/>
    <w:rsid w:val="00CC5DA7"/>
    <w:rsid w:val="00CC6F6D"/>
    <w:rsid w:val="00CC7C0D"/>
    <w:rsid w:val="00CD080F"/>
    <w:rsid w:val="00CD1540"/>
    <w:rsid w:val="00CD17A8"/>
    <w:rsid w:val="00CD1D1E"/>
    <w:rsid w:val="00CD1DAD"/>
    <w:rsid w:val="00CD437A"/>
    <w:rsid w:val="00CD4A1B"/>
    <w:rsid w:val="00CD5599"/>
    <w:rsid w:val="00CD6754"/>
    <w:rsid w:val="00CD698F"/>
    <w:rsid w:val="00CD7769"/>
    <w:rsid w:val="00CE0749"/>
    <w:rsid w:val="00CE1535"/>
    <w:rsid w:val="00CE3BD3"/>
    <w:rsid w:val="00CE5A4D"/>
    <w:rsid w:val="00CE61B3"/>
    <w:rsid w:val="00CE655A"/>
    <w:rsid w:val="00CE657D"/>
    <w:rsid w:val="00CE6D34"/>
    <w:rsid w:val="00CF1666"/>
    <w:rsid w:val="00CF234F"/>
    <w:rsid w:val="00CF449E"/>
    <w:rsid w:val="00CF666C"/>
    <w:rsid w:val="00CF723A"/>
    <w:rsid w:val="00CF7625"/>
    <w:rsid w:val="00CF79B7"/>
    <w:rsid w:val="00D014AB"/>
    <w:rsid w:val="00D03C4B"/>
    <w:rsid w:val="00D06CE2"/>
    <w:rsid w:val="00D070EE"/>
    <w:rsid w:val="00D074B0"/>
    <w:rsid w:val="00D07844"/>
    <w:rsid w:val="00D10323"/>
    <w:rsid w:val="00D103EA"/>
    <w:rsid w:val="00D14297"/>
    <w:rsid w:val="00D14421"/>
    <w:rsid w:val="00D1559E"/>
    <w:rsid w:val="00D15F40"/>
    <w:rsid w:val="00D16275"/>
    <w:rsid w:val="00D16D3D"/>
    <w:rsid w:val="00D17446"/>
    <w:rsid w:val="00D20A85"/>
    <w:rsid w:val="00D216B7"/>
    <w:rsid w:val="00D2294F"/>
    <w:rsid w:val="00D23136"/>
    <w:rsid w:val="00D23316"/>
    <w:rsid w:val="00D23DFB"/>
    <w:rsid w:val="00D24E78"/>
    <w:rsid w:val="00D26F2B"/>
    <w:rsid w:val="00D27526"/>
    <w:rsid w:val="00D277F2"/>
    <w:rsid w:val="00D27E88"/>
    <w:rsid w:val="00D306FC"/>
    <w:rsid w:val="00D30F29"/>
    <w:rsid w:val="00D322E1"/>
    <w:rsid w:val="00D335FB"/>
    <w:rsid w:val="00D34508"/>
    <w:rsid w:val="00D3563A"/>
    <w:rsid w:val="00D35DBC"/>
    <w:rsid w:val="00D3627D"/>
    <w:rsid w:val="00D37B71"/>
    <w:rsid w:val="00D4128C"/>
    <w:rsid w:val="00D4156A"/>
    <w:rsid w:val="00D4187A"/>
    <w:rsid w:val="00D42CEB"/>
    <w:rsid w:val="00D437FD"/>
    <w:rsid w:val="00D44111"/>
    <w:rsid w:val="00D44317"/>
    <w:rsid w:val="00D44D5F"/>
    <w:rsid w:val="00D467CC"/>
    <w:rsid w:val="00D475E4"/>
    <w:rsid w:val="00D53329"/>
    <w:rsid w:val="00D5360F"/>
    <w:rsid w:val="00D538CE"/>
    <w:rsid w:val="00D54D8F"/>
    <w:rsid w:val="00D550B1"/>
    <w:rsid w:val="00D558BB"/>
    <w:rsid w:val="00D5709F"/>
    <w:rsid w:val="00D60B80"/>
    <w:rsid w:val="00D60F1A"/>
    <w:rsid w:val="00D61596"/>
    <w:rsid w:val="00D62069"/>
    <w:rsid w:val="00D6350D"/>
    <w:rsid w:val="00D6490E"/>
    <w:rsid w:val="00D6496A"/>
    <w:rsid w:val="00D66095"/>
    <w:rsid w:val="00D66FB2"/>
    <w:rsid w:val="00D67C53"/>
    <w:rsid w:val="00D6CDC4"/>
    <w:rsid w:val="00D70976"/>
    <w:rsid w:val="00D72C1E"/>
    <w:rsid w:val="00D73D27"/>
    <w:rsid w:val="00D7499F"/>
    <w:rsid w:val="00D7538F"/>
    <w:rsid w:val="00D755DC"/>
    <w:rsid w:val="00D76AA6"/>
    <w:rsid w:val="00D76B4F"/>
    <w:rsid w:val="00D77318"/>
    <w:rsid w:val="00D77E30"/>
    <w:rsid w:val="00D81367"/>
    <w:rsid w:val="00D82049"/>
    <w:rsid w:val="00D84E3E"/>
    <w:rsid w:val="00D853D1"/>
    <w:rsid w:val="00D86D9A"/>
    <w:rsid w:val="00D92119"/>
    <w:rsid w:val="00D92587"/>
    <w:rsid w:val="00D932B6"/>
    <w:rsid w:val="00D946BD"/>
    <w:rsid w:val="00D950B1"/>
    <w:rsid w:val="00D95E94"/>
    <w:rsid w:val="00D97058"/>
    <w:rsid w:val="00D9C9D0"/>
    <w:rsid w:val="00DA1842"/>
    <w:rsid w:val="00DA1844"/>
    <w:rsid w:val="00DA218C"/>
    <w:rsid w:val="00DA3511"/>
    <w:rsid w:val="00DA3CBC"/>
    <w:rsid w:val="00DA45F5"/>
    <w:rsid w:val="00DA4D4E"/>
    <w:rsid w:val="00DA53CB"/>
    <w:rsid w:val="00DA5FC7"/>
    <w:rsid w:val="00DA639B"/>
    <w:rsid w:val="00DA7EC1"/>
    <w:rsid w:val="00DB0114"/>
    <w:rsid w:val="00DB158E"/>
    <w:rsid w:val="00DB32BD"/>
    <w:rsid w:val="00DB33BA"/>
    <w:rsid w:val="00DB3E73"/>
    <w:rsid w:val="00DB3EFF"/>
    <w:rsid w:val="00DB490E"/>
    <w:rsid w:val="00DB5DC3"/>
    <w:rsid w:val="00DB762D"/>
    <w:rsid w:val="00DC08F5"/>
    <w:rsid w:val="00DC2F2A"/>
    <w:rsid w:val="00DD14A3"/>
    <w:rsid w:val="00DD1A72"/>
    <w:rsid w:val="00DD2978"/>
    <w:rsid w:val="00DD29C2"/>
    <w:rsid w:val="00DD2CF4"/>
    <w:rsid w:val="00DD341C"/>
    <w:rsid w:val="00DD4923"/>
    <w:rsid w:val="00DD4DA3"/>
    <w:rsid w:val="00DD6DDF"/>
    <w:rsid w:val="00DD786B"/>
    <w:rsid w:val="00DD7F60"/>
    <w:rsid w:val="00DE0243"/>
    <w:rsid w:val="00DE18ED"/>
    <w:rsid w:val="00DE211F"/>
    <w:rsid w:val="00DE5002"/>
    <w:rsid w:val="00DE5181"/>
    <w:rsid w:val="00DE524B"/>
    <w:rsid w:val="00DE6070"/>
    <w:rsid w:val="00DF10B5"/>
    <w:rsid w:val="00DF1153"/>
    <w:rsid w:val="00DF12DB"/>
    <w:rsid w:val="00DF1466"/>
    <w:rsid w:val="00DF1672"/>
    <w:rsid w:val="00DF1A8E"/>
    <w:rsid w:val="00DF2996"/>
    <w:rsid w:val="00DF2B23"/>
    <w:rsid w:val="00DF3F43"/>
    <w:rsid w:val="00DF3F4C"/>
    <w:rsid w:val="00DF48B7"/>
    <w:rsid w:val="00DF4D74"/>
    <w:rsid w:val="00DF4D9C"/>
    <w:rsid w:val="00DF5A3F"/>
    <w:rsid w:val="00DF5AA9"/>
    <w:rsid w:val="00DF6A46"/>
    <w:rsid w:val="00DF720E"/>
    <w:rsid w:val="00DF7C16"/>
    <w:rsid w:val="00E00729"/>
    <w:rsid w:val="00E012D9"/>
    <w:rsid w:val="00E015B1"/>
    <w:rsid w:val="00E02053"/>
    <w:rsid w:val="00E03442"/>
    <w:rsid w:val="00E0358C"/>
    <w:rsid w:val="00E03800"/>
    <w:rsid w:val="00E04B2E"/>
    <w:rsid w:val="00E0519E"/>
    <w:rsid w:val="00E061BB"/>
    <w:rsid w:val="00E06BBD"/>
    <w:rsid w:val="00E07356"/>
    <w:rsid w:val="00E07871"/>
    <w:rsid w:val="00E10B50"/>
    <w:rsid w:val="00E125C7"/>
    <w:rsid w:val="00E130E0"/>
    <w:rsid w:val="00E14878"/>
    <w:rsid w:val="00E162CD"/>
    <w:rsid w:val="00E16C19"/>
    <w:rsid w:val="00E177EE"/>
    <w:rsid w:val="00E203D1"/>
    <w:rsid w:val="00E21003"/>
    <w:rsid w:val="00E21AA0"/>
    <w:rsid w:val="00E23056"/>
    <w:rsid w:val="00E2340E"/>
    <w:rsid w:val="00E23ADD"/>
    <w:rsid w:val="00E26432"/>
    <w:rsid w:val="00E26CDA"/>
    <w:rsid w:val="00E2708E"/>
    <w:rsid w:val="00E27404"/>
    <w:rsid w:val="00E27E51"/>
    <w:rsid w:val="00E301B8"/>
    <w:rsid w:val="00E30D7D"/>
    <w:rsid w:val="00E30F0F"/>
    <w:rsid w:val="00E316B9"/>
    <w:rsid w:val="00E31F08"/>
    <w:rsid w:val="00E32A9B"/>
    <w:rsid w:val="00E32B6B"/>
    <w:rsid w:val="00E3313A"/>
    <w:rsid w:val="00E33312"/>
    <w:rsid w:val="00E35DEB"/>
    <w:rsid w:val="00E35F5C"/>
    <w:rsid w:val="00E36965"/>
    <w:rsid w:val="00E36E2A"/>
    <w:rsid w:val="00E37181"/>
    <w:rsid w:val="00E4075B"/>
    <w:rsid w:val="00E4167C"/>
    <w:rsid w:val="00E41814"/>
    <w:rsid w:val="00E42A98"/>
    <w:rsid w:val="00E42DA1"/>
    <w:rsid w:val="00E43681"/>
    <w:rsid w:val="00E443A9"/>
    <w:rsid w:val="00E46DCD"/>
    <w:rsid w:val="00E46F28"/>
    <w:rsid w:val="00E50571"/>
    <w:rsid w:val="00E51421"/>
    <w:rsid w:val="00E5164D"/>
    <w:rsid w:val="00E51B5E"/>
    <w:rsid w:val="00E51C85"/>
    <w:rsid w:val="00E52E67"/>
    <w:rsid w:val="00E531ED"/>
    <w:rsid w:val="00E53DAB"/>
    <w:rsid w:val="00E54990"/>
    <w:rsid w:val="00E54DE9"/>
    <w:rsid w:val="00E565AC"/>
    <w:rsid w:val="00E56622"/>
    <w:rsid w:val="00E6088B"/>
    <w:rsid w:val="00E60E08"/>
    <w:rsid w:val="00E61D88"/>
    <w:rsid w:val="00E630DF"/>
    <w:rsid w:val="00E630E6"/>
    <w:rsid w:val="00E6370E"/>
    <w:rsid w:val="00E63B7D"/>
    <w:rsid w:val="00E649B5"/>
    <w:rsid w:val="00E66467"/>
    <w:rsid w:val="00E67BE7"/>
    <w:rsid w:val="00E67DF1"/>
    <w:rsid w:val="00E70C6C"/>
    <w:rsid w:val="00E70F6E"/>
    <w:rsid w:val="00E70FB9"/>
    <w:rsid w:val="00E7116F"/>
    <w:rsid w:val="00E71957"/>
    <w:rsid w:val="00E734A4"/>
    <w:rsid w:val="00E73544"/>
    <w:rsid w:val="00E742D2"/>
    <w:rsid w:val="00E744BD"/>
    <w:rsid w:val="00E74EE8"/>
    <w:rsid w:val="00E757F7"/>
    <w:rsid w:val="00E7741C"/>
    <w:rsid w:val="00E7CC25"/>
    <w:rsid w:val="00E802F1"/>
    <w:rsid w:val="00E81C14"/>
    <w:rsid w:val="00E839DF"/>
    <w:rsid w:val="00E85BC4"/>
    <w:rsid w:val="00E861B9"/>
    <w:rsid w:val="00E872BF"/>
    <w:rsid w:val="00E90B83"/>
    <w:rsid w:val="00E90D84"/>
    <w:rsid w:val="00E92A28"/>
    <w:rsid w:val="00E93BF6"/>
    <w:rsid w:val="00E954AE"/>
    <w:rsid w:val="00E97D78"/>
    <w:rsid w:val="00E97D9A"/>
    <w:rsid w:val="00EA019A"/>
    <w:rsid w:val="00EA0486"/>
    <w:rsid w:val="00EA04F3"/>
    <w:rsid w:val="00EA077E"/>
    <w:rsid w:val="00EA119B"/>
    <w:rsid w:val="00EA11D3"/>
    <w:rsid w:val="00EA255B"/>
    <w:rsid w:val="00EA2C2A"/>
    <w:rsid w:val="00EA4F2D"/>
    <w:rsid w:val="00EA572B"/>
    <w:rsid w:val="00EA57CD"/>
    <w:rsid w:val="00EA598F"/>
    <w:rsid w:val="00EA6556"/>
    <w:rsid w:val="00EA6B85"/>
    <w:rsid w:val="00EA7D8E"/>
    <w:rsid w:val="00EB02FB"/>
    <w:rsid w:val="00EB04EC"/>
    <w:rsid w:val="00EB3068"/>
    <w:rsid w:val="00EB3331"/>
    <w:rsid w:val="00EB3B2A"/>
    <w:rsid w:val="00EB3B8F"/>
    <w:rsid w:val="00EB400F"/>
    <w:rsid w:val="00EB5D02"/>
    <w:rsid w:val="00EB6789"/>
    <w:rsid w:val="00EB7143"/>
    <w:rsid w:val="00EB7B3E"/>
    <w:rsid w:val="00EC1502"/>
    <w:rsid w:val="00EC15AD"/>
    <w:rsid w:val="00EC2C9D"/>
    <w:rsid w:val="00EC2D76"/>
    <w:rsid w:val="00EC3796"/>
    <w:rsid w:val="00EC3FFE"/>
    <w:rsid w:val="00EC4861"/>
    <w:rsid w:val="00EC5084"/>
    <w:rsid w:val="00EC6810"/>
    <w:rsid w:val="00ED059E"/>
    <w:rsid w:val="00ED0E20"/>
    <w:rsid w:val="00ED1187"/>
    <w:rsid w:val="00ED2084"/>
    <w:rsid w:val="00ED2297"/>
    <w:rsid w:val="00ED2301"/>
    <w:rsid w:val="00ED2612"/>
    <w:rsid w:val="00ED26DE"/>
    <w:rsid w:val="00ED3D32"/>
    <w:rsid w:val="00ED3EBB"/>
    <w:rsid w:val="00ED410D"/>
    <w:rsid w:val="00ED6161"/>
    <w:rsid w:val="00ED6FC5"/>
    <w:rsid w:val="00ED7676"/>
    <w:rsid w:val="00ED7EA9"/>
    <w:rsid w:val="00EE0C66"/>
    <w:rsid w:val="00EE297F"/>
    <w:rsid w:val="00EE3DCE"/>
    <w:rsid w:val="00EE59E7"/>
    <w:rsid w:val="00EE6203"/>
    <w:rsid w:val="00EE6AD7"/>
    <w:rsid w:val="00EE7235"/>
    <w:rsid w:val="00EE7DFF"/>
    <w:rsid w:val="00EF09DD"/>
    <w:rsid w:val="00EF23F0"/>
    <w:rsid w:val="00EF2FA7"/>
    <w:rsid w:val="00EF33C6"/>
    <w:rsid w:val="00EF3E88"/>
    <w:rsid w:val="00EF5670"/>
    <w:rsid w:val="00EF584E"/>
    <w:rsid w:val="00EF6303"/>
    <w:rsid w:val="00EF7028"/>
    <w:rsid w:val="00EF7B87"/>
    <w:rsid w:val="00F011AE"/>
    <w:rsid w:val="00F02740"/>
    <w:rsid w:val="00F02BC6"/>
    <w:rsid w:val="00F03A3F"/>
    <w:rsid w:val="00F058C0"/>
    <w:rsid w:val="00F065ED"/>
    <w:rsid w:val="00F075A7"/>
    <w:rsid w:val="00F12626"/>
    <w:rsid w:val="00F1273F"/>
    <w:rsid w:val="00F1278D"/>
    <w:rsid w:val="00F13588"/>
    <w:rsid w:val="00F13904"/>
    <w:rsid w:val="00F13942"/>
    <w:rsid w:val="00F13D13"/>
    <w:rsid w:val="00F14642"/>
    <w:rsid w:val="00F149A8"/>
    <w:rsid w:val="00F14DB9"/>
    <w:rsid w:val="00F16A6B"/>
    <w:rsid w:val="00F16E56"/>
    <w:rsid w:val="00F17E73"/>
    <w:rsid w:val="00F207A7"/>
    <w:rsid w:val="00F2170A"/>
    <w:rsid w:val="00F21A9D"/>
    <w:rsid w:val="00F21B07"/>
    <w:rsid w:val="00F21EA1"/>
    <w:rsid w:val="00F226D6"/>
    <w:rsid w:val="00F22EC0"/>
    <w:rsid w:val="00F233FE"/>
    <w:rsid w:val="00F23483"/>
    <w:rsid w:val="00F24949"/>
    <w:rsid w:val="00F26FD5"/>
    <w:rsid w:val="00F27390"/>
    <w:rsid w:val="00F309E2"/>
    <w:rsid w:val="00F33A25"/>
    <w:rsid w:val="00F34031"/>
    <w:rsid w:val="00F35BCA"/>
    <w:rsid w:val="00F35C7E"/>
    <w:rsid w:val="00F36EEB"/>
    <w:rsid w:val="00F37338"/>
    <w:rsid w:val="00F40823"/>
    <w:rsid w:val="00F411A4"/>
    <w:rsid w:val="00F411AF"/>
    <w:rsid w:val="00F419C5"/>
    <w:rsid w:val="00F42649"/>
    <w:rsid w:val="00F426B8"/>
    <w:rsid w:val="00F43B02"/>
    <w:rsid w:val="00F443E7"/>
    <w:rsid w:val="00F44787"/>
    <w:rsid w:val="00F44B7B"/>
    <w:rsid w:val="00F457FF"/>
    <w:rsid w:val="00F460EB"/>
    <w:rsid w:val="00F46E9B"/>
    <w:rsid w:val="00F5021C"/>
    <w:rsid w:val="00F51115"/>
    <w:rsid w:val="00F51DEB"/>
    <w:rsid w:val="00F51E6E"/>
    <w:rsid w:val="00F528E1"/>
    <w:rsid w:val="00F52D76"/>
    <w:rsid w:val="00F57360"/>
    <w:rsid w:val="00F61123"/>
    <w:rsid w:val="00F61B9D"/>
    <w:rsid w:val="00F6212A"/>
    <w:rsid w:val="00F630A7"/>
    <w:rsid w:val="00F6343D"/>
    <w:rsid w:val="00F660B3"/>
    <w:rsid w:val="00F733F4"/>
    <w:rsid w:val="00F75CF1"/>
    <w:rsid w:val="00F77F1D"/>
    <w:rsid w:val="00F84473"/>
    <w:rsid w:val="00F852F9"/>
    <w:rsid w:val="00F8669E"/>
    <w:rsid w:val="00F868C1"/>
    <w:rsid w:val="00F8705A"/>
    <w:rsid w:val="00F8727A"/>
    <w:rsid w:val="00F87E90"/>
    <w:rsid w:val="00F9015A"/>
    <w:rsid w:val="00F91AC8"/>
    <w:rsid w:val="00F9237D"/>
    <w:rsid w:val="00F9347A"/>
    <w:rsid w:val="00F93CA9"/>
    <w:rsid w:val="00F960A8"/>
    <w:rsid w:val="00F96B55"/>
    <w:rsid w:val="00F975CC"/>
    <w:rsid w:val="00FA0271"/>
    <w:rsid w:val="00FA1444"/>
    <w:rsid w:val="00FA1766"/>
    <w:rsid w:val="00FA2410"/>
    <w:rsid w:val="00FA59C8"/>
    <w:rsid w:val="00FA5FD4"/>
    <w:rsid w:val="00FA6889"/>
    <w:rsid w:val="00FB159C"/>
    <w:rsid w:val="00FB202D"/>
    <w:rsid w:val="00FB234D"/>
    <w:rsid w:val="00FB2C47"/>
    <w:rsid w:val="00FB330C"/>
    <w:rsid w:val="00FB3EFA"/>
    <w:rsid w:val="00FB3FA2"/>
    <w:rsid w:val="00FB4C4A"/>
    <w:rsid w:val="00FB601D"/>
    <w:rsid w:val="00FB687B"/>
    <w:rsid w:val="00FB6B54"/>
    <w:rsid w:val="00FC004B"/>
    <w:rsid w:val="00FC09BA"/>
    <w:rsid w:val="00FC18E7"/>
    <w:rsid w:val="00FC5F82"/>
    <w:rsid w:val="00FC69F8"/>
    <w:rsid w:val="00FC6CA3"/>
    <w:rsid w:val="00FC770E"/>
    <w:rsid w:val="00FC7748"/>
    <w:rsid w:val="00FC7AC7"/>
    <w:rsid w:val="00FD0CFB"/>
    <w:rsid w:val="00FD0F69"/>
    <w:rsid w:val="00FD152B"/>
    <w:rsid w:val="00FD164D"/>
    <w:rsid w:val="00FD227B"/>
    <w:rsid w:val="00FD28B0"/>
    <w:rsid w:val="00FD353E"/>
    <w:rsid w:val="00FD46E3"/>
    <w:rsid w:val="00FD56EC"/>
    <w:rsid w:val="00FD6660"/>
    <w:rsid w:val="00FD77B6"/>
    <w:rsid w:val="00FE21EB"/>
    <w:rsid w:val="00FE3FB8"/>
    <w:rsid w:val="00FE487B"/>
    <w:rsid w:val="00FE49EF"/>
    <w:rsid w:val="00FF0CA0"/>
    <w:rsid w:val="00FF138C"/>
    <w:rsid w:val="00FF2D26"/>
    <w:rsid w:val="00FF4428"/>
    <w:rsid w:val="00FF49FA"/>
    <w:rsid w:val="00FF4DAF"/>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663824A2-8E6B-4F93-84E7-F254F466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04F3"/>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link w:val="StopkaZnak1"/>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qFormat/>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1"/>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link w:val="TematkomentarzaZnak1"/>
    <w:rPr>
      <w:b/>
      <w:bCs/>
    </w:rPr>
  </w:style>
  <w:style w:type="paragraph" w:styleId="Tekstdymka">
    <w:name w:val="Balloon Text"/>
    <w:basedOn w:val="Normalny"/>
    <w:link w:val="TekstdymkaZnak1"/>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link w:val="PodtytuZnak1"/>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link w:val="NagwekZnak1"/>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1"/>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uiPriority w:val="99"/>
    <w:rsid w:val="000208DC"/>
    <w:rPr>
      <w:rFonts w:ascii="Calibri" w:eastAsia="Calibri" w:hAnsi="Calibri"/>
      <w:lang w:eastAsia="ar-SA"/>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1"/>
    <w:qFormat/>
    <w:locked/>
    <w:rsid w:val="00EA7D8E"/>
    <w:rPr>
      <w:sz w:val="24"/>
      <w:szCs w:val="24"/>
      <w:lang w:eastAsia="ar-SA"/>
    </w:rPr>
  </w:style>
  <w:style w:type="character" w:customStyle="1" w:styleId="Nierozpoznanawzmianka1">
    <w:name w:val="Nierozpoznana wzmianka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link w:val="Tekstpodstawowy"/>
    <w:rsid w:val="00436DC7"/>
    <w:rPr>
      <w:sz w:val="24"/>
      <w:szCs w:val="24"/>
      <w:lang w:eastAsia="ar-SA"/>
    </w:rPr>
  </w:style>
  <w:style w:type="character" w:customStyle="1" w:styleId="StopkaZnak1">
    <w:name w:val="Stopka Znak1"/>
    <w:basedOn w:val="Domylnaczcionkaakapitu"/>
    <w:link w:val="Stopka"/>
    <w:uiPriority w:val="99"/>
    <w:rsid w:val="00436DC7"/>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436DC7"/>
    <w:rPr>
      <w:lang w:eastAsia="ar-SA"/>
    </w:rPr>
  </w:style>
  <w:style w:type="character" w:customStyle="1" w:styleId="TekstprzypisukocowegoZnak1">
    <w:name w:val="Tekst przypisu końcowego Znak1"/>
    <w:basedOn w:val="Domylnaczcionkaakapitu"/>
    <w:link w:val="Tekstprzypisukocowego"/>
    <w:rsid w:val="00436DC7"/>
    <w:rPr>
      <w:lang w:eastAsia="ar-SA"/>
    </w:rPr>
  </w:style>
  <w:style w:type="character" w:customStyle="1" w:styleId="TematkomentarzaZnak1">
    <w:name w:val="Temat komentarza Znak1"/>
    <w:basedOn w:val="TekstkomentarzaZnak1"/>
    <w:link w:val="Tematkomentarza"/>
    <w:rsid w:val="00436DC7"/>
    <w:rPr>
      <w:rFonts w:ascii="Calibri" w:eastAsia="Calibri" w:hAnsi="Calibri"/>
      <w:b/>
      <w:bCs/>
      <w:lang w:eastAsia="ar-SA"/>
    </w:rPr>
  </w:style>
  <w:style w:type="character" w:customStyle="1" w:styleId="TekstdymkaZnak1">
    <w:name w:val="Tekst dymka Znak1"/>
    <w:basedOn w:val="Domylnaczcionkaakapitu"/>
    <w:link w:val="Tekstdymka"/>
    <w:rsid w:val="00436DC7"/>
    <w:rPr>
      <w:rFonts w:ascii="Tahoma" w:hAnsi="Tahoma" w:cs="Tahoma"/>
      <w:sz w:val="16"/>
      <w:szCs w:val="16"/>
      <w:lang w:eastAsia="ar-SA"/>
    </w:rPr>
  </w:style>
  <w:style w:type="character" w:customStyle="1" w:styleId="TekstpodstawowywcityZnak1">
    <w:name w:val="Tekst podstawowy wcięty Znak1"/>
    <w:basedOn w:val="Domylnaczcionkaakapitu"/>
    <w:link w:val="Tekstpodstawowywcity"/>
    <w:rsid w:val="00436DC7"/>
    <w:rPr>
      <w:rFonts w:ascii="Arial" w:hAnsi="Arial" w:cs="Arial"/>
      <w:sz w:val="22"/>
      <w:szCs w:val="22"/>
      <w:lang w:eastAsia="ar-SA"/>
    </w:rPr>
  </w:style>
  <w:style w:type="character" w:customStyle="1" w:styleId="TytuZnak1">
    <w:name w:val="Tytuł Znak1"/>
    <w:basedOn w:val="Domylnaczcionkaakapitu"/>
    <w:link w:val="Tytu"/>
    <w:rsid w:val="00436DC7"/>
    <w:rPr>
      <w:b/>
      <w:sz w:val="28"/>
      <w:lang w:eastAsia="ar-SA"/>
    </w:rPr>
  </w:style>
  <w:style w:type="character" w:customStyle="1" w:styleId="PodtytuZnak1">
    <w:name w:val="Podtytuł Znak1"/>
    <w:basedOn w:val="Domylnaczcionkaakapitu"/>
    <w:link w:val="Podtytu"/>
    <w:rsid w:val="00436DC7"/>
    <w:rPr>
      <w:rFonts w:ascii="Tahoma" w:hAnsi="Tahoma" w:cs="Tahoma"/>
      <w:b/>
      <w:bCs/>
      <w:sz w:val="22"/>
      <w:szCs w:val="22"/>
      <w:lang w:eastAsia="ar-SA"/>
    </w:rPr>
  </w:style>
  <w:style w:type="character" w:customStyle="1" w:styleId="NagwekZnak1">
    <w:name w:val="Nagłówek Znak1"/>
    <w:basedOn w:val="Domylnaczcionkaakapitu"/>
    <w:link w:val="Nagwek"/>
    <w:uiPriority w:val="99"/>
    <w:rsid w:val="00436DC7"/>
    <w:rPr>
      <w:sz w:val="24"/>
      <w:szCs w:val="24"/>
      <w:lang w:eastAsia="ar-SA"/>
    </w:rPr>
  </w:style>
  <w:style w:type="character" w:customStyle="1" w:styleId="cf01">
    <w:name w:val="cf01"/>
    <w:basedOn w:val="Domylnaczcionkaakapitu"/>
    <w:rsid w:val="0087512C"/>
    <w:rPr>
      <w:rFonts w:ascii="Segoe UI" w:hAnsi="Segoe UI" w:cs="Segoe UI" w:hint="default"/>
      <w:sz w:val="18"/>
      <w:szCs w:val="18"/>
    </w:rPr>
  </w:style>
  <w:style w:type="paragraph" w:styleId="Bezodstpw">
    <w:name w:val="No Spacing"/>
    <w:link w:val="BezodstpwZnak"/>
    <w:uiPriority w:val="1"/>
    <w:qFormat/>
    <w:rsid w:val="00B67753"/>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B6775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03760">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717709462">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uropejskie@opolsk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i.feo@wup.opol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172.16.32.3\dane\ZR\k.kozak\Downloads\www.funduszeue.opols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172.16.32.3\dane\ZR\k.kozak\Downloads\www.funduszeeuropejskie.gov.pl" TargetMode="External"/><Relationship Id="rId14" Type="http://schemas.openxmlformats.org/officeDocument/2006/relationships/hyperlink" Target="http://www.funduszeu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8A1FF-A872-44AD-964B-B9A4C2A8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53</Pages>
  <Words>15777</Words>
  <Characters>94664</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
    </vt:vector>
  </TitlesOfParts>
  <Company>iPR</Company>
  <LinksUpToDate>false</LinksUpToDate>
  <CharactersWithSpaces>110221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Ewa Tarlińska-Wójcik</cp:lastModifiedBy>
  <cp:revision>63</cp:revision>
  <cp:lastPrinted>2025-09-24T10:20:00Z</cp:lastPrinted>
  <dcterms:created xsi:type="dcterms:W3CDTF">2025-09-18T06:21:00Z</dcterms:created>
  <dcterms:modified xsi:type="dcterms:W3CDTF">2025-10-01T12:16:00Z</dcterms:modified>
</cp:coreProperties>
</file>