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541FE1" w14:textId="6203419D" w:rsidR="00BA0FAC" w:rsidRDefault="00FA758E" w:rsidP="009F4CDA">
      <w:pPr>
        <w:pStyle w:val="Bezodstpw"/>
      </w:pPr>
      <w:r w:rsidRPr="00B4315A">
        <w:rPr>
          <w:noProof/>
          <w:lang w:eastAsia="pl-PL"/>
        </w:rPr>
        <w:drawing>
          <wp:inline distT="0" distB="0" distL="0" distR="0" wp14:anchorId="7393D830" wp14:editId="09D9945D">
            <wp:extent cx="5762625" cy="590550"/>
            <wp:effectExtent l="0" t="0" r="9525" b="0"/>
            <wp:docPr id="1"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90550"/>
                    </a:xfrm>
                    <a:prstGeom prst="rect">
                      <a:avLst/>
                    </a:prstGeom>
                    <a:noFill/>
                    <a:ln>
                      <a:noFill/>
                    </a:ln>
                  </pic:spPr>
                </pic:pic>
              </a:graphicData>
            </a:graphic>
          </wp:inline>
        </w:drawing>
      </w:r>
    </w:p>
    <w:p w14:paraId="4557E702" w14:textId="77777777" w:rsidR="00320589" w:rsidRDefault="00320589" w:rsidP="00B93A5E">
      <w:pPr>
        <w:pStyle w:val="Tytu"/>
        <w:jc w:val="left"/>
        <w:rPr>
          <w:rFonts w:ascii="Calibri" w:hAnsi="Calibri" w:cs="Calibri"/>
          <w:i/>
          <w:sz w:val="24"/>
          <w:szCs w:val="24"/>
        </w:rPr>
      </w:pPr>
    </w:p>
    <w:p w14:paraId="5846239F" w14:textId="77777777" w:rsidR="00E91092" w:rsidRPr="0002040C" w:rsidRDefault="00BA0FAC" w:rsidP="00B93A5E">
      <w:pPr>
        <w:pStyle w:val="Tytu"/>
        <w:jc w:val="left"/>
        <w:rPr>
          <w:rFonts w:ascii="Calibri" w:hAnsi="Calibri" w:cs="Calibri"/>
          <w:i/>
          <w:sz w:val="24"/>
          <w:szCs w:val="24"/>
        </w:rPr>
      </w:pPr>
      <w:r w:rsidRPr="0002040C">
        <w:rPr>
          <w:rFonts w:ascii="Calibri" w:hAnsi="Calibri" w:cs="Calibri"/>
          <w:i/>
          <w:sz w:val="24"/>
          <w:szCs w:val="24"/>
        </w:rPr>
        <w:t>WZÓR</w:t>
      </w:r>
      <w:r w:rsidR="0058295D" w:rsidRPr="0002040C">
        <w:rPr>
          <w:rStyle w:val="Odwoanieprzypisudolnego"/>
          <w:rFonts w:ascii="Calibri" w:hAnsi="Calibri" w:cs="Calibri"/>
          <w:i/>
          <w:sz w:val="24"/>
          <w:szCs w:val="24"/>
        </w:rPr>
        <w:footnoteReference w:id="1"/>
      </w:r>
    </w:p>
    <w:p w14:paraId="15D17A2F" w14:textId="77777777" w:rsidR="0058295D" w:rsidRPr="0002040C" w:rsidRDefault="0058295D" w:rsidP="00B93A5E">
      <w:pPr>
        <w:pStyle w:val="Tytu"/>
        <w:jc w:val="left"/>
        <w:rPr>
          <w:rFonts w:ascii="Calibri" w:eastAsia="Calibri" w:hAnsi="Calibri" w:cs="Calibri"/>
          <w:b w:val="0"/>
          <w:i/>
          <w:sz w:val="24"/>
          <w:szCs w:val="24"/>
          <w:lang w:eastAsia="en-US"/>
        </w:rPr>
      </w:pPr>
    </w:p>
    <w:p w14:paraId="20491460" w14:textId="77777777" w:rsidR="00BA0FAC" w:rsidRPr="006474C0" w:rsidRDefault="0058295D" w:rsidP="00197511">
      <w:pPr>
        <w:tabs>
          <w:tab w:val="left" w:pos="900"/>
        </w:tabs>
        <w:spacing w:after="0" w:line="360" w:lineRule="auto"/>
        <w:rPr>
          <w:rFonts w:eastAsia="Times New Roman" w:cs="Calibri"/>
          <w:i/>
          <w:sz w:val="24"/>
          <w:szCs w:val="24"/>
          <w:lang w:eastAsia="pl-PL"/>
        </w:rPr>
      </w:pPr>
      <w:r w:rsidRPr="006474C0">
        <w:rPr>
          <w:rFonts w:eastAsia="Times New Roman" w:cs="Calibri"/>
          <w:sz w:val="24"/>
          <w:szCs w:val="24"/>
          <w:lang w:eastAsia="pl-PL"/>
        </w:rPr>
        <w:t xml:space="preserve">Dokument podpisywany w formie elektronicznej </w:t>
      </w:r>
      <w:r w:rsidRPr="006474C0">
        <w:rPr>
          <w:rFonts w:eastAsia="Times New Roman" w:cs="Calibri"/>
          <w:i/>
          <w:sz w:val="24"/>
          <w:szCs w:val="24"/>
          <w:lang w:eastAsia="pl-PL"/>
        </w:rPr>
        <w:t>[w przypadku formy papierowej należy wykasować to zdanie]</w:t>
      </w:r>
    </w:p>
    <w:p w14:paraId="2E9F5C4D" w14:textId="77777777" w:rsidR="00CF5579" w:rsidRPr="006474C0" w:rsidRDefault="00CF5579" w:rsidP="00197511">
      <w:pPr>
        <w:tabs>
          <w:tab w:val="left" w:pos="900"/>
        </w:tabs>
        <w:spacing w:after="0" w:line="360" w:lineRule="auto"/>
        <w:rPr>
          <w:rFonts w:eastAsia="Times New Roman" w:cs="Calibri"/>
          <w:i/>
          <w:sz w:val="24"/>
          <w:szCs w:val="24"/>
          <w:lang w:eastAsia="pl-PL"/>
        </w:rPr>
      </w:pPr>
    </w:p>
    <w:p w14:paraId="32A4BD01" w14:textId="77777777" w:rsidR="00BA0FAC" w:rsidRPr="006474C0" w:rsidRDefault="00BA0FAC" w:rsidP="00197511">
      <w:pPr>
        <w:pStyle w:val="Tekstpodstawowy"/>
        <w:spacing w:line="360" w:lineRule="auto"/>
        <w:jc w:val="left"/>
        <w:rPr>
          <w:rFonts w:ascii="Calibri" w:hAnsi="Calibri" w:cs="Calibri"/>
        </w:rPr>
      </w:pPr>
      <w:r w:rsidRPr="006474C0">
        <w:rPr>
          <w:rFonts w:ascii="Calibri" w:hAnsi="Calibri" w:cs="Calibri"/>
        </w:rPr>
        <w:t xml:space="preserve">Umowa o dofinansowanie </w:t>
      </w:r>
      <w:r w:rsidR="0084250B" w:rsidRPr="006474C0">
        <w:rPr>
          <w:rFonts w:ascii="Calibri" w:hAnsi="Calibri" w:cs="Calibri"/>
        </w:rPr>
        <w:t>Projekt</w:t>
      </w:r>
      <w:r w:rsidRPr="006474C0">
        <w:rPr>
          <w:rFonts w:ascii="Calibri" w:hAnsi="Calibri" w:cs="Calibri"/>
        </w:rPr>
        <w:t>u w formie zaliczki lub refundacji</w:t>
      </w:r>
    </w:p>
    <w:p w14:paraId="74F3B0B1" w14:textId="77777777" w:rsidR="00BA0FAC" w:rsidRPr="006474C0" w:rsidRDefault="00BA0FAC" w:rsidP="00197511">
      <w:pPr>
        <w:pStyle w:val="Tekstpodstawowy"/>
        <w:spacing w:line="360" w:lineRule="auto"/>
        <w:jc w:val="left"/>
        <w:rPr>
          <w:rFonts w:ascii="Calibri" w:hAnsi="Calibri" w:cs="Calibri"/>
        </w:rPr>
      </w:pPr>
      <w:r w:rsidRPr="006474C0">
        <w:rPr>
          <w:rFonts w:ascii="Calibri" w:hAnsi="Calibri" w:cs="Calibri"/>
        </w:rPr>
        <w:t xml:space="preserve">dla </w:t>
      </w:r>
      <w:r w:rsidR="0084250B" w:rsidRPr="006474C0">
        <w:rPr>
          <w:rFonts w:ascii="Calibri" w:hAnsi="Calibri" w:cs="Calibri"/>
        </w:rPr>
        <w:t>Projekt</w:t>
      </w:r>
      <w:r w:rsidRPr="006474C0">
        <w:rPr>
          <w:rFonts w:ascii="Calibri" w:hAnsi="Calibri" w:cs="Calibri"/>
        </w:rPr>
        <w:t xml:space="preserve">u wdrażanego przez Instytucję </w:t>
      </w:r>
      <w:r w:rsidR="00AA41CD" w:rsidRPr="006474C0">
        <w:rPr>
          <w:rFonts w:ascii="Calibri" w:hAnsi="Calibri" w:cs="Calibri"/>
        </w:rPr>
        <w:t>Pośredniczącą</w:t>
      </w:r>
    </w:p>
    <w:p w14:paraId="43CE74A1" w14:textId="77777777" w:rsidR="00BA0FAC" w:rsidRPr="006474C0" w:rsidRDefault="00BA0FAC" w:rsidP="00197511">
      <w:pPr>
        <w:pStyle w:val="Tekstpodstawowy"/>
        <w:spacing w:line="360" w:lineRule="auto"/>
        <w:jc w:val="left"/>
        <w:rPr>
          <w:rFonts w:ascii="Calibri" w:hAnsi="Calibri" w:cs="Calibri"/>
        </w:rPr>
      </w:pPr>
      <w:r w:rsidRPr="006474C0">
        <w:rPr>
          <w:rFonts w:ascii="Calibri" w:hAnsi="Calibri" w:cs="Calibri"/>
        </w:rPr>
        <w:t>w ramach</w:t>
      </w:r>
      <w:r w:rsidR="00E91092" w:rsidRPr="006474C0">
        <w:rPr>
          <w:rFonts w:ascii="Calibri" w:hAnsi="Calibri" w:cs="Calibri"/>
        </w:rPr>
        <w:t xml:space="preserve"> </w:t>
      </w:r>
      <w:r w:rsidR="0058295D" w:rsidRPr="006474C0">
        <w:rPr>
          <w:rFonts w:ascii="Calibri" w:hAnsi="Calibri" w:cs="Calibri"/>
        </w:rPr>
        <w:t>p</w:t>
      </w:r>
      <w:r w:rsidR="00186B14" w:rsidRPr="006474C0">
        <w:rPr>
          <w:rFonts w:ascii="Calibri" w:hAnsi="Calibri" w:cs="Calibri"/>
        </w:rPr>
        <w:t>rogramu</w:t>
      </w:r>
      <w:r w:rsidR="0058295D" w:rsidRPr="006474C0">
        <w:rPr>
          <w:rFonts w:ascii="Calibri" w:hAnsi="Calibri" w:cs="Calibri"/>
        </w:rPr>
        <w:t xml:space="preserve"> </w:t>
      </w:r>
      <w:r w:rsidR="00CF5579" w:rsidRPr="006474C0">
        <w:rPr>
          <w:rFonts w:ascii="Calibri" w:hAnsi="Calibri" w:cs="Calibri"/>
        </w:rPr>
        <w:t xml:space="preserve">regionalnego </w:t>
      </w:r>
      <w:r w:rsidR="00E91092" w:rsidRPr="006474C0">
        <w:rPr>
          <w:rFonts w:ascii="Calibri" w:hAnsi="Calibri" w:cs="Calibri"/>
        </w:rPr>
        <w:t>Fundusze Europejskie dla Opolskiego 2021-2027</w:t>
      </w:r>
      <w:r w:rsidR="00CF5579" w:rsidRPr="006474C0">
        <w:rPr>
          <w:rFonts w:ascii="Calibri" w:hAnsi="Calibri" w:cs="Calibri"/>
        </w:rPr>
        <w:t>,</w:t>
      </w:r>
      <w:r w:rsidR="00E91092" w:rsidRPr="006474C0">
        <w:rPr>
          <w:rFonts w:ascii="Calibri" w:hAnsi="Calibri" w:cs="Calibri"/>
        </w:rPr>
        <w:t xml:space="preserve"> </w:t>
      </w:r>
    </w:p>
    <w:p w14:paraId="625D27EB" w14:textId="77777777" w:rsidR="00BA0FAC" w:rsidRPr="006474C0" w:rsidRDefault="00CF5579" w:rsidP="00197511">
      <w:pPr>
        <w:pStyle w:val="Tekstpodstawowy"/>
        <w:spacing w:line="360" w:lineRule="auto"/>
        <w:jc w:val="left"/>
        <w:rPr>
          <w:rFonts w:ascii="Calibri" w:hAnsi="Calibri" w:cs="Calibri"/>
        </w:rPr>
      </w:pPr>
      <w:r w:rsidRPr="006474C0">
        <w:rPr>
          <w:rFonts w:ascii="Calibri" w:hAnsi="Calibri" w:cs="Calibri"/>
        </w:rPr>
        <w:t>zwana dalej umową</w:t>
      </w:r>
      <w:r w:rsidR="001F081B" w:rsidRPr="006474C0">
        <w:rPr>
          <w:rFonts w:ascii="Calibri" w:hAnsi="Calibri" w:cs="Calibri"/>
        </w:rPr>
        <w:t>,</w:t>
      </w:r>
      <w:r w:rsidRPr="006474C0">
        <w:rPr>
          <w:rFonts w:ascii="Calibri" w:hAnsi="Calibri" w:cs="Calibri"/>
        </w:rPr>
        <w:t xml:space="preserve"> </w:t>
      </w:r>
      <w:r w:rsidR="00BA0FAC" w:rsidRPr="006474C0">
        <w:rPr>
          <w:rFonts w:ascii="Calibri" w:hAnsi="Calibri" w:cs="Calibri"/>
        </w:rPr>
        <w:t>w ramach:</w:t>
      </w:r>
    </w:p>
    <w:p w14:paraId="2AD13DA3" w14:textId="77777777" w:rsidR="00BA0FAC" w:rsidRPr="006474C0" w:rsidRDefault="001F24DC" w:rsidP="00197511">
      <w:pPr>
        <w:pStyle w:val="Tekstpodstawowy"/>
        <w:spacing w:line="360" w:lineRule="auto"/>
        <w:jc w:val="left"/>
        <w:rPr>
          <w:rFonts w:ascii="Calibri" w:hAnsi="Calibri" w:cs="Calibri"/>
          <w:b/>
          <w:bCs/>
        </w:rPr>
      </w:pPr>
      <w:r w:rsidRPr="006474C0">
        <w:rPr>
          <w:rFonts w:ascii="Calibri" w:hAnsi="Calibri" w:cs="Calibri"/>
          <w:b/>
          <w:bCs/>
        </w:rPr>
        <w:t>Priorytetu</w:t>
      </w:r>
      <w:r w:rsidR="00BA0FAC" w:rsidRPr="006474C0">
        <w:rPr>
          <w:rFonts w:ascii="Calibri" w:hAnsi="Calibri" w:cs="Calibri"/>
          <w:b/>
          <w:bCs/>
        </w:rPr>
        <w:t xml:space="preserve"> </w:t>
      </w:r>
      <w:r w:rsidR="00E91092" w:rsidRPr="006474C0">
        <w:rPr>
          <w:rFonts w:ascii="Calibri" w:hAnsi="Calibri" w:cs="Calibri"/>
          <w:b/>
          <w:bCs/>
        </w:rPr>
        <w:t>1 Fundusze Europejskie na rzecz wzrostu innowacyjności i konkurencyjności opolskiego</w:t>
      </w:r>
    </w:p>
    <w:p w14:paraId="383652D5" w14:textId="77BDBBE8" w:rsidR="00BA0FAC" w:rsidRPr="006474C0" w:rsidRDefault="00354B79" w:rsidP="00197511">
      <w:pPr>
        <w:pStyle w:val="Tekstpodstawowy"/>
        <w:spacing w:line="360" w:lineRule="auto"/>
        <w:jc w:val="left"/>
        <w:rPr>
          <w:rFonts w:ascii="Calibri" w:hAnsi="Calibri" w:cs="Calibri"/>
          <w:b/>
          <w:bCs/>
        </w:rPr>
      </w:pPr>
      <w:r w:rsidRPr="006474C0">
        <w:rPr>
          <w:rFonts w:ascii="Calibri" w:hAnsi="Calibri" w:cs="Calibri"/>
          <w:b/>
          <w:bCs/>
        </w:rPr>
        <w:t>D</w:t>
      </w:r>
      <w:r w:rsidR="00BA0FAC" w:rsidRPr="006474C0">
        <w:rPr>
          <w:rFonts w:ascii="Calibri" w:hAnsi="Calibri" w:cs="Calibri"/>
          <w:b/>
          <w:bCs/>
        </w:rPr>
        <w:t>zi</w:t>
      </w:r>
      <w:r w:rsidRPr="006474C0">
        <w:rPr>
          <w:rFonts w:ascii="Calibri" w:hAnsi="Calibri" w:cs="Calibri"/>
          <w:b/>
          <w:bCs/>
        </w:rPr>
        <w:t xml:space="preserve">ałania </w:t>
      </w:r>
      <w:r w:rsidR="00FE1551" w:rsidRPr="006474C0">
        <w:rPr>
          <w:rFonts w:ascii="Calibri" w:hAnsi="Calibri" w:cs="Calibri"/>
          <w:b/>
          <w:bCs/>
        </w:rPr>
        <w:t>1.</w:t>
      </w:r>
      <w:r w:rsidR="00827C7C" w:rsidRPr="006474C0">
        <w:rPr>
          <w:rFonts w:ascii="Calibri" w:hAnsi="Calibri" w:cs="Calibri"/>
          <w:b/>
          <w:iCs/>
        </w:rPr>
        <w:t>3 Infrastruktura B+R organizacji badawczych</w:t>
      </w:r>
    </w:p>
    <w:p w14:paraId="17148D33" w14:textId="77777777" w:rsidR="00BA0FAC" w:rsidRPr="006474C0" w:rsidRDefault="00BA0FAC" w:rsidP="00197511">
      <w:pPr>
        <w:pStyle w:val="Tekstpodstawowy"/>
        <w:spacing w:line="360" w:lineRule="auto"/>
        <w:jc w:val="left"/>
        <w:rPr>
          <w:rFonts w:ascii="Calibri" w:hAnsi="Calibri" w:cs="Calibri"/>
        </w:rPr>
      </w:pPr>
      <w:r w:rsidRPr="006474C0">
        <w:rPr>
          <w:rFonts w:ascii="Calibri" w:hAnsi="Calibri" w:cs="Calibri"/>
          <w:b/>
          <w:bCs/>
        </w:rPr>
        <w:t>Numer ewidencyjny wniosku</w:t>
      </w:r>
      <w:r w:rsidRPr="006474C0">
        <w:rPr>
          <w:rFonts w:ascii="Calibri" w:hAnsi="Calibri" w:cs="Calibri"/>
          <w:b/>
          <w:bCs/>
          <w:i/>
          <w:iCs/>
        </w:rPr>
        <w:t xml:space="preserve"> </w:t>
      </w:r>
      <w:r w:rsidRPr="006474C0">
        <w:rPr>
          <w:rFonts w:ascii="Calibri" w:hAnsi="Calibri" w:cs="Calibri"/>
          <w:i/>
          <w:iCs/>
        </w:rPr>
        <w:t>(numer wniosku)</w:t>
      </w:r>
    </w:p>
    <w:p w14:paraId="0A798C83" w14:textId="77777777" w:rsidR="008E4DB1" w:rsidRPr="006474C0" w:rsidRDefault="008E4DB1" w:rsidP="00197511">
      <w:pPr>
        <w:pStyle w:val="Tytu"/>
        <w:spacing w:after="60" w:line="360" w:lineRule="auto"/>
        <w:jc w:val="both"/>
        <w:rPr>
          <w:rFonts w:ascii="Calibri" w:hAnsi="Calibri" w:cs="Calibri"/>
          <w:sz w:val="24"/>
          <w:szCs w:val="24"/>
        </w:rPr>
      </w:pPr>
    </w:p>
    <w:p w14:paraId="74102CCB" w14:textId="77777777" w:rsidR="00BA0FAC" w:rsidRPr="006474C0" w:rsidRDefault="00A75DF8" w:rsidP="00197511">
      <w:pPr>
        <w:pStyle w:val="Tekstpodstawowy"/>
        <w:spacing w:line="360" w:lineRule="auto"/>
        <w:jc w:val="left"/>
        <w:rPr>
          <w:rFonts w:ascii="Calibri" w:hAnsi="Calibri" w:cs="Calibri"/>
        </w:rPr>
      </w:pPr>
      <w:r w:rsidRPr="006474C0">
        <w:rPr>
          <w:rFonts w:ascii="Calibri" w:hAnsi="Calibri" w:cs="Calibri"/>
        </w:rPr>
        <w:t>Nr U</w:t>
      </w:r>
      <w:r w:rsidR="00BA0FAC" w:rsidRPr="006474C0">
        <w:rPr>
          <w:rFonts w:ascii="Calibri" w:hAnsi="Calibri" w:cs="Calibri"/>
        </w:rPr>
        <w:t>mowy: .............................................................</w:t>
      </w:r>
    </w:p>
    <w:p w14:paraId="2B935239" w14:textId="77777777" w:rsidR="00BA0FAC" w:rsidRPr="006474C0" w:rsidRDefault="00BA0FAC" w:rsidP="00197511">
      <w:pPr>
        <w:pStyle w:val="Tekstpodstawowy"/>
        <w:spacing w:line="360" w:lineRule="auto"/>
        <w:jc w:val="left"/>
        <w:rPr>
          <w:rFonts w:ascii="Calibri" w:hAnsi="Calibri" w:cs="Calibri"/>
          <w:i/>
        </w:rPr>
      </w:pPr>
      <w:r w:rsidRPr="006474C0">
        <w:rPr>
          <w:rFonts w:ascii="Calibri" w:hAnsi="Calibri" w:cs="Calibri"/>
        </w:rPr>
        <w:t xml:space="preserve">Umowa o dofinansowanie </w:t>
      </w:r>
      <w:r w:rsidR="0084250B" w:rsidRPr="006474C0">
        <w:rPr>
          <w:rFonts w:ascii="Calibri" w:hAnsi="Calibri" w:cs="Calibri"/>
        </w:rPr>
        <w:t>Projekt</w:t>
      </w:r>
      <w:r w:rsidRPr="006474C0">
        <w:rPr>
          <w:rFonts w:ascii="Calibri" w:hAnsi="Calibri" w:cs="Calibri"/>
        </w:rPr>
        <w:t xml:space="preserve">u: </w:t>
      </w:r>
      <w:r w:rsidRPr="006474C0">
        <w:rPr>
          <w:rFonts w:ascii="Calibri" w:hAnsi="Calibri" w:cs="Calibri"/>
          <w:i/>
        </w:rPr>
        <w:t xml:space="preserve">[tytuł </w:t>
      </w:r>
      <w:r w:rsidR="0084250B" w:rsidRPr="006474C0">
        <w:rPr>
          <w:rFonts w:ascii="Calibri" w:hAnsi="Calibri" w:cs="Calibri"/>
          <w:i/>
        </w:rPr>
        <w:t>Projekt</w:t>
      </w:r>
      <w:r w:rsidRPr="006474C0">
        <w:rPr>
          <w:rFonts w:ascii="Calibri" w:hAnsi="Calibri" w:cs="Calibri"/>
          <w:i/>
        </w:rPr>
        <w:t>u]</w:t>
      </w:r>
      <w:r w:rsidRPr="006474C0">
        <w:rPr>
          <w:rFonts w:ascii="Calibri" w:hAnsi="Calibri" w:cs="Calibri"/>
        </w:rPr>
        <w:t xml:space="preserve"> w ramach </w:t>
      </w:r>
      <w:r w:rsidR="00CF5579" w:rsidRPr="006474C0">
        <w:rPr>
          <w:rFonts w:ascii="Calibri" w:hAnsi="Calibri" w:cs="Calibri"/>
        </w:rPr>
        <w:t>p</w:t>
      </w:r>
      <w:r w:rsidR="00E91092" w:rsidRPr="006474C0">
        <w:rPr>
          <w:rFonts w:ascii="Calibri" w:hAnsi="Calibri" w:cs="Calibri"/>
        </w:rPr>
        <w:t xml:space="preserve">rogramu </w:t>
      </w:r>
      <w:r w:rsidR="00CF5579" w:rsidRPr="006474C0">
        <w:rPr>
          <w:rFonts w:ascii="Calibri" w:hAnsi="Calibri" w:cs="Calibri"/>
        </w:rPr>
        <w:t xml:space="preserve">regionalnego </w:t>
      </w:r>
      <w:r w:rsidR="00E91092" w:rsidRPr="006474C0">
        <w:rPr>
          <w:rFonts w:ascii="Calibri" w:hAnsi="Calibri" w:cs="Calibri"/>
        </w:rPr>
        <w:t xml:space="preserve">Fundusze Europejskie  dla Opolskiego 2021-2027 </w:t>
      </w:r>
      <w:r w:rsidRPr="006474C0">
        <w:rPr>
          <w:rFonts w:ascii="Calibri" w:hAnsi="Calibri" w:cs="Calibri"/>
        </w:rPr>
        <w:t>współfinansowanego ze środków Europejskiego Fund</w:t>
      </w:r>
      <w:r w:rsidR="003F7C42" w:rsidRPr="006474C0">
        <w:rPr>
          <w:rFonts w:ascii="Calibri" w:hAnsi="Calibri" w:cs="Calibri"/>
        </w:rPr>
        <w:t>uszu Rozwoju Regionalnego, zwana</w:t>
      </w:r>
      <w:r w:rsidRPr="006474C0">
        <w:rPr>
          <w:rFonts w:ascii="Calibri" w:hAnsi="Calibri" w:cs="Calibri"/>
        </w:rPr>
        <w:t xml:space="preserve"> dalej „Umową” zawarta w ………………… </w:t>
      </w:r>
      <w:r w:rsidRPr="006474C0">
        <w:rPr>
          <w:rFonts w:ascii="Calibri" w:hAnsi="Calibri" w:cs="Calibri"/>
          <w:i/>
        </w:rPr>
        <w:t>[miejsce zawarcia umowy]</w:t>
      </w:r>
      <w:r w:rsidRPr="006474C0">
        <w:rPr>
          <w:rFonts w:ascii="Calibri" w:hAnsi="Calibri" w:cs="Calibri"/>
        </w:rPr>
        <w:t xml:space="preserve"> w dniu …..................</w:t>
      </w:r>
      <w:r w:rsidR="00CF5579" w:rsidRPr="006474C0">
        <w:rPr>
          <w:rFonts w:ascii="Calibri" w:hAnsi="Calibri" w:cs="Calibri"/>
        </w:rPr>
        <w:t xml:space="preserve"> /</w:t>
      </w:r>
      <w:r w:rsidRPr="006474C0">
        <w:rPr>
          <w:rFonts w:ascii="Calibri" w:hAnsi="Calibri" w:cs="Calibri"/>
        </w:rPr>
        <w:t xml:space="preserve"> </w:t>
      </w:r>
      <w:r w:rsidR="00CF5579" w:rsidRPr="006474C0">
        <w:rPr>
          <w:rFonts w:ascii="Calibri" w:hAnsi="Calibri" w:cs="Calibri"/>
        </w:rPr>
        <w:t xml:space="preserve">w dniu złożenia ostatniego podpisu elektronicznego na umowie </w:t>
      </w:r>
      <w:r w:rsidR="00CF5579" w:rsidRPr="006474C0">
        <w:rPr>
          <w:rFonts w:ascii="Calibri" w:hAnsi="Calibri" w:cs="Calibri"/>
          <w:i/>
        </w:rPr>
        <w:t xml:space="preserve">[w zależności od formy podpisania umowy (papierowa czy elektroniczna) należy wybrać właściwe] </w:t>
      </w:r>
      <w:r w:rsidRPr="006474C0">
        <w:rPr>
          <w:rFonts w:ascii="Calibri" w:hAnsi="Calibri" w:cs="Calibri"/>
        </w:rPr>
        <w:t xml:space="preserve">pomiędzy: </w:t>
      </w:r>
    </w:p>
    <w:p w14:paraId="4DC60C87" w14:textId="77777777" w:rsidR="00354B79" w:rsidRPr="006474C0" w:rsidRDefault="00354B79" w:rsidP="00197511">
      <w:pPr>
        <w:pStyle w:val="Tekstpodstawowy"/>
        <w:spacing w:line="360" w:lineRule="auto"/>
        <w:jc w:val="left"/>
        <w:rPr>
          <w:rFonts w:ascii="Calibri" w:hAnsi="Calibri" w:cs="Calibri"/>
        </w:rPr>
      </w:pPr>
      <w:r w:rsidRPr="006474C0">
        <w:rPr>
          <w:rFonts w:ascii="Calibri" w:hAnsi="Calibri" w:cs="Calibri"/>
        </w:rPr>
        <w:lastRenderedPageBreak/>
        <w:t xml:space="preserve">Województwem Opolskim, reprezentowanym przez Zarząd Województwa Opolskiego, pełniącym funkcję Instytucji Zarządzającej </w:t>
      </w:r>
      <w:r w:rsidR="00CF5579" w:rsidRPr="006474C0">
        <w:rPr>
          <w:rFonts w:ascii="Calibri" w:hAnsi="Calibri" w:cs="Calibri"/>
        </w:rPr>
        <w:t>p</w:t>
      </w:r>
      <w:r w:rsidR="00DD0BF4" w:rsidRPr="006474C0">
        <w:rPr>
          <w:rFonts w:ascii="Calibri" w:hAnsi="Calibri" w:cs="Calibri"/>
        </w:rPr>
        <w:t>r</w:t>
      </w:r>
      <w:r w:rsidR="00E91092" w:rsidRPr="006474C0">
        <w:rPr>
          <w:rFonts w:ascii="Calibri" w:hAnsi="Calibri" w:cs="Calibri"/>
        </w:rPr>
        <w:t>ogram</w:t>
      </w:r>
      <w:r w:rsidR="00CF5579" w:rsidRPr="006474C0">
        <w:rPr>
          <w:rFonts w:ascii="Calibri" w:hAnsi="Calibri" w:cs="Calibri"/>
        </w:rPr>
        <w:t>u regionalnego</w:t>
      </w:r>
      <w:r w:rsidR="00E91092" w:rsidRPr="006474C0">
        <w:rPr>
          <w:rFonts w:ascii="Calibri" w:hAnsi="Calibri" w:cs="Calibri"/>
        </w:rPr>
        <w:t xml:space="preserve"> Fundusze Europejskie dla Opolskiego 2021-2027 </w:t>
      </w:r>
      <w:r w:rsidRPr="006474C0">
        <w:rPr>
          <w:rFonts w:ascii="Calibri" w:hAnsi="Calibri" w:cs="Calibri"/>
        </w:rPr>
        <w:t>w imieniu którego występuje:</w:t>
      </w:r>
    </w:p>
    <w:p w14:paraId="41DB7D3F" w14:textId="77777777" w:rsidR="00354B79" w:rsidRPr="006474C0" w:rsidRDefault="00354B79" w:rsidP="00197511">
      <w:pPr>
        <w:pStyle w:val="Tekstpodstawowy"/>
        <w:spacing w:line="360" w:lineRule="auto"/>
        <w:jc w:val="left"/>
        <w:rPr>
          <w:rFonts w:ascii="Calibri" w:hAnsi="Calibri" w:cs="Calibri"/>
        </w:rPr>
      </w:pPr>
      <w:r w:rsidRPr="006474C0">
        <w:rPr>
          <w:rFonts w:ascii="Calibri" w:hAnsi="Calibri" w:cs="Calibri"/>
        </w:rPr>
        <w:t>Opolskie Centrum Rozwoju Gospodarki w Opolu w osobach:</w:t>
      </w:r>
    </w:p>
    <w:p w14:paraId="1C60AA70" w14:textId="77777777" w:rsidR="00354B79" w:rsidRPr="006474C0" w:rsidRDefault="00354B79" w:rsidP="00197511">
      <w:pPr>
        <w:pStyle w:val="Tekstpodstawowy"/>
        <w:spacing w:line="360" w:lineRule="auto"/>
        <w:jc w:val="left"/>
        <w:rPr>
          <w:rFonts w:ascii="Calibri" w:hAnsi="Calibri" w:cs="Calibri"/>
        </w:rPr>
      </w:pPr>
    </w:p>
    <w:p w14:paraId="43774847" w14:textId="77777777" w:rsidR="00354B79" w:rsidRPr="006474C0" w:rsidRDefault="00354B79" w:rsidP="00197511">
      <w:pPr>
        <w:pStyle w:val="Tekstpodstawowy"/>
        <w:spacing w:line="360" w:lineRule="auto"/>
        <w:jc w:val="left"/>
        <w:rPr>
          <w:rFonts w:ascii="Calibri" w:hAnsi="Calibri" w:cs="Calibri"/>
        </w:rPr>
      </w:pPr>
      <w:r w:rsidRPr="006474C0">
        <w:rPr>
          <w:rFonts w:ascii="Calibri" w:hAnsi="Calibri" w:cs="Calibri"/>
        </w:rPr>
        <w:t>...................................................................................[imi</w:t>
      </w:r>
      <w:r w:rsidRPr="006474C0">
        <w:rPr>
          <w:rFonts w:ascii="Calibri" w:eastAsia="TimesNewRoman" w:hAnsi="Calibri" w:cs="Calibri"/>
        </w:rPr>
        <w:t>ę</w:t>
      </w:r>
      <w:r w:rsidRPr="006474C0">
        <w:rPr>
          <w:rFonts w:ascii="Calibri" w:hAnsi="Calibri" w:cs="Calibri"/>
        </w:rPr>
        <w:t>, nazwisko, pełniona funkcja],</w:t>
      </w:r>
    </w:p>
    <w:p w14:paraId="521CB178" w14:textId="77777777" w:rsidR="00354B79" w:rsidRPr="006474C0" w:rsidRDefault="00354B79" w:rsidP="00197511">
      <w:pPr>
        <w:pStyle w:val="Tekstpodstawowy"/>
        <w:spacing w:line="360" w:lineRule="auto"/>
        <w:jc w:val="left"/>
        <w:rPr>
          <w:rFonts w:ascii="Calibri" w:hAnsi="Calibri" w:cs="Calibri"/>
        </w:rPr>
      </w:pPr>
      <w:r w:rsidRPr="006474C0">
        <w:rPr>
          <w:rFonts w:ascii="Calibri" w:hAnsi="Calibri" w:cs="Calibri"/>
        </w:rPr>
        <w:t>...................................................................................[imi</w:t>
      </w:r>
      <w:r w:rsidRPr="006474C0">
        <w:rPr>
          <w:rFonts w:ascii="Calibri" w:eastAsia="TimesNewRoman" w:hAnsi="Calibri" w:cs="Calibri"/>
        </w:rPr>
        <w:t>ę</w:t>
      </w:r>
      <w:r w:rsidRPr="006474C0">
        <w:rPr>
          <w:rFonts w:ascii="Calibri" w:hAnsi="Calibri" w:cs="Calibri"/>
        </w:rPr>
        <w:t>, nazwisko, pełniona funkcja],</w:t>
      </w:r>
    </w:p>
    <w:p w14:paraId="31D13517" w14:textId="77777777" w:rsidR="00CF5579" w:rsidRPr="006474C0" w:rsidRDefault="00CF5579" w:rsidP="00197511">
      <w:pPr>
        <w:pStyle w:val="Tekstpodstawowy"/>
        <w:spacing w:line="360" w:lineRule="auto"/>
        <w:jc w:val="left"/>
        <w:rPr>
          <w:rFonts w:ascii="Calibri" w:hAnsi="Calibri" w:cs="Calibri"/>
        </w:rPr>
      </w:pPr>
      <w:r w:rsidRPr="006474C0">
        <w:rPr>
          <w:rFonts w:ascii="Calibri" w:hAnsi="Calibri" w:cs="Calibri"/>
        </w:rPr>
        <w:t>/</w:t>
      </w:r>
    </w:p>
    <w:p w14:paraId="41EE8DCB" w14:textId="77777777" w:rsidR="00CF5579" w:rsidRPr="006474C0" w:rsidRDefault="00CF5579" w:rsidP="00197511">
      <w:pPr>
        <w:tabs>
          <w:tab w:val="left" w:pos="900"/>
        </w:tabs>
        <w:spacing w:after="0" w:line="360" w:lineRule="auto"/>
        <w:rPr>
          <w:rFonts w:eastAsia="Times New Roman" w:cs="Calibri"/>
          <w:sz w:val="24"/>
          <w:szCs w:val="24"/>
          <w:lang w:eastAsia="pl-PL"/>
        </w:rPr>
      </w:pPr>
      <w:r w:rsidRPr="006474C0">
        <w:rPr>
          <w:rFonts w:eastAsia="Times New Roman" w:cs="Calibri"/>
          <w:sz w:val="24"/>
          <w:szCs w:val="24"/>
          <w:lang w:eastAsia="pl-PL"/>
        </w:rPr>
        <w:t>zgodnie z podpisami elektronicznymi</w:t>
      </w:r>
    </w:p>
    <w:p w14:paraId="77C287CC" w14:textId="77777777" w:rsidR="00CF5579" w:rsidRPr="006474C0" w:rsidRDefault="00CF5579" w:rsidP="00197511">
      <w:pPr>
        <w:tabs>
          <w:tab w:val="left" w:pos="900"/>
        </w:tabs>
        <w:spacing w:after="0" w:line="360" w:lineRule="auto"/>
        <w:rPr>
          <w:rFonts w:eastAsia="Times New Roman" w:cs="Calibri"/>
          <w:i/>
          <w:sz w:val="24"/>
          <w:szCs w:val="24"/>
          <w:lang w:eastAsia="pl-PL"/>
        </w:rPr>
      </w:pPr>
      <w:r w:rsidRPr="006474C0">
        <w:rPr>
          <w:rFonts w:eastAsia="Times New Roman" w:cs="Calibri"/>
          <w:i/>
          <w:sz w:val="24"/>
          <w:szCs w:val="24"/>
          <w:lang w:eastAsia="pl-PL"/>
        </w:rPr>
        <w:t>[w zależności od formy podpisania umowy (papierowa czy elektroniczna) należy wybrać właściwe]</w:t>
      </w:r>
    </w:p>
    <w:p w14:paraId="7CE0A241" w14:textId="77777777" w:rsidR="00CF5579" w:rsidRPr="006474C0" w:rsidRDefault="00CF5579" w:rsidP="00197511">
      <w:pPr>
        <w:pStyle w:val="Tekstpodstawowy"/>
        <w:spacing w:line="360" w:lineRule="auto"/>
        <w:jc w:val="left"/>
        <w:rPr>
          <w:rFonts w:ascii="Calibri" w:hAnsi="Calibri" w:cs="Calibri"/>
        </w:rPr>
      </w:pPr>
    </w:p>
    <w:p w14:paraId="50BD8F46" w14:textId="77777777" w:rsidR="00354B79" w:rsidRPr="006474C0" w:rsidRDefault="00354B79" w:rsidP="00197511">
      <w:pPr>
        <w:pStyle w:val="Tekstpodstawowy"/>
        <w:spacing w:line="360" w:lineRule="auto"/>
        <w:jc w:val="left"/>
        <w:rPr>
          <w:rFonts w:ascii="Calibri" w:hAnsi="Calibri" w:cs="Calibri"/>
        </w:rPr>
      </w:pPr>
      <w:r w:rsidRPr="006474C0">
        <w:rPr>
          <w:rFonts w:ascii="Calibri" w:hAnsi="Calibri" w:cs="Calibri"/>
        </w:rPr>
        <w:t>na podstawie pełnomocnictwa.......................................,</w:t>
      </w:r>
    </w:p>
    <w:p w14:paraId="132E4D6B" w14:textId="77777777" w:rsidR="00BA0FAC" w:rsidRPr="006474C0" w:rsidRDefault="00354B79" w:rsidP="00197511">
      <w:pPr>
        <w:pStyle w:val="Tekstpodstawowy"/>
        <w:spacing w:line="360" w:lineRule="auto"/>
        <w:jc w:val="left"/>
        <w:rPr>
          <w:rFonts w:ascii="Calibri" w:hAnsi="Calibri" w:cs="Calibri"/>
        </w:rPr>
      </w:pPr>
      <w:r w:rsidRPr="006474C0">
        <w:rPr>
          <w:rFonts w:ascii="Calibri" w:hAnsi="Calibri" w:cs="Calibri"/>
        </w:rPr>
        <w:t xml:space="preserve">pełniące funkcję Instytucji Pośredniczącej </w:t>
      </w:r>
      <w:r w:rsidR="00CF5579" w:rsidRPr="006474C0">
        <w:rPr>
          <w:rFonts w:ascii="Calibri" w:hAnsi="Calibri" w:cs="Calibri"/>
        </w:rPr>
        <w:t>p</w:t>
      </w:r>
      <w:r w:rsidR="00E91092" w:rsidRPr="006474C0">
        <w:rPr>
          <w:rFonts w:ascii="Calibri" w:hAnsi="Calibri" w:cs="Calibri"/>
        </w:rPr>
        <w:t>rogram</w:t>
      </w:r>
      <w:r w:rsidR="00CF5579" w:rsidRPr="006474C0">
        <w:rPr>
          <w:rFonts w:ascii="Calibri" w:hAnsi="Calibri" w:cs="Calibri"/>
        </w:rPr>
        <w:t>u regionalnego</w:t>
      </w:r>
      <w:r w:rsidR="00E91092" w:rsidRPr="006474C0">
        <w:rPr>
          <w:rFonts w:ascii="Calibri" w:hAnsi="Calibri" w:cs="Calibri"/>
        </w:rPr>
        <w:t xml:space="preserve"> Fundusze Europejskie dla Opolskiego 2021-2027</w:t>
      </w:r>
      <w:r w:rsidRPr="006474C0">
        <w:rPr>
          <w:rFonts w:ascii="Calibri" w:hAnsi="Calibri" w:cs="Calibri"/>
        </w:rPr>
        <w:t xml:space="preserve"> </w:t>
      </w:r>
      <w:r w:rsidR="00411F14" w:rsidRPr="006474C0">
        <w:rPr>
          <w:rFonts w:ascii="Calibri" w:hAnsi="Calibri" w:cs="Calibri"/>
        </w:rPr>
        <w:t xml:space="preserve">zwane </w:t>
      </w:r>
      <w:r w:rsidRPr="006474C0">
        <w:rPr>
          <w:rFonts w:ascii="Calibri" w:hAnsi="Calibri" w:cs="Calibri"/>
        </w:rPr>
        <w:t>dalej „Instytucją Pośredniczącą”</w:t>
      </w:r>
    </w:p>
    <w:p w14:paraId="725CC54E" w14:textId="77777777" w:rsidR="00BA0FAC" w:rsidRPr="006474C0" w:rsidRDefault="00BA0FAC" w:rsidP="00197511">
      <w:pPr>
        <w:pStyle w:val="Tekstpodstawowy"/>
        <w:spacing w:line="360" w:lineRule="auto"/>
        <w:jc w:val="left"/>
        <w:rPr>
          <w:rFonts w:ascii="Calibri" w:hAnsi="Calibri" w:cs="Calibri"/>
        </w:rPr>
      </w:pPr>
      <w:r w:rsidRPr="006474C0">
        <w:rPr>
          <w:rFonts w:ascii="Calibri" w:hAnsi="Calibri" w:cs="Calibri"/>
        </w:rPr>
        <w:t>a</w:t>
      </w:r>
    </w:p>
    <w:p w14:paraId="6C0A2D75" w14:textId="77777777" w:rsidR="00BA0FAC" w:rsidRPr="006474C0" w:rsidRDefault="00BA0FAC" w:rsidP="00197511">
      <w:pPr>
        <w:pStyle w:val="Tekstpodstawowy"/>
        <w:spacing w:line="360" w:lineRule="auto"/>
        <w:jc w:val="left"/>
        <w:rPr>
          <w:rFonts w:ascii="Calibri" w:hAnsi="Calibri" w:cs="Calibri"/>
        </w:rPr>
      </w:pPr>
      <w:r w:rsidRPr="006474C0">
        <w:rPr>
          <w:rFonts w:ascii="Calibri" w:hAnsi="Calibri" w:cs="Calibri"/>
        </w:rPr>
        <w:t xml:space="preserve">[nazwa i adres </w:t>
      </w:r>
      <w:r w:rsidR="00EE6FF0" w:rsidRPr="006474C0">
        <w:rPr>
          <w:rFonts w:ascii="Calibri" w:hAnsi="Calibri" w:cs="Calibri"/>
        </w:rPr>
        <w:t>Beneficjenta</w:t>
      </w:r>
      <w:r w:rsidR="00AA41CD" w:rsidRPr="006474C0">
        <w:rPr>
          <w:rFonts w:ascii="Calibri" w:hAnsi="Calibri" w:cs="Calibri"/>
        </w:rPr>
        <w:t>,</w:t>
      </w:r>
      <w:r w:rsidR="00CB36CF" w:rsidRPr="006474C0">
        <w:rPr>
          <w:rFonts w:ascii="Calibri" w:hAnsi="Calibri" w:cs="Calibri"/>
        </w:rPr>
        <w:t xml:space="preserve"> gdy posiada </w:t>
      </w:r>
      <w:r w:rsidRPr="006474C0">
        <w:rPr>
          <w:rFonts w:ascii="Calibri" w:hAnsi="Calibri" w:cs="Calibri"/>
        </w:rPr>
        <w:t xml:space="preserve">NIP </w:t>
      </w:r>
      <w:r w:rsidR="00AA41CD" w:rsidRPr="006474C0">
        <w:rPr>
          <w:rFonts w:ascii="Calibri" w:hAnsi="Calibri" w:cs="Calibri"/>
        </w:rPr>
        <w:t>i/</w:t>
      </w:r>
      <w:r w:rsidRPr="006474C0">
        <w:rPr>
          <w:rFonts w:ascii="Calibri" w:hAnsi="Calibri" w:cs="Calibri"/>
        </w:rPr>
        <w:t>lub REGON,</w:t>
      </w:r>
      <w:r w:rsidR="00CB36CF" w:rsidRPr="006474C0">
        <w:rPr>
          <w:rFonts w:ascii="Calibri" w:hAnsi="Calibri" w:cs="Calibri"/>
        </w:rPr>
        <w:t xml:space="preserve"> należy podać te numery</w:t>
      </w:r>
      <w:r w:rsidRPr="006474C0">
        <w:rPr>
          <w:rFonts w:ascii="Calibri" w:hAnsi="Calibri" w:cs="Calibri"/>
        </w:rPr>
        <w:t>], zwanym/zwaną dalej „</w:t>
      </w:r>
      <w:r w:rsidR="00EE6FF0" w:rsidRPr="006474C0">
        <w:rPr>
          <w:rFonts w:ascii="Calibri" w:hAnsi="Calibri" w:cs="Calibri"/>
        </w:rPr>
        <w:t>Beneficjent</w:t>
      </w:r>
      <w:r w:rsidRPr="006474C0">
        <w:rPr>
          <w:rFonts w:ascii="Calibri" w:hAnsi="Calibri" w:cs="Calibri"/>
        </w:rPr>
        <w:t>em", reprezentowanym(ą) przez:</w:t>
      </w:r>
    </w:p>
    <w:p w14:paraId="5D7EBF8A" w14:textId="77777777" w:rsidR="00BA0FAC" w:rsidRPr="006474C0" w:rsidRDefault="00BA0FAC" w:rsidP="00197511">
      <w:pPr>
        <w:pStyle w:val="Tekstpodstawowy"/>
        <w:spacing w:line="360" w:lineRule="auto"/>
        <w:jc w:val="left"/>
        <w:rPr>
          <w:rFonts w:ascii="Calibri" w:hAnsi="Calibri" w:cs="Calibri"/>
        </w:rPr>
      </w:pPr>
      <w:r w:rsidRPr="006474C0">
        <w:rPr>
          <w:rFonts w:ascii="Calibri" w:hAnsi="Calibri" w:cs="Calibri"/>
        </w:rPr>
        <w:t>................................................................................................... [imię, nazwisko, pełniona funkcja],</w:t>
      </w:r>
    </w:p>
    <w:p w14:paraId="6286E979" w14:textId="77777777" w:rsidR="00BA0FAC" w:rsidRPr="006474C0" w:rsidRDefault="00BA0FAC" w:rsidP="00197511">
      <w:pPr>
        <w:pStyle w:val="Tekstpodstawowy"/>
        <w:spacing w:line="360" w:lineRule="auto"/>
        <w:jc w:val="left"/>
        <w:rPr>
          <w:rFonts w:ascii="Calibri" w:hAnsi="Calibri" w:cs="Calibri"/>
        </w:rPr>
      </w:pPr>
      <w:r w:rsidRPr="006474C0">
        <w:rPr>
          <w:rFonts w:ascii="Calibri" w:hAnsi="Calibri" w:cs="Calibri"/>
        </w:rPr>
        <w:t>na podstawie ………………..................,</w:t>
      </w:r>
    </w:p>
    <w:p w14:paraId="6CB7A6B7" w14:textId="77777777" w:rsidR="00BA0FAC" w:rsidRPr="006474C0" w:rsidRDefault="00BA0FAC" w:rsidP="00197511">
      <w:pPr>
        <w:autoSpaceDE w:val="0"/>
        <w:spacing w:after="0" w:line="360" w:lineRule="auto"/>
        <w:rPr>
          <w:rFonts w:cs="Calibri"/>
          <w:b/>
          <w:bCs/>
          <w:sz w:val="24"/>
          <w:szCs w:val="24"/>
        </w:rPr>
      </w:pPr>
    </w:p>
    <w:p w14:paraId="5C839990" w14:textId="77777777" w:rsidR="008E4DB1" w:rsidRPr="006474C0" w:rsidRDefault="00BA0FAC" w:rsidP="00197511">
      <w:pPr>
        <w:spacing w:after="0" w:line="360" w:lineRule="auto"/>
        <w:rPr>
          <w:rFonts w:cs="Calibri"/>
          <w:sz w:val="24"/>
          <w:szCs w:val="24"/>
        </w:rPr>
      </w:pPr>
      <w:r w:rsidRPr="006474C0">
        <w:rPr>
          <w:rFonts w:cs="Calibri"/>
          <w:sz w:val="24"/>
          <w:szCs w:val="24"/>
        </w:rPr>
        <w:t>zwanymi dalej „Stronami Umowy”</w:t>
      </w:r>
      <w:r w:rsidR="008E4DB1" w:rsidRPr="006474C0">
        <w:rPr>
          <w:rFonts w:cs="Calibri"/>
          <w:sz w:val="24"/>
          <w:szCs w:val="24"/>
        </w:rPr>
        <w:t>.</w:t>
      </w:r>
    </w:p>
    <w:p w14:paraId="3FA7167C" w14:textId="77777777" w:rsidR="00FD0A22" w:rsidRPr="006474C0" w:rsidRDefault="00FD0A22" w:rsidP="00197511">
      <w:pPr>
        <w:pStyle w:val="xl33"/>
        <w:spacing w:before="0" w:after="0" w:line="360" w:lineRule="auto"/>
        <w:jc w:val="left"/>
        <w:rPr>
          <w:rFonts w:ascii="Calibri" w:hAnsi="Calibri" w:cs="Calibri"/>
          <w:b/>
          <w:sz w:val="24"/>
        </w:rPr>
      </w:pPr>
    </w:p>
    <w:p w14:paraId="08165F7A" w14:textId="77777777" w:rsidR="00BA0FAC" w:rsidRPr="006474C0" w:rsidRDefault="00BA0FAC" w:rsidP="00197511">
      <w:pPr>
        <w:pStyle w:val="xl33"/>
        <w:spacing w:before="0" w:after="0" w:line="360" w:lineRule="auto"/>
        <w:jc w:val="left"/>
        <w:rPr>
          <w:rFonts w:ascii="Calibri" w:hAnsi="Calibri" w:cs="Calibri"/>
          <w:b/>
          <w:sz w:val="24"/>
        </w:rPr>
      </w:pPr>
      <w:r w:rsidRPr="006474C0">
        <w:rPr>
          <w:rFonts w:ascii="Calibri" w:hAnsi="Calibri" w:cs="Calibri"/>
          <w:b/>
          <w:sz w:val="24"/>
        </w:rPr>
        <w:t>§ 1</w:t>
      </w:r>
    </w:p>
    <w:p w14:paraId="5D598949" w14:textId="77777777" w:rsidR="00BA0FAC" w:rsidRPr="006474C0" w:rsidRDefault="00A75DF8" w:rsidP="00197511">
      <w:pPr>
        <w:pStyle w:val="Tekstpodstawowy"/>
        <w:spacing w:line="360" w:lineRule="auto"/>
        <w:ind w:left="357" w:hanging="357"/>
        <w:jc w:val="left"/>
        <w:rPr>
          <w:rFonts w:ascii="Calibri" w:hAnsi="Calibri" w:cs="Calibri"/>
        </w:rPr>
      </w:pPr>
      <w:r w:rsidRPr="006474C0">
        <w:rPr>
          <w:rFonts w:ascii="Calibri" w:hAnsi="Calibri" w:cs="Calibri"/>
        </w:rPr>
        <w:t>Ilekroć w U</w:t>
      </w:r>
      <w:r w:rsidR="00BA0FAC" w:rsidRPr="006474C0">
        <w:rPr>
          <w:rFonts w:ascii="Calibri" w:hAnsi="Calibri" w:cs="Calibri"/>
        </w:rPr>
        <w:t>mowie jest mowa o:</w:t>
      </w:r>
    </w:p>
    <w:p w14:paraId="4EF497AD" w14:textId="77777777" w:rsidR="00F32C1B" w:rsidRPr="006474C0" w:rsidRDefault="00F32C1B" w:rsidP="00197511">
      <w:pPr>
        <w:numPr>
          <w:ilvl w:val="0"/>
          <w:numId w:val="229"/>
        </w:numPr>
        <w:spacing w:after="0" w:line="360" w:lineRule="auto"/>
        <w:rPr>
          <w:rFonts w:cs="Calibri"/>
          <w:sz w:val="24"/>
          <w:szCs w:val="24"/>
        </w:rPr>
      </w:pPr>
      <w:bookmarkStart w:id="0" w:name="_Ref411320641"/>
      <w:r w:rsidRPr="006474C0">
        <w:rPr>
          <w:rFonts w:cs="Calibri"/>
          <w:sz w:val="24"/>
          <w:szCs w:val="24"/>
        </w:rPr>
        <w:t>„B</w:t>
      </w:r>
      <w:r w:rsidRPr="006474C0">
        <w:rPr>
          <w:rFonts w:cs="Calibri"/>
          <w:i/>
          <w:iCs/>
          <w:sz w:val="24"/>
          <w:szCs w:val="24"/>
        </w:rPr>
        <w:t>eneficjencie</w:t>
      </w:r>
      <w:r w:rsidRPr="006474C0">
        <w:rPr>
          <w:rFonts w:cs="Calibri"/>
          <w:sz w:val="24"/>
          <w:szCs w:val="24"/>
        </w:rPr>
        <w:t xml:space="preserve">” - oznacza to podmiot, o którym mowa w art. 2 pkt 9 Rozporządzenia ogólnego. Ilekroć jest mowa o Beneficjencie należy przez to rozumieć również </w:t>
      </w:r>
      <w:r w:rsidRPr="006474C0">
        <w:rPr>
          <w:rFonts w:cs="Calibri"/>
          <w:sz w:val="24"/>
          <w:szCs w:val="24"/>
        </w:rPr>
        <w:lastRenderedPageBreak/>
        <w:t>wskazanych we wniosku Partnera i podmiot upoważniony do ponoszenia wydatków, chyba że z treści Umowy wynika, że chodzi o Beneficjenta jako stronę Umowy;</w:t>
      </w:r>
    </w:p>
    <w:p w14:paraId="186B9FBE" w14:textId="77777777" w:rsidR="00F32C1B" w:rsidRPr="006474C0" w:rsidRDefault="00F32C1B" w:rsidP="00197511">
      <w:pPr>
        <w:numPr>
          <w:ilvl w:val="0"/>
          <w:numId w:val="229"/>
        </w:numPr>
        <w:spacing w:after="0" w:line="360" w:lineRule="auto"/>
        <w:rPr>
          <w:rFonts w:cs="Calibri"/>
          <w:sz w:val="24"/>
          <w:szCs w:val="24"/>
        </w:rPr>
      </w:pPr>
      <w:r w:rsidRPr="006474C0">
        <w:rPr>
          <w:rFonts w:cs="Calibri"/>
          <w:sz w:val="24"/>
          <w:szCs w:val="24"/>
        </w:rPr>
        <w:t>„</w:t>
      </w:r>
      <w:r w:rsidRPr="006474C0">
        <w:rPr>
          <w:rFonts w:cs="Calibri"/>
          <w:i/>
          <w:iCs/>
          <w:sz w:val="24"/>
          <w:szCs w:val="24"/>
        </w:rPr>
        <w:t>BGK</w:t>
      </w:r>
      <w:r w:rsidRPr="006474C0">
        <w:rPr>
          <w:rFonts w:cs="Calibri"/>
          <w:sz w:val="24"/>
          <w:szCs w:val="24"/>
        </w:rPr>
        <w:t>” – oznacza to Bank Gospodarstwa Krajowego, zajmujący się obsługą bankową płatności i współfinansowania, wynikających z Umowy, w ramach umowy rachunku bankowego zawartej z Ministrem Finansów;</w:t>
      </w:r>
    </w:p>
    <w:p w14:paraId="73DBF1F8" w14:textId="77777777" w:rsidR="00F32C1B" w:rsidRPr="006474C0" w:rsidRDefault="00F32C1B" w:rsidP="00197511">
      <w:pPr>
        <w:numPr>
          <w:ilvl w:val="0"/>
          <w:numId w:val="229"/>
        </w:numPr>
        <w:spacing w:after="0" w:line="360" w:lineRule="auto"/>
        <w:rPr>
          <w:rFonts w:cs="Calibri"/>
          <w:sz w:val="24"/>
          <w:szCs w:val="24"/>
        </w:rPr>
      </w:pPr>
      <w:r w:rsidRPr="006474C0">
        <w:rPr>
          <w:rFonts w:cs="Calibri"/>
          <w:i/>
          <w:iCs/>
          <w:sz w:val="24"/>
          <w:szCs w:val="24"/>
        </w:rPr>
        <w:t>„CST2021”–</w:t>
      </w:r>
      <w:r w:rsidRPr="006474C0">
        <w:rPr>
          <w:rFonts w:cs="Calibri"/>
          <w:sz w:val="24"/>
          <w:szCs w:val="24"/>
        </w:rPr>
        <w:t xml:space="preserve"> oznacza to aplikację główną centralnego systemu teleinformatycznego, wykorzystywaną w procesie rozliczania Projektu</w:t>
      </w:r>
      <w:r w:rsidRPr="006474C0">
        <w:rPr>
          <w:rFonts w:eastAsia="+mn-ea" w:cs="Calibri"/>
          <w:color w:val="000000"/>
          <w:kern w:val="24"/>
          <w:sz w:val="24"/>
          <w:szCs w:val="24"/>
        </w:rPr>
        <w:t>;</w:t>
      </w:r>
    </w:p>
    <w:p w14:paraId="57DEAEE7" w14:textId="77777777" w:rsidR="00BB2B23" w:rsidRPr="006474C0" w:rsidRDefault="00F32C1B" w:rsidP="00197511">
      <w:pPr>
        <w:numPr>
          <w:ilvl w:val="0"/>
          <w:numId w:val="229"/>
        </w:numPr>
        <w:spacing w:after="0" w:line="360" w:lineRule="auto"/>
        <w:rPr>
          <w:rFonts w:cs="Calibri"/>
          <w:sz w:val="24"/>
          <w:szCs w:val="24"/>
        </w:rPr>
      </w:pPr>
      <w:r w:rsidRPr="006474C0">
        <w:rPr>
          <w:rFonts w:cs="Calibri"/>
          <w:sz w:val="24"/>
          <w:szCs w:val="24"/>
        </w:rPr>
        <w:t>„</w:t>
      </w:r>
      <w:r w:rsidRPr="006474C0">
        <w:rPr>
          <w:rFonts w:cs="Calibri"/>
          <w:i/>
          <w:iCs/>
          <w:sz w:val="24"/>
          <w:szCs w:val="24"/>
        </w:rPr>
        <w:t>danych osobowych</w:t>
      </w:r>
      <w:r w:rsidRPr="006474C0">
        <w:rPr>
          <w:rFonts w:cs="Calibri"/>
          <w:sz w:val="24"/>
          <w:szCs w:val="24"/>
        </w:rPr>
        <w:t>” - oznacza to dane osobowe w rozumieniu „RODO”, dotyczące Beneficjentów Projektu, które muszą być przetwarzane przez Instytucję Pośredniczącą oraz Beneficjenta w celu wykonywania obowiązków państwa członkowskiego w zakresie aplikowania o środki wspólnotowe i w związku z realizacją Projektów w ramach FEO 2021-2027;</w:t>
      </w:r>
    </w:p>
    <w:p w14:paraId="14E8BED8" w14:textId="77777777" w:rsidR="00BB2B23" w:rsidRPr="006474C0" w:rsidRDefault="00BB2B23" w:rsidP="00197511">
      <w:pPr>
        <w:pStyle w:val="Akapitzlist"/>
        <w:numPr>
          <w:ilvl w:val="0"/>
          <w:numId w:val="229"/>
        </w:numPr>
        <w:spacing w:line="360" w:lineRule="auto"/>
        <w:rPr>
          <w:rFonts w:ascii="Calibri" w:hAnsi="Calibri" w:cs="Calibri"/>
          <w:i/>
        </w:rPr>
      </w:pPr>
      <w:r w:rsidRPr="006474C0">
        <w:rPr>
          <w:rFonts w:ascii="Calibri" w:eastAsia="Calibri" w:hAnsi="Calibri" w:cs="Calibri"/>
        </w:rPr>
        <w:t xml:space="preserve">,,DNSH” – </w:t>
      </w:r>
      <w:r w:rsidRPr="006474C0">
        <w:rPr>
          <w:rFonts w:ascii="Calibri" w:eastAsia="Calibri" w:hAnsi="Calibri" w:cs="Calibri"/>
          <w:lang w:bidi="pl-PL"/>
        </w:rPr>
        <w:t xml:space="preserve">zasada  „Do No </w:t>
      </w:r>
      <w:proofErr w:type="spellStart"/>
      <w:r w:rsidRPr="006474C0">
        <w:rPr>
          <w:rFonts w:ascii="Calibri" w:eastAsia="Calibri" w:hAnsi="Calibri" w:cs="Calibri"/>
          <w:lang w:bidi="pl-PL"/>
        </w:rPr>
        <w:t>Significant</w:t>
      </w:r>
      <w:proofErr w:type="spellEnd"/>
      <w:r w:rsidRPr="006474C0">
        <w:rPr>
          <w:rFonts w:ascii="Calibri" w:eastAsia="Calibri" w:hAnsi="Calibri" w:cs="Calibri"/>
          <w:lang w:bidi="pl-PL"/>
        </w:rPr>
        <w:t xml:space="preserve"> </w:t>
      </w:r>
      <w:proofErr w:type="spellStart"/>
      <w:r w:rsidRPr="006474C0">
        <w:rPr>
          <w:rFonts w:ascii="Calibri" w:eastAsia="Calibri" w:hAnsi="Calibri" w:cs="Calibri"/>
          <w:lang w:bidi="pl-PL"/>
        </w:rPr>
        <w:t>Harm</w:t>
      </w:r>
      <w:proofErr w:type="spellEnd"/>
      <w:r w:rsidRPr="006474C0">
        <w:rPr>
          <w:rFonts w:ascii="Calibri" w:eastAsia="Calibri" w:hAnsi="Calibri" w:cs="Calibri"/>
          <w:lang w:bidi="pl-PL"/>
        </w:rPr>
        <w:t>” - „nie czyń poważnych szkód” w odniesieniu do wyznaczonych celów środowiskowych.</w:t>
      </w:r>
    </w:p>
    <w:p w14:paraId="3FEE1FAA" w14:textId="44DEA76C" w:rsidR="00F32C1B" w:rsidRPr="006474C0" w:rsidRDefault="00F32C1B" w:rsidP="00197511">
      <w:pPr>
        <w:numPr>
          <w:ilvl w:val="0"/>
          <w:numId w:val="229"/>
        </w:numPr>
        <w:spacing w:after="0" w:line="360" w:lineRule="auto"/>
        <w:rPr>
          <w:rFonts w:cs="Calibri"/>
          <w:sz w:val="24"/>
          <w:szCs w:val="24"/>
        </w:rPr>
      </w:pPr>
      <w:r w:rsidRPr="006474C0">
        <w:rPr>
          <w:rFonts w:cs="Calibri"/>
          <w:sz w:val="24"/>
          <w:szCs w:val="24"/>
        </w:rPr>
        <w:t>„</w:t>
      </w:r>
      <w:r w:rsidR="00152B83" w:rsidRPr="006474C0">
        <w:rPr>
          <w:rFonts w:cs="Calibri"/>
          <w:i/>
          <w:iCs/>
          <w:sz w:val="24"/>
          <w:szCs w:val="24"/>
        </w:rPr>
        <w:t>D</w:t>
      </w:r>
      <w:r w:rsidRPr="006474C0">
        <w:rPr>
          <w:rFonts w:cs="Calibri"/>
          <w:i/>
          <w:iCs/>
          <w:sz w:val="24"/>
          <w:szCs w:val="24"/>
        </w:rPr>
        <w:t>ofinansowaniu</w:t>
      </w:r>
      <w:r w:rsidRPr="006474C0">
        <w:rPr>
          <w:rFonts w:cs="Calibri"/>
          <w:sz w:val="24"/>
          <w:szCs w:val="24"/>
        </w:rPr>
        <w:t>” – oznacza to zgodnie z art. 2 pkt 3 ustawy wdrożeniowej finansowanie UE lub współfinansowanie krajowe z budżetu państwa, przyznane na podstawie umowy albo decyzji o dofinansowaniu Projektu, lub ze środków funduszy celowych, o ile tak stanowi umowa, albo decyzja o dofinansowaniu Projektu. Finansowanie UE, to środki o których mowa w art. 2 pkt 4 ustawy wdrożeniowej;</w:t>
      </w:r>
    </w:p>
    <w:p w14:paraId="2D418344" w14:textId="77777777" w:rsidR="00F32C1B" w:rsidRPr="006474C0" w:rsidRDefault="00F32C1B" w:rsidP="00197511">
      <w:pPr>
        <w:numPr>
          <w:ilvl w:val="0"/>
          <w:numId w:val="229"/>
        </w:numPr>
        <w:spacing w:after="0" w:line="360" w:lineRule="auto"/>
        <w:rPr>
          <w:rFonts w:cs="Calibri"/>
          <w:sz w:val="24"/>
          <w:szCs w:val="24"/>
        </w:rPr>
      </w:pPr>
      <w:r w:rsidRPr="006474C0">
        <w:rPr>
          <w:rFonts w:cs="Calibri"/>
          <w:sz w:val="24"/>
          <w:szCs w:val="24"/>
        </w:rPr>
        <w:t>„</w:t>
      </w:r>
      <w:r w:rsidRPr="006474C0">
        <w:rPr>
          <w:rFonts w:cs="Calibri"/>
          <w:i/>
          <w:iCs/>
          <w:sz w:val="24"/>
          <w:szCs w:val="24"/>
        </w:rPr>
        <w:t>EFRR</w:t>
      </w:r>
      <w:r w:rsidRPr="006474C0">
        <w:rPr>
          <w:rFonts w:cs="Calibri"/>
          <w:sz w:val="24"/>
          <w:szCs w:val="24"/>
        </w:rPr>
        <w:t>” – oznacza to Europejski Fundusz Rozwoju Regionalnego;</w:t>
      </w:r>
    </w:p>
    <w:p w14:paraId="45559E9F" w14:textId="77777777" w:rsidR="00F32C1B" w:rsidRPr="006474C0" w:rsidRDefault="00F32C1B" w:rsidP="00197511">
      <w:pPr>
        <w:numPr>
          <w:ilvl w:val="0"/>
          <w:numId w:val="229"/>
        </w:numPr>
        <w:spacing w:after="0" w:line="360" w:lineRule="auto"/>
        <w:rPr>
          <w:rFonts w:cs="Calibri"/>
          <w:i/>
          <w:sz w:val="24"/>
          <w:szCs w:val="24"/>
        </w:rPr>
      </w:pPr>
      <w:r w:rsidRPr="006474C0">
        <w:rPr>
          <w:rFonts w:cs="Calibri"/>
          <w:i/>
          <w:iCs/>
          <w:sz w:val="24"/>
          <w:szCs w:val="24"/>
        </w:rPr>
        <w:t xml:space="preserve">„Instytucji Pośredniczącej” - </w:t>
      </w:r>
      <w:r w:rsidRPr="006474C0">
        <w:rPr>
          <w:rFonts w:cs="Calibri"/>
          <w:iCs/>
          <w:sz w:val="24"/>
          <w:szCs w:val="24"/>
        </w:rPr>
        <w:t>oznacza to Opolskie Centrum Rozwoju Gospodarki;</w:t>
      </w:r>
    </w:p>
    <w:p w14:paraId="00B30837" w14:textId="77777777" w:rsidR="00F32C1B" w:rsidRPr="006474C0" w:rsidRDefault="00F32C1B" w:rsidP="00197511">
      <w:pPr>
        <w:numPr>
          <w:ilvl w:val="0"/>
          <w:numId w:val="229"/>
        </w:numPr>
        <w:spacing w:after="0" w:line="360" w:lineRule="auto"/>
        <w:rPr>
          <w:rFonts w:cs="Calibri"/>
          <w:i/>
          <w:sz w:val="24"/>
          <w:szCs w:val="24"/>
        </w:rPr>
      </w:pPr>
      <w:r w:rsidRPr="006474C0">
        <w:rPr>
          <w:rFonts w:cs="Calibri"/>
          <w:iCs/>
          <w:sz w:val="24"/>
          <w:szCs w:val="24"/>
        </w:rPr>
        <w:t>„</w:t>
      </w:r>
      <w:r w:rsidRPr="006474C0">
        <w:rPr>
          <w:rFonts w:cs="Calibri"/>
          <w:i/>
          <w:iCs/>
          <w:sz w:val="24"/>
          <w:szCs w:val="24"/>
        </w:rPr>
        <w:t>Instytucji Zarządzającej</w:t>
      </w:r>
      <w:r w:rsidRPr="006474C0">
        <w:rPr>
          <w:rFonts w:cs="Calibri"/>
          <w:iCs/>
          <w:sz w:val="24"/>
          <w:szCs w:val="24"/>
        </w:rPr>
        <w:t>” - oznacza to Zarząd Województwa Opolskiego;</w:t>
      </w:r>
    </w:p>
    <w:p w14:paraId="6F4EE046" w14:textId="57902705" w:rsidR="00F32C1B" w:rsidRPr="005765A1" w:rsidRDefault="00F32C1B" w:rsidP="00197511">
      <w:pPr>
        <w:numPr>
          <w:ilvl w:val="0"/>
          <w:numId w:val="229"/>
        </w:numPr>
        <w:spacing w:after="0" w:line="360" w:lineRule="auto"/>
        <w:rPr>
          <w:rFonts w:cs="Calibri"/>
          <w:strike/>
          <w:color w:val="000000"/>
          <w:sz w:val="24"/>
          <w:szCs w:val="24"/>
        </w:rPr>
      </w:pPr>
      <w:r w:rsidRPr="006474C0">
        <w:rPr>
          <w:rFonts w:cs="Calibri"/>
          <w:i/>
          <w:iCs/>
          <w:sz w:val="24"/>
          <w:szCs w:val="24"/>
        </w:rPr>
        <w:t>„</w:t>
      </w:r>
      <w:r w:rsidR="005765A1" w:rsidRPr="00360B23">
        <w:rPr>
          <w:rFonts w:cs="Calibri"/>
          <w:sz w:val="24"/>
          <w:szCs w:val="24"/>
        </w:rPr>
        <w:t xml:space="preserve">Konflikcie interesów” – oznacza to sytuację wskazaną w art. 61 ust. 3 Rozporządzenia Parlamentu Europejskiego i Rady (UE, </w:t>
      </w:r>
      <w:proofErr w:type="spellStart"/>
      <w:r w:rsidR="005765A1" w:rsidRPr="00360B23">
        <w:rPr>
          <w:rFonts w:cs="Calibri"/>
          <w:sz w:val="24"/>
          <w:szCs w:val="24"/>
        </w:rPr>
        <w:t>Euratom</w:t>
      </w:r>
      <w:proofErr w:type="spellEnd"/>
      <w:r w:rsidR="005765A1" w:rsidRPr="00360B23">
        <w:rPr>
          <w:rFonts w:cs="Calibri"/>
          <w:sz w:val="24"/>
          <w:szCs w:val="24"/>
        </w:rPr>
        <w:t xml:space="preserve">) 2024/2509 z dnia 23 września 2024 r. zgodnie z którym: „Do celów ust. 1 konflikt interesów istnieje wówczas, gdy bezstronne i obiektywne pełnienie funkcji podmiotu upoważnionego do działań finansowych lub innej osoby, o których mowa w ust. 1, jest zagrożone z uwagi na względy rodzinne, emocjonalne, sympatie polityczne lub związki z </w:t>
      </w:r>
      <w:r w:rsidR="005765A1" w:rsidRPr="00360B23">
        <w:rPr>
          <w:rFonts w:cs="Calibri"/>
          <w:sz w:val="24"/>
          <w:szCs w:val="24"/>
        </w:rPr>
        <w:lastRenderedPageBreak/>
        <w:t>jakimkolwiek krajem, interes gospodarczy lub jakiekolwiek inne bezpośrednie lub pośrednie interesy osobiste”</w:t>
      </w:r>
      <w:r w:rsidRPr="005765A1">
        <w:rPr>
          <w:rFonts w:cs="Calibri"/>
          <w:iCs/>
          <w:sz w:val="24"/>
          <w:szCs w:val="24"/>
        </w:rPr>
        <w:t>;</w:t>
      </w:r>
    </w:p>
    <w:p w14:paraId="3FFEC369" w14:textId="77777777" w:rsidR="00BB2B23" w:rsidRPr="006474C0" w:rsidRDefault="00BB2B23" w:rsidP="00197511">
      <w:pPr>
        <w:pStyle w:val="Akapitzlist"/>
        <w:numPr>
          <w:ilvl w:val="0"/>
          <w:numId w:val="229"/>
        </w:numPr>
        <w:spacing w:after="60" w:line="360" w:lineRule="auto"/>
        <w:rPr>
          <w:rFonts w:ascii="Calibri" w:hAnsi="Calibri" w:cs="Calibri"/>
          <w:i/>
        </w:rPr>
      </w:pPr>
      <w:r w:rsidRPr="006474C0">
        <w:rPr>
          <w:rFonts w:ascii="Calibri" w:hAnsi="Calibri" w:cs="Calibri"/>
        </w:rPr>
        <w:t xml:space="preserve">„korupcji i nadużyciach finansowych” – oznacza to dokument pn.: </w:t>
      </w:r>
      <w:r w:rsidRPr="006474C0">
        <w:rPr>
          <w:rFonts w:ascii="Calibri" w:hAnsi="Calibri" w:cs="Calibri"/>
          <w:i/>
          <w:iCs/>
        </w:rPr>
        <w:t>Zapobieganie i sposób postępowania w sytuacjach wystąpienia korupcji i nadużyć finansowych, w tym konfliktu interesów w ramach programu regionalnego pn. Fundusze Europejskie dla Opolskiego 2021 – 2027;</w:t>
      </w:r>
    </w:p>
    <w:p w14:paraId="2B9B5A67" w14:textId="77777777" w:rsidR="00A25A04" w:rsidRPr="006474C0" w:rsidRDefault="00A25A04" w:rsidP="00197511">
      <w:pPr>
        <w:numPr>
          <w:ilvl w:val="0"/>
          <w:numId w:val="229"/>
        </w:numPr>
        <w:spacing w:after="60" w:line="360" w:lineRule="auto"/>
        <w:jc w:val="both"/>
        <w:rPr>
          <w:rFonts w:cs="Calibri"/>
          <w:i/>
          <w:sz w:val="24"/>
          <w:szCs w:val="24"/>
        </w:rPr>
      </w:pPr>
      <w:r w:rsidRPr="006474C0">
        <w:rPr>
          <w:rFonts w:cs="Calibri"/>
          <w:i/>
          <w:sz w:val="24"/>
          <w:szCs w:val="24"/>
        </w:rPr>
        <w:t xml:space="preserve">„LSI FEO 2021-2027” </w:t>
      </w:r>
      <w:r w:rsidRPr="006474C0">
        <w:rPr>
          <w:rFonts w:cs="Calibri"/>
          <w:iCs/>
          <w:sz w:val="24"/>
          <w:szCs w:val="24"/>
        </w:rPr>
        <w:t>oznacza to Lokalny System Informatyczny Funduszy Europejskich dla Opolskiego na lata 2021–2027;</w:t>
      </w:r>
    </w:p>
    <w:p w14:paraId="01E7F14C" w14:textId="6047D115" w:rsidR="00F32C1B" w:rsidRPr="006474C0" w:rsidRDefault="00F32C1B" w:rsidP="00197511">
      <w:pPr>
        <w:numPr>
          <w:ilvl w:val="0"/>
          <w:numId w:val="229"/>
        </w:numPr>
        <w:spacing w:after="0" w:line="360" w:lineRule="auto"/>
        <w:rPr>
          <w:rFonts w:cs="Calibri"/>
          <w:sz w:val="24"/>
          <w:szCs w:val="24"/>
        </w:rPr>
      </w:pPr>
      <w:r w:rsidRPr="006474C0">
        <w:rPr>
          <w:rFonts w:cs="Calibri"/>
          <w:sz w:val="24"/>
          <w:szCs w:val="24"/>
        </w:rPr>
        <w:t>„</w:t>
      </w:r>
      <w:r w:rsidR="00681EAD" w:rsidRPr="00360B23">
        <w:rPr>
          <w:sz w:val="24"/>
          <w:szCs w:val="24"/>
        </w:rPr>
        <w:t>Nieprawidłowość indywidualna” – zgodnie z zapisami art. 2 pkt 17 ustawy wdrożeniowej, oznacza to nieprawidłowość, o której mowa w art. 2 pkt 31 rozporządzenia ogólnego, tj. każde naruszenie mającego zastosowanie prawa, wynikające z działania lub zaniechania podmiotu gospodarczego, które ma lub może mieć szkodliwy wpływ na budżet Unii poprzez obciążenie go nieuzasadnionym wydatkiem. Przez podmiot gospodarczy, zgodnie z art. 2 pkt 30 rozporządzenia ogólnego, należy rozumieć każdą osobę fizyczną lub prawną lub inny podmiot biorący udział we wdrażaniu Funduszy, z wyjątkiem państwa członkowskiego podczas wykonywania uprawnień władzy publicznej</w:t>
      </w:r>
      <w:r w:rsidRPr="006474C0">
        <w:rPr>
          <w:rFonts w:cs="Calibri"/>
          <w:sz w:val="24"/>
          <w:szCs w:val="24"/>
        </w:rPr>
        <w:t xml:space="preserve">;  </w:t>
      </w:r>
    </w:p>
    <w:p w14:paraId="3A2095D9" w14:textId="756C4CB9" w:rsidR="00F32C1B" w:rsidRPr="006474C0" w:rsidRDefault="00F32C1B" w:rsidP="00197511">
      <w:pPr>
        <w:numPr>
          <w:ilvl w:val="0"/>
          <w:numId w:val="229"/>
        </w:numPr>
        <w:spacing w:after="0" w:line="360" w:lineRule="auto"/>
        <w:rPr>
          <w:rFonts w:cs="Calibri"/>
          <w:i/>
          <w:sz w:val="24"/>
          <w:szCs w:val="24"/>
        </w:rPr>
      </w:pPr>
      <w:r w:rsidRPr="006474C0">
        <w:rPr>
          <w:rFonts w:cs="Calibri"/>
          <w:sz w:val="24"/>
          <w:szCs w:val="24"/>
        </w:rPr>
        <w:t>„</w:t>
      </w:r>
      <w:r w:rsidRPr="006474C0">
        <w:rPr>
          <w:rFonts w:cs="Calibri"/>
          <w:i/>
          <w:iCs/>
          <w:sz w:val="24"/>
          <w:szCs w:val="24"/>
        </w:rPr>
        <w:t>Partnerze</w:t>
      </w:r>
      <w:r w:rsidRPr="006474C0">
        <w:rPr>
          <w:rFonts w:cs="Calibri"/>
          <w:sz w:val="24"/>
          <w:szCs w:val="24"/>
        </w:rPr>
        <w:t xml:space="preserve">” – oznacza to podmiot w rozumieniu art. 39 ustawy wdrożeniowej, który jest wymieniony w wniosku, realizujący wspólnie z Beneficjentem </w:t>
      </w:r>
      <w:r w:rsidRPr="006474C0">
        <w:rPr>
          <w:rFonts w:cs="Calibri"/>
          <w:sz w:val="24"/>
          <w:szCs w:val="24"/>
        </w:rPr>
        <w:br/>
        <w:t xml:space="preserve">(i ewentualnie innymi Partnerami) Projekt na warunkach określonych w umowie lub decyzji o dofinansowanie Projektu i porozumieniu albo umowie o partnerstwie </w:t>
      </w:r>
      <w:r w:rsidRPr="006474C0">
        <w:rPr>
          <w:rFonts w:cs="Calibri"/>
          <w:sz w:val="24"/>
          <w:szCs w:val="24"/>
        </w:rPr>
        <w:br/>
        <w:t xml:space="preserve">i wnoszący do Projektu zasoby ludzkie, organizacyjne, techniczne lub finansowe, bez którego realizacja Projektu nie byłaby możliwa; </w:t>
      </w:r>
    </w:p>
    <w:p w14:paraId="0F218A3E" w14:textId="0AE8DA13" w:rsidR="00F32C1B" w:rsidRPr="006474C0" w:rsidRDefault="00F32C1B" w:rsidP="00197511">
      <w:pPr>
        <w:numPr>
          <w:ilvl w:val="0"/>
          <w:numId w:val="229"/>
        </w:numPr>
        <w:spacing w:after="0" w:line="360" w:lineRule="auto"/>
        <w:rPr>
          <w:rFonts w:cs="Calibri"/>
          <w:strike/>
          <w:color w:val="000000"/>
          <w:sz w:val="24"/>
          <w:szCs w:val="24"/>
        </w:rPr>
      </w:pPr>
      <w:r w:rsidRPr="006474C0">
        <w:rPr>
          <w:rFonts w:cs="Calibri"/>
          <w:sz w:val="24"/>
          <w:szCs w:val="24"/>
        </w:rPr>
        <w:t>„</w:t>
      </w:r>
      <w:r w:rsidRPr="006474C0">
        <w:rPr>
          <w:rFonts w:cs="Calibri"/>
          <w:i/>
          <w:sz w:val="24"/>
          <w:szCs w:val="24"/>
        </w:rPr>
        <w:t>personelu Projektu</w:t>
      </w:r>
      <w:r w:rsidRPr="006474C0">
        <w:rPr>
          <w:rFonts w:eastAsia="Times New Roman" w:cs="Calibri"/>
          <w:sz w:val="24"/>
          <w:szCs w:val="24"/>
          <w:lang w:eastAsia="pl-PL"/>
        </w:rPr>
        <w:t xml:space="preserve">” </w:t>
      </w:r>
      <w:r w:rsidRPr="006474C0">
        <w:rPr>
          <w:rFonts w:cs="Calibri"/>
          <w:sz w:val="24"/>
          <w:szCs w:val="24"/>
        </w:rPr>
        <w:t xml:space="preserve">– </w:t>
      </w:r>
      <w:r w:rsidRPr="006474C0">
        <w:rPr>
          <w:rFonts w:eastAsia="Times New Roman" w:cs="Calibri"/>
          <w:sz w:val="24"/>
          <w:szCs w:val="24"/>
          <w:lang w:eastAsia="pl-PL"/>
        </w:rPr>
        <w:t>oznacza to osoby zaangażowane do realizacji zadań lub czynności w ramach Projektu na podstawie stosunku pracy i wolontariusze wykonujący świadczenia na zasadach określonych w ustawie z dnia 24 kwietnia 2003 r. o działalności pożytku publicznego i o wolontariacie (tekst jednolity: Dz. U. z 202</w:t>
      </w:r>
      <w:r w:rsidR="00605D6B" w:rsidRPr="006474C0">
        <w:rPr>
          <w:rFonts w:eastAsia="Times New Roman" w:cs="Calibri"/>
          <w:sz w:val="24"/>
          <w:szCs w:val="24"/>
          <w:lang w:eastAsia="pl-PL"/>
        </w:rPr>
        <w:t>4</w:t>
      </w:r>
      <w:r w:rsidRPr="006474C0">
        <w:rPr>
          <w:rFonts w:eastAsia="Times New Roman" w:cs="Calibri"/>
          <w:sz w:val="24"/>
          <w:szCs w:val="24"/>
          <w:lang w:eastAsia="pl-PL"/>
        </w:rPr>
        <w:t xml:space="preserve"> r. poz.</w:t>
      </w:r>
      <w:r w:rsidR="00605D6B" w:rsidRPr="006474C0">
        <w:rPr>
          <w:rFonts w:eastAsia="Times New Roman" w:cs="Calibri"/>
          <w:sz w:val="24"/>
          <w:szCs w:val="24"/>
          <w:lang w:eastAsia="pl-PL"/>
        </w:rPr>
        <w:t xml:space="preserve"> </w:t>
      </w:r>
      <w:r w:rsidR="00605D6B" w:rsidRPr="006474C0">
        <w:rPr>
          <w:rFonts w:cs="Calibri"/>
          <w:iCs/>
          <w:sz w:val="24"/>
          <w:szCs w:val="24"/>
        </w:rPr>
        <w:t>1491</w:t>
      </w:r>
      <w:r w:rsidR="00571603">
        <w:rPr>
          <w:rFonts w:cs="Calibri"/>
          <w:iCs/>
          <w:sz w:val="24"/>
          <w:szCs w:val="24"/>
        </w:rPr>
        <w:t xml:space="preserve"> z </w:t>
      </w:r>
      <w:proofErr w:type="spellStart"/>
      <w:r w:rsidR="00571603">
        <w:rPr>
          <w:rFonts w:cs="Calibri"/>
          <w:iCs/>
          <w:sz w:val="24"/>
          <w:szCs w:val="24"/>
        </w:rPr>
        <w:t>późn</w:t>
      </w:r>
      <w:proofErr w:type="spellEnd"/>
      <w:r w:rsidR="00571603">
        <w:rPr>
          <w:rFonts w:cs="Calibri"/>
          <w:iCs/>
          <w:sz w:val="24"/>
          <w:szCs w:val="24"/>
        </w:rPr>
        <w:t>. zm.</w:t>
      </w:r>
      <w:r w:rsidRPr="006474C0">
        <w:rPr>
          <w:rFonts w:eastAsia="Times New Roman" w:cs="Calibri"/>
          <w:sz w:val="24"/>
          <w:szCs w:val="24"/>
          <w:lang w:eastAsia="pl-PL"/>
        </w:rPr>
        <w:t xml:space="preserve">), zwanej dalej: „ustawą o działalności  pożytku publicznego i wolontariacie”; personelem Projektu jest również osoba fizyczna prowadząca </w:t>
      </w:r>
      <w:r w:rsidRPr="006474C0">
        <w:rPr>
          <w:rFonts w:eastAsia="Times New Roman" w:cs="Calibri"/>
          <w:sz w:val="24"/>
          <w:szCs w:val="24"/>
          <w:lang w:eastAsia="pl-PL"/>
        </w:rPr>
        <w:lastRenderedPageBreak/>
        <w:t>działalność gospodarczą będącą Beneficjentem oraz osoby z nią współpracujące w rozumieniu art. 8 ust. 11 ustawy z dnia 13 października 1998 r. o systemie ubezpieczeń społecznych (tekst jednolity: Dz. U z 202</w:t>
      </w:r>
      <w:r w:rsidR="00BC5DC9" w:rsidRPr="006474C0">
        <w:rPr>
          <w:rFonts w:eastAsia="Times New Roman" w:cs="Calibri"/>
          <w:sz w:val="24"/>
          <w:szCs w:val="24"/>
          <w:lang w:eastAsia="pl-PL"/>
        </w:rPr>
        <w:t>4</w:t>
      </w:r>
      <w:r w:rsidRPr="006474C0">
        <w:rPr>
          <w:rFonts w:eastAsia="Times New Roman" w:cs="Calibri"/>
          <w:sz w:val="24"/>
          <w:szCs w:val="24"/>
          <w:lang w:eastAsia="pl-PL"/>
        </w:rPr>
        <w:t xml:space="preserve"> r. poz. </w:t>
      </w:r>
      <w:r w:rsidR="00BC5DC9" w:rsidRPr="006474C0">
        <w:rPr>
          <w:rFonts w:eastAsia="Times New Roman" w:cs="Calibri"/>
          <w:sz w:val="24"/>
          <w:szCs w:val="24"/>
          <w:lang w:eastAsia="pl-PL"/>
        </w:rPr>
        <w:t>497</w:t>
      </w:r>
      <w:r w:rsidR="00087A89" w:rsidRPr="006474C0">
        <w:rPr>
          <w:rFonts w:eastAsia="Times New Roman" w:cs="Calibri"/>
          <w:sz w:val="24"/>
          <w:szCs w:val="24"/>
          <w:lang w:eastAsia="pl-PL"/>
        </w:rPr>
        <w:t xml:space="preserve"> z </w:t>
      </w:r>
      <w:proofErr w:type="spellStart"/>
      <w:r w:rsidR="00087A89" w:rsidRPr="006474C0">
        <w:rPr>
          <w:rFonts w:eastAsia="Times New Roman" w:cs="Calibri"/>
          <w:sz w:val="24"/>
          <w:szCs w:val="24"/>
          <w:lang w:eastAsia="pl-PL"/>
        </w:rPr>
        <w:t>późn</w:t>
      </w:r>
      <w:proofErr w:type="spellEnd"/>
      <w:r w:rsidR="00087A89" w:rsidRPr="006474C0">
        <w:rPr>
          <w:rFonts w:eastAsia="Times New Roman" w:cs="Calibri"/>
          <w:sz w:val="24"/>
          <w:szCs w:val="24"/>
          <w:lang w:eastAsia="pl-PL"/>
        </w:rPr>
        <w:t>. zm.</w:t>
      </w:r>
      <w:r w:rsidRPr="006474C0">
        <w:rPr>
          <w:rFonts w:eastAsia="Times New Roman" w:cs="Calibri"/>
          <w:sz w:val="24"/>
          <w:szCs w:val="24"/>
          <w:lang w:eastAsia="pl-PL"/>
        </w:rPr>
        <w:t>), zwanej dalej: „ustawą o systemie ubezpieczeń społecznych”;</w:t>
      </w:r>
      <w:r w:rsidRPr="006474C0">
        <w:rPr>
          <w:rFonts w:cs="Calibri"/>
          <w:color w:val="000000"/>
          <w:sz w:val="24"/>
          <w:szCs w:val="24"/>
        </w:rPr>
        <w:t xml:space="preserve"> </w:t>
      </w:r>
    </w:p>
    <w:p w14:paraId="14C11FED" w14:textId="77777777" w:rsidR="00E519D4" w:rsidRPr="006474C0" w:rsidRDefault="00E519D4" w:rsidP="00197511">
      <w:pPr>
        <w:widowControl w:val="0"/>
        <w:numPr>
          <w:ilvl w:val="0"/>
          <w:numId w:val="229"/>
        </w:numPr>
        <w:suppressAutoHyphens/>
        <w:spacing w:after="60" w:line="360" w:lineRule="auto"/>
        <w:rPr>
          <w:rFonts w:cs="Calibri"/>
          <w:strike/>
          <w:color w:val="000000"/>
          <w:sz w:val="24"/>
          <w:szCs w:val="24"/>
        </w:rPr>
      </w:pPr>
      <w:r w:rsidRPr="006474C0">
        <w:rPr>
          <w:rFonts w:cs="Calibri"/>
          <w:sz w:val="24"/>
          <w:szCs w:val="24"/>
        </w:rPr>
        <w:t>„podręcznika wnioskodawcy i beneficjenta” – oznacza Podręcznik wnioskodawcy i beneficjenta Funduszy Europejskich na lata 2021-2027 w zakresie informacji i promocji.</w:t>
      </w:r>
    </w:p>
    <w:p w14:paraId="4FF291CD" w14:textId="77777777" w:rsidR="00F32C1B" w:rsidRPr="006474C0" w:rsidRDefault="00F32C1B" w:rsidP="00197511">
      <w:pPr>
        <w:numPr>
          <w:ilvl w:val="0"/>
          <w:numId w:val="229"/>
        </w:numPr>
        <w:spacing w:after="0" w:line="360" w:lineRule="auto"/>
        <w:rPr>
          <w:rFonts w:cs="Calibri"/>
          <w:sz w:val="24"/>
          <w:szCs w:val="24"/>
        </w:rPr>
      </w:pPr>
      <w:r w:rsidRPr="006474C0" w:rsidDel="00F31471">
        <w:rPr>
          <w:rFonts w:cs="Calibri"/>
          <w:i/>
          <w:sz w:val="24"/>
          <w:szCs w:val="24"/>
        </w:rPr>
        <w:t xml:space="preserve"> </w:t>
      </w:r>
      <w:r w:rsidRPr="006474C0">
        <w:rPr>
          <w:rFonts w:cs="Calibri"/>
          <w:i/>
          <w:sz w:val="24"/>
          <w:szCs w:val="24"/>
        </w:rPr>
        <w:t>„pomocy publicznej”</w:t>
      </w:r>
      <w:r w:rsidRPr="006474C0">
        <w:rPr>
          <w:rFonts w:cs="Calibri"/>
          <w:sz w:val="24"/>
          <w:szCs w:val="24"/>
        </w:rPr>
        <w:t xml:space="preserve"> – należy przez to rozumieć pomoc udzielaną na podstawie programu pomocowego o numerze referencyjnym ……………………….</w:t>
      </w:r>
      <w:r w:rsidRPr="006474C0">
        <w:rPr>
          <w:rStyle w:val="Odwoanieprzypisudolnego"/>
          <w:rFonts w:cs="Calibri"/>
          <w:sz w:val="24"/>
          <w:szCs w:val="24"/>
        </w:rPr>
        <w:footnoteReference w:id="2"/>
      </w:r>
      <w:r w:rsidRPr="006474C0">
        <w:rPr>
          <w:rFonts w:cs="Calibri"/>
          <w:sz w:val="24"/>
          <w:szCs w:val="24"/>
        </w:rPr>
        <w:t>;</w:t>
      </w:r>
    </w:p>
    <w:p w14:paraId="27D042FC" w14:textId="419D2E3C" w:rsidR="00F32C1B" w:rsidRPr="006474C0" w:rsidRDefault="00F32C1B" w:rsidP="00197511">
      <w:pPr>
        <w:numPr>
          <w:ilvl w:val="0"/>
          <w:numId w:val="229"/>
        </w:numPr>
        <w:spacing w:after="0" w:line="360" w:lineRule="auto"/>
        <w:rPr>
          <w:rFonts w:cs="Calibri"/>
          <w:sz w:val="24"/>
          <w:szCs w:val="24"/>
        </w:rPr>
      </w:pPr>
      <w:r w:rsidRPr="006474C0">
        <w:rPr>
          <w:rFonts w:cs="Calibri"/>
          <w:i/>
          <w:sz w:val="24"/>
          <w:szCs w:val="24"/>
        </w:rPr>
        <w:t>„Powierzającym”</w:t>
      </w:r>
      <w:r w:rsidRPr="006474C0">
        <w:rPr>
          <w:rFonts w:cs="Calibri"/>
          <w:sz w:val="24"/>
          <w:szCs w:val="24"/>
        </w:rPr>
        <w:t xml:space="preserve"> - oznacza  </w:t>
      </w:r>
      <w:r w:rsidR="00F33975" w:rsidRPr="00BB4815">
        <w:rPr>
          <w:rFonts w:cs="Calibri"/>
          <w:iCs/>
          <w:sz w:val="24"/>
          <w:szCs w:val="24"/>
        </w:rPr>
        <w:t>Instytucję Zarządzającą, pełniącą rolę administratora danych osobowych dla zbioru FEO 2021-2027</w:t>
      </w:r>
      <w:r w:rsidRPr="006474C0">
        <w:rPr>
          <w:rFonts w:cs="Calibri"/>
          <w:sz w:val="24"/>
          <w:szCs w:val="24"/>
        </w:rPr>
        <w:t>;</w:t>
      </w:r>
    </w:p>
    <w:p w14:paraId="7BA68B65" w14:textId="56663BA8" w:rsidR="00F32C1B" w:rsidRPr="006474C0" w:rsidRDefault="00F32C1B" w:rsidP="00197511">
      <w:pPr>
        <w:numPr>
          <w:ilvl w:val="0"/>
          <w:numId w:val="229"/>
        </w:numPr>
        <w:spacing w:after="0" w:line="360" w:lineRule="auto"/>
        <w:rPr>
          <w:rFonts w:cs="Calibri"/>
          <w:sz w:val="24"/>
          <w:szCs w:val="24"/>
        </w:rPr>
      </w:pPr>
      <w:r w:rsidRPr="006474C0">
        <w:rPr>
          <w:rFonts w:cs="Calibri"/>
          <w:sz w:val="24"/>
          <w:szCs w:val="24"/>
        </w:rPr>
        <w:t>„</w:t>
      </w:r>
      <w:r w:rsidRPr="006474C0">
        <w:rPr>
          <w:rFonts w:cs="Calibri"/>
          <w:i/>
          <w:iCs/>
          <w:sz w:val="24"/>
          <w:szCs w:val="24"/>
        </w:rPr>
        <w:t>Programie</w:t>
      </w:r>
      <w:r w:rsidRPr="006474C0">
        <w:rPr>
          <w:rFonts w:cs="Calibri"/>
          <w:sz w:val="24"/>
          <w:szCs w:val="24"/>
        </w:rPr>
        <w:t xml:space="preserve">” - oznacza to program regionalny Fundusze Europejskie dla Opolskiego </w:t>
      </w:r>
      <w:r w:rsidRPr="006474C0">
        <w:rPr>
          <w:rFonts w:cs="Calibri"/>
          <w:sz w:val="24"/>
          <w:szCs w:val="24"/>
        </w:rPr>
        <w:br/>
        <w:t xml:space="preserve">2021-2027 (FEO 2021-2027) przyjęty Decyzją </w:t>
      </w:r>
      <w:r w:rsidR="000955C1" w:rsidRPr="006474C0">
        <w:rPr>
          <w:rFonts w:cs="Calibri"/>
          <w:sz w:val="24"/>
          <w:szCs w:val="24"/>
        </w:rPr>
        <w:t>W</w:t>
      </w:r>
      <w:r w:rsidRPr="006474C0">
        <w:rPr>
          <w:rFonts w:cs="Calibri"/>
          <w:sz w:val="24"/>
          <w:szCs w:val="24"/>
        </w:rPr>
        <w:t xml:space="preserve">ykonawczą Komisji Europejskiej z dnia </w:t>
      </w:r>
      <w:r w:rsidR="000955C1" w:rsidRPr="006474C0">
        <w:rPr>
          <w:rFonts w:cs="Calibri"/>
          <w:sz w:val="24"/>
          <w:szCs w:val="24"/>
        </w:rPr>
        <w:t xml:space="preserve">24.07.2024 r. zmieniającą decyzję wykonawczą C(2022) 8515 </w:t>
      </w:r>
      <w:r w:rsidRPr="006474C0">
        <w:rPr>
          <w:rFonts w:cs="Calibri"/>
          <w:sz w:val="24"/>
          <w:szCs w:val="24"/>
        </w:rPr>
        <w:t>zatwierdzającą program „Fundusze Europejskie dla Opolskiego 2021-2027” do wsparcia z Europejskiego Funduszu Rozwoju Regionalnego</w:t>
      </w:r>
      <w:r w:rsidR="000955C1" w:rsidRPr="006474C0">
        <w:rPr>
          <w:rFonts w:cs="Calibri"/>
          <w:sz w:val="24"/>
          <w:szCs w:val="24"/>
        </w:rPr>
        <w:t xml:space="preserve"> </w:t>
      </w:r>
      <w:r w:rsidRPr="006474C0">
        <w:rPr>
          <w:rFonts w:cs="Calibri"/>
          <w:sz w:val="24"/>
          <w:szCs w:val="24"/>
        </w:rPr>
        <w:t>i Europejskiego Funduszu Społecznego Plus w ramach celu „Inwestycje na rzecz zatrudnienia i wzrostu” dla regionu opolskiego w Polsce</w:t>
      </w:r>
      <w:r w:rsidRPr="006474C0">
        <w:rPr>
          <w:rFonts w:cs="Calibri"/>
          <w:i/>
          <w:iCs/>
          <w:sz w:val="24"/>
          <w:szCs w:val="24"/>
        </w:rPr>
        <w:t xml:space="preserve"> </w:t>
      </w:r>
      <w:r w:rsidRPr="006474C0">
        <w:rPr>
          <w:rFonts w:cs="Calibri"/>
          <w:sz w:val="24"/>
          <w:szCs w:val="24"/>
        </w:rPr>
        <w:t xml:space="preserve"> CCI 2021PL16FFPR008;</w:t>
      </w:r>
    </w:p>
    <w:p w14:paraId="3F3E9754" w14:textId="77777777" w:rsidR="00F32C1B" w:rsidRPr="006474C0" w:rsidRDefault="00F32C1B" w:rsidP="00197511">
      <w:pPr>
        <w:numPr>
          <w:ilvl w:val="0"/>
          <w:numId w:val="229"/>
        </w:numPr>
        <w:spacing w:after="0" w:line="360" w:lineRule="auto"/>
        <w:rPr>
          <w:rFonts w:cs="Calibri"/>
          <w:sz w:val="24"/>
          <w:szCs w:val="24"/>
        </w:rPr>
      </w:pPr>
      <w:r w:rsidRPr="006474C0">
        <w:rPr>
          <w:rFonts w:cs="Calibri"/>
          <w:sz w:val="24"/>
          <w:szCs w:val="24"/>
        </w:rPr>
        <w:t>„</w:t>
      </w:r>
      <w:r w:rsidRPr="006474C0">
        <w:rPr>
          <w:rFonts w:cs="Calibri"/>
          <w:i/>
          <w:iCs/>
          <w:sz w:val="24"/>
          <w:szCs w:val="24"/>
        </w:rPr>
        <w:t>Projekcie</w:t>
      </w:r>
      <w:r w:rsidRPr="006474C0">
        <w:rPr>
          <w:rFonts w:cs="Calibri"/>
          <w:sz w:val="24"/>
          <w:szCs w:val="24"/>
        </w:rPr>
        <w:t xml:space="preserve">” – oznacza to Projekt </w:t>
      </w:r>
      <w:r w:rsidRPr="006474C0">
        <w:rPr>
          <w:rFonts w:cs="Calibri"/>
          <w:i/>
          <w:sz w:val="24"/>
          <w:szCs w:val="24"/>
        </w:rPr>
        <w:t xml:space="preserve">[Tytuł Projektu], </w:t>
      </w:r>
      <w:r w:rsidRPr="006474C0">
        <w:rPr>
          <w:rFonts w:cs="Calibri"/>
          <w:sz w:val="24"/>
          <w:szCs w:val="24"/>
        </w:rPr>
        <w:t xml:space="preserve">nr </w:t>
      </w:r>
      <w:r w:rsidRPr="006474C0">
        <w:rPr>
          <w:rFonts w:cs="Calibri"/>
          <w:i/>
          <w:sz w:val="24"/>
          <w:szCs w:val="24"/>
        </w:rPr>
        <w:t>[numer Projektu]</w:t>
      </w:r>
      <w:r w:rsidRPr="006474C0">
        <w:rPr>
          <w:rFonts w:cs="Calibri"/>
          <w:sz w:val="24"/>
          <w:szCs w:val="24"/>
        </w:rPr>
        <w:t>, określony we wniosku;</w:t>
      </w:r>
    </w:p>
    <w:p w14:paraId="5F40523F" w14:textId="77777777" w:rsidR="00F32C1B" w:rsidRPr="006474C0" w:rsidRDefault="00F32C1B" w:rsidP="00197511">
      <w:pPr>
        <w:numPr>
          <w:ilvl w:val="0"/>
          <w:numId w:val="229"/>
        </w:numPr>
        <w:spacing w:after="0" w:line="360" w:lineRule="auto"/>
        <w:rPr>
          <w:rFonts w:cs="Calibri"/>
          <w:sz w:val="24"/>
          <w:szCs w:val="24"/>
        </w:rPr>
      </w:pPr>
      <w:r w:rsidRPr="006474C0">
        <w:rPr>
          <w:rFonts w:cs="Calibri"/>
          <w:sz w:val="24"/>
          <w:szCs w:val="24"/>
        </w:rPr>
        <w:t>„</w:t>
      </w:r>
      <w:r w:rsidRPr="006474C0">
        <w:rPr>
          <w:rFonts w:cs="Calibri"/>
          <w:i/>
          <w:iCs/>
          <w:sz w:val="24"/>
          <w:szCs w:val="24"/>
        </w:rPr>
        <w:t>przetwarzaniu danych osobowych</w:t>
      </w:r>
      <w:r w:rsidRPr="006474C0">
        <w:rPr>
          <w:rFonts w:cs="Calibri"/>
          <w:sz w:val="24"/>
          <w:szCs w:val="24"/>
        </w:rPr>
        <w:t xml:space="preserve">” - oznacza to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w:t>
      </w:r>
      <w:r w:rsidRPr="006474C0">
        <w:rPr>
          <w:rFonts w:cs="Calibri"/>
          <w:sz w:val="24"/>
          <w:szCs w:val="24"/>
        </w:rPr>
        <w:lastRenderedPageBreak/>
        <w:t>rodzaju udostępnianie, dopasowywanie lub łączenie, ograniczanie, usuwanie lub niszczenie, a zwłaszcza te, które wykonuje się w systemie informatycznym;</w:t>
      </w:r>
    </w:p>
    <w:p w14:paraId="41A027D5" w14:textId="77777777" w:rsidR="00F32C1B" w:rsidRPr="006474C0" w:rsidRDefault="00F32C1B" w:rsidP="00197511">
      <w:pPr>
        <w:numPr>
          <w:ilvl w:val="0"/>
          <w:numId w:val="229"/>
        </w:numPr>
        <w:spacing w:after="0" w:line="360" w:lineRule="auto"/>
        <w:rPr>
          <w:rFonts w:cs="Calibri"/>
          <w:strike/>
          <w:color w:val="000000"/>
          <w:sz w:val="24"/>
          <w:szCs w:val="24"/>
        </w:rPr>
      </w:pPr>
      <w:r w:rsidRPr="006474C0">
        <w:rPr>
          <w:rFonts w:cs="Calibri"/>
          <w:i/>
          <w:iCs/>
          <w:color w:val="000000"/>
          <w:sz w:val="24"/>
          <w:szCs w:val="24"/>
        </w:rPr>
        <w:t>„RODO</w:t>
      </w:r>
      <w:r w:rsidRPr="006474C0">
        <w:rPr>
          <w:rFonts w:cs="Calibri"/>
          <w:color w:val="000000"/>
          <w:sz w:val="24"/>
          <w:szCs w:val="24"/>
        </w:rPr>
        <w:t xml:space="preserve">” - oznacza to Rozporządzenie Parlamentu Europejskiego i Rady (UE) 2016/679 </w:t>
      </w:r>
      <w:r w:rsidRPr="006474C0">
        <w:rPr>
          <w:rFonts w:cs="Calibri"/>
          <w:color w:val="000000"/>
          <w:sz w:val="24"/>
          <w:szCs w:val="24"/>
        </w:rPr>
        <w:br/>
        <w:t xml:space="preserve">z dnia 27 kwietnia 2016 r. w sprawie ochrony osób fizycznych w związku </w:t>
      </w:r>
      <w:r w:rsidRPr="006474C0">
        <w:rPr>
          <w:rFonts w:cs="Calibri"/>
          <w:color w:val="000000"/>
          <w:sz w:val="24"/>
          <w:szCs w:val="24"/>
        </w:rPr>
        <w:br/>
        <w:t>z przetwarzaniem danych osobowych i w sprawie swobodnego przepływu takich danych oraz uchylenia dyrektywy 95/46/WE (ogólne rozporządzenie o ochronie danych);</w:t>
      </w:r>
    </w:p>
    <w:p w14:paraId="3824F444" w14:textId="77777777" w:rsidR="00F32C1B" w:rsidRPr="006474C0" w:rsidRDefault="00F32C1B" w:rsidP="00197511">
      <w:pPr>
        <w:numPr>
          <w:ilvl w:val="0"/>
          <w:numId w:val="229"/>
        </w:numPr>
        <w:spacing w:after="0" w:line="360" w:lineRule="auto"/>
        <w:rPr>
          <w:rFonts w:cs="Calibri"/>
          <w:sz w:val="24"/>
          <w:szCs w:val="24"/>
        </w:rPr>
      </w:pPr>
      <w:r w:rsidRPr="006474C0">
        <w:rPr>
          <w:rFonts w:cs="Calibri"/>
          <w:sz w:val="24"/>
          <w:szCs w:val="24"/>
        </w:rPr>
        <w:t>„</w:t>
      </w:r>
      <w:r w:rsidRPr="006474C0">
        <w:rPr>
          <w:rFonts w:cs="Calibri"/>
          <w:i/>
          <w:iCs/>
          <w:sz w:val="24"/>
          <w:szCs w:val="24"/>
        </w:rPr>
        <w:t>Rozporządzeniu ogólnym</w:t>
      </w:r>
      <w:r w:rsidRPr="006474C0">
        <w:rPr>
          <w:rFonts w:cs="Calibri"/>
          <w:sz w:val="24"/>
          <w:szCs w:val="24"/>
        </w:rPr>
        <w:t xml:space="preserve">” – oznacza to </w:t>
      </w:r>
      <w:r w:rsidRPr="006474C0">
        <w:rPr>
          <w:rFonts w:cs="Calibri"/>
          <w:sz w:val="24"/>
          <w:szCs w:val="24"/>
          <w:lang w:eastAsia="pl-PL"/>
        </w:rPr>
        <w:t>rozporz</w:t>
      </w:r>
      <w:r w:rsidRPr="006474C0">
        <w:rPr>
          <w:rFonts w:eastAsia="TimesNewRoman" w:cs="Calibri"/>
          <w:sz w:val="24"/>
          <w:szCs w:val="24"/>
          <w:lang w:eastAsia="pl-PL"/>
        </w:rPr>
        <w:t>ą</w:t>
      </w:r>
      <w:r w:rsidRPr="006474C0">
        <w:rPr>
          <w:rFonts w:cs="Calibri"/>
          <w:sz w:val="24"/>
          <w:szCs w:val="24"/>
          <w:lang w:eastAsia="pl-PL"/>
        </w:rPr>
        <w:t xml:space="preserve">dzenie </w:t>
      </w:r>
      <w:r w:rsidRPr="006474C0">
        <w:rPr>
          <w:rFonts w:cs="Calibri"/>
          <w:bCs/>
          <w:sz w:val="24"/>
          <w:szCs w:val="24"/>
        </w:rPr>
        <w:t>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Pr="006474C0">
        <w:rPr>
          <w:rFonts w:cs="Calibri"/>
          <w:sz w:val="24"/>
          <w:szCs w:val="24"/>
        </w:rPr>
        <w:t>Dz. Urz. UE L 231 z 30.06.2021, str. 159,</w:t>
      </w:r>
      <w:r w:rsidR="00EF16F9" w:rsidRPr="006474C0">
        <w:rPr>
          <w:rFonts w:cs="Calibri"/>
          <w:sz w:val="24"/>
          <w:szCs w:val="24"/>
        </w:rPr>
        <w:t xml:space="preserve"> </w:t>
      </w:r>
      <w:r w:rsidRPr="006474C0">
        <w:rPr>
          <w:rFonts w:cs="Calibri"/>
          <w:sz w:val="24"/>
          <w:szCs w:val="24"/>
        </w:rPr>
        <w:t xml:space="preserve">z </w:t>
      </w:r>
      <w:proofErr w:type="spellStart"/>
      <w:r w:rsidRPr="006474C0">
        <w:rPr>
          <w:rFonts w:cs="Calibri"/>
          <w:sz w:val="24"/>
          <w:szCs w:val="24"/>
        </w:rPr>
        <w:t>późn</w:t>
      </w:r>
      <w:proofErr w:type="spellEnd"/>
      <w:r w:rsidRPr="006474C0">
        <w:rPr>
          <w:rFonts w:cs="Calibri"/>
          <w:sz w:val="24"/>
          <w:szCs w:val="24"/>
        </w:rPr>
        <w:t>. zm.</w:t>
      </w:r>
      <w:r w:rsidRPr="006474C0">
        <w:rPr>
          <w:rFonts w:cs="Calibri"/>
          <w:bCs/>
          <w:sz w:val="24"/>
          <w:szCs w:val="24"/>
        </w:rPr>
        <w:t>)</w:t>
      </w:r>
      <w:r w:rsidRPr="006474C0">
        <w:rPr>
          <w:rFonts w:cs="Calibri"/>
          <w:sz w:val="24"/>
          <w:szCs w:val="24"/>
          <w:lang w:eastAsia="pl-PL"/>
        </w:rPr>
        <w:t>;</w:t>
      </w:r>
    </w:p>
    <w:p w14:paraId="7CBB9F07" w14:textId="77777777" w:rsidR="00F32C1B" w:rsidRPr="006474C0" w:rsidRDefault="00F32C1B" w:rsidP="00197511">
      <w:pPr>
        <w:numPr>
          <w:ilvl w:val="0"/>
          <w:numId w:val="229"/>
        </w:numPr>
        <w:spacing w:after="0" w:line="360" w:lineRule="auto"/>
        <w:rPr>
          <w:rFonts w:cs="Calibri"/>
          <w:strike/>
          <w:color w:val="000000"/>
          <w:sz w:val="24"/>
          <w:szCs w:val="24"/>
        </w:rPr>
      </w:pPr>
      <w:r w:rsidRPr="006474C0">
        <w:rPr>
          <w:rFonts w:cs="Calibri"/>
          <w:i/>
          <w:iCs/>
          <w:sz w:val="24"/>
          <w:szCs w:val="24"/>
        </w:rPr>
        <w:t>„sile wyższej”</w:t>
      </w:r>
      <w:r w:rsidRPr="006474C0">
        <w:rPr>
          <w:rFonts w:cs="Calibri"/>
          <w:sz w:val="24"/>
          <w:szCs w:val="24"/>
        </w:rPr>
        <w:t xml:space="preserve"> - należy przez to rozumieć zdarzenie nadzwyczajne niemożliwe do zapobieżenia przez strony. Za przypadki siły wyższej uznaje się nieprzewidziane wydarzenia, które wystąpią niezależnie od woli stron i po zawarciu umowy </w:t>
      </w:r>
      <w:r w:rsidRPr="006474C0">
        <w:rPr>
          <w:rFonts w:cs="Calibri"/>
          <w:sz w:val="24"/>
          <w:szCs w:val="24"/>
        </w:rPr>
        <w:br/>
        <w:t>o dofinansowanie, a którym strona nie będzie mogła zapobiec, przy zachowaniu należytej staranności, udaremniając całkowicie lub częściowo wypełnianie zobowiązań Umowy jak np. powódź, trzęsienie ziemi, wojna, mobilizacja, działania wojenne wroga, rekwizycja, embargo lub zarządzenie władz. Nie uznaje się za siłę wyższą brak siły roboczej, materiałów i surowców, chyba, że jest to bezpośrednio spowodowane siłą wyższą;</w:t>
      </w:r>
    </w:p>
    <w:p w14:paraId="44D0D6F0" w14:textId="77777777" w:rsidR="00F32C1B" w:rsidRPr="006474C0" w:rsidRDefault="00F32C1B" w:rsidP="00197511">
      <w:pPr>
        <w:numPr>
          <w:ilvl w:val="0"/>
          <w:numId w:val="229"/>
        </w:numPr>
        <w:spacing w:after="0" w:line="360" w:lineRule="auto"/>
        <w:rPr>
          <w:rFonts w:cs="Calibri"/>
          <w:sz w:val="24"/>
          <w:szCs w:val="24"/>
        </w:rPr>
      </w:pPr>
      <w:r w:rsidRPr="006474C0">
        <w:rPr>
          <w:rFonts w:cs="Calibri"/>
          <w:i/>
          <w:iCs/>
          <w:sz w:val="24"/>
          <w:szCs w:val="24"/>
        </w:rPr>
        <w:t xml:space="preserve">„stronie internetowej Instytucji Zarządzającej/Instytucji Pośredniczącej” – </w:t>
      </w:r>
      <w:r w:rsidRPr="006474C0">
        <w:rPr>
          <w:rFonts w:cs="Calibri"/>
          <w:sz w:val="24"/>
          <w:szCs w:val="24"/>
        </w:rPr>
        <w:t xml:space="preserve">oznacza to adres strony: </w:t>
      </w:r>
      <w:r w:rsidRPr="006474C0">
        <w:rPr>
          <w:rFonts w:cs="Calibri"/>
          <w:i/>
          <w:iCs/>
          <w:sz w:val="24"/>
          <w:szCs w:val="24"/>
        </w:rPr>
        <w:t>www.funduszeue.opolskie.pl</w:t>
      </w:r>
      <w:hyperlink w:history="1"/>
      <w:r w:rsidRPr="006474C0">
        <w:rPr>
          <w:rFonts w:cs="Calibri"/>
          <w:sz w:val="24"/>
          <w:szCs w:val="24"/>
        </w:rPr>
        <w:t>;</w:t>
      </w:r>
    </w:p>
    <w:p w14:paraId="1AD297B9" w14:textId="77777777" w:rsidR="00F32C1B" w:rsidRPr="006474C0" w:rsidRDefault="00F32C1B" w:rsidP="00197511">
      <w:pPr>
        <w:numPr>
          <w:ilvl w:val="0"/>
          <w:numId w:val="229"/>
        </w:numPr>
        <w:spacing w:after="0" w:line="360" w:lineRule="auto"/>
        <w:rPr>
          <w:rFonts w:cs="Calibri"/>
          <w:sz w:val="24"/>
          <w:szCs w:val="24"/>
        </w:rPr>
      </w:pPr>
      <w:r w:rsidRPr="006474C0">
        <w:rPr>
          <w:rFonts w:cs="Calibri"/>
          <w:sz w:val="24"/>
          <w:szCs w:val="24"/>
        </w:rPr>
        <w:t>„</w:t>
      </w:r>
      <w:r w:rsidRPr="006474C0">
        <w:rPr>
          <w:rFonts w:cs="Calibri"/>
          <w:i/>
          <w:iCs/>
          <w:sz w:val="24"/>
          <w:szCs w:val="24"/>
        </w:rPr>
        <w:t>SZOP</w:t>
      </w:r>
      <w:r w:rsidRPr="006474C0">
        <w:rPr>
          <w:rFonts w:cs="Calibri"/>
          <w:sz w:val="24"/>
          <w:szCs w:val="24"/>
        </w:rPr>
        <w:t xml:space="preserve">” – oznacza to Szczegółowy opis priorytetów programu regionalnego Fundusze Europejskie dla Opolskiego 2021-2027, przyjęty przez Zarząd Województwa </w:t>
      </w:r>
      <w:r w:rsidRPr="006474C0">
        <w:rPr>
          <w:rFonts w:cs="Calibri"/>
          <w:sz w:val="24"/>
          <w:szCs w:val="24"/>
        </w:rPr>
        <w:lastRenderedPageBreak/>
        <w:t xml:space="preserve">Opolskiego, Uchwałą nr </w:t>
      </w:r>
      <w:r w:rsidRPr="006474C0">
        <w:rPr>
          <w:rFonts w:cs="Calibri"/>
          <w:bCs/>
          <w:sz w:val="24"/>
          <w:szCs w:val="24"/>
        </w:rPr>
        <w:t>……..</w:t>
      </w:r>
      <w:r w:rsidRPr="006474C0">
        <w:rPr>
          <w:rFonts w:cs="Calibri"/>
          <w:sz w:val="24"/>
          <w:szCs w:val="24"/>
        </w:rPr>
        <w:t xml:space="preserve">  Zarządu Województwa Opolskiego z dnia …. </w:t>
      </w:r>
      <w:r w:rsidRPr="006474C0">
        <w:rPr>
          <w:rFonts w:cs="Calibri"/>
          <w:i/>
          <w:sz w:val="24"/>
          <w:szCs w:val="24"/>
        </w:rPr>
        <w:t>[należy wpisać wersję SZOP na podstawie której ogłoszono nabór w ramach którego Projekt został wybrany do dofinansowania];</w:t>
      </w:r>
    </w:p>
    <w:p w14:paraId="1C134237" w14:textId="77777777" w:rsidR="00F32C1B" w:rsidRPr="006474C0" w:rsidRDefault="00F32C1B" w:rsidP="00197511">
      <w:pPr>
        <w:numPr>
          <w:ilvl w:val="0"/>
          <w:numId w:val="229"/>
        </w:numPr>
        <w:spacing w:after="0" w:line="360" w:lineRule="auto"/>
        <w:rPr>
          <w:rFonts w:cs="Calibri"/>
          <w:sz w:val="24"/>
          <w:szCs w:val="24"/>
        </w:rPr>
      </w:pPr>
      <w:r w:rsidRPr="006474C0">
        <w:rPr>
          <w:rFonts w:cs="Calibri"/>
          <w:i/>
          <w:iCs/>
          <w:sz w:val="24"/>
          <w:szCs w:val="24"/>
        </w:rPr>
        <w:t xml:space="preserve">„środkach europejskich” - </w:t>
      </w:r>
      <w:r w:rsidRPr="006474C0">
        <w:rPr>
          <w:rFonts w:eastAsia="Times New Roman" w:cs="Calibri"/>
          <w:sz w:val="24"/>
          <w:szCs w:val="24"/>
          <w:lang w:eastAsia="ar-SA"/>
        </w:rPr>
        <w:t xml:space="preserve">oznacza to część lub całość dofinansowania pochodzącą </w:t>
      </w:r>
      <w:r w:rsidRPr="006474C0">
        <w:rPr>
          <w:rFonts w:eastAsia="Times New Roman" w:cs="Calibri"/>
          <w:sz w:val="24"/>
          <w:szCs w:val="24"/>
          <w:lang w:eastAsia="ar-SA"/>
        </w:rPr>
        <w:br/>
        <w:t xml:space="preserve">ze środków Europejskiego Funduszu Rozwoju Regionalnego przekazywaną w formie płatności z rachunku Ministra Finansów, o którym mowa w art. 200 ust. 1 ustawy </w:t>
      </w:r>
      <w:r w:rsidRPr="006474C0">
        <w:rPr>
          <w:rFonts w:eastAsia="Times New Roman" w:cs="Calibri"/>
          <w:sz w:val="24"/>
          <w:szCs w:val="24"/>
          <w:lang w:eastAsia="ar-SA"/>
        </w:rPr>
        <w:br/>
        <w:t>o finansach, prowadzonego w Banku Gospodarstwa Krajowego;</w:t>
      </w:r>
    </w:p>
    <w:p w14:paraId="29DFFFB0" w14:textId="7428617D" w:rsidR="00F32C1B" w:rsidRPr="006474C0" w:rsidRDefault="00F32C1B" w:rsidP="00197511">
      <w:pPr>
        <w:numPr>
          <w:ilvl w:val="0"/>
          <w:numId w:val="229"/>
        </w:numPr>
        <w:spacing w:after="0" w:line="360" w:lineRule="auto"/>
        <w:rPr>
          <w:rFonts w:cs="Calibri"/>
          <w:sz w:val="24"/>
          <w:szCs w:val="24"/>
        </w:rPr>
      </w:pPr>
      <w:r w:rsidRPr="006474C0">
        <w:rPr>
          <w:rFonts w:cs="Calibri"/>
          <w:i/>
          <w:iCs/>
          <w:sz w:val="24"/>
          <w:szCs w:val="24"/>
        </w:rPr>
        <w:t>„ustawie o finansach</w:t>
      </w:r>
      <w:r w:rsidR="0052673B" w:rsidRPr="006474C0">
        <w:rPr>
          <w:rFonts w:cs="Calibri"/>
          <w:i/>
          <w:iCs/>
          <w:sz w:val="24"/>
          <w:szCs w:val="24"/>
        </w:rPr>
        <w:t xml:space="preserve"> publicznych</w:t>
      </w:r>
      <w:r w:rsidRPr="006474C0">
        <w:rPr>
          <w:rFonts w:cs="Calibri"/>
          <w:i/>
          <w:iCs/>
          <w:sz w:val="24"/>
          <w:szCs w:val="24"/>
        </w:rPr>
        <w:t xml:space="preserve">” – </w:t>
      </w:r>
      <w:r w:rsidRPr="006474C0">
        <w:rPr>
          <w:rFonts w:cs="Calibri"/>
          <w:iCs/>
          <w:sz w:val="24"/>
          <w:szCs w:val="24"/>
        </w:rPr>
        <w:t>oznacza to ustawę z dnia 27 sierpnia 2009 r. o finansach publicznych (tekst jednolity: Dz. U. 202</w:t>
      </w:r>
      <w:r w:rsidR="00087A89" w:rsidRPr="006474C0">
        <w:rPr>
          <w:rFonts w:cs="Calibri"/>
          <w:iCs/>
          <w:sz w:val="24"/>
          <w:szCs w:val="24"/>
        </w:rPr>
        <w:t>4</w:t>
      </w:r>
      <w:r w:rsidRPr="006474C0">
        <w:rPr>
          <w:rFonts w:cs="Calibri"/>
          <w:iCs/>
          <w:sz w:val="24"/>
          <w:szCs w:val="24"/>
        </w:rPr>
        <w:t xml:space="preserve"> r., poz. 1</w:t>
      </w:r>
      <w:r w:rsidR="00087A89" w:rsidRPr="006474C0">
        <w:rPr>
          <w:rFonts w:cs="Calibri"/>
          <w:iCs/>
          <w:sz w:val="24"/>
          <w:szCs w:val="24"/>
        </w:rPr>
        <w:t>530</w:t>
      </w:r>
      <w:r w:rsidR="006F3248" w:rsidRPr="006474C0">
        <w:rPr>
          <w:rFonts w:cs="Calibri"/>
          <w:iCs/>
          <w:sz w:val="24"/>
          <w:szCs w:val="24"/>
        </w:rPr>
        <w:t xml:space="preserve"> z </w:t>
      </w:r>
      <w:proofErr w:type="spellStart"/>
      <w:r w:rsidR="006F3248" w:rsidRPr="006474C0">
        <w:rPr>
          <w:rFonts w:cs="Calibri"/>
          <w:iCs/>
          <w:sz w:val="24"/>
          <w:szCs w:val="24"/>
        </w:rPr>
        <w:t>późn</w:t>
      </w:r>
      <w:proofErr w:type="spellEnd"/>
      <w:r w:rsidR="006F3248" w:rsidRPr="006474C0">
        <w:rPr>
          <w:rFonts w:cs="Calibri"/>
          <w:iCs/>
          <w:sz w:val="24"/>
          <w:szCs w:val="24"/>
        </w:rPr>
        <w:t>. zm.</w:t>
      </w:r>
      <w:r w:rsidRPr="006474C0">
        <w:rPr>
          <w:rFonts w:cs="Calibri"/>
          <w:iCs/>
          <w:sz w:val="24"/>
          <w:szCs w:val="24"/>
        </w:rPr>
        <w:t>);</w:t>
      </w:r>
    </w:p>
    <w:p w14:paraId="1160D643" w14:textId="77777777" w:rsidR="00F32C1B" w:rsidRPr="006474C0" w:rsidRDefault="00F32C1B" w:rsidP="00197511">
      <w:pPr>
        <w:numPr>
          <w:ilvl w:val="0"/>
          <w:numId w:val="229"/>
        </w:numPr>
        <w:spacing w:after="0" w:line="360" w:lineRule="auto"/>
        <w:rPr>
          <w:rFonts w:cs="Calibri"/>
          <w:sz w:val="24"/>
          <w:szCs w:val="24"/>
        </w:rPr>
      </w:pPr>
      <w:r w:rsidRPr="006474C0">
        <w:rPr>
          <w:rFonts w:cs="Calibri"/>
          <w:i/>
          <w:iCs/>
          <w:sz w:val="24"/>
          <w:szCs w:val="24"/>
        </w:rPr>
        <w:t>„ustawie o ochronie danych osobowych”</w:t>
      </w:r>
      <w:r w:rsidRPr="006474C0">
        <w:rPr>
          <w:rFonts w:cs="Calibri"/>
          <w:sz w:val="24"/>
          <w:szCs w:val="24"/>
        </w:rPr>
        <w:t xml:space="preserve"> – oznacza to ustawę z dnia 10 maja 2018 r. </w:t>
      </w:r>
      <w:r w:rsidRPr="006474C0">
        <w:rPr>
          <w:rFonts w:cs="Calibri"/>
          <w:sz w:val="24"/>
          <w:szCs w:val="24"/>
        </w:rPr>
        <w:br/>
        <w:t xml:space="preserve">o ochronie danych osobowych (tekst jednolity: Dz.U. z 2019 r., poz. 1781, z </w:t>
      </w:r>
      <w:proofErr w:type="spellStart"/>
      <w:r w:rsidRPr="006474C0">
        <w:rPr>
          <w:rFonts w:cs="Calibri"/>
          <w:sz w:val="24"/>
          <w:szCs w:val="24"/>
        </w:rPr>
        <w:t>późn</w:t>
      </w:r>
      <w:proofErr w:type="spellEnd"/>
      <w:r w:rsidRPr="006474C0">
        <w:rPr>
          <w:rFonts w:cs="Calibri"/>
          <w:sz w:val="24"/>
          <w:szCs w:val="24"/>
        </w:rPr>
        <w:t>. zm.);</w:t>
      </w:r>
    </w:p>
    <w:p w14:paraId="4B087B37" w14:textId="77777777" w:rsidR="00F32C1B" w:rsidRPr="006474C0" w:rsidRDefault="00F32C1B" w:rsidP="00197511">
      <w:pPr>
        <w:numPr>
          <w:ilvl w:val="0"/>
          <w:numId w:val="229"/>
        </w:numPr>
        <w:spacing w:after="0" w:line="360" w:lineRule="auto"/>
        <w:rPr>
          <w:rFonts w:cs="Calibri"/>
          <w:sz w:val="24"/>
          <w:szCs w:val="24"/>
        </w:rPr>
      </w:pPr>
      <w:r w:rsidRPr="006474C0">
        <w:rPr>
          <w:rFonts w:cs="Calibri"/>
          <w:sz w:val="24"/>
          <w:szCs w:val="24"/>
        </w:rPr>
        <w:t xml:space="preserve"> „</w:t>
      </w:r>
      <w:r w:rsidRPr="006474C0">
        <w:rPr>
          <w:rFonts w:cs="Calibri"/>
          <w:i/>
          <w:iCs/>
          <w:sz w:val="24"/>
          <w:szCs w:val="24"/>
        </w:rPr>
        <w:t xml:space="preserve">ustawie </w:t>
      </w:r>
      <w:proofErr w:type="spellStart"/>
      <w:r w:rsidRPr="006474C0">
        <w:rPr>
          <w:rFonts w:cs="Calibri"/>
          <w:i/>
          <w:iCs/>
          <w:sz w:val="24"/>
          <w:szCs w:val="24"/>
        </w:rPr>
        <w:t>Pzp</w:t>
      </w:r>
      <w:proofErr w:type="spellEnd"/>
      <w:r w:rsidRPr="006474C0">
        <w:rPr>
          <w:rFonts w:cs="Calibri"/>
          <w:sz w:val="24"/>
          <w:szCs w:val="24"/>
        </w:rPr>
        <w:t>” - oznacza to ustawę z dnia 11 września 2019 r. – Prawo zamówień publicznych (tekst jednolity: Dz. U. z 202</w:t>
      </w:r>
      <w:r w:rsidR="00160EC2" w:rsidRPr="006474C0">
        <w:rPr>
          <w:rFonts w:cs="Calibri"/>
          <w:sz w:val="24"/>
          <w:szCs w:val="24"/>
        </w:rPr>
        <w:t>4</w:t>
      </w:r>
      <w:r w:rsidR="00E00503" w:rsidRPr="006474C0">
        <w:rPr>
          <w:rFonts w:cs="Calibri"/>
          <w:sz w:val="24"/>
          <w:szCs w:val="24"/>
        </w:rPr>
        <w:t xml:space="preserve"> r. poz. 1</w:t>
      </w:r>
      <w:r w:rsidR="00160EC2" w:rsidRPr="006474C0">
        <w:rPr>
          <w:rFonts w:cs="Calibri"/>
          <w:sz w:val="24"/>
          <w:szCs w:val="24"/>
        </w:rPr>
        <w:t>320</w:t>
      </w:r>
      <w:r w:rsidRPr="006474C0">
        <w:rPr>
          <w:rFonts w:cs="Calibri"/>
          <w:sz w:val="24"/>
          <w:szCs w:val="24"/>
        </w:rPr>
        <w:t>);</w:t>
      </w:r>
    </w:p>
    <w:p w14:paraId="1F6BD3A2" w14:textId="77777777" w:rsidR="00F32C1B" w:rsidRPr="006474C0" w:rsidRDefault="00F32C1B" w:rsidP="00197511">
      <w:pPr>
        <w:numPr>
          <w:ilvl w:val="0"/>
          <w:numId w:val="229"/>
        </w:numPr>
        <w:spacing w:after="0" w:line="360" w:lineRule="auto"/>
        <w:rPr>
          <w:rFonts w:cs="Calibri"/>
          <w:sz w:val="24"/>
          <w:szCs w:val="24"/>
        </w:rPr>
      </w:pPr>
      <w:r w:rsidRPr="006474C0">
        <w:rPr>
          <w:rFonts w:cs="Calibri"/>
          <w:sz w:val="24"/>
          <w:szCs w:val="24"/>
        </w:rPr>
        <w:t>„</w:t>
      </w:r>
      <w:r w:rsidRPr="006474C0">
        <w:rPr>
          <w:rFonts w:cs="Calibri"/>
          <w:i/>
          <w:iCs/>
          <w:sz w:val="24"/>
          <w:szCs w:val="24"/>
        </w:rPr>
        <w:t>ustawie wdrożeniowej</w:t>
      </w:r>
      <w:r w:rsidRPr="006474C0">
        <w:rPr>
          <w:rFonts w:cs="Calibri"/>
          <w:sz w:val="24"/>
          <w:szCs w:val="24"/>
        </w:rPr>
        <w:t xml:space="preserve">” - oznacza to ustawę z dnia </w:t>
      </w:r>
      <w:r w:rsidRPr="006474C0">
        <w:rPr>
          <w:rFonts w:cs="Calibri"/>
          <w:bCs/>
          <w:sz w:val="24"/>
          <w:szCs w:val="24"/>
        </w:rPr>
        <w:t>28 kwietnia 2022 r. o zasadach realizacji zadań finansowanych ze środków europejskich w perspektywie finansowej 2021-2027 (Dz. U. z 2022 r., poz. 1079</w:t>
      </w:r>
      <w:r w:rsidR="00F11FDE" w:rsidRPr="006474C0">
        <w:rPr>
          <w:rFonts w:cs="Calibri"/>
          <w:bCs/>
          <w:sz w:val="24"/>
          <w:szCs w:val="24"/>
        </w:rPr>
        <w:t xml:space="preserve"> z </w:t>
      </w:r>
      <w:proofErr w:type="spellStart"/>
      <w:r w:rsidR="00F11FDE" w:rsidRPr="006474C0">
        <w:rPr>
          <w:rFonts w:cs="Calibri"/>
          <w:bCs/>
          <w:sz w:val="24"/>
          <w:szCs w:val="24"/>
        </w:rPr>
        <w:t>póżn</w:t>
      </w:r>
      <w:proofErr w:type="spellEnd"/>
      <w:r w:rsidR="00F11FDE" w:rsidRPr="006474C0">
        <w:rPr>
          <w:rFonts w:cs="Calibri"/>
          <w:bCs/>
          <w:sz w:val="24"/>
          <w:szCs w:val="24"/>
        </w:rPr>
        <w:t>. zm.</w:t>
      </w:r>
      <w:r w:rsidRPr="006474C0">
        <w:rPr>
          <w:rFonts w:cs="Calibri"/>
          <w:bCs/>
          <w:sz w:val="24"/>
          <w:szCs w:val="24"/>
        </w:rPr>
        <w:t>);</w:t>
      </w:r>
    </w:p>
    <w:p w14:paraId="06A2C1DA" w14:textId="77777777" w:rsidR="00F32C1B" w:rsidRPr="006474C0" w:rsidRDefault="00F32C1B" w:rsidP="00197511">
      <w:pPr>
        <w:numPr>
          <w:ilvl w:val="0"/>
          <w:numId w:val="229"/>
        </w:numPr>
        <w:spacing w:after="0" w:line="360" w:lineRule="auto"/>
        <w:rPr>
          <w:rFonts w:cs="Calibri"/>
          <w:sz w:val="24"/>
          <w:szCs w:val="24"/>
        </w:rPr>
      </w:pPr>
      <w:r w:rsidRPr="006474C0">
        <w:rPr>
          <w:rFonts w:cs="Calibri"/>
          <w:sz w:val="24"/>
          <w:szCs w:val="24"/>
        </w:rPr>
        <w:t>„</w:t>
      </w:r>
      <w:r w:rsidRPr="006474C0">
        <w:rPr>
          <w:rFonts w:cs="Calibri"/>
          <w:i/>
          <w:iCs/>
          <w:sz w:val="24"/>
          <w:szCs w:val="24"/>
        </w:rPr>
        <w:t>wniosku</w:t>
      </w:r>
      <w:r w:rsidRPr="006474C0">
        <w:rPr>
          <w:rFonts w:cs="Calibri"/>
          <w:sz w:val="24"/>
          <w:szCs w:val="24"/>
        </w:rPr>
        <w:t xml:space="preserve">” –  oznacza to wniosek o dofinansowanie projektu wybranego do dofinansowania i realizowanego na warunkach określonych w umowie lub decyzji </w:t>
      </w:r>
      <w:r w:rsidRPr="006474C0">
        <w:rPr>
          <w:rFonts w:cs="Calibri"/>
          <w:sz w:val="24"/>
          <w:szCs w:val="24"/>
        </w:rPr>
        <w:br/>
        <w:t>o dofinansowaniu;</w:t>
      </w:r>
    </w:p>
    <w:p w14:paraId="11ABC061" w14:textId="77777777" w:rsidR="00F32C1B" w:rsidRPr="006474C0" w:rsidRDefault="00F32C1B" w:rsidP="00197511">
      <w:pPr>
        <w:numPr>
          <w:ilvl w:val="0"/>
          <w:numId w:val="229"/>
        </w:numPr>
        <w:spacing w:after="0" w:line="360" w:lineRule="auto"/>
        <w:rPr>
          <w:rFonts w:cs="Calibri"/>
          <w:sz w:val="24"/>
          <w:szCs w:val="24"/>
          <w:lang w:eastAsia="ar-SA"/>
        </w:rPr>
      </w:pPr>
      <w:r w:rsidRPr="006474C0">
        <w:rPr>
          <w:rFonts w:cs="Calibri"/>
          <w:sz w:val="24"/>
          <w:szCs w:val="24"/>
        </w:rPr>
        <w:t>„</w:t>
      </w:r>
      <w:r w:rsidRPr="006474C0">
        <w:rPr>
          <w:rFonts w:cs="Calibri"/>
          <w:i/>
          <w:sz w:val="24"/>
          <w:szCs w:val="24"/>
        </w:rPr>
        <w:t>wskaźnikach produktu i rezultatu</w:t>
      </w:r>
      <w:r w:rsidRPr="006474C0">
        <w:rPr>
          <w:rFonts w:cs="Calibri"/>
          <w:sz w:val="24"/>
          <w:szCs w:val="24"/>
        </w:rPr>
        <w:t xml:space="preserve">” – oznacza to wskaźniki postępu rzeczowego wskazane na Liście wskaźników na poziomie Projektów, które Beneficjent wybiera </w:t>
      </w:r>
      <w:r w:rsidRPr="006474C0">
        <w:rPr>
          <w:rFonts w:cs="Calibri"/>
          <w:sz w:val="24"/>
          <w:szCs w:val="24"/>
        </w:rPr>
        <w:br/>
        <w:t xml:space="preserve">i określa dla nich wartość docelową w Tabeli pkt 4 wniosku o dofinansowanie; </w:t>
      </w:r>
    </w:p>
    <w:p w14:paraId="04FFFA3F" w14:textId="77777777" w:rsidR="00F32C1B" w:rsidRPr="006474C0" w:rsidRDefault="00F32C1B" w:rsidP="00197511">
      <w:pPr>
        <w:numPr>
          <w:ilvl w:val="0"/>
          <w:numId w:val="229"/>
        </w:numPr>
        <w:spacing w:after="0" w:line="360" w:lineRule="auto"/>
        <w:rPr>
          <w:rFonts w:cs="Calibri"/>
          <w:sz w:val="24"/>
          <w:szCs w:val="24"/>
        </w:rPr>
      </w:pPr>
      <w:r w:rsidRPr="006474C0">
        <w:rPr>
          <w:rFonts w:cs="Calibri"/>
          <w:sz w:val="24"/>
          <w:szCs w:val="24"/>
        </w:rPr>
        <w:t>„</w:t>
      </w:r>
      <w:r w:rsidRPr="006474C0">
        <w:rPr>
          <w:rFonts w:cs="Calibri"/>
          <w:i/>
          <w:iCs/>
          <w:sz w:val="24"/>
          <w:szCs w:val="24"/>
        </w:rPr>
        <w:t>wydatkach kwalifikowalnych</w:t>
      </w:r>
      <w:r w:rsidRPr="006474C0">
        <w:rPr>
          <w:rFonts w:cs="Calibri"/>
          <w:sz w:val="24"/>
          <w:szCs w:val="24"/>
        </w:rPr>
        <w:t xml:space="preserve">” - oznacza to wydatki lub koszty poniesione w związku </w:t>
      </w:r>
      <w:r w:rsidRPr="006474C0">
        <w:rPr>
          <w:rFonts w:cs="Calibri"/>
          <w:sz w:val="24"/>
          <w:szCs w:val="24"/>
        </w:rPr>
        <w:br/>
        <w:t xml:space="preserve">z realizacją Projektu w ramach Programu, które kwalifikują się do refundacji, rozliczenia (w przypadku systemu zaliczkowego) zgodne z Wytycznymi dotyczącymi kwalifikowalności wydatków na lata 2021-2027 oraz Szczegółowym opisem priorytetów programu regionalnego Fundusze Europejskie dla Opolskiego 2021-2027, </w:t>
      </w:r>
      <w:r w:rsidRPr="006474C0">
        <w:rPr>
          <w:rFonts w:cs="Calibri"/>
          <w:i/>
          <w:sz w:val="24"/>
          <w:szCs w:val="24"/>
        </w:rPr>
        <w:t xml:space="preserve"> </w:t>
      </w:r>
      <w:r w:rsidRPr="006474C0">
        <w:rPr>
          <w:rFonts w:cs="Calibri"/>
          <w:sz w:val="24"/>
          <w:szCs w:val="24"/>
        </w:rPr>
        <w:lastRenderedPageBreak/>
        <w:t>w/w SZOP oraz wytyczne są dostępne na stronie internetowej Instytucji Zarządzającej/Instytucji Pośredniczącej;</w:t>
      </w:r>
    </w:p>
    <w:p w14:paraId="6B2FEE6B" w14:textId="77777777" w:rsidR="00F32C1B" w:rsidRPr="006474C0" w:rsidRDefault="00575268" w:rsidP="00197511">
      <w:pPr>
        <w:numPr>
          <w:ilvl w:val="0"/>
          <w:numId w:val="229"/>
        </w:numPr>
        <w:spacing w:after="0" w:line="360" w:lineRule="auto"/>
        <w:rPr>
          <w:rFonts w:cs="Calibri"/>
          <w:strike/>
          <w:color w:val="000000"/>
          <w:sz w:val="24"/>
          <w:szCs w:val="24"/>
        </w:rPr>
      </w:pPr>
      <w:r w:rsidRPr="006474C0" w:rsidDel="00575268">
        <w:rPr>
          <w:rFonts w:cs="Calibri"/>
          <w:i/>
          <w:sz w:val="24"/>
          <w:szCs w:val="24"/>
        </w:rPr>
        <w:t xml:space="preserve"> </w:t>
      </w:r>
      <w:r w:rsidR="00F32C1B" w:rsidRPr="006474C0">
        <w:rPr>
          <w:rFonts w:cs="Calibri"/>
          <w:i/>
          <w:sz w:val="24"/>
          <w:szCs w:val="24"/>
        </w:rPr>
        <w:t>„Wytycznych dotyczących monitorowania</w:t>
      </w:r>
      <w:r w:rsidR="00F32C1B" w:rsidRPr="006474C0">
        <w:rPr>
          <w:rFonts w:cs="Calibri"/>
          <w:sz w:val="24"/>
          <w:szCs w:val="24"/>
        </w:rPr>
        <w:t xml:space="preserve">” – oznacza to </w:t>
      </w:r>
      <w:r w:rsidR="00F32C1B" w:rsidRPr="006474C0">
        <w:rPr>
          <w:rFonts w:cs="Calibri"/>
          <w:i/>
          <w:iCs/>
          <w:sz w:val="24"/>
          <w:szCs w:val="24"/>
        </w:rPr>
        <w:t>Wytyczne dotyczące monitorowania postępu rzeczowego realizacji programów na lata 2021-2027</w:t>
      </w:r>
      <w:r w:rsidR="00F32C1B" w:rsidRPr="006474C0">
        <w:rPr>
          <w:rFonts w:cs="Calibri"/>
          <w:i/>
          <w:sz w:val="24"/>
          <w:szCs w:val="24"/>
        </w:rPr>
        <w:t>.</w:t>
      </w:r>
    </w:p>
    <w:p w14:paraId="7340D9CC" w14:textId="11871371" w:rsidR="00B75C18" w:rsidRPr="006474C0" w:rsidRDefault="00B75C18" w:rsidP="00197511">
      <w:pPr>
        <w:numPr>
          <w:ilvl w:val="0"/>
          <w:numId w:val="229"/>
        </w:numPr>
        <w:spacing w:after="0" w:line="360" w:lineRule="auto"/>
        <w:rPr>
          <w:rFonts w:cs="Calibri"/>
          <w:strike/>
          <w:color w:val="000000"/>
          <w:sz w:val="24"/>
          <w:szCs w:val="24"/>
        </w:rPr>
      </w:pPr>
      <w:r w:rsidRPr="006474C0">
        <w:rPr>
          <w:rFonts w:cstheme="minorHAnsi"/>
          <w:i/>
          <w:iCs/>
          <w:sz w:val="24"/>
          <w:szCs w:val="24"/>
        </w:rPr>
        <w:t>„Wytycznych dotyczących korygowania”</w:t>
      </w:r>
      <w:r w:rsidRPr="006474C0">
        <w:rPr>
          <w:rFonts w:cstheme="minorHAnsi"/>
          <w:sz w:val="24"/>
          <w:szCs w:val="24"/>
        </w:rPr>
        <w:t xml:space="preserve"> – oznacza Wytyczne dotyczące sposobu korygowania nieprawidłowości na lata 2021-2027;</w:t>
      </w:r>
    </w:p>
    <w:p w14:paraId="28DA6D2B" w14:textId="2EBD0094" w:rsidR="00E8402E" w:rsidRPr="006474C0" w:rsidRDefault="00F32C1B" w:rsidP="00197511">
      <w:pPr>
        <w:numPr>
          <w:ilvl w:val="0"/>
          <w:numId w:val="229"/>
        </w:numPr>
        <w:spacing w:after="0" w:line="360" w:lineRule="auto"/>
        <w:rPr>
          <w:rFonts w:cs="Calibri"/>
          <w:strike/>
          <w:color w:val="000000"/>
          <w:sz w:val="24"/>
          <w:szCs w:val="24"/>
        </w:rPr>
      </w:pPr>
      <w:r w:rsidRPr="006474C0">
        <w:rPr>
          <w:rFonts w:cs="Calibri"/>
          <w:i/>
          <w:iCs/>
          <w:color w:val="000000"/>
          <w:sz w:val="24"/>
          <w:szCs w:val="24"/>
        </w:rPr>
        <w:t>„</w:t>
      </w:r>
      <w:r w:rsidR="0055002F" w:rsidRPr="006474C0">
        <w:rPr>
          <w:rFonts w:cs="Calibri"/>
          <w:i/>
          <w:iCs/>
          <w:color w:val="000000"/>
          <w:sz w:val="24"/>
          <w:szCs w:val="24"/>
        </w:rPr>
        <w:t>W</w:t>
      </w:r>
      <w:r w:rsidRPr="006474C0">
        <w:rPr>
          <w:rFonts w:cs="Calibri"/>
          <w:i/>
          <w:iCs/>
          <w:color w:val="000000"/>
          <w:sz w:val="24"/>
          <w:szCs w:val="24"/>
        </w:rPr>
        <w:t>ytycznych</w:t>
      </w:r>
      <w:r w:rsidR="0055002F" w:rsidRPr="006474C0">
        <w:rPr>
          <w:rFonts w:cs="Calibri"/>
          <w:i/>
          <w:iCs/>
          <w:color w:val="000000"/>
          <w:sz w:val="24"/>
          <w:szCs w:val="24"/>
        </w:rPr>
        <w:t xml:space="preserve"> dotyczących kwalifikowalności</w:t>
      </w:r>
      <w:r w:rsidRPr="006474C0">
        <w:rPr>
          <w:rFonts w:cs="Calibri"/>
          <w:i/>
          <w:iCs/>
          <w:color w:val="000000"/>
          <w:sz w:val="24"/>
          <w:szCs w:val="24"/>
        </w:rPr>
        <w:t>”</w:t>
      </w:r>
      <w:r w:rsidRPr="006474C0">
        <w:rPr>
          <w:rFonts w:cs="Calibri"/>
          <w:color w:val="000000"/>
          <w:sz w:val="24"/>
          <w:szCs w:val="24"/>
        </w:rPr>
        <w:t xml:space="preserve"> – oznacza to Wytyczne dotyczące kwalifikowalności wydatków na lata 2021-2027;</w:t>
      </w:r>
    </w:p>
    <w:p w14:paraId="2D6C2D06" w14:textId="6A03C8BC" w:rsidR="00B75C18" w:rsidRPr="006474C0" w:rsidRDefault="00B75C18" w:rsidP="00197511">
      <w:pPr>
        <w:numPr>
          <w:ilvl w:val="0"/>
          <w:numId w:val="229"/>
        </w:numPr>
        <w:spacing w:after="0" w:line="360" w:lineRule="auto"/>
        <w:rPr>
          <w:rStyle w:val="Nierozpoznanawzmianka1"/>
          <w:rFonts w:cs="Calibri"/>
          <w:color w:val="auto"/>
          <w:sz w:val="24"/>
          <w:szCs w:val="24"/>
          <w:shd w:val="clear" w:color="auto" w:fill="auto"/>
        </w:rPr>
      </w:pPr>
      <w:r w:rsidRPr="006474C0">
        <w:rPr>
          <w:rFonts w:cstheme="minorHAnsi"/>
          <w:sz w:val="24"/>
          <w:szCs w:val="24"/>
          <w:lang w:eastAsia="ar-SA"/>
        </w:rPr>
        <w:t>„</w:t>
      </w:r>
      <w:r w:rsidRPr="006474C0">
        <w:rPr>
          <w:rFonts w:cstheme="minorHAnsi"/>
          <w:i/>
          <w:iCs/>
          <w:sz w:val="24"/>
          <w:szCs w:val="24"/>
          <w:lang w:eastAsia="ar-SA"/>
        </w:rPr>
        <w:t>Wytycznych dotyczących informacji i promocji</w:t>
      </w:r>
      <w:r w:rsidRPr="006474C0">
        <w:rPr>
          <w:rFonts w:cstheme="minorHAnsi"/>
          <w:sz w:val="24"/>
          <w:szCs w:val="24"/>
          <w:lang w:eastAsia="ar-SA"/>
        </w:rPr>
        <w:t>”</w:t>
      </w:r>
      <w:r w:rsidRPr="006474C0">
        <w:rPr>
          <w:rFonts w:cstheme="minorHAnsi"/>
          <w:i/>
          <w:iCs/>
          <w:sz w:val="24"/>
          <w:szCs w:val="24"/>
          <w:lang w:eastAsia="ar-SA"/>
        </w:rPr>
        <w:t xml:space="preserve"> </w:t>
      </w:r>
      <w:r w:rsidRPr="006474C0">
        <w:rPr>
          <w:rFonts w:cstheme="minorHAnsi"/>
          <w:sz w:val="24"/>
          <w:szCs w:val="24"/>
          <w:lang w:eastAsia="ar-SA"/>
        </w:rPr>
        <w:t>– oznacza to Wytyczne dotyczące informacji i promocji Funduszy Europejskich na lata 2021-2027</w:t>
      </w:r>
      <w:r w:rsidRPr="006474C0">
        <w:rPr>
          <w:rStyle w:val="Nierozpoznanawzmianka1"/>
          <w:rFonts w:cs="Calibri"/>
          <w:sz w:val="24"/>
          <w:szCs w:val="24"/>
        </w:rPr>
        <w:t xml:space="preserve"> </w:t>
      </w:r>
    </w:p>
    <w:p w14:paraId="6BD42AFF" w14:textId="59B5B2FF" w:rsidR="00B75C18" w:rsidRPr="006474C0" w:rsidRDefault="00B75C18" w:rsidP="00197511">
      <w:pPr>
        <w:numPr>
          <w:ilvl w:val="0"/>
          <w:numId w:val="229"/>
        </w:numPr>
        <w:spacing w:after="0" w:line="360" w:lineRule="auto"/>
        <w:rPr>
          <w:rStyle w:val="cf01"/>
          <w:rFonts w:ascii="Calibri" w:hAnsi="Calibri" w:cs="Calibri"/>
          <w:sz w:val="24"/>
          <w:szCs w:val="24"/>
          <w:shd w:val="clear" w:color="auto" w:fill="auto"/>
        </w:rPr>
      </w:pPr>
      <w:r w:rsidRPr="006474C0">
        <w:rPr>
          <w:rFonts w:cstheme="minorHAnsi"/>
          <w:sz w:val="24"/>
          <w:szCs w:val="24"/>
          <w:lang w:eastAsia="ar-SA"/>
        </w:rPr>
        <w:t>„</w:t>
      </w:r>
      <w:r w:rsidRPr="006474C0">
        <w:rPr>
          <w:rFonts w:cstheme="minorHAnsi"/>
          <w:i/>
          <w:iCs/>
          <w:sz w:val="24"/>
          <w:szCs w:val="24"/>
          <w:lang w:eastAsia="ar-SA"/>
        </w:rPr>
        <w:t>Wytycznych dotyczących projektów inwestycyjnych, w tym hybrydowych</w:t>
      </w:r>
      <w:r w:rsidRPr="006474C0">
        <w:rPr>
          <w:rFonts w:cstheme="minorHAnsi"/>
          <w:sz w:val="24"/>
          <w:szCs w:val="24"/>
          <w:lang w:eastAsia="ar-SA"/>
        </w:rPr>
        <w:t>”</w:t>
      </w:r>
      <w:r w:rsidRPr="006474C0">
        <w:rPr>
          <w:rFonts w:cstheme="minorHAnsi"/>
          <w:i/>
          <w:iCs/>
          <w:sz w:val="24"/>
          <w:szCs w:val="24"/>
          <w:lang w:eastAsia="ar-SA"/>
        </w:rPr>
        <w:t xml:space="preserve"> – </w:t>
      </w:r>
      <w:r w:rsidRPr="006474C0">
        <w:rPr>
          <w:rFonts w:cstheme="minorHAnsi"/>
          <w:sz w:val="24"/>
          <w:szCs w:val="24"/>
          <w:lang w:eastAsia="ar-SA"/>
        </w:rPr>
        <w:t>oznacza Wytyczne dotyczące zagadnień związanych z przygotowaniem projektów inwestycyjnych, w tym hybrydowych na lata 2021-2027;</w:t>
      </w:r>
    </w:p>
    <w:p w14:paraId="5DBAF693" w14:textId="5DB94D29" w:rsidR="00B75C18" w:rsidRPr="006474C0" w:rsidRDefault="00B75C18" w:rsidP="00197511">
      <w:pPr>
        <w:numPr>
          <w:ilvl w:val="0"/>
          <w:numId w:val="229"/>
        </w:numPr>
        <w:spacing w:after="0" w:line="360" w:lineRule="auto"/>
        <w:rPr>
          <w:rStyle w:val="cf01"/>
          <w:rFonts w:ascii="Calibri" w:hAnsi="Calibri" w:cs="Calibri"/>
          <w:sz w:val="24"/>
          <w:szCs w:val="24"/>
          <w:shd w:val="clear" w:color="auto" w:fill="auto"/>
        </w:rPr>
      </w:pPr>
      <w:r w:rsidRPr="006474C0">
        <w:rPr>
          <w:rFonts w:cstheme="minorHAnsi"/>
          <w:sz w:val="24"/>
          <w:szCs w:val="24"/>
          <w:lang w:eastAsia="ar-SA"/>
        </w:rPr>
        <w:t>„</w:t>
      </w:r>
      <w:r w:rsidRPr="006474C0">
        <w:rPr>
          <w:rFonts w:cstheme="minorHAnsi"/>
          <w:i/>
          <w:iCs/>
          <w:sz w:val="24"/>
          <w:szCs w:val="24"/>
          <w:lang w:eastAsia="ar-SA"/>
        </w:rPr>
        <w:t xml:space="preserve">Wytycznych </w:t>
      </w:r>
      <w:r w:rsidRPr="006474C0">
        <w:rPr>
          <w:rFonts w:cstheme="minorHAnsi"/>
          <w:i/>
          <w:iCs/>
          <w:sz w:val="24"/>
          <w:szCs w:val="24"/>
        </w:rPr>
        <w:t>dotyczących realizacji zasad równościowych</w:t>
      </w:r>
      <w:r w:rsidRPr="006474C0">
        <w:rPr>
          <w:rFonts w:cstheme="minorHAnsi"/>
          <w:sz w:val="24"/>
          <w:szCs w:val="24"/>
        </w:rPr>
        <w:t>” – oznacza Wytyczne dotyczących realizacji zasad równościowych w ramach funduszy unijnych na lata 2021-2027;</w:t>
      </w:r>
    </w:p>
    <w:p w14:paraId="6A117589" w14:textId="37C0B1E6" w:rsidR="00B75C18" w:rsidRPr="006474C0" w:rsidRDefault="00B75C18" w:rsidP="00197511">
      <w:pPr>
        <w:numPr>
          <w:ilvl w:val="0"/>
          <w:numId w:val="229"/>
        </w:numPr>
        <w:spacing w:after="0" w:line="360" w:lineRule="auto"/>
        <w:rPr>
          <w:rStyle w:val="cf01"/>
          <w:rFonts w:ascii="Calibri" w:hAnsi="Calibri" w:cs="Calibri"/>
          <w:sz w:val="24"/>
          <w:szCs w:val="24"/>
          <w:shd w:val="clear" w:color="auto" w:fill="auto"/>
        </w:rPr>
      </w:pPr>
      <w:r w:rsidRPr="006474C0">
        <w:rPr>
          <w:rFonts w:cstheme="minorHAnsi"/>
          <w:i/>
          <w:sz w:val="24"/>
          <w:szCs w:val="24"/>
        </w:rPr>
        <w:t>„Wytycznych dotyczących kontroli realizacji programów polityki spójności”</w:t>
      </w:r>
      <w:r w:rsidRPr="006474C0">
        <w:rPr>
          <w:rFonts w:cstheme="minorHAnsi"/>
          <w:iCs/>
          <w:sz w:val="24"/>
          <w:szCs w:val="24"/>
        </w:rPr>
        <w:t xml:space="preserve"> – oznacza Wytyczne dotyczące kontroli realizacji programów polityki spójności” na lata 2021-2027</w:t>
      </w:r>
    </w:p>
    <w:p w14:paraId="5E9ACC7B" w14:textId="23CC0A3B" w:rsidR="0099716C" w:rsidRPr="006474C0" w:rsidRDefault="0099716C" w:rsidP="00197511">
      <w:pPr>
        <w:numPr>
          <w:ilvl w:val="0"/>
          <w:numId w:val="229"/>
        </w:numPr>
        <w:spacing w:after="0" w:line="360" w:lineRule="auto"/>
        <w:rPr>
          <w:rFonts w:cs="Calibri"/>
          <w:sz w:val="24"/>
          <w:szCs w:val="24"/>
        </w:rPr>
      </w:pPr>
      <w:r w:rsidRPr="006474C0">
        <w:rPr>
          <w:rStyle w:val="cf01"/>
          <w:rFonts w:ascii="Calibri" w:hAnsi="Calibri" w:cs="Calibri"/>
          <w:sz w:val="24"/>
          <w:szCs w:val="24"/>
        </w:rPr>
        <w:t>„</w:t>
      </w:r>
      <w:r w:rsidR="00B75C18" w:rsidRPr="006474C0">
        <w:rPr>
          <w:rStyle w:val="cf11"/>
          <w:rFonts w:ascii="Calibri" w:hAnsi="Calibri" w:cs="Calibri"/>
          <w:sz w:val="24"/>
          <w:szCs w:val="24"/>
        </w:rPr>
        <w:t>W</w:t>
      </w:r>
      <w:r w:rsidRPr="006474C0">
        <w:rPr>
          <w:rStyle w:val="cf11"/>
          <w:rFonts w:ascii="Calibri" w:hAnsi="Calibri" w:cs="Calibri"/>
          <w:sz w:val="24"/>
          <w:szCs w:val="24"/>
        </w:rPr>
        <w:t>ytycznych dotyczących unikania konfliktów interesów</w:t>
      </w:r>
      <w:r w:rsidRPr="006474C0">
        <w:rPr>
          <w:rStyle w:val="cf01"/>
          <w:rFonts w:ascii="Calibri" w:hAnsi="Calibri" w:cs="Calibri"/>
          <w:sz w:val="24"/>
          <w:szCs w:val="24"/>
        </w:rPr>
        <w:t>” - oznacza Wytyczne dotyczące unikania konfliktów interesów i zarządzania takimi konfliktami na podstawie rozporządzenia finansowego;</w:t>
      </w:r>
    </w:p>
    <w:p w14:paraId="73A37DEC" w14:textId="65B13274" w:rsidR="00E8402E" w:rsidRPr="006474C0" w:rsidRDefault="00F32C1B" w:rsidP="00197511">
      <w:pPr>
        <w:numPr>
          <w:ilvl w:val="0"/>
          <w:numId w:val="229"/>
        </w:numPr>
        <w:spacing w:after="0" w:line="360" w:lineRule="auto"/>
        <w:rPr>
          <w:rFonts w:cs="Calibri"/>
          <w:sz w:val="24"/>
          <w:szCs w:val="24"/>
        </w:rPr>
      </w:pPr>
      <w:r w:rsidRPr="006474C0">
        <w:rPr>
          <w:rFonts w:cs="Calibri"/>
          <w:iCs/>
          <w:sz w:val="24"/>
          <w:szCs w:val="24"/>
        </w:rPr>
        <w:t>„</w:t>
      </w:r>
      <w:r w:rsidR="00B75C18" w:rsidRPr="006474C0">
        <w:rPr>
          <w:rFonts w:cs="Calibri"/>
          <w:i/>
          <w:sz w:val="24"/>
          <w:szCs w:val="24"/>
        </w:rPr>
        <w:t>Z</w:t>
      </w:r>
      <w:r w:rsidRPr="006474C0">
        <w:rPr>
          <w:rFonts w:cs="Calibri"/>
          <w:i/>
          <w:sz w:val="24"/>
          <w:szCs w:val="24"/>
        </w:rPr>
        <w:t>amówieniu</w:t>
      </w:r>
      <w:r w:rsidRPr="006474C0">
        <w:rPr>
          <w:rFonts w:cs="Calibri"/>
          <w:iCs/>
          <w:sz w:val="24"/>
          <w:szCs w:val="24"/>
        </w:rPr>
        <w:t xml:space="preserve">” - oznacza to zamówienie w rozumieniu odpowiednio: zapisów ustawy </w:t>
      </w:r>
      <w:proofErr w:type="spellStart"/>
      <w:r w:rsidRPr="006474C0">
        <w:rPr>
          <w:rFonts w:cs="Calibri"/>
          <w:iCs/>
          <w:sz w:val="24"/>
          <w:szCs w:val="24"/>
        </w:rPr>
        <w:t>Pzp</w:t>
      </w:r>
      <w:proofErr w:type="spellEnd"/>
      <w:r w:rsidRPr="006474C0">
        <w:rPr>
          <w:rFonts w:cs="Calibri"/>
          <w:iCs/>
          <w:sz w:val="24"/>
          <w:szCs w:val="24"/>
        </w:rPr>
        <w:t xml:space="preserve"> albo </w:t>
      </w:r>
      <w:r w:rsidRPr="006474C0">
        <w:rPr>
          <w:rFonts w:cs="Calibri"/>
          <w:sz w:val="24"/>
          <w:szCs w:val="24"/>
        </w:rPr>
        <w:t>Wytycznych dotyczących kwalifikowalności wydatków na lata 2021-2027</w:t>
      </w:r>
      <w:r w:rsidR="00BB2B23" w:rsidRPr="006474C0">
        <w:rPr>
          <w:rFonts w:cs="Calibri"/>
          <w:sz w:val="24"/>
          <w:szCs w:val="24"/>
        </w:rPr>
        <w:t>.</w:t>
      </w:r>
    </w:p>
    <w:bookmarkEnd w:id="0"/>
    <w:p w14:paraId="6222AE82" w14:textId="77777777" w:rsidR="006770F4" w:rsidRDefault="006770F4" w:rsidP="006474C0">
      <w:pPr>
        <w:spacing w:after="0" w:line="360" w:lineRule="auto"/>
        <w:ind w:left="720"/>
        <w:rPr>
          <w:rFonts w:cs="Calibri"/>
          <w:sz w:val="24"/>
          <w:szCs w:val="24"/>
        </w:rPr>
      </w:pPr>
    </w:p>
    <w:p w14:paraId="6EC6393D" w14:textId="77777777" w:rsidR="00657464" w:rsidRDefault="00657464" w:rsidP="006474C0">
      <w:pPr>
        <w:spacing w:after="0" w:line="360" w:lineRule="auto"/>
        <w:ind w:left="720"/>
        <w:rPr>
          <w:rFonts w:cs="Calibri"/>
          <w:sz w:val="24"/>
          <w:szCs w:val="24"/>
        </w:rPr>
      </w:pPr>
    </w:p>
    <w:p w14:paraId="458ECE93" w14:textId="77777777" w:rsidR="00657464" w:rsidRDefault="00657464" w:rsidP="006474C0">
      <w:pPr>
        <w:spacing w:after="0" w:line="360" w:lineRule="auto"/>
        <w:ind w:left="720"/>
        <w:rPr>
          <w:rFonts w:cs="Calibri"/>
          <w:sz w:val="24"/>
          <w:szCs w:val="24"/>
        </w:rPr>
      </w:pPr>
    </w:p>
    <w:p w14:paraId="1297A928" w14:textId="77777777" w:rsidR="00657464" w:rsidRDefault="00657464" w:rsidP="006474C0">
      <w:pPr>
        <w:spacing w:after="0" w:line="360" w:lineRule="auto"/>
        <w:ind w:left="720"/>
        <w:rPr>
          <w:rFonts w:cs="Calibri"/>
          <w:sz w:val="24"/>
          <w:szCs w:val="24"/>
        </w:rPr>
      </w:pPr>
    </w:p>
    <w:p w14:paraId="341CF21B" w14:textId="77777777" w:rsidR="006474C0" w:rsidRPr="006474C0" w:rsidRDefault="006474C0" w:rsidP="00197511">
      <w:pPr>
        <w:spacing w:after="0" w:line="360" w:lineRule="auto"/>
        <w:ind w:left="720"/>
        <w:rPr>
          <w:rFonts w:cs="Calibri"/>
          <w:sz w:val="24"/>
          <w:szCs w:val="24"/>
        </w:rPr>
      </w:pPr>
    </w:p>
    <w:p w14:paraId="678DA118" w14:textId="77777777" w:rsidR="00BA0FAC" w:rsidRPr="006474C0" w:rsidRDefault="00A75DF8" w:rsidP="00197511">
      <w:pPr>
        <w:spacing w:after="0" w:line="360" w:lineRule="auto"/>
        <w:rPr>
          <w:rFonts w:cs="Calibri"/>
          <w:b/>
          <w:sz w:val="24"/>
          <w:szCs w:val="24"/>
        </w:rPr>
      </w:pPr>
      <w:r w:rsidRPr="006474C0">
        <w:rPr>
          <w:rFonts w:cs="Calibri"/>
          <w:b/>
          <w:sz w:val="24"/>
          <w:szCs w:val="24"/>
        </w:rPr>
        <w:lastRenderedPageBreak/>
        <w:t>Przedmiot U</w:t>
      </w:r>
      <w:r w:rsidR="00BA0FAC" w:rsidRPr="006474C0">
        <w:rPr>
          <w:rFonts w:cs="Calibri"/>
          <w:b/>
          <w:sz w:val="24"/>
          <w:szCs w:val="24"/>
        </w:rPr>
        <w:t>mowy</w:t>
      </w:r>
    </w:p>
    <w:p w14:paraId="3F69F6D4" w14:textId="77777777" w:rsidR="00BA0FAC" w:rsidRPr="006474C0" w:rsidRDefault="00BA0FAC" w:rsidP="00197511">
      <w:pPr>
        <w:pStyle w:val="xl33"/>
        <w:spacing w:before="0" w:after="0" w:line="360" w:lineRule="auto"/>
        <w:jc w:val="left"/>
        <w:rPr>
          <w:rFonts w:ascii="Calibri" w:hAnsi="Calibri" w:cs="Calibri"/>
          <w:b/>
          <w:sz w:val="24"/>
        </w:rPr>
      </w:pPr>
      <w:r w:rsidRPr="006474C0">
        <w:rPr>
          <w:rFonts w:ascii="Calibri" w:hAnsi="Calibri" w:cs="Calibri"/>
          <w:b/>
          <w:sz w:val="24"/>
        </w:rPr>
        <w:t>§ 2</w:t>
      </w:r>
    </w:p>
    <w:p w14:paraId="5F2EE613" w14:textId="77777777" w:rsidR="00BA0FAC" w:rsidRPr="006474C0" w:rsidRDefault="00EE6FF0" w:rsidP="00197511">
      <w:pPr>
        <w:pStyle w:val="Tekstpodstawowy"/>
        <w:numPr>
          <w:ilvl w:val="0"/>
          <w:numId w:val="9"/>
        </w:numPr>
        <w:tabs>
          <w:tab w:val="clear" w:pos="360"/>
          <w:tab w:val="clear" w:pos="900"/>
        </w:tabs>
        <w:autoSpaceDE w:val="0"/>
        <w:autoSpaceDN w:val="0"/>
        <w:spacing w:line="360" w:lineRule="auto"/>
        <w:ind w:left="357" w:hanging="357"/>
        <w:jc w:val="left"/>
        <w:rPr>
          <w:rFonts w:ascii="Calibri" w:hAnsi="Calibri" w:cs="Calibri"/>
        </w:rPr>
      </w:pPr>
      <w:r w:rsidRPr="006474C0">
        <w:rPr>
          <w:rFonts w:ascii="Calibri" w:hAnsi="Calibri" w:cs="Calibri"/>
        </w:rPr>
        <w:t>Beneficjent</w:t>
      </w:r>
      <w:r w:rsidR="00BA0FAC" w:rsidRPr="006474C0">
        <w:rPr>
          <w:rFonts w:ascii="Calibri" w:hAnsi="Calibri" w:cs="Calibri"/>
        </w:rPr>
        <w:t xml:space="preserve"> oświadcza, że nie podlega wykluczeniu z ubiegania się o środki przeznaczone na</w:t>
      </w:r>
      <w:r w:rsidR="001A630D" w:rsidRPr="006474C0">
        <w:rPr>
          <w:rFonts w:ascii="Calibri" w:hAnsi="Calibri" w:cs="Calibri"/>
        </w:rPr>
        <w:t xml:space="preserve"> </w:t>
      </w:r>
      <w:r w:rsidR="00BA0FAC" w:rsidRPr="006474C0">
        <w:rPr>
          <w:rFonts w:ascii="Calibri" w:hAnsi="Calibri" w:cs="Calibri"/>
        </w:rPr>
        <w:t xml:space="preserve">realizację </w:t>
      </w:r>
      <w:r w:rsidR="0084250B" w:rsidRPr="006474C0">
        <w:rPr>
          <w:rFonts w:ascii="Calibri" w:hAnsi="Calibri" w:cs="Calibri"/>
        </w:rPr>
        <w:t>Projekt</w:t>
      </w:r>
      <w:r w:rsidR="00BA0FAC" w:rsidRPr="006474C0">
        <w:rPr>
          <w:rFonts w:ascii="Calibri" w:hAnsi="Calibri" w:cs="Calibri"/>
        </w:rPr>
        <w:t>u na podstawie art. 207 ust. 4 ustawy o finansach</w:t>
      </w:r>
      <w:r w:rsidR="00AC66AA" w:rsidRPr="006474C0">
        <w:rPr>
          <w:rFonts w:ascii="Calibri" w:hAnsi="Calibri" w:cs="Calibri"/>
        </w:rPr>
        <w:t xml:space="preserve"> publicznych</w:t>
      </w:r>
      <w:r w:rsidR="00BA0FAC" w:rsidRPr="006474C0">
        <w:rPr>
          <w:rFonts w:ascii="Calibri" w:hAnsi="Calibri" w:cs="Calibri"/>
        </w:rPr>
        <w:t>.</w:t>
      </w:r>
    </w:p>
    <w:p w14:paraId="253D568C" w14:textId="77777777" w:rsidR="001A630D" w:rsidRPr="006474C0" w:rsidRDefault="001A630D" w:rsidP="00197511">
      <w:pPr>
        <w:numPr>
          <w:ilvl w:val="0"/>
          <w:numId w:val="9"/>
        </w:numPr>
        <w:spacing w:after="0" w:line="360" w:lineRule="auto"/>
        <w:ind w:left="357" w:hanging="357"/>
        <w:rPr>
          <w:rFonts w:eastAsia="Times New Roman" w:cs="Calibri"/>
          <w:sz w:val="24"/>
          <w:szCs w:val="24"/>
          <w:lang w:eastAsia="pl-PL"/>
        </w:rPr>
      </w:pPr>
      <w:r w:rsidRPr="006474C0">
        <w:rPr>
          <w:rFonts w:eastAsia="Times New Roman" w:cs="Calibri"/>
          <w:sz w:val="24"/>
          <w:szCs w:val="24"/>
          <w:lang w:eastAsia="pl-PL"/>
        </w:rPr>
        <w:t>Całkowita wartość Projektu wynosi …. zł, (słownie złotych: …).</w:t>
      </w:r>
    </w:p>
    <w:p w14:paraId="3D2E0510" w14:textId="77777777" w:rsidR="001A630D" w:rsidRPr="006474C0" w:rsidRDefault="001A630D" w:rsidP="00197511">
      <w:pPr>
        <w:pStyle w:val="Tekstpodstawowy"/>
        <w:numPr>
          <w:ilvl w:val="0"/>
          <w:numId w:val="9"/>
        </w:numPr>
        <w:tabs>
          <w:tab w:val="clear" w:pos="900"/>
        </w:tabs>
        <w:autoSpaceDE w:val="0"/>
        <w:autoSpaceDN w:val="0"/>
        <w:spacing w:line="360" w:lineRule="auto"/>
        <w:ind w:left="357" w:hanging="357"/>
        <w:jc w:val="left"/>
        <w:rPr>
          <w:rFonts w:ascii="Calibri" w:hAnsi="Calibri" w:cs="Calibri"/>
        </w:rPr>
      </w:pPr>
      <w:r w:rsidRPr="006474C0">
        <w:rPr>
          <w:rFonts w:ascii="Calibri" w:hAnsi="Calibri" w:cs="Calibri"/>
        </w:rPr>
        <w:t>Łączna wartość wydatków kwalifikowalnych wynosi …… zł (słownie złotych: …), w tym wydatki kwalifikowalne objęte pomocą publiczną wynoszą …….. zł (słownie złotych: ……). Beneficjent podejmuje się realizacji Projektu, ze szczególnym uwzględnieniem postanowień § 4 ust. 1.</w:t>
      </w:r>
    </w:p>
    <w:p w14:paraId="2985063D" w14:textId="77777777" w:rsidR="00227DB8" w:rsidRPr="006474C0" w:rsidRDefault="00BA0FAC" w:rsidP="00197511">
      <w:pPr>
        <w:pStyle w:val="Tekstpodstawowy"/>
        <w:numPr>
          <w:ilvl w:val="0"/>
          <w:numId w:val="9"/>
        </w:numPr>
        <w:tabs>
          <w:tab w:val="clear" w:pos="900"/>
        </w:tabs>
        <w:autoSpaceDE w:val="0"/>
        <w:autoSpaceDN w:val="0"/>
        <w:spacing w:line="360" w:lineRule="auto"/>
        <w:ind w:left="357" w:hanging="357"/>
        <w:jc w:val="left"/>
        <w:rPr>
          <w:rFonts w:ascii="Calibri" w:hAnsi="Calibri" w:cs="Calibri"/>
          <w:strike/>
          <w:color w:val="FF0000"/>
        </w:rPr>
      </w:pPr>
      <w:r w:rsidRPr="006474C0">
        <w:rPr>
          <w:rFonts w:ascii="Calibri" w:hAnsi="Calibri" w:cs="Calibri"/>
        </w:rPr>
        <w:t>Na waru</w:t>
      </w:r>
      <w:r w:rsidR="00A75DF8" w:rsidRPr="006474C0">
        <w:rPr>
          <w:rFonts w:ascii="Calibri" w:hAnsi="Calibri" w:cs="Calibri"/>
        </w:rPr>
        <w:t>nkach określonych w niniejszej U</w:t>
      </w:r>
      <w:r w:rsidRPr="006474C0">
        <w:rPr>
          <w:rFonts w:ascii="Calibri" w:hAnsi="Calibri" w:cs="Calibri"/>
        </w:rPr>
        <w:t xml:space="preserve">mowie, Instytucja </w:t>
      </w:r>
      <w:r w:rsidR="00F03FEA" w:rsidRPr="006474C0">
        <w:rPr>
          <w:rFonts w:ascii="Calibri" w:hAnsi="Calibri" w:cs="Calibri"/>
        </w:rPr>
        <w:t>Pośrednicząca</w:t>
      </w:r>
      <w:r w:rsidRPr="006474C0">
        <w:rPr>
          <w:rFonts w:ascii="Calibri" w:hAnsi="Calibri" w:cs="Calibri"/>
        </w:rPr>
        <w:t xml:space="preserve"> przyznaje </w:t>
      </w:r>
      <w:r w:rsidR="00EE6FF0" w:rsidRPr="006474C0">
        <w:rPr>
          <w:rFonts w:ascii="Calibri" w:hAnsi="Calibri" w:cs="Calibri"/>
        </w:rPr>
        <w:t>Beneficjent</w:t>
      </w:r>
      <w:r w:rsidRPr="006474C0">
        <w:rPr>
          <w:rFonts w:ascii="Calibri" w:hAnsi="Calibri" w:cs="Calibri"/>
        </w:rPr>
        <w:t xml:space="preserve">owi dofinansowanie na realizację </w:t>
      </w:r>
      <w:r w:rsidR="0084250B" w:rsidRPr="006474C0">
        <w:rPr>
          <w:rFonts w:ascii="Calibri" w:hAnsi="Calibri" w:cs="Calibri"/>
        </w:rPr>
        <w:t>Projekt</w:t>
      </w:r>
      <w:r w:rsidRPr="006474C0">
        <w:rPr>
          <w:rFonts w:ascii="Calibri" w:hAnsi="Calibri" w:cs="Calibri"/>
        </w:rPr>
        <w:t xml:space="preserve">u. Instytucja </w:t>
      </w:r>
      <w:r w:rsidR="00F03FEA" w:rsidRPr="006474C0">
        <w:rPr>
          <w:rFonts w:ascii="Calibri" w:hAnsi="Calibri" w:cs="Calibri"/>
        </w:rPr>
        <w:t>Pośrednicząca</w:t>
      </w:r>
      <w:r w:rsidRPr="006474C0">
        <w:rPr>
          <w:rFonts w:ascii="Calibri" w:hAnsi="Calibri" w:cs="Calibri"/>
        </w:rPr>
        <w:t xml:space="preserve"> przyznaje </w:t>
      </w:r>
      <w:r w:rsidR="00EE6FF0" w:rsidRPr="006474C0">
        <w:rPr>
          <w:rFonts w:ascii="Calibri" w:hAnsi="Calibri" w:cs="Calibri"/>
        </w:rPr>
        <w:t>Beneficjent</w:t>
      </w:r>
      <w:r w:rsidRPr="006474C0">
        <w:rPr>
          <w:rFonts w:ascii="Calibri" w:hAnsi="Calibri" w:cs="Calibri"/>
        </w:rPr>
        <w:t xml:space="preserve">owi na realizację </w:t>
      </w:r>
      <w:r w:rsidR="0084250B" w:rsidRPr="006474C0">
        <w:rPr>
          <w:rFonts w:ascii="Calibri" w:hAnsi="Calibri" w:cs="Calibri"/>
        </w:rPr>
        <w:t>Projekt</w:t>
      </w:r>
      <w:r w:rsidRPr="006474C0">
        <w:rPr>
          <w:rFonts w:ascii="Calibri" w:hAnsi="Calibri" w:cs="Calibri"/>
        </w:rPr>
        <w:t>u dofinansowanie w</w:t>
      </w:r>
      <w:r w:rsidR="007944BD" w:rsidRPr="006474C0">
        <w:rPr>
          <w:rFonts w:ascii="Calibri" w:hAnsi="Calibri" w:cs="Calibri"/>
        </w:rPr>
        <w:t xml:space="preserve"> kwocie ….. zł (słownie</w:t>
      </w:r>
      <w:r w:rsidR="005201A6" w:rsidRPr="006474C0">
        <w:rPr>
          <w:rFonts w:ascii="Calibri" w:hAnsi="Calibri" w:cs="Calibri"/>
        </w:rPr>
        <w:t xml:space="preserve"> złotych</w:t>
      </w:r>
      <w:r w:rsidR="007944BD" w:rsidRPr="006474C0">
        <w:rPr>
          <w:rFonts w:ascii="Calibri" w:hAnsi="Calibri" w:cs="Calibri"/>
        </w:rPr>
        <w:t xml:space="preserve">: ……..) </w:t>
      </w:r>
      <w:r w:rsidRPr="006474C0">
        <w:rPr>
          <w:rFonts w:ascii="Calibri" w:hAnsi="Calibri" w:cs="Calibri"/>
        </w:rPr>
        <w:t>stanowiącej nie więcej niż  … % w</w:t>
      </w:r>
      <w:r w:rsidR="00F12916" w:rsidRPr="006474C0">
        <w:rPr>
          <w:rFonts w:ascii="Calibri" w:hAnsi="Calibri" w:cs="Calibri"/>
        </w:rPr>
        <w:t xml:space="preserve">ydatków kwalifikowalnych, stanowiącą </w:t>
      </w:r>
      <w:r w:rsidRPr="006474C0">
        <w:rPr>
          <w:rFonts w:ascii="Calibri" w:hAnsi="Calibri" w:cs="Calibri"/>
        </w:rPr>
        <w:t>płatność ze śro</w:t>
      </w:r>
      <w:r w:rsidR="00F12916" w:rsidRPr="006474C0">
        <w:rPr>
          <w:rFonts w:ascii="Calibri" w:hAnsi="Calibri" w:cs="Calibri"/>
        </w:rPr>
        <w:t>dków europejskich</w:t>
      </w:r>
      <w:r w:rsidR="00C56D56" w:rsidRPr="006474C0">
        <w:rPr>
          <w:rFonts w:ascii="Calibri" w:hAnsi="Calibri" w:cs="Calibri"/>
        </w:rPr>
        <w:t>,</w:t>
      </w:r>
      <w:r w:rsidR="00227DB8" w:rsidRPr="006474C0">
        <w:rPr>
          <w:rFonts w:ascii="Calibri" w:hAnsi="Calibri" w:cs="Calibri"/>
          <w:strike/>
          <w:color w:val="FF0000"/>
        </w:rPr>
        <w:t xml:space="preserve"> </w:t>
      </w:r>
      <w:r w:rsidR="00C56D56" w:rsidRPr="006474C0">
        <w:rPr>
          <w:rFonts w:ascii="Calibri" w:hAnsi="Calibri" w:cs="Calibri"/>
        </w:rPr>
        <w:t>w tym:</w:t>
      </w:r>
    </w:p>
    <w:p w14:paraId="7682A816" w14:textId="77777777" w:rsidR="00672F7C" w:rsidRPr="006474C0" w:rsidRDefault="00672F7C" w:rsidP="00197511">
      <w:pPr>
        <w:numPr>
          <w:ilvl w:val="0"/>
          <w:numId w:val="265"/>
        </w:numPr>
        <w:autoSpaceDE w:val="0"/>
        <w:autoSpaceDN w:val="0"/>
        <w:spacing w:after="60" w:line="360" w:lineRule="auto"/>
        <w:rPr>
          <w:rFonts w:eastAsia="Times New Roman" w:cs="Calibri"/>
          <w:sz w:val="24"/>
          <w:szCs w:val="24"/>
          <w:lang w:eastAsia="pl-PL"/>
        </w:rPr>
      </w:pPr>
      <w:r w:rsidRPr="006474C0">
        <w:rPr>
          <w:rFonts w:eastAsia="Times New Roman" w:cs="Calibri"/>
          <w:sz w:val="24"/>
          <w:szCs w:val="24"/>
          <w:lang w:eastAsia="pl-PL"/>
        </w:rPr>
        <w:t>dofinansowanie nie objęte pomocą publiczną wynosi ….. zł (słownie: ……..) i stanowi …..% kosztów kwalifikowanych</w:t>
      </w:r>
      <w:r w:rsidRPr="006474C0">
        <w:rPr>
          <w:rFonts w:eastAsia="Times New Roman" w:cs="Calibri"/>
          <w:sz w:val="24"/>
          <w:szCs w:val="24"/>
          <w:vertAlign w:val="superscript"/>
          <w:lang w:eastAsia="pl-PL"/>
        </w:rPr>
        <w:footnoteReference w:id="3"/>
      </w:r>
      <w:r w:rsidRPr="006474C0">
        <w:rPr>
          <w:rFonts w:eastAsia="Times New Roman" w:cs="Calibri"/>
          <w:sz w:val="24"/>
          <w:szCs w:val="24"/>
          <w:lang w:eastAsia="pl-PL"/>
        </w:rPr>
        <w:t xml:space="preserve"> nie objętych pomocą publiczną.</w:t>
      </w:r>
    </w:p>
    <w:p w14:paraId="0D774643" w14:textId="77777777" w:rsidR="00672F7C" w:rsidRPr="006474C0" w:rsidRDefault="00672F7C" w:rsidP="00197511">
      <w:pPr>
        <w:numPr>
          <w:ilvl w:val="0"/>
          <w:numId w:val="265"/>
        </w:numPr>
        <w:autoSpaceDE w:val="0"/>
        <w:autoSpaceDN w:val="0"/>
        <w:spacing w:after="60" w:line="360" w:lineRule="auto"/>
        <w:rPr>
          <w:rFonts w:eastAsia="Times New Roman" w:cs="Calibri"/>
          <w:sz w:val="24"/>
          <w:szCs w:val="24"/>
          <w:lang w:eastAsia="pl-PL"/>
        </w:rPr>
      </w:pPr>
      <w:r w:rsidRPr="006474C0">
        <w:rPr>
          <w:rFonts w:eastAsia="Times New Roman" w:cs="Calibri"/>
          <w:sz w:val="24"/>
          <w:szCs w:val="24"/>
          <w:lang w:eastAsia="pl-PL"/>
        </w:rPr>
        <w:t>dofinansowanie objęte pomocą</w:t>
      </w:r>
      <w:r w:rsidRPr="006474C0">
        <w:rPr>
          <w:rFonts w:eastAsia="Times New Roman" w:cs="Calibri"/>
          <w:sz w:val="24"/>
          <w:szCs w:val="24"/>
          <w:vertAlign w:val="superscript"/>
          <w:lang w:eastAsia="pl-PL"/>
        </w:rPr>
        <w:footnoteReference w:id="4"/>
      </w:r>
      <w:r w:rsidRPr="006474C0">
        <w:rPr>
          <w:rFonts w:eastAsia="Times New Roman" w:cs="Calibri"/>
          <w:sz w:val="24"/>
          <w:szCs w:val="24"/>
          <w:lang w:eastAsia="pl-PL"/>
        </w:rPr>
        <w:t xml:space="preserve"> wynosi …………………………..</w:t>
      </w:r>
      <w:r w:rsidRPr="006474C0">
        <w:rPr>
          <w:rFonts w:eastAsia="Times New Roman" w:cs="Calibri"/>
          <w:sz w:val="24"/>
          <w:szCs w:val="24"/>
          <w:vertAlign w:val="superscript"/>
          <w:lang w:eastAsia="pl-PL"/>
        </w:rPr>
        <w:footnoteReference w:id="5"/>
      </w:r>
      <w:r w:rsidRPr="006474C0">
        <w:rPr>
          <w:rFonts w:eastAsia="Times New Roman" w:cs="Calibri"/>
          <w:sz w:val="24"/>
          <w:szCs w:val="24"/>
          <w:lang w:eastAsia="pl-PL"/>
        </w:rPr>
        <w:t xml:space="preserve"> zgodnie z …………………..</w:t>
      </w:r>
      <w:r w:rsidRPr="006474C0">
        <w:rPr>
          <w:rFonts w:eastAsia="Times New Roman" w:cs="Calibri"/>
          <w:sz w:val="24"/>
          <w:szCs w:val="24"/>
          <w:vertAlign w:val="superscript"/>
          <w:lang w:eastAsia="pl-PL"/>
        </w:rPr>
        <w:footnoteReference w:id="6"/>
      </w:r>
      <w:r w:rsidRPr="006474C0">
        <w:rPr>
          <w:rFonts w:eastAsia="Times New Roman" w:cs="Calibri"/>
          <w:sz w:val="24"/>
          <w:szCs w:val="24"/>
          <w:lang w:eastAsia="pl-PL"/>
        </w:rPr>
        <w:t xml:space="preserve"> wynosi ………………..</w:t>
      </w:r>
      <w:r w:rsidRPr="006474C0">
        <w:rPr>
          <w:rFonts w:eastAsia="Times New Roman" w:cs="Calibri"/>
          <w:sz w:val="24"/>
          <w:szCs w:val="24"/>
          <w:vertAlign w:val="superscript"/>
          <w:lang w:eastAsia="pl-PL"/>
        </w:rPr>
        <w:footnoteReference w:id="7"/>
      </w:r>
      <w:r w:rsidRPr="006474C0">
        <w:rPr>
          <w:rFonts w:eastAsia="Times New Roman" w:cs="Calibri"/>
          <w:sz w:val="24"/>
          <w:szCs w:val="24"/>
          <w:lang w:eastAsia="pl-PL"/>
        </w:rPr>
        <w:t xml:space="preserve"> zł (słownie: …………) i stanowi ……% kosztów kwalifikowalnych objętych tą pomocą.</w:t>
      </w:r>
    </w:p>
    <w:p w14:paraId="7BF76C30" w14:textId="38AB0823" w:rsidR="001A630D" w:rsidRPr="006474C0" w:rsidRDefault="001A630D" w:rsidP="00197511">
      <w:pPr>
        <w:pStyle w:val="Tekstpodstawowy"/>
        <w:tabs>
          <w:tab w:val="clear" w:pos="900"/>
        </w:tabs>
        <w:autoSpaceDE w:val="0"/>
        <w:autoSpaceDN w:val="0"/>
        <w:spacing w:line="360" w:lineRule="auto"/>
        <w:ind w:left="709"/>
        <w:jc w:val="left"/>
        <w:rPr>
          <w:rFonts w:ascii="Calibri" w:hAnsi="Calibri" w:cs="Calibri"/>
        </w:rPr>
      </w:pPr>
    </w:p>
    <w:p w14:paraId="4B526344" w14:textId="77777777" w:rsidR="001A630D" w:rsidRPr="006474C0" w:rsidRDefault="001A630D" w:rsidP="00197511">
      <w:pPr>
        <w:pStyle w:val="Tekstpodstawowy"/>
        <w:numPr>
          <w:ilvl w:val="0"/>
          <w:numId w:val="9"/>
        </w:numPr>
        <w:autoSpaceDE w:val="0"/>
        <w:autoSpaceDN w:val="0"/>
        <w:spacing w:line="360" w:lineRule="auto"/>
        <w:ind w:left="357" w:hanging="357"/>
        <w:jc w:val="left"/>
        <w:rPr>
          <w:rFonts w:ascii="Calibri" w:hAnsi="Calibri" w:cs="Calibri"/>
        </w:rPr>
      </w:pPr>
      <w:r w:rsidRPr="006474C0">
        <w:rPr>
          <w:rFonts w:ascii="Calibri" w:hAnsi="Calibri" w:cs="Calibri"/>
        </w:rPr>
        <w:lastRenderedPageBreak/>
        <w:t>Dofinansowanie jest przeznaczone na częściowe pokrycie wydatków kwalifikowalnych ponoszonych przez Beneficjenta w związku z realizacją Projektu.</w:t>
      </w:r>
    </w:p>
    <w:p w14:paraId="32B70D62" w14:textId="77777777" w:rsidR="00BA0FAC" w:rsidRPr="006474C0" w:rsidRDefault="00BA0FAC" w:rsidP="00197511">
      <w:pPr>
        <w:pStyle w:val="Tekstpodstawowy"/>
        <w:numPr>
          <w:ilvl w:val="0"/>
          <w:numId w:val="9"/>
        </w:numPr>
        <w:tabs>
          <w:tab w:val="clear" w:pos="900"/>
        </w:tabs>
        <w:autoSpaceDE w:val="0"/>
        <w:autoSpaceDN w:val="0"/>
        <w:spacing w:line="360" w:lineRule="auto"/>
        <w:ind w:left="357" w:hanging="357"/>
        <w:jc w:val="left"/>
        <w:rPr>
          <w:rFonts w:ascii="Calibri" w:hAnsi="Calibri" w:cs="Calibri"/>
        </w:rPr>
      </w:pPr>
      <w:r w:rsidRPr="006474C0">
        <w:rPr>
          <w:rFonts w:ascii="Calibri" w:hAnsi="Calibri" w:cs="Calibri"/>
        </w:rPr>
        <w:t xml:space="preserve">Dofinansowanie na realizację </w:t>
      </w:r>
      <w:r w:rsidR="0084250B" w:rsidRPr="006474C0">
        <w:rPr>
          <w:rFonts w:ascii="Calibri" w:hAnsi="Calibri" w:cs="Calibri"/>
        </w:rPr>
        <w:t>Projekt</w:t>
      </w:r>
      <w:r w:rsidRPr="006474C0">
        <w:rPr>
          <w:rFonts w:ascii="Calibri" w:hAnsi="Calibri" w:cs="Calibri"/>
        </w:rPr>
        <w:t xml:space="preserve">u może być przeznaczone na sfinansowanie wydatków poniesionych w ramach </w:t>
      </w:r>
      <w:r w:rsidR="0084250B" w:rsidRPr="006474C0">
        <w:rPr>
          <w:rFonts w:ascii="Calibri" w:hAnsi="Calibri" w:cs="Calibri"/>
        </w:rPr>
        <w:t>Projekt</w:t>
      </w:r>
      <w:r w:rsidR="00A75DF8" w:rsidRPr="006474C0">
        <w:rPr>
          <w:rFonts w:ascii="Calibri" w:hAnsi="Calibri" w:cs="Calibri"/>
        </w:rPr>
        <w:t>u przed podpisaniem niniejszej U</w:t>
      </w:r>
      <w:r w:rsidRPr="006474C0">
        <w:rPr>
          <w:rFonts w:ascii="Calibri" w:hAnsi="Calibri" w:cs="Calibri"/>
        </w:rPr>
        <w:t xml:space="preserve">mowy, o ile wydatki zostaną uznane za kwalifikowalne zgodnie z obowiązującymi przepisami, w tym </w:t>
      </w:r>
      <w:r w:rsidR="00163ADE" w:rsidRPr="006474C0">
        <w:rPr>
          <w:rFonts w:ascii="Calibri" w:hAnsi="Calibri" w:cs="Calibri"/>
        </w:rPr>
        <w:br/>
      </w:r>
      <w:r w:rsidRPr="006474C0">
        <w:rPr>
          <w:rFonts w:ascii="Calibri" w:hAnsi="Calibri" w:cs="Calibri"/>
        </w:rPr>
        <w:t xml:space="preserve">z </w:t>
      </w:r>
      <w:r w:rsidR="001A630D" w:rsidRPr="006474C0">
        <w:rPr>
          <w:rFonts w:ascii="Calibri" w:hAnsi="Calibri" w:cs="Calibri"/>
        </w:rPr>
        <w:t>w</w:t>
      </w:r>
      <w:r w:rsidRPr="006474C0">
        <w:rPr>
          <w:rFonts w:ascii="Calibri" w:hAnsi="Calibri" w:cs="Calibri"/>
        </w:rPr>
        <w:t>ytyczn</w:t>
      </w:r>
      <w:r w:rsidR="00F03FEA" w:rsidRPr="006474C0">
        <w:rPr>
          <w:rFonts w:ascii="Calibri" w:hAnsi="Calibri" w:cs="Calibri"/>
        </w:rPr>
        <w:t>ymi</w:t>
      </w:r>
      <w:r w:rsidRPr="006474C0">
        <w:rPr>
          <w:rFonts w:ascii="Calibri" w:hAnsi="Calibri" w:cs="Calibri"/>
        </w:rPr>
        <w:t xml:space="preserve"> oraz</w:t>
      </w:r>
      <w:r w:rsidR="002C0AB0" w:rsidRPr="006474C0">
        <w:rPr>
          <w:rFonts w:ascii="Calibri" w:hAnsi="Calibri" w:cs="Calibri"/>
        </w:rPr>
        <w:t xml:space="preserve"> </w:t>
      </w:r>
      <w:r w:rsidRPr="006474C0">
        <w:rPr>
          <w:rFonts w:ascii="Calibri" w:hAnsi="Calibri" w:cs="Calibri"/>
        </w:rPr>
        <w:t xml:space="preserve">dotyczyć będą okresu realizacji </w:t>
      </w:r>
      <w:r w:rsidR="0084250B" w:rsidRPr="006474C0">
        <w:rPr>
          <w:rFonts w:ascii="Calibri" w:hAnsi="Calibri" w:cs="Calibri"/>
        </w:rPr>
        <w:t>Projekt</w:t>
      </w:r>
      <w:r w:rsidRPr="006474C0">
        <w:rPr>
          <w:rFonts w:ascii="Calibri" w:hAnsi="Calibri" w:cs="Calibri"/>
        </w:rPr>
        <w:t>u,</w:t>
      </w:r>
      <w:r w:rsidR="00F959B3" w:rsidRPr="006474C0">
        <w:rPr>
          <w:rFonts w:ascii="Calibri" w:hAnsi="Calibri" w:cs="Calibri"/>
          <w:color w:val="FF0000"/>
        </w:rPr>
        <w:t xml:space="preserve"> </w:t>
      </w:r>
      <w:r w:rsidR="002C0AB0" w:rsidRPr="006474C0">
        <w:rPr>
          <w:rFonts w:ascii="Calibri" w:hAnsi="Calibri" w:cs="Calibri"/>
        </w:rPr>
        <w:t>o którym mowa w</w:t>
      </w:r>
      <w:r w:rsidR="00A10A33" w:rsidRPr="006474C0">
        <w:rPr>
          <w:rFonts w:ascii="Calibri" w:hAnsi="Calibri" w:cs="Calibri"/>
        </w:rPr>
        <w:t xml:space="preserve"> </w:t>
      </w:r>
      <w:r w:rsidR="002C0AB0" w:rsidRPr="006474C0">
        <w:rPr>
          <w:rFonts w:ascii="Calibri" w:hAnsi="Calibri" w:cs="Calibri"/>
        </w:rPr>
        <w:t>§ 3 ust. 1</w:t>
      </w:r>
      <w:r w:rsidRPr="006474C0">
        <w:rPr>
          <w:rFonts w:ascii="Calibri" w:hAnsi="Calibri" w:cs="Calibri"/>
        </w:rPr>
        <w:t>.</w:t>
      </w:r>
    </w:p>
    <w:p w14:paraId="33892EBC" w14:textId="77777777" w:rsidR="00BA0FAC" w:rsidRPr="006474C0" w:rsidRDefault="00EE6FF0" w:rsidP="00197511">
      <w:pPr>
        <w:pStyle w:val="Tekstpodstawowy"/>
        <w:numPr>
          <w:ilvl w:val="0"/>
          <w:numId w:val="9"/>
        </w:numPr>
        <w:tabs>
          <w:tab w:val="clear" w:pos="900"/>
        </w:tabs>
        <w:autoSpaceDE w:val="0"/>
        <w:autoSpaceDN w:val="0"/>
        <w:spacing w:line="360" w:lineRule="auto"/>
        <w:ind w:left="357" w:hanging="357"/>
        <w:jc w:val="left"/>
        <w:rPr>
          <w:rFonts w:ascii="Calibri" w:hAnsi="Calibri" w:cs="Calibri"/>
        </w:rPr>
      </w:pPr>
      <w:r w:rsidRPr="006474C0">
        <w:rPr>
          <w:rFonts w:ascii="Calibri" w:hAnsi="Calibri" w:cs="Calibri"/>
        </w:rPr>
        <w:t>Beneficjent</w:t>
      </w:r>
      <w:r w:rsidR="00BA0FAC" w:rsidRPr="006474C0">
        <w:rPr>
          <w:rFonts w:ascii="Calibri" w:hAnsi="Calibri" w:cs="Calibri"/>
        </w:rPr>
        <w:t xml:space="preserve"> zobowiązuje się do wniesienia wkładu własnego w kwocie ……zł (słownie</w:t>
      </w:r>
      <w:r w:rsidR="005201A6" w:rsidRPr="006474C0">
        <w:rPr>
          <w:rFonts w:ascii="Calibri" w:hAnsi="Calibri" w:cs="Calibri"/>
        </w:rPr>
        <w:t xml:space="preserve"> złotych</w:t>
      </w:r>
      <w:r w:rsidR="00BA0FAC" w:rsidRPr="006474C0">
        <w:rPr>
          <w:rFonts w:ascii="Calibri" w:hAnsi="Calibri" w:cs="Calibri"/>
        </w:rPr>
        <w:t xml:space="preserve">: ....), co stanowi co najmniej …... % wydatków kwalifikowalnych </w:t>
      </w:r>
      <w:r w:rsidR="0084250B" w:rsidRPr="006474C0">
        <w:rPr>
          <w:rFonts w:ascii="Calibri" w:hAnsi="Calibri" w:cs="Calibri"/>
        </w:rPr>
        <w:t>Projekt</w:t>
      </w:r>
      <w:r w:rsidR="00BA0FAC" w:rsidRPr="006474C0">
        <w:rPr>
          <w:rFonts w:ascii="Calibri" w:hAnsi="Calibri" w:cs="Calibri"/>
        </w:rPr>
        <w:t>u.</w:t>
      </w:r>
    </w:p>
    <w:p w14:paraId="3F806A7B" w14:textId="77777777" w:rsidR="007938AA" w:rsidRPr="006474C0" w:rsidRDefault="007938AA" w:rsidP="00197511">
      <w:pPr>
        <w:pStyle w:val="Tekstpodstawowy"/>
        <w:numPr>
          <w:ilvl w:val="0"/>
          <w:numId w:val="9"/>
        </w:numPr>
        <w:tabs>
          <w:tab w:val="clear" w:pos="900"/>
        </w:tabs>
        <w:autoSpaceDE w:val="0"/>
        <w:autoSpaceDN w:val="0"/>
        <w:spacing w:line="360" w:lineRule="auto"/>
        <w:ind w:left="357" w:hanging="357"/>
        <w:jc w:val="left"/>
        <w:rPr>
          <w:rFonts w:ascii="Calibri" w:hAnsi="Calibri" w:cs="Calibri"/>
        </w:rPr>
      </w:pPr>
      <w:r w:rsidRPr="006474C0">
        <w:rPr>
          <w:rFonts w:ascii="Calibri" w:hAnsi="Calibri" w:cs="Calibri"/>
        </w:rPr>
        <w:t>Beneficjent jest zobowiązany do monitorowania źródeł pokrycia kosztów utrzymania infrastruktury badawczej w okresie realizacji i w okresie jej amortyzacji.</w:t>
      </w:r>
    </w:p>
    <w:p w14:paraId="3C81C1E8" w14:textId="77777777" w:rsidR="002C0AB0" w:rsidRPr="006474C0" w:rsidRDefault="001F24DC" w:rsidP="00197511">
      <w:pPr>
        <w:pStyle w:val="Tekstpodstawowy"/>
        <w:numPr>
          <w:ilvl w:val="0"/>
          <w:numId w:val="9"/>
        </w:numPr>
        <w:autoSpaceDE w:val="0"/>
        <w:autoSpaceDN w:val="0"/>
        <w:spacing w:line="360" w:lineRule="auto"/>
        <w:ind w:left="357" w:hanging="357"/>
        <w:jc w:val="left"/>
        <w:rPr>
          <w:rFonts w:ascii="Calibri" w:hAnsi="Calibri" w:cs="Calibri"/>
        </w:rPr>
      </w:pPr>
      <w:r w:rsidRPr="006474C0">
        <w:rPr>
          <w:rFonts w:ascii="Calibri" w:hAnsi="Calibri" w:cs="Calibri"/>
        </w:rPr>
        <w:t>W przypadku, gdy podatek VAT w Projekcie jest kwalifikowalny Beneficjent zobowiązany jest do złożenia oświadczenia, stanowiącego załącznik nr 2 do Umowy.</w:t>
      </w:r>
    </w:p>
    <w:p w14:paraId="58F8B739" w14:textId="77777777" w:rsidR="002C0AB0" w:rsidRPr="006474C0" w:rsidRDefault="002C0AB0" w:rsidP="00197511">
      <w:pPr>
        <w:pStyle w:val="Tekstpodstawowy"/>
        <w:numPr>
          <w:ilvl w:val="0"/>
          <w:numId w:val="9"/>
        </w:numPr>
        <w:autoSpaceDE w:val="0"/>
        <w:autoSpaceDN w:val="0"/>
        <w:spacing w:line="360" w:lineRule="auto"/>
        <w:ind w:left="357" w:hanging="357"/>
        <w:jc w:val="left"/>
        <w:rPr>
          <w:rFonts w:ascii="Calibri" w:hAnsi="Calibri" w:cs="Calibri"/>
        </w:rPr>
      </w:pPr>
      <w:r w:rsidRPr="006474C0">
        <w:rPr>
          <w:rFonts w:ascii="Calibri" w:hAnsi="Calibri" w:cs="Calibri"/>
        </w:rPr>
        <w:t xml:space="preserve">Zgodnie z zapisami wytycznych po zawarciu niniejszej Umowy nie może zostać zmieniony sposób rozliczania Projektu. </w:t>
      </w:r>
    </w:p>
    <w:p w14:paraId="5899ECA8" w14:textId="77777777" w:rsidR="006770F4" w:rsidRPr="006474C0" w:rsidRDefault="006770F4" w:rsidP="00197511">
      <w:pPr>
        <w:pStyle w:val="Tekstpodstawowy"/>
        <w:autoSpaceDE w:val="0"/>
        <w:autoSpaceDN w:val="0"/>
        <w:spacing w:line="360" w:lineRule="auto"/>
        <w:rPr>
          <w:rFonts w:ascii="Calibri" w:hAnsi="Calibri" w:cs="Calibri"/>
          <w:iCs/>
        </w:rPr>
      </w:pPr>
    </w:p>
    <w:p w14:paraId="2418D8E7" w14:textId="77777777" w:rsidR="00BA0FAC" w:rsidRPr="006474C0" w:rsidRDefault="00BA0FAC" w:rsidP="00197511">
      <w:pPr>
        <w:pStyle w:val="xl33"/>
        <w:autoSpaceDE/>
        <w:autoSpaceDN/>
        <w:spacing w:before="0" w:after="0" w:line="360" w:lineRule="auto"/>
        <w:jc w:val="left"/>
        <w:rPr>
          <w:rFonts w:ascii="Calibri" w:hAnsi="Calibri" w:cs="Calibri"/>
          <w:b/>
          <w:sz w:val="24"/>
        </w:rPr>
      </w:pPr>
      <w:r w:rsidRPr="006474C0">
        <w:rPr>
          <w:rFonts w:ascii="Calibri" w:hAnsi="Calibri" w:cs="Calibri"/>
          <w:b/>
          <w:sz w:val="24"/>
        </w:rPr>
        <w:t>Okres realiza</w:t>
      </w:r>
      <w:r w:rsidR="00A75DF8" w:rsidRPr="006474C0">
        <w:rPr>
          <w:rFonts w:ascii="Calibri" w:hAnsi="Calibri" w:cs="Calibri"/>
          <w:b/>
          <w:sz w:val="24"/>
        </w:rPr>
        <w:t xml:space="preserve">cji </w:t>
      </w:r>
      <w:r w:rsidR="0084250B" w:rsidRPr="006474C0">
        <w:rPr>
          <w:rFonts w:ascii="Calibri" w:hAnsi="Calibri" w:cs="Calibri"/>
          <w:b/>
          <w:sz w:val="24"/>
        </w:rPr>
        <w:t>Projekt</w:t>
      </w:r>
      <w:r w:rsidR="00A75DF8" w:rsidRPr="006474C0">
        <w:rPr>
          <w:rFonts w:ascii="Calibri" w:hAnsi="Calibri" w:cs="Calibri"/>
          <w:b/>
          <w:sz w:val="24"/>
        </w:rPr>
        <w:t>u i zakres rzeczowy U</w:t>
      </w:r>
      <w:r w:rsidRPr="006474C0">
        <w:rPr>
          <w:rFonts w:ascii="Calibri" w:hAnsi="Calibri" w:cs="Calibri"/>
          <w:b/>
          <w:sz w:val="24"/>
        </w:rPr>
        <w:t>mowy</w:t>
      </w:r>
    </w:p>
    <w:p w14:paraId="6845D0A9" w14:textId="77777777" w:rsidR="00BA0FAC" w:rsidRPr="006474C0" w:rsidRDefault="00BA0FAC" w:rsidP="00197511">
      <w:pPr>
        <w:pStyle w:val="xl33"/>
        <w:autoSpaceDE/>
        <w:autoSpaceDN/>
        <w:spacing w:before="0" w:after="0" w:line="360" w:lineRule="auto"/>
        <w:jc w:val="left"/>
        <w:rPr>
          <w:rFonts w:ascii="Calibri" w:hAnsi="Calibri" w:cs="Calibri"/>
          <w:b/>
          <w:sz w:val="24"/>
        </w:rPr>
      </w:pPr>
      <w:r w:rsidRPr="006474C0">
        <w:rPr>
          <w:rFonts w:ascii="Calibri" w:hAnsi="Calibri" w:cs="Calibri"/>
          <w:b/>
          <w:sz w:val="24"/>
        </w:rPr>
        <w:t>§ 3</w:t>
      </w:r>
    </w:p>
    <w:p w14:paraId="5962CCD1" w14:textId="77777777" w:rsidR="00BA0FAC" w:rsidRPr="006474C0" w:rsidRDefault="00BA0FAC" w:rsidP="00197511">
      <w:pPr>
        <w:pStyle w:val="Tekstpodstawowy"/>
        <w:numPr>
          <w:ilvl w:val="0"/>
          <w:numId w:val="2"/>
        </w:numPr>
        <w:tabs>
          <w:tab w:val="clear" w:pos="900"/>
        </w:tabs>
        <w:autoSpaceDE w:val="0"/>
        <w:autoSpaceDN w:val="0"/>
        <w:spacing w:line="360" w:lineRule="auto"/>
        <w:ind w:left="357" w:hanging="357"/>
        <w:jc w:val="left"/>
        <w:rPr>
          <w:rFonts w:ascii="Calibri" w:hAnsi="Calibri" w:cs="Calibri"/>
        </w:rPr>
      </w:pPr>
      <w:r w:rsidRPr="006474C0">
        <w:rPr>
          <w:rFonts w:ascii="Calibri" w:hAnsi="Calibri" w:cs="Calibri"/>
        </w:rPr>
        <w:t xml:space="preserve">Okres realizacji </w:t>
      </w:r>
      <w:r w:rsidR="0084250B" w:rsidRPr="006474C0">
        <w:rPr>
          <w:rFonts w:ascii="Calibri" w:hAnsi="Calibri" w:cs="Calibri"/>
        </w:rPr>
        <w:t>Projekt</w:t>
      </w:r>
      <w:r w:rsidRPr="006474C0">
        <w:rPr>
          <w:rFonts w:ascii="Calibri" w:hAnsi="Calibri" w:cs="Calibri"/>
        </w:rPr>
        <w:t xml:space="preserve">u jest zgodny z okresem wskazanym we </w:t>
      </w:r>
      <w:r w:rsidR="00A10A33" w:rsidRPr="006474C0">
        <w:rPr>
          <w:rFonts w:ascii="Calibri" w:hAnsi="Calibri" w:cs="Calibri"/>
        </w:rPr>
        <w:t>w</w:t>
      </w:r>
      <w:r w:rsidRPr="006474C0">
        <w:rPr>
          <w:rFonts w:ascii="Calibri" w:hAnsi="Calibri" w:cs="Calibri"/>
        </w:rPr>
        <w:t xml:space="preserve">niosku. </w:t>
      </w:r>
    </w:p>
    <w:p w14:paraId="3E585D92" w14:textId="77777777" w:rsidR="00BA0FAC" w:rsidRPr="006474C0" w:rsidRDefault="00BA0FAC" w:rsidP="00197511">
      <w:pPr>
        <w:pStyle w:val="Tekstpodstawowy"/>
        <w:numPr>
          <w:ilvl w:val="0"/>
          <w:numId w:val="2"/>
        </w:numPr>
        <w:tabs>
          <w:tab w:val="clear" w:pos="900"/>
        </w:tabs>
        <w:autoSpaceDE w:val="0"/>
        <w:autoSpaceDN w:val="0"/>
        <w:spacing w:line="360" w:lineRule="auto"/>
        <w:ind w:left="357" w:hanging="357"/>
        <w:jc w:val="left"/>
        <w:rPr>
          <w:rFonts w:ascii="Calibri" w:hAnsi="Calibri" w:cs="Calibri"/>
        </w:rPr>
      </w:pPr>
      <w:r w:rsidRPr="006474C0">
        <w:rPr>
          <w:rFonts w:ascii="Calibri" w:hAnsi="Calibri" w:cs="Calibri"/>
        </w:rPr>
        <w:t>Okres, o którym mowa w ust. 1</w:t>
      </w:r>
      <w:r w:rsidR="00ED7A55" w:rsidRPr="006474C0">
        <w:rPr>
          <w:rFonts w:ascii="Calibri" w:hAnsi="Calibri" w:cs="Calibri"/>
        </w:rPr>
        <w:t xml:space="preserve"> </w:t>
      </w:r>
      <w:r w:rsidRPr="006474C0">
        <w:rPr>
          <w:rFonts w:ascii="Calibri" w:hAnsi="Calibri" w:cs="Calibri"/>
        </w:rPr>
        <w:t xml:space="preserve">jest równoznaczny z okresem kwalifikowalności wydatków w ramach </w:t>
      </w:r>
      <w:r w:rsidR="0084250B" w:rsidRPr="006474C0">
        <w:rPr>
          <w:rFonts w:ascii="Calibri" w:hAnsi="Calibri" w:cs="Calibri"/>
        </w:rPr>
        <w:t>Projekt</w:t>
      </w:r>
      <w:r w:rsidRPr="006474C0">
        <w:rPr>
          <w:rFonts w:ascii="Calibri" w:hAnsi="Calibri" w:cs="Calibri"/>
        </w:rPr>
        <w:t xml:space="preserve">u. Za końcową datę kwalifikowalności wydatków uznaje się datę zakończenia finansowego, wskazaną we </w:t>
      </w:r>
      <w:r w:rsidR="00A10A33" w:rsidRPr="006474C0">
        <w:rPr>
          <w:rFonts w:ascii="Calibri" w:hAnsi="Calibri" w:cs="Calibri"/>
        </w:rPr>
        <w:t>w</w:t>
      </w:r>
      <w:r w:rsidRPr="006474C0">
        <w:rPr>
          <w:rFonts w:ascii="Calibri" w:hAnsi="Calibri" w:cs="Calibri"/>
        </w:rPr>
        <w:t>niosku.</w:t>
      </w:r>
    </w:p>
    <w:p w14:paraId="5F0A763D" w14:textId="77777777" w:rsidR="00BA0FAC" w:rsidRPr="006474C0" w:rsidRDefault="00BA0FAC" w:rsidP="00197511">
      <w:pPr>
        <w:pStyle w:val="Tekstpodstawowy"/>
        <w:numPr>
          <w:ilvl w:val="0"/>
          <w:numId w:val="2"/>
        </w:numPr>
        <w:tabs>
          <w:tab w:val="clear" w:pos="900"/>
        </w:tabs>
        <w:autoSpaceDE w:val="0"/>
        <w:autoSpaceDN w:val="0"/>
        <w:spacing w:line="360" w:lineRule="auto"/>
        <w:ind w:left="357" w:hanging="357"/>
        <w:jc w:val="left"/>
        <w:rPr>
          <w:rFonts w:ascii="Calibri" w:hAnsi="Calibri" w:cs="Calibri"/>
          <w:strike/>
        </w:rPr>
      </w:pPr>
      <w:r w:rsidRPr="006474C0">
        <w:rPr>
          <w:rFonts w:ascii="Calibri" w:hAnsi="Calibri" w:cs="Calibri"/>
        </w:rPr>
        <w:t xml:space="preserve">Instytucja </w:t>
      </w:r>
      <w:r w:rsidR="00EC2809" w:rsidRPr="006474C0">
        <w:rPr>
          <w:rFonts w:ascii="Calibri" w:hAnsi="Calibri" w:cs="Calibri"/>
        </w:rPr>
        <w:t>Pośrednicząc</w:t>
      </w:r>
      <w:r w:rsidR="005E3F74" w:rsidRPr="006474C0">
        <w:rPr>
          <w:rFonts w:ascii="Calibri" w:hAnsi="Calibri" w:cs="Calibri"/>
        </w:rPr>
        <w:t>a</w:t>
      </w:r>
      <w:r w:rsidRPr="006474C0">
        <w:rPr>
          <w:rFonts w:ascii="Calibri" w:hAnsi="Calibri" w:cs="Calibri"/>
        </w:rPr>
        <w:t xml:space="preserve"> może wyrazić zgodę na zmianę okresu realizacji </w:t>
      </w:r>
      <w:r w:rsidR="0084250B" w:rsidRPr="006474C0">
        <w:rPr>
          <w:rFonts w:ascii="Calibri" w:hAnsi="Calibri" w:cs="Calibri"/>
        </w:rPr>
        <w:t>Projekt</w:t>
      </w:r>
      <w:r w:rsidRPr="006474C0">
        <w:rPr>
          <w:rFonts w:ascii="Calibri" w:hAnsi="Calibri" w:cs="Calibri"/>
        </w:rPr>
        <w:t xml:space="preserve">u na pisemny uzasadniony wniosek </w:t>
      </w:r>
      <w:r w:rsidR="00EE6FF0" w:rsidRPr="006474C0">
        <w:rPr>
          <w:rFonts w:ascii="Calibri" w:hAnsi="Calibri" w:cs="Calibri"/>
        </w:rPr>
        <w:t>Beneficjenta</w:t>
      </w:r>
      <w:r w:rsidR="005E3F74" w:rsidRPr="006474C0">
        <w:rPr>
          <w:rFonts w:ascii="Calibri" w:hAnsi="Calibri" w:cs="Calibri"/>
        </w:rPr>
        <w:t>.</w:t>
      </w:r>
    </w:p>
    <w:p w14:paraId="2F66F7F3" w14:textId="77777777" w:rsidR="00BA0FAC" w:rsidRPr="006474C0" w:rsidRDefault="00BA0FAC" w:rsidP="00197511">
      <w:pPr>
        <w:pStyle w:val="Tekstpodstawowy"/>
        <w:numPr>
          <w:ilvl w:val="0"/>
          <w:numId w:val="2"/>
        </w:numPr>
        <w:tabs>
          <w:tab w:val="clear" w:pos="900"/>
        </w:tabs>
        <w:autoSpaceDE w:val="0"/>
        <w:autoSpaceDN w:val="0"/>
        <w:spacing w:line="360" w:lineRule="auto"/>
        <w:ind w:left="357" w:hanging="357"/>
        <w:jc w:val="left"/>
        <w:rPr>
          <w:rFonts w:ascii="Calibri" w:hAnsi="Calibri" w:cs="Calibri"/>
        </w:rPr>
      </w:pPr>
      <w:r w:rsidRPr="006474C0">
        <w:rPr>
          <w:rFonts w:ascii="Calibri" w:hAnsi="Calibri" w:cs="Calibri"/>
        </w:rPr>
        <w:t>Zmiana okresu realiza</w:t>
      </w:r>
      <w:r w:rsidR="00A75DF8" w:rsidRPr="006474C0">
        <w:rPr>
          <w:rFonts w:ascii="Calibri" w:hAnsi="Calibri" w:cs="Calibri"/>
        </w:rPr>
        <w:t>cji</w:t>
      </w:r>
      <w:r w:rsidR="00ED7A55" w:rsidRPr="006474C0">
        <w:rPr>
          <w:rFonts w:ascii="Calibri" w:hAnsi="Calibri" w:cs="Calibri"/>
        </w:rPr>
        <w:t xml:space="preserve"> </w:t>
      </w:r>
      <w:r w:rsidR="001F081B" w:rsidRPr="006474C0">
        <w:rPr>
          <w:rFonts w:ascii="Calibri" w:hAnsi="Calibri" w:cs="Calibri"/>
        </w:rPr>
        <w:t>P</w:t>
      </w:r>
      <w:r w:rsidR="00ED7A55" w:rsidRPr="006474C0">
        <w:rPr>
          <w:rFonts w:ascii="Calibri" w:hAnsi="Calibri" w:cs="Calibri"/>
        </w:rPr>
        <w:t>rojektu</w:t>
      </w:r>
      <w:r w:rsidR="00A75DF8" w:rsidRPr="006474C0">
        <w:rPr>
          <w:rFonts w:ascii="Calibri" w:hAnsi="Calibri" w:cs="Calibri"/>
        </w:rPr>
        <w:t xml:space="preserve"> nie wymaga formy aneksu do U</w:t>
      </w:r>
      <w:r w:rsidRPr="006474C0">
        <w:rPr>
          <w:rFonts w:ascii="Calibri" w:hAnsi="Calibri" w:cs="Calibri"/>
        </w:rPr>
        <w:t>mowy.</w:t>
      </w:r>
    </w:p>
    <w:p w14:paraId="1C42ED70" w14:textId="77777777" w:rsidR="009A0411" w:rsidRPr="006474C0" w:rsidRDefault="00BA0FAC" w:rsidP="00197511">
      <w:pPr>
        <w:pStyle w:val="Tekstpodstawowy"/>
        <w:numPr>
          <w:ilvl w:val="0"/>
          <w:numId w:val="2"/>
        </w:numPr>
        <w:tabs>
          <w:tab w:val="clear" w:pos="900"/>
        </w:tabs>
        <w:autoSpaceDE w:val="0"/>
        <w:autoSpaceDN w:val="0"/>
        <w:spacing w:line="360" w:lineRule="auto"/>
        <w:ind w:left="357" w:hanging="357"/>
        <w:jc w:val="left"/>
        <w:rPr>
          <w:rFonts w:ascii="Calibri" w:hAnsi="Calibri" w:cs="Calibri"/>
        </w:rPr>
      </w:pPr>
      <w:r w:rsidRPr="006474C0">
        <w:rPr>
          <w:rFonts w:ascii="Calibri" w:hAnsi="Calibri" w:cs="Calibri"/>
        </w:rPr>
        <w:t>Poniesie</w:t>
      </w:r>
      <w:r w:rsidR="00A75DF8" w:rsidRPr="006474C0">
        <w:rPr>
          <w:rFonts w:ascii="Calibri" w:hAnsi="Calibri" w:cs="Calibri"/>
        </w:rPr>
        <w:t>nie wydatków przed podpisaniem U</w:t>
      </w:r>
      <w:r w:rsidRPr="006474C0">
        <w:rPr>
          <w:rFonts w:ascii="Calibri" w:hAnsi="Calibri" w:cs="Calibri"/>
        </w:rPr>
        <w:t xml:space="preserve">mowy jest dokonywane na ryzyko </w:t>
      </w:r>
      <w:r w:rsidR="00EE6FF0" w:rsidRPr="006474C0">
        <w:rPr>
          <w:rFonts w:ascii="Calibri" w:hAnsi="Calibri" w:cs="Calibri"/>
        </w:rPr>
        <w:t>Beneficjenta</w:t>
      </w:r>
      <w:r w:rsidRPr="006474C0">
        <w:rPr>
          <w:rFonts w:ascii="Calibri" w:hAnsi="Calibri" w:cs="Calibri"/>
        </w:rPr>
        <w:t>.</w:t>
      </w:r>
      <w:r w:rsidR="00A10A33" w:rsidRPr="006474C0">
        <w:rPr>
          <w:rFonts w:ascii="Calibri" w:hAnsi="Calibri" w:cs="Calibri"/>
        </w:rPr>
        <w:t xml:space="preserve"> Zgodnie z zapisami wytycznych wydatki poniesione przed podpisaniem umowy o dofinansowaniu mogą zostać uznane za kwalifikowalne wyłącznie w przypadku spełnienia warunków kwalifikowalności określonych w wytycznych i umow</w:t>
      </w:r>
      <w:r w:rsidR="001F1C68" w:rsidRPr="006474C0">
        <w:rPr>
          <w:rFonts w:ascii="Calibri" w:hAnsi="Calibri" w:cs="Calibri"/>
        </w:rPr>
        <w:t>ie</w:t>
      </w:r>
      <w:r w:rsidR="00A10A33" w:rsidRPr="006474C0">
        <w:rPr>
          <w:rFonts w:ascii="Calibri" w:hAnsi="Calibri" w:cs="Calibri"/>
        </w:rPr>
        <w:t xml:space="preserve"> </w:t>
      </w:r>
      <w:r w:rsidR="009C5599" w:rsidRPr="006474C0">
        <w:rPr>
          <w:rFonts w:ascii="Calibri" w:hAnsi="Calibri" w:cs="Calibri"/>
        </w:rPr>
        <w:br/>
      </w:r>
      <w:r w:rsidR="00A10A33" w:rsidRPr="006474C0">
        <w:rPr>
          <w:rFonts w:ascii="Calibri" w:hAnsi="Calibri" w:cs="Calibri"/>
        </w:rPr>
        <w:t xml:space="preserve">o dofinansowaniu </w:t>
      </w:r>
      <w:r w:rsidR="00ED7A55" w:rsidRPr="006474C0">
        <w:rPr>
          <w:rFonts w:ascii="Calibri" w:hAnsi="Calibri" w:cs="Calibri"/>
        </w:rPr>
        <w:t>P</w:t>
      </w:r>
      <w:r w:rsidR="00A10A33" w:rsidRPr="006474C0">
        <w:rPr>
          <w:rFonts w:ascii="Calibri" w:hAnsi="Calibri" w:cs="Calibri"/>
        </w:rPr>
        <w:t>rojektu.</w:t>
      </w:r>
    </w:p>
    <w:p w14:paraId="4E9B9217" w14:textId="77777777" w:rsidR="00515C06" w:rsidRPr="006474C0" w:rsidRDefault="00515C06" w:rsidP="00197511">
      <w:pPr>
        <w:pStyle w:val="Tekstpodstawowy"/>
        <w:numPr>
          <w:ilvl w:val="0"/>
          <w:numId w:val="2"/>
        </w:numPr>
        <w:tabs>
          <w:tab w:val="clear" w:pos="900"/>
        </w:tabs>
        <w:autoSpaceDE w:val="0"/>
        <w:autoSpaceDN w:val="0"/>
        <w:spacing w:line="360" w:lineRule="auto"/>
        <w:ind w:left="357" w:hanging="357"/>
        <w:jc w:val="left"/>
        <w:rPr>
          <w:rFonts w:ascii="Calibri" w:hAnsi="Calibri" w:cs="Calibri"/>
        </w:rPr>
      </w:pPr>
      <w:r w:rsidRPr="006474C0">
        <w:rPr>
          <w:rFonts w:ascii="Calibri" w:hAnsi="Calibri" w:cs="Calibri"/>
        </w:rPr>
        <w:lastRenderedPageBreak/>
        <w:t>Okres obowi</w:t>
      </w:r>
      <w:r w:rsidRPr="006474C0">
        <w:rPr>
          <w:rFonts w:ascii="Calibri" w:eastAsia="TimesNewRoman" w:hAnsi="Calibri" w:cs="Calibri"/>
        </w:rPr>
        <w:t>ą</w:t>
      </w:r>
      <w:r w:rsidRPr="006474C0">
        <w:rPr>
          <w:rFonts w:ascii="Calibri" w:hAnsi="Calibri" w:cs="Calibri"/>
        </w:rPr>
        <w:t xml:space="preserve">zywania Umowy trwa od dnia jej zawarcia do dnia wykonania przez </w:t>
      </w:r>
      <w:r w:rsidR="00366D69" w:rsidRPr="006474C0">
        <w:rPr>
          <w:rFonts w:ascii="Calibri" w:hAnsi="Calibri" w:cs="Calibri"/>
        </w:rPr>
        <w:t>obydwie</w:t>
      </w:r>
      <w:r w:rsidRPr="006474C0">
        <w:rPr>
          <w:rFonts w:ascii="Calibri" w:hAnsi="Calibri" w:cs="Calibri"/>
        </w:rPr>
        <w:t xml:space="preserve"> Strony</w:t>
      </w:r>
      <w:r w:rsidR="008F5A95" w:rsidRPr="006474C0">
        <w:rPr>
          <w:rFonts w:ascii="Calibri" w:hAnsi="Calibri" w:cs="Calibri"/>
        </w:rPr>
        <w:t xml:space="preserve"> </w:t>
      </w:r>
      <w:r w:rsidRPr="006474C0">
        <w:rPr>
          <w:rFonts w:ascii="Calibri" w:hAnsi="Calibri" w:cs="Calibri"/>
        </w:rPr>
        <w:t>Umowy wszystkich obowi</w:t>
      </w:r>
      <w:r w:rsidRPr="006474C0">
        <w:rPr>
          <w:rFonts w:ascii="Calibri" w:eastAsia="TimesNewRoman" w:hAnsi="Calibri" w:cs="Calibri"/>
        </w:rPr>
        <w:t>ą</w:t>
      </w:r>
      <w:r w:rsidRPr="006474C0">
        <w:rPr>
          <w:rFonts w:ascii="Calibri" w:hAnsi="Calibri" w:cs="Calibri"/>
        </w:rPr>
        <w:t>zków z niej wynikaj</w:t>
      </w:r>
      <w:r w:rsidRPr="006474C0">
        <w:rPr>
          <w:rFonts w:ascii="Calibri" w:eastAsia="TimesNewRoman" w:hAnsi="Calibri" w:cs="Calibri"/>
        </w:rPr>
        <w:t>ą</w:t>
      </w:r>
      <w:r w:rsidRPr="006474C0">
        <w:rPr>
          <w:rFonts w:ascii="Calibri" w:hAnsi="Calibri" w:cs="Calibri"/>
        </w:rPr>
        <w:t>cych, w szczególno</w:t>
      </w:r>
      <w:r w:rsidRPr="006474C0">
        <w:rPr>
          <w:rFonts w:ascii="Calibri" w:eastAsia="TimesNewRoman" w:hAnsi="Calibri" w:cs="Calibri"/>
        </w:rPr>
        <w:t>ś</w:t>
      </w:r>
      <w:r w:rsidRPr="006474C0">
        <w:rPr>
          <w:rFonts w:ascii="Calibri" w:hAnsi="Calibri" w:cs="Calibri"/>
        </w:rPr>
        <w:t xml:space="preserve">ci </w:t>
      </w:r>
      <w:r w:rsidR="00163ADE" w:rsidRPr="006474C0">
        <w:rPr>
          <w:rFonts w:ascii="Calibri" w:hAnsi="Calibri" w:cs="Calibri"/>
        </w:rPr>
        <w:br/>
      </w:r>
      <w:r w:rsidRPr="006474C0">
        <w:rPr>
          <w:rFonts w:ascii="Calibri" w:hAnsi="Calibri" w:cs="Calibri"/>
        </w:rPr>
        <w:t xml:space="preserve">w zakresie realizacji zadań w ramach </w:t>
      </w:r>
      <w:r w:rsidR="00ED7A55" w:rsidRPr="006474C0">
        <w:rPr>
          <w:rFonts w:ascii="Calibri" w:hAnsi="Calibri" w:cs="Calibri"/>
        </w:rPr>
        <w:t>P</w:t>
      </w:r>
      <w:r w:rsidRPr="006474C0">
        <w:rPr>
          <w:rFonts w:ascii="Calibri" w:hAnsi="Calibri" w:cs="Calibri"/>
        </w:rPr>
        <w:t xml:space="preserve">rojektu, osiągnięcia </w:t>
      </w:r>
      <w:r w:rsidR="00A67E14" w:rsidRPr="006474C0">
        <w:rPr>
          <w:rFonts w:ascii="Calibri" w:hAnsi="Calibri" w:cs="Calibri"/>
        </w:rPr>
        <w:t xml:space="preserve">i utrzymania </w:t>
      </w:r>
      <w:r w:rsidRPr="006474C0">
        <w:rPr>
          <w:rFonts w:ascii="Calibri" w:hAnsi="Calibri" w:cs="Calibri"/>
        </w:rPr>
        <w:t>wskaźników produktu i rezultatu oraz zapewnienia trwało</w:t>
      </w:r>
      <w:r w:rsidRPr="006474C0">
        <w:rPr>
          <w:rFonts w:ascii="Calibri" w:eastAsia="TimesNewRoman" w:hAnsi="Calibri" w:cs="Calibri"/>
        </w:rPr>
        <w:t>ś</w:t>
      </w:r>
      <w:r w:rsidR="00B21AF2" w:rsidRPr="006474C0">
        <w:rPr>
          <w:rFonts w:ascii="Calibri" w:hAnsi="Calibri" w:cs="Calibri"/>
        </w:rPr>
        <w:t>ci Projektu, a także</w:t>
      </w:r>
      <w:r w:rsidRPr="006474C0">
        <w:rPr>
          <w:rFonts w:ascii="Calibri" w:hAnsi="Calibri" w:cs="Calibri"/>
        </w:rPr>
        <w:t xml:space="preserve"> przechowywania </w:t>
      </w:r>
      <w:r w:rsidR="009C5599" w:rsidRPr="006474C0">
        <w:rPr>
          <w:rFonts w:ascii="Calibri" w:hAnsi="Calibri" w:cs="Calibri"/>
        </w:rPr>
        <w:br/>
      </w:r>
      <w:r w:rsidRPr="006474C0">
        <w:rPr>
          <w:rFonts w:ascii="Calibri" w:hAnsi="Calibri" w:cs="Calibri"/>
        </w:rPr>
        <w:t>i archiwizacji dokumentacji.</w:t>
      </w:r>
    </w:p>
    <w:p w14:paraId="4140633B" w14:textId="77777777" w:rsidR="00A10A33" w:rsidRPr="006474C0" w:rsidRDefault="00A10A33" w:rsidP="00197511">
      <w:pPr>
        <w:pStyle w:val="Tekstpodstawowy"/>
        <w:numPr>
          <w:ilvl w:val="0"/>
          <w:numId w:val="2"/>
        </w:numPr>
        <w:autoSpaceDE w:val="0"/>
        <w:autoSpaceDN w:val="0"/>
        <w:spacing w:line="360" w:lineRule="auto"/>
        <w:jc w:val="left"/>
        <w:rPr>
          <w:rFonts w:ascii="Calibri" w:hAnsi="Calibri" w:cs="Calibri"/>
        </w:rPr>
      </w:pPr>
      <w:r w:rsidRPr="006474C0">
        <w:rPr>
          <w:rFonts w:ascii="Calibri" w:hAnsi="Calibri" w:cs="Calibri"/>
        </w:rPr>
        <w:t>Podmiot upoważniony do ponoszenia wydatków</w:t>
      </w:r>
      <w:r w:rsidR="003E69FD" w:rsidRPr="006474C0">
        <w:rPr>
          <w:rStyle w:val="Odwoanieprzypisudolnego"/>
          <w:rFonts w:ascii="Calibri" w:hAnsi="Calibri" w:cs="Calibri"/>
        </w:rPr>
        <w:footnoteReference w:id="8"/>
      </w:r>
      <w:r w:rsidRPr="006474C0">
        <w:rPr>
          <w:rFonts w:ascii="Calibri" w:hAnsi="Calibri" w:cs="Calibri"/>
        </w:rPr>
        <w:t>:</w:t>
      </w:r>
    </w:p>
    <w:p w14:paraId="5E2BB755" w14:textId="77777777" w:rsidR="00A10A33" w:rsidRPr="006474C0" w:rsidRDefault="00A10A33" w:rsidP="00197511">
      <w:pPr>
        <w:pStyle w:val="Tekstpodstawowy"/>
        <w:tabs>
          <w:tab w:val="clear" w:pos="900"/>
          <w:tab w:val="left" w:pos="284"/>
        </w:tabs>
        <w:autoSpaceDE w:val="0"/>
        <w:autoSpaceDN w:val="0"/>
        <w:spacing w:line="360" w:lineRule="auto"/>
        <w:ind w:left="426"/>
        <w:jc w:val="left"/>
        <w:rPr>
          <w:rFonts w:ascii="Calibri" w:hAnsi="Calibri" w:cs="Calibri"/>
        </w:rPr>
      </w:pPr>
      <w:r w:rsidRPr="006474C0">
        <w:rPr>
          <w:rFonts w:ascii="Calibri" w:hAnsi="Calibri" w:cs="Calibri"/>
        </w:rPr>
        <w:t>Nazwa podmiotu:</w:t>
      </w:r>
    </w:p>
    <w:p w14:paraId="4E251D1B" w14:textId="77777777" w:rsidR="00A10A33" w:rsidRPr="006474C0" w:rsidRDefault="00A10A33" w:rsidP="00197511">
      <w:pPr>
        <w:pStyle w:val="Tekstpodstawowy"/>
        <w:tabs>
          <w:tab w:val="clear" w:pos="900"/>
          <w:tab w:val="left" w:pos="426"/>
        </w:tabs>
        <w:autoSpaceDE w:val="0"/>
        <w:autoSpaceDN w:val="0"/>
        <w:spacing w:line="360" w:lineRule="auto"/>
        <w:jc w:val="left"/>
        <w:rPr>
          <w:rFonts w:ascii="Calibri" w:hAnsi="Calibri" w:cs="Calibri"/>
        </w:rPr>
      </w:pPr>
      <w:r w:rsidRPr="006474C0">
        <w:rPr>
          <w:rFonts w:ascii="Calibri" w:hAnsi="Calibri" w:cs="Calibri"/>
        </w:rPr>
        <w:tab/>
        <w:t>Adres podmiotu:</w:t>
      </w:r>
    </w:p>
    <w:p w14:paraId="00DA7DDD" w14:textId="77777777" w:rsidR="00A10A33" w:rsidRPr="006474C0" w:rsidRDefault="00A10A33" w:rsidP="00197511">
      <w:pPr>
        <w:pStyle w:val="Tekstpodstawowy"/>
        <w:tabs>
          <w:tab w:val="clear" w:pos="900"/>
          <w:tab w:val="left" w:pos="426"/>
        </w:tabs>
        <w:autoSpaceDE w:val="0"/>
        <w:autoSpaceDN w:val="0"/>
        <w:spacing w:line="360" w:lineRule="auto"/>
        <w:jc w:val="left"/>
        <w:rPr>
          <w:rFonts w:ascii="Calibri" w:hAnsi="Calibri" w:cs="Calibri"/>
        </w:rPr>
      </w:pPr>
      <w:r w:rsidRPr="006474C0">
        <w:rPr>
          <w:rFonts w:ascii="Calibri" w:hAnsi="Calibri" w:cs="Calibri"/>
        </w:rPr>
        <w:tab/>
        <w:t>NIP podmiotu</w:t>
      </w:r>
      <w:r w:rsidR="009C5599" w:rsidRPr="006474C0">
        <w:rPr>
          <w:rFonts w:ascii="Calibri" w:hAnsi="Calibri" w:cs="Calibri"/>
        </w:rPr>
        <w:t>:</w:t>
      </w:r>
    </w:p>
    <w:p w14:paraId="591B2DB9" w14:textId="77777777" w:rsidR="00A10A33" w:rsidRPr="006474C0" w:rsidRDefault="00A10A33" w:rsidP="00197511">
      <w:pPr>
        <w:pStyle w:val="Tekstpodstawowy"/>
        <w:tabs>
          <w:tab w:val="clear" w:pos="900"/>
          <w:tab w:val="left" w:pos="426"/>
        </w:tabs>
        <w:autoSpaceDE w:val="0"/>
        <w:autoSpaceDN w:val="0"/>
        <w:spacing w:line="360" w:lineRule="auto"/>
        <w:jc w:val="left"/>
        <w:rPr>
          <w:rFonts w:ascii="Calibri" w:hAnsi="Calibri" w:cs="Calibri"/>
        </w:rPr>
      </w:pPr>
      <w:r w:rsidRPr="006474C0">
        <w:rPr>
          <w:rFonts w:ascii="Calibri" w:hAnsi="Calibri" w:cs="Calibri"/>
        </w:rPr>
        <w:tab/>
        <w:t>REGON podmiotu:</w:t>
      </w:r>
    </w:p>
    <w:p w14:paraId="02B5F305" w14:textId="77777777" w:rsidR="00BA0FAC" w:rsidRPr="006474C0" w:rsidRDefault="00BA0FAC" w:rsidP="00197511">
      <w:pPr>
        <w:pStyle w:val="Tekstpodstawowy"/>
        <w:spacing w:line="360" w:lineRule="auto"/>
        <w:rPr>
          <w:rFonts w:ascii="Calibri" w:hAnsi="Calibri" w:cs="Calibri"/>
        </w:rPr>
      </w:pPr>
    </w:p>
    <w:p w14:paraId="1938B978" w14:textId="77777777" w:rsidR="00BA0FAC" w:rsidRPr="006474C0" w:rsidRDefault="00BA0FAC" w:rsidP="00197511">
      <w:pPr>
        <w:pStyle w:val="Tekstpodstawowy"/>
        <w:spacing w:line="360" w:lineRule="auto"/>
        <w:jc w:val="left"/>
        <w:rPr>
          <w:rFonts w:ascii="Calibri" w:hAnsi="Calibri" w:cs="Calibri"/>
          <w:b/>
        </w:rPr>
      </w:pPr>
      <w:r w:rsidRPr="006474C0">
        <w:rPr>
          <w:rFonts w:ascii="Calibri" w:hAnsi="Calibri" w:cs="Calibri"/>
          <w:b/>
        </w:rPr>
        <w:t>§ 4</w:t>
      </w:r>
    </w:p>
    <w:p w14:paraId="30300258" w14:textId="77777777" w:rsidR="007F1654" w:rsidRPr="006474C0" w:rsidRDefault="007F1654" w:rsidP="00197511">
      <w:pPr>
        <w:pStyle w:val="Tekstpodstawowy"/>
        <w:numPr>
          <w:ilvl w:val="0"/>
          <w:numId w:val="11"/>
        </w:numPr>
        <w:tabs>
          <w:tab w:val="clear" w:pos="900"/>
        </w:tabs>
        <w:autoSpaceDE w:val="0"/>
        <w:autoSpaceDN w:val="0"/>
        <w:spacing w:line="360" w:lineRule="auto"/>
        <w:ind w:left="357" w:hanging="357"/>
        <w:jc w:val="left"/>
        <w:rPr>
          <w:rFonts w:ascii="Calibri" w:hAnsi="Calibri" w:cs="Calibri"/>
        </w:rPr>
      </w:pPr>
      <w:r w:rsidRPr="006474C0">
        <w:rPr>
          <w:rFonts w:ascii="Calibri" w:hAnsi="Calibri" w:cs="Calibri"/>
        </w:rPr>
        <w:t>Beneficjent odpowiada za</w:t>
      </w:r>
      <w:r w:rsidRPr="006474C0">
        <w:rPr>
          <w:rFonts w:ascii="Calibri" w:hAnsi="Calibri" w:cs="Calibri"/>
          <w:b/>
        </w:rPr>
        <w:t xml:space="preserve"> </w:t>
      </w:r>
      <w:r w:rsidRPr="006474C0">
        <w:rPr>
          <w:rFonts w:ascii="Calibri" w:hAnsi="Calibri" w:cs="Calibri"/>
        </w:rPr>
        <w:t xml:space="preserve">realizację Projektu na podstawie </w:t>
      </w:r>
      <w:r w:rsidR="00A10A33" w:rsidRPr="006474C0">
        <w:rPr>
          <w:rFonts w:ascii="Calibri" w:hAnsi="Calibri" w:cs="Calibri"/>
        </w:rPr>
        <w:t>w</w:t>
      </w:r>
      <w:r w:rsidRPr="006474C0">
        <w:rPr>
          <w:rFonts w:ascii="Calibri" w:hAnsi="Calibri" w:cs="Calibri"/>
        </w:rPr>
        <w:t>niosku, w tym za:</w:t>
      </w:r>
      <w:r w:rsidRPr="006474C0">
        <w:rPr>
          <w:rFonts w:ascii="Calibri" w:hAnsi="Calibri" w:cs="Calibri"/>
        </w:rPr>
        <w:tab/>
      </w:r>
    </w:p>
    <w:p w14:paraId="3CD6BAF7" w14:textId="77777777" w:rsidR="00CE2DCC" w:rsidRPr="006474C0" w:rsidRDefault="007F1654" w:rsidP="00197511">
      <w:pPr>
        <w:numPr>
          <w:ilvl w:val="0"/>
          <w:numId w:val="116"/>
        </w:numPr>
        <w:tabs>
          <w:tab w:val="left" w:pos="142"/>
        </w:tabs>
        <w:spacing w:after="0" w:line="360" w:lineRule="auto"/>
        <w:rPr>
          <w:rFonts w:cs="Calibri"/>
          <w:sz w:val="24"/>
          <w:szCs w:val="24"/>
        </w:rPr>
      </w:pPr>
      <w:r w:rsidRPr="006474C0">
        <w:rPr>
          <w:rFonts w:cs="Calibri"/>
          <w:sz w:val="24"/>
          <w:szCs w:val="24"/>
        </w:rPr>
        <w:t xml:space="preserve">osiągnięcie wskaźników produktu oraz rezultatu określonych we </w:t>
      </w:r>
      <w:r w:rsidR="00A10A33" w:rsidRPr="006474C0">
        <w:rPr>
          <w:rFonts w:cs="Calibri"/>
          <w:sz w:val="24"/>
          <w:szCs w:val="24"/>
        </w:rPr>
        <w:t>w</w:t>
      </w:r>
      <w:r w:rsidRPr="006474C0">
        <w:rPr>
          <w:rFonts w:cs="Calibri"/>
          <w:sz w:val="24"/>
          <w:szCs w:val="24"/>
        </w:rPr>
        <w:t>niosku;</w:t>
      </w:r>
    </w:p>
    <w:p w14:paraId="14CF7D22" w14:textId="77777777" w:rsidR="00CE2DCC" w:rsidRPr="006474C0" w:rsidRDefault="007F1654" w:rsidP="00197511">
      <w:pPr>
        <w:numPr>
          <w:ilvl w:val="0"/>
          <w:numId w:val="116"/>
        </w:numPr>
        <w:tabs>
          <w:tab w:val="left" w:pos="142"/>
        </w:tabs>
        <w:spacing w:after="0" w:line="360" w:lineRule="auto"/>
        <w:rPr>
          <w:rFonts w:cs="Calibri"/>
          <w:sz w:val="24"/>
          <w:szCs w:val="24"/>
        </w:rPr>
      </w:pPr>
      <w:r w:rsidRPr="006474C0">
        <w:rPr>
          <w:rFonts w:cs="Calibri"/>
          <w:sz w:val="24"/>
          <w:szCs w:val="24"/>
        </w:rPr>
        <w:t xml:space="preserve">realizację Projektu w oparciu o </w:t>
      </w:r>
      <w:r w:rsidR="00A10A33" w:rsidRPr="006474C0">
        <w:rPr>
          <w:rFonts w:cs="Calibri"/>
          <w:sz w:val="24"/>
          <w:szCs w:val="24"/>
        </w:rPr>
        <w:t>w</w:t>
      </w:r>
      <w:r w:rsidRPr="006474C0">
        <w:rPr>
          <w:rFonts w:cs="Calibri"/>
          <w:sz w:val="24"/>
          <w:szCs w:val="24"/>
        </w:rPr>
        <w:t>nios</w:t>
      </w:r>
      <w:r w:rsidR="00D103D2" w:rsidRPr="006474C0">
        <w:rPr>
          <w:rFonts w:cs="Calibri"/>
          <w:sz w:val="24"/>
          <w:szCs w:val="24"/>
        </w:rPr>
        <w:t>ek</w:t>
      </w:r>
      <w:r w:rsidRPr="006474C0">
        <w:rPr>
          <w:rFonts w:cs="Calibri"/>
          <w:sz w:val="24"/>
          <w:szCs w:val="24"/>
        </w:rPr>
        <w:t>;</w:t>
      </w:r>
    </w:p>
    <w:p w14:paraId="77004E4D" w14:textId="6D0F2002" w:rsidR="00ED4729" w:rsidRPr="006474C0" w:rsidRDefault="006118C1" w:rsidP="00197511">
      <w:pPr>
        <w:numPr>
          <w:ilvl w:val="0"/>
          <w:numId w:val="116"/>
        </w:numPr>
        <w:tabs>
          <w:tab w:val="left" w:pos="142"/>
        </w:tabs>
        <w:spacing w:after="0" w:line="360" w:lineRule="auto"/>
        <w:rPr>
          <w:rFonts w:cs="Calibri"/>
          <w:sz w:val="24"/>
          <w:szCs w:val="24"/>
        </w:rPr>
      </w:pPr>
      <w:r w:rsidRPr="006474C0">
        <w:rPr>
          <w:rFonts w:cs="Calibri"/>
          <w:sz w:val="24"/>
          <w:szCs w:val="24"/>
        </w:rPr>
        <w:t xml:space="preserve">zachowanie trwałości Projektu oraz </w:t>
      </w:r>
      <w:r w:rsidR="00A67E14" w:rsidRPr="006474C0">
        <w:rPr>
          <w:rFonts w:cs="Calibri"/>
          <w:sz w:val="24"/>
          <w:szCs w:val="24"/>
        </w:rPr>
        <w:t xml:space="preserve">utrzymanie </w:t>
      </w:r>
      <w:r w:rsidRPr="006474C0">
        <w:rPr>
          <w:rFonts w:cs="Calibri"/>
          <w:sz w:val="24"/>
          <w:szCs w:val="24"/>
        </w:rPr>
        <w:t>określonych we wniosku wskaźników</w:t>
      </w:r>
      <w:r w:rsidR="00373C99" w:rsidRPr="006474C0">
        <w:rPr>
          <w:rFonts w:cs="Calibri"/>
          <w:sz w:val="24"/>
          <w:szCs w:val="24"/>
        </w:rPr>
        <w:t xml:space="preserve"> </w:t>
      </w:r>
      <w:r w:rsidRPr="006474C0">
        <w:rPr>
          <w:rFonts w:cs="Calibri"/>
          <w:sz w:val="24"/>
          <w:szCs w:val="24"/>
        </w:rPr>
        <w:t>produktu i rezultatów</w:t>
      </w:r>
      <w:r w:rsidR="00112186" w:rsidRPr="006474C0">
        <w:rPr>
          <w:rFonts w:cs="Calibri"/>
          <w:sz w:val="24"/>
          <w:szCs w:val="24"/>
        </w:rPr>
        <w:t xml:space="preserve"> w okresie wskazanym w § 20 ust. 2</w:t>
      </w:r>
      <w:r w:rsidRPr="006474C0">
        <w:rPr>
          <w:rFonts w:cs="Calibri"/>
          <w:sz w:val="24"/>
          <w:szCs w:val="24"/>
        </w:rPr>
        <w:t>;</w:t>
      </w:r>
    </w:p>
    <w:p w14:paraId="61C8CEB7" w14:textId="77777777" w:rsidR="007B0852" w:rsidRPr="006474C0" w:rsidRDefault="00305AD7" w:rsidP="00197511">
      <w:pPr>
        <w:numPr>
          <w:ilvl w:val="0"/>
          <w:numId w:val="116"/>
        </w:numPr>
        <w:tabs>
          <w:tab w:val="left" w:pos="142"/>
        </w:tabs>
        <w:spacing w:after="0" w:line="360" w:lineRule="auto"/>
        <w:rPr>
          <w:rFonts w:cs="Calibri"/>
          <w:sz w:val="24"/>
          <w:szCs w:val="24"/>
        </w:rPr>
      </w:pPr>
      <w:r w:rsidRPr="006474C0">
        <w:rPr>
          <w:rFonts w:cs="Calibri"/>
          <w:sz w:val="24"/>
          <w:szCs w:val="24"/>
        </w:rPr>
        <w:t>zapewnienie stosowania wszystkich wytycznych wydanych na podstawie delegacji z art. 5 ust. 1 ustawy wdrożeniowej</w:t>
      </w:r>
      <w:r w:rsidR="00ED4729" w:rsidRPr="006474C0">
        <w:rPr>
          <w:rFonts w:cs="Calibri"/>
          <w:sz w:val="24"/>
          <w:szCs w:val="24"/>
        </w:rPr>
        <w:t>;</w:t>
      </w:r>
    </w:p>
    <w:p w14:paraId="6FAF2E4D" w14:textId="77777777" w:rsidR="00CE2DCC" w:rsidRPr="006474C0" w:rsidRDefault="007F1654" w:rsidP="00197511">
      <w:pPr>
        <w:numPr>
          <w:ilvl w:val="0"/>
          <w:numId w:val="116"/>
        </w:numPr>
        <w:tabs>
          <w:tab w:val="left" w:pos="142"/>
        </w:tabs>
        <w:spacing w:after="0" w:line="360" w:lineRule="auto"/>
        <w:rPr>
          <w:rFonts w:cs="Calibri"/>
          <w:sz w:val="24"/>
          <w:szCs w:val="24"/>
        </w:rPr>
      </w:pPr>
      <w:r w:rsidRPr="006474C0">
        <w:rPr>
          <w:rFonts w:cs="Calibri"/>
          <w:sz w:val="24"/>
          <w:szCs w:val="24"/>
        </w:rPr>
        <w:t xml:space="preserve">zapewnienie stosowania Wytycznych </w:t>
      </w:r>
      <w:r w:rsidR="00760F2B" w:rsidRPr="006474C0">
        <w:rPr>
          <w:rFonts w:cs="Calibri"/>
          <w:sz w:val="24"/>
          <w:szCs w:val="24"/>
        </w:rPr>
        <w:t xml:space="preserve">dotyczących monitorowania; </w:t>
      </w:r>
    </w:p>
    <w:p w14:paraId="2E90286D" w14:textId="77777777" w:rsidR="00CE2DCC" w:rsidRPr="006474C0" w:rsidRDefault="007F1654" w:rsidP="00197511">
      <w:pPr>
        <w:numPr>
          <w:ilvl w:val="0"/>
          <w:numId w:val="116"/>
        </w:numPr>
        <w:tabs>
          <w:tab w:val="left" w:pos="142"/>
        </w:tabs>
        <w:spacing w:after="0" w:line="360" w:lineRule="auto"/>
        <w:rPr>
          <w:rFonts w:cs="Calibri"/>
          <w:sz w:val="24"/>
          <w:szCs w:val="24"/>
        </w:rPr>
      </w:pPr>
      <w:r w:rsidRPr="006474C0">
        <w:rPr>
          <w:rFonts w:cs="Calibri"/>
          <w:sz w:val="24"/>
          <w:szCs w:val="24"/>
        </w:rPr>
        <w:t>zapewnienie stosowania Wytycznych</w:t>
      </w:r>
      <w:r w:rsidR="0055002F" w:rsidRPr="006474C0">
        <w:rPr>
          <w:rFonts w:cs="Calibri"/>
          <w:sz w:val="24"/>
          <w:szCs w:val="24"/>
        </w:rPr>
        <w:t xml:space="preserve"> </w:t>
      </w:r>
      <w:r w:rsidR="00DA7646" w:rsidRPr="006474C0">
        <w:rPr>
          <w:rFonts w:cs="Calibri"/>
          <w:sz w:val="24"/>
          <w:szCs w:val="24"/>
        </w:rPr>
        <w:t>dotyczących kwalifikowalności wydatków</w:t>
      </w:r>
      <w:r w:rsidR="00760F2B" w:rsidRPr="006474C0">
        <w:rPr>
          <w:rFonts w:cs="Calibri"/>
          <w:sz w:val="24"/>
          <w:szCs w:val="24"/>
        </w:rPr>
        <w:t>;</w:t>
      </w:r>
    </w:p>
    <w:p w14:paraId="6B6B992A" w14:textId="77777777" w:rsidR="00CE2DCC" w:rsidRPr="006474C0" w:rsidRDefault="00133E85" w:rsidP="00197511">
      <w:pPr>
        <w:numPr>
          <w:ilvl w:val="0"/>
          <w:numId w:val="116"/>
        </w:numPr>
        <w:tabs>
          <w:tab w:val="left" w:pos="142"/>
        </w:tabs>
        <w:spacing w:after="0" w:line="360" w:lineRule="auto"/>
        <w:rPr>
          <w:rFonts w:cs="Calibri"/>
          <w:color w:val="000000"/>
          <w:sz w:val="24"/>
          <w:szCs w:val="24"/>
        </w:rPr>
      </w:pPr>
      <w:r w:rsidRPr="006474C0">
        <w:rPr>
          <w:rFonts w:cs="Calibri"/>
          <w:color w:val="000000"/>
          <w:sz w:val="24"/>
          <w:szCs w:val="24"/>
        </w:rPr>
        <w:t xml:space="preserve">zapewnienie stosowania Wytycznych </w:t>
      </w:r>
      <w:r w:rsidR="00760F2B" w:rsidRPr="006474C0">
        <w:rPr>
          <w:rFonts w:cs="Calibri"/>
          <w:sz w:val="24"/>
          <w:szCs w:val="24"/>
        </w:rPr>
        <w:t xml:space="preserve">dotyczących realizacji zasad równościowych </w:t>
      </w:r>
      <w:r w:rsidR="00163ADE" w:rsidRPr="006474C0">
        <w:rPr>
          <w:rFonts w:cs="Calibri"/>
          <w:sz w:val="24"/>
          <w:szCs w:val="24"/>
        </w:rPr>
        <w:br/>
      </w:r>
      <w:r w:rsidR="00760F2B" w:rsidRPr="006474C0">
        <w:rPr>
          <w:rFonts w:cs="Calibri"/>
          <w:sz w:val="24"/>
          <w:szCs w:val="24"/>
        </w:rPr>
        <w:t xml:space="preserve">w ramach funduszy unijnych na lata 2021-2027; </w:t>
      </w:r>
    </w:p>
    <w:p w14:paraId="19DFC99C" w14:textId="77777777" w:rsidR="00D103D2" w:rsidRPr="006474C0" w:rsidRDefault="00133E85" w:rsidP="00197511">
      <w:pPr>
        <w:numPr>
          <w:ilvl w:val="0"/>
          <w:numId w:val="116"/>
        </w:numPr>
        <w:tabs>
          <w:tab w:val="left" w:pos="142"/>
        </w:tabs>
        <w:spacing w:after="0" w:line="360" w:lineRule="auto"/>
        <w:rPr>
          <w:rFonts w:cs="Calibri"/>
          <w:color w:val="000000"/>
          <w:sz w:val="24"/>
          <w:szCs w:val="24"/>
        </w:rPr>
      </w:pPr>
      <w:r w:rsidRPr="006474C0">
        <w:rPr>
          <w:rFonts w:cs="Calibri"/>
          <w:color w:val="000000"/>
          <w:sz w:val="24"/>
          <w:szCs w:val="24"/>
        </w:rPr>
        <w:t xml:space="preserve">zapewnienie stosowania Wytycznych </w:t>
      </w:r>
      <w:r w:rsidR="00101972" w:rsidRPr="006474C0">
        <w:rPr>
          <w:rFonts w:cs="Calibri"/>
          <w:color w:val="000000"/>
          <w:sz w:val="24"/>
          <w:szCs w:val="24"/>
        </w:rPr>
        <w:t xml:space="preserve">dotyczących zagadnień związanych z przygotowaniem projektów inwestycyjnych, w tym hybrydowych na lata 2021-2027; </w:t>
      </w:r>
    </w:p>
    <w:p w14:paraId="39462822" w14:textId="080A46B7" w:rsidR="00D103D2" w:rsidRPr="006474C0" w:rsidRDefault="00D103D2" w:rsidP="00197511">
      <w:pPr>
        <w:numPr>
          <w:ilvl w:val="0"/>
          <w:numId w:val="116"/>
        </w:numPr>
        <w:tabs>
          <w:tab w:val="left" w:pos="142"/>
        </w:tabs>
        <w:spacing w:after="0" w:line="360" w:lineRule="auto"/>
        <w:rPr>
          <w:rFonts w:cs="Calibri"/>
          <w:sz w:val="24"/>
          <w:szCs w:val="24"/>
        </w:rPr>
      </w:pPr>
      <w:r w:rsidRPr="006474C0">
        <w:rPr>
          <w:rFonts w:cs="Calibri"/>
          <w:sz w:val="24"/>
          <w:szCs w:val="24"/>
        </w:rPr>
        <w:lastRenderedPageBreak/>
        <w:t xml:space="preserve">zapewnienie stosowania </w:t>
      </w:r>
      <w:r w:rsidRPr="006474C0">
        <w:rPr>
          <w:rFonts w:cs="Calibri"/>
          <w:color w:val="000000"/>
          <w:sz w:val="24"/>
          <w:szCs w:val="24"/>
        </w:rPr>
        <w:t xml:space="preserve">Wytycznych </w:t>
      </w:r>
      <w:r w:rsidRPr="006474C0">
        <w:rPr>
          <w:rFonts w:cs="Calibri"/>
          <w:sz w:val="24"/>
          <w:szCs w:val="24"/>
        </w:rPr>
        <w:t>dotyczących kontroli realizacji programów polityki spójności na lata 2021-2027;</w:t>
      </w:r>
    </w:p>
    <w:p w14:paraId="537E7E9C" w14:textId="77777777" w:rsidR="00CE2DCC" w:rsidRPr="006474C0" w:rsidRDefault="00D103D2" w:rsidP="00197511">
      <w:pPr>
        <w:numPr>
          <w:ilvl w:val="0"/>
          <w:numId w:val="116"/>
        </w:numPr>
        <w:tabs>
          <w:tab w:val="left" w:pos="142"/>
        </w:tabs>
        <w:spacing w:after="0" w:line="360" w:lineRule="auto"/>
        <w:rPr>
          <w:rFonts w:cs="Calibri"/>
          <w:color w:val="000000"/>
          <w:sz w:val="24"/>
          <w:szCs w:val="24"/>
        </w:rPr>
      </w:pPr>
      <w:r w:rsidRPr="006474C0">
        <w:rPr>
          <w:rFonts w:cs="Calibri"/>
          <w:sz w:val="24"/>
          <w:szCs w:val="24"/>
        </w:rPr>
        <w:t>zapewnienie stosowania Wytycznych dotyczących informacji i promocji Funduszy Europejskich na lata 2021-2027;</w:t>
      </w:r>
    </w:p>
    <w:p w14:paraId="36CC13D8" w14:textId="77777777" w:rsidR="00075CA9" w:rsidRPr="006474C0" w:rsidRDefault="00075CA9" w:rsidP="00197511">
      <w:pPr>
        <w:numPr>
          <w:ilvl w:val="0"/>
          <w:numId w:val="116"/>
        </w:numPr>
        <w:tabs>
          <w:tab w:val="left" w:pos="142"/>
        </w:tabs>
        <w:spacing w:after="0" w:line="360" w:lineRule="auto"/>
        <w:rPr>
          <w:rFonts w:cs="Calibri"/>
          <w:color w:val="000000"/>
          <w:sz w:val="24"/>
          <w:szCs w:val="24"/>
        </w:rPr>
      </w:pPr>
      <w:r w:rsidRPr="006474C0">
        <w:rPr>
          <w:rFonts w:cs="Calibri"/>
          <w:color w:val="000000"/>
          <w:sz w:val="24"/>
          <w:szCs w:val="24"/>
        </w:rPr>
        <w:t>zapewnienie stosowania zapisów „Podręcznika wnioskodawcy i Beneficjenta”;</w:t>
      </w:r>
    </w:p>
    <w:p w14:paraId="4E2211E5" w14:textId="77777777" w:rsidR="00454FC1" w:rsidRPr="006474C0" w:rsidRDefault="00454FC1" w:rsidP="00197511">
      <w:pPr>
        <w:numPr>
          <w:ilvl w:val="0"/>
          <w:numId w:val="116"/>
        </w:numPr>
        <w:tabs>
          <w:tab w:val="left" w:pos="142"/>
        </w:tabs>
        <w:spacing w:after="0" w:line="360" w:lineRule="auto"/>
        <w:rPr>
          <w:rFonts w:cs="Calibri"/>
          <w:color w:val="000000"/>
          <w:sz w:val="24"/>
          <w:szCs w:val="24"/>
        </w:rPr>
      </w:pPr>
      <w:r w:rsidRPr="006474C0">
        <w:rPr>
          <w:rFonts w:cs="Calibri"/>
          <w:color w:val="000000"/>
          <w:sz w:val="24"/>
          <w:szCs w:val="24"/>
        </w:rPr>
        <w:t>zapewnienie stosowania zapisów zasady DNSH;</w:t>
      </w:r>
    </w:p>
    <w:p w14:paraId="0C156286" w14:textId="77777777" w:rsidR="00615D00" w:rsidRPr="006474C0" w:rsidRDefault="00615D00" w:rsidP="00197511">
      <w:pPr>
        <w:numPr>
          <w:ilvl w:val="0"/>
          <w:numId w:val="116"/>
        </w:numPr>
        <w:tabs>
          <w:tab w:val="left" w:pos="142"/>
        </w:tabs>
        <w:spacing w:after="0" w:line="360" w:lineRule="auto"/>
        <w:rPr>
          <w:rFonts w:cs="Calibri"/>
          <w:color w:val="000000"/>
          <w:sz w:val="24"/>
          <w:szCs w:val="24"/>
        </w:rPr>
      </w:pPr>
      <w:r w:rsidRPr="006474C0">
        <w:rPr>
          <w:rFonts w:cs="Calibri"/>
          <w:color w:val="000000"/>
          <w:sz w:val="24"/>
          <w:szCs w:val="24"/>
        </w:rPr>
        <w:t xml:space="preserve">zapewnienie stosowania zapisów dokumentu pn. </w:t>
      </w:r>
      <w:r w:rsidRPr="006474C0">
        <w:rPr>
          <w:rFonts w:cs="Calibri"/>
          <w:i/>
          <w:iCs/>
          <w:sz w:val="24"/>
          <w:szCs w:val="24"/>
        </w:rPr>
        <w:t>Zapobieganie i sposób  postępowania w sytuacjach wystąpienia korupcji i nadużyć finansowych, w tym konfliktu interesów w ramach programu regionalnego pn. Fundusze Europejskie dla Opolskiego 2021 – 2027;</w:t>
      </w:r>
    </w:p>
    <w:p w14:paraId="2B716A79" w14:textId="77777777" w:rsidR="00075CA9" w:rsidRPr="006474C0" w:rsidRDefault="00075CA9" w:rsidP="00197511">
      <w:pPr>
        <w:numPr>
          <w:ilvl w:val="0"/>
          <w:numId w:val="116"/>
        </w:numPr>
        <w:tabs>
          <w:tab w:val="left" w:pos="142"/>
        </w:tabs>
        <w:spacing w:after="0" w:line="360" w:lineRule="auto"/>
        <w:rPr>
          <w:rFonts w:cs="Calibri"/>
          <w:color w:val="000000"/>
          <w:sz w:val="24"/>
          <w:szCs w:val="24"/>
        </w:rPr>
      </w:pPr>
      <w:r w:rsidRPr="006474C0">
        <w:rPr>
          <w:rFonts w:cs="Calibri"/>
          <w:color w:val="000000"/>
          <w:sz w:val="24"/>
          <w:szCs w:val="24"/>
        </w:rPr>
        <w:t xml:space="preserve">zapewnienie stosowania </w:t>
      </w:r>
      <w:r w:rsidRPr="006474C0">
        <w:rPr>
          <w:rFonts w:cs="Calibri"/>
          <w:b/>
          <w:bCs/>
          <w:kern w:val="2"/>
          <w:sz w:val="24"/>
          <w:szCs w:val="24"/>
          <w:shd w:val="clear" w:color="auto" w:fill="FFFFFF"/>
        </w:rPr>
        <w:t>„</w:t>
      </w:r>
      <w:r w:rsidRPr="006474C0">
        <w:rPr>
          <w:rFonts w:cs="Calibri"/>
          <w:i/>
          <w:iCs/>
          <w:kern w:val="2"/>
          <w:sz w:val="24"/>
          <w:szCs w:val="24"/>
          <w:shd w:val="clear" w:color="auto" w:fill="FFFFFF"/>
        </w:rPr>
        <w:t xml:space="preserve">Wytycznych dotyczących unikania konfliktów interesów” </w:t>
      </w:r>
      <w:r w:rsidRPr="006474C0">
        <w:rPr>
          <w:rFonts w:cs="Calibri"/>
          <w:kern w:val="2"/>
          <w:sz w:val="24"/>
          <w:szCs w:val="24"/>
          <w:shd w:val="clear" w:color="auto" w:fill="FFFFFF"/>
        </w:rPr>
        <w:t>(Wytyczne Komisji Europejskiej – Zawiadomienie Komisji (2021/C 121/01)) w zakresie dotyczącym zapobiegania konfliktom interesów w odniesieniu do beneficjentów i wykonawców zamówień, w tym w szczególności: powstrzymania się od jakiejkolwiek działalności prowadzącej do konfliktu interesów oraz przeniesienia tych i innych odpowiednich obowiązków na osoby fizyczne, które mogą ich reprezentować lub podejmować decyzje w ich imieniu, na ich personel oraz osoby trzecie zaangażowane w wykonanie/realizację umowy, w tym podwykonawców;</w:t>
      </w:r>
    </w:p>
    <w:p w14:paraId="390E7BD9" w14:textId="77777777" w:rsidR="00CE2DCC" w:rsidRPr="006474C0" w:rsidRDefault="00FE703B" w:rsidP="00197511">
      <w:pPr>
        <w:numPr>
          <w:ilvl w:val="0"/>
          <w:numId w:val="116"/>
        </w:numPr>
        <w:tabs>
          <w:tab w:val="left" w:pos="142"/>
        </w:tabs>
        <w:spacing w:after="0" w:line="360" w:lineRule="auto"/>
        <w:rPr>
          <w:rFonts w:cs="Calibri"/>
          <w:sz w:val="24"/>
          <w:szCs w:val="24"/>
        </w:rPr>
      </w:pPr>
      <w:r w:rsidRPr="006474C0">
        <w:rPr>
          <w:rFonts w:cs="Calibri"/>
          <w:sz w:val="24"/>
          <w:szCs w:val="24"/>
        </w:rPr>
        <w:t>w</w:t>
      </w:r>
      <w:r w:rsidR="007F1654" w:rsidRPr="006474C0">
        <w:rPr>
          <w:rFonts w:cs="Calibri"/>
          <w:sz w:val="24"/>
          <w:szCs w:val="24"/>
        </w:rPr>
        <w:t xml:space="preserve"> zakresie, w jakim w ramach Projektu jest udzielana pomoc publiczna w rozumieniu art. 107 ust. 1 Traktatu o funkcjonowaniu Unii Europejskiej lub pomoc de </w:t>
      </w:r>
      <w:proofErr w:type="spellStart"/>
      <w:r w:rsidR="007F1654" w:rsidRPr="006474C0">
        <w:rPr>
          <w:rFonts w:cs="Calibri"/>
          <w:sz w:val="24"/>
          <w:szCs w:val="24"/>
        </w:rPr>
        <w:t>minimis</w:t>
      </w:r>
      <w:proofErr w:type="spellEnd"/>
      <w:r w:rsidR="007F1654" w:rsidRPr="006474C0">
        <w:rPr>
          <w:rFonts w:cs="Calibri"/>
          <w:sz w:val="24"/>
          <w:szCs w:val="24"/>
        </w:rPr>
        <w:t xml:space="preserve"> zastosowanie mają szczegółowe warunki i tryb udzielania pomocy</w:t>
      </w:r>
      <w:r w:rsidR="00101972" w:rsidRPr="006474C0">
        <w:rPr>
          <w:rFonts w:cs="Calibri"/>
          <w:sz w:val="24"/>
          <w:szCs w:val="24"/>
        </w:rPr>
        <w:t>;</w:t>
      </w:r>
      <w:r w:rsidR="003531F0" w:rsidRPr="006474C0">
        <w:rPr>
          <w:rFonts w:cs="Calibri"/>
          <w:sz w:val="24"/>
          <w:szCs w:val="24"/>
        </w:rPr>
        <w:t xml:space="preserve"> </w:t>
      </w:r>
    </w:p>
    <w:p w14:paraId="79222CE3" w14:textId="77777777" w:rsidR="005D1854" w:rsidRPr="006474C0" w:rsidRDefault="005D1854" w:rsidP="00197511">
      <w:pPr>
        <w:numPr>
          <w:ilvl w:val="0"/>
          <w:numId w:val="116"/>
        </w:numPr>
        <w:spacing w:after="0" w:line="360" w:lineRule="auto"/>
        <w:ind w:left="709" w:hanging="357"/>
        <w:rPr>
          <w:rFonts w:cs="Calibri"/>
          <w:sz w:val="24"/>
          <w:szCs w:val="24"/>
        </w:rPr>
      </w:pPr>
      <w:r w:rsidRPr="006474C0">
        <w:rPr>
          <w:rFonts w:cs="Calibri"/>
          <w:sz w:val="24"/>
          <w:szCs w:val="24"/>
        </w:rPr>
        <w:t>zapewnienie stosowania Wytycznych dotyczących sposobu korygowania nieprawidłowości na lata 2021-2027;</w:t>
      </w:r>
    </w:p>
    <w:p w14:paraId="2F20EB64" w14:textId="77777777" w:rsidR="00380D60" w:rsidRPr="006474C0" w:rsidRDefault="00D103D2" w:rsidP="00197511">
      <w:pPr>
        <w:numPr>
          <w:ilvl w:val="0"/>
          <w:numId w:val="116"/>
        </w:numPr>
        <w:spacing w:after="0" w:line="360" w:lineRule="auto"/>
        <w:ind w:left="709" w:hanging="357"/>
        <w:rPr>
          <w:rFonts w:cs="Calibri"/>
          <w:sz w:val="24"/>
          <w:szCs w:val="24"/>
        </w:rPr>
      </w:pPr>
      <w:r w:rsidRPr="006474C0">
        <w:rPr>
          <w:rFonts w:cs="Calibri"/>
          <w:color w:val="000000"/>
          <w:sz w:val="24"/>
          <w:szCs w:val="24"/>
          <w:shd w:val="clear" w:color="auto" w:fill="FFFFFF"/>
        </w:rPr>
        <w:t xml:space="preserve">realizację </w:t>
      </w:r>
      <w:r w:rsidR="001F081B" w:rsidRPr="006474C0">
        <w:rPr>
          <w:rFonts w:cs="Calibri"/>
          <w:color w:val="000000"/>
          <w:sz w:val="24"/>
          <w:szCs w:val="24"/>
          <w:shd w:val="clear" w:color="auto" w:fill="FFFFFF"/>
        </w:rPr>
        <w:t>P</w:t>
      </w:r>
      <w:r w:rsidRPr="006474C0">
        <w:rPr>
          <w:rFonts w:cs="Calibri"/>
          <w:color w:val="000000"/>
          <w:sz w:val="24"/>
          <w:szCs w:val="24"/>
          <w:shd w:val="clear" w:color="auto" w:fill="FFFFFF"/>
        </w:rPr>
        <w:t xml:space="preserve">rojektu zgodnie z zapisami Regulaminu wyboru projektów, dotyczącego naboru w ramach którego </w:t>
      </w:r>
      <w:r w:rsidR="001F081B" w:rsidRPr="006474C0">
        <w:rPr>
          <w:rFonts w:cs="Calibri"/>
          <w:color w:val="000000"/>
          <w:sz w:val="24"/>
          <w:szCs w:val="24"/>
          <w:shd w:val="clear" w:color="auto" w:fill="FFFFFF"/>
        </w:rPr>
        <w:t>P</w:t>
      </w:r>
      <w:r w:rsidRPr="006474C0">
        <w:rPr>
          <w:rFonts w:cs="Calibri"/>
          <w:color w:val="000000"/>
          <w:sz w:val="24"/>
          <w:szCs w:val="24"/>
          <w:shd w:val="clear" w:color="auto" w:fill="FFFFFF"/>
        </w:rPr>
        <w:t>rojekt został wybrany do dofinansowania</w:t>
      </w:r>
      <w:r w:rsidR="00380D60" w:rsidRPr="006474C0">
        <w:rPr>
          <w:rFonts w:cs="Calibri"/>
          <w:color w:val="000000"/>
          <w:sz w:val="24"/>
          <w:szCs w:val="24"/>
          <w:shd w:val="clear" w:color="auto" w:fill="FFFFFF"/>
        </w:rPr>
        <w:t>;</w:t>
      </w:r>
    </w:p>
    <w:p w14:paraId="1CF31699" w14:textId="77777777" w:rsidR="00E14ADE" w:rsidRPr="006474C0" w:rsidRDefault="00380D60" w:rsidP="00197511">
      <w:pPr>
        <w:numPr>
          <w:ilvl w:val="0"/>
          <w:numId w:val="116"/>
        </w:numPr>
        <w:spacing w:after="0" w:line="360" w:lineRule="auto"/>
        <w:ind w:left="709" w:hanging="357"/>
        <w:rPr>
          <w:rFonts w:cs="Calibri"/>
          <w:sz w:val="24"/>
          <w:szCs w:val="24"/>
        </w:rPr>
      </w:pPr>
      <w:r w:rsidRPr="006474C0">
        <w:rPr>
          <w:rFonts w:cs="Calibri"/>
          <w:color w:val="000000"/>
          <w:sz w:val="24"/>
          <w:szCs w:val="24"/>
          <w:shd w:val="clear" w:color="auto" w:fill="FFFFFF"/>
        </w:rPr>
        <w:t>zapewnienia stosowania</w:t>
      </w:r>
      <w:r w:rsidR="00E14ADE" w:rsidRPr="006474C0">
        <w:rPr>
          <w:rFonts w:cs="Calibri"/>
          <w:color w:val="000000"/>
          <w:sz w:val="24"/>
          <w:szCs w:val="24"/>
          <w:shd w:val="clear" w:color="auto" w:fill="FFFFFF"/>
        </w:rPr>
        <w:t xml:space="preserve"> Rozporządzenia Rady (WE) nr 765/2006 z dnia 18 maja 2006</w:t>
      </w:r>
      <w:r w:rsidR="00320589" w:rsidRPr="006474C0">
        <w:rPr>
          <w:rFonts w:cs="Calibri"/>
          <w:color w:val="000000"/>
          <w:sz w:val="24"/>
          <w:szCs w:val="24"/>
          <w:shd w:val="clear" w:color="auto" w:fill="FFFFFF"/>
        </w:rPr>
        <w:t xml:space="preserve"> </w:t>
      </w:r>
      <w:r w:rsidR="00E14ADE" w:rsidRPr="006474C0">
        <w:rPr>
          <w:rFonts w:cs="Calibri"/>
          <w:color w:val="000000"/>
          <w:sz w:val="24"/>
          <w:szCs w:val="24"/>
          <w:shd w:val="clear" w:color="auto" w:fill="FFFFFF"/>
        </w:rPr>
        <w:t xml:space="preserve">r. dotyczącego środków ograniczających w związku z sytuacją na Białorusi </w:t>
      </w:r>
      <w:r w:rsidR="00F41D15" w:rsidRPr="006474C0">
        <w:rPr>
          <w:rFonts w:cs="Calibri"/>
          <w:color w:val="000000"/>
          <w:sz w:val="24"/>
          <w:szCs w:val="24"/>
          <w:shd w:val="clear" w:color="auto" w:fill="FFFFFF"/>
        </w:rPr>
        <w:br/>
      </w:r>
      <w:r w:rsidR="00E14ADE" w:rsidRPr="006474C0">
        <w:rPr>
          <w:rFonts w:cs="Calibri"/>
          <w:color w:val="000000"/>
          <w:sz w:val="24"/>
          <w:szCs w:val="24"/>
          <w:shd w:val="clear" w:color="auto" w:fill="FFFFFF"/>
        </w:rPr>
        <w:t>i udziałem Białorusi w agresji Rosji wobec Ukrainy;</w:t>
      </w:r>
    </w:p>
    <w:p w14:paraId="34B6B90F" w14:textId="77777777" w:rsidR="00510A03" w:rsidRPr="006474C0" w:rsidRDefault="00E14ADE" w:rsidP="00197511">
      <w:pPr>
        <w:numPr>
          <w:ilvl w:val="0"/>
          <w:numId w:val="116"/>
        </w:numPr>
        <w:spacing w:after="0" w:line="360" w:lineRule="auto"/>
        <w:ind w:left="709" w:hanging="357"/>
        <w:rPr>
          <w:rFonts w:cs="Calibri"/>
          <w:sz w:val="24"/>
          <w:szCs w:val="24"/>
        </w:rPr>
      </w:pPr>
      <w:r w:rsidRPr="006474C0">
        <w:rPr>
          <w:rFonts w:cs="Calibri"/>
          <w:color w:val="000000"/>
          <w:sz w:val="24"/>
          <w:szCs w:val="24"/>
          <w:shd w:val="clear" w:color="auto" w:fill="FFFFFF"/>
        </w:rPr>
        <w:lastRenderedPageBreak/>
        <w:t>zapewnienia stosowania Ustawy z dnia 13 kwietnia 2022 r. o szczególnych rozwiązaniach w zakresie przeciwdziałania wspieraniu agresji na Ukrainę oraz służących ochronie bezpieczeństwa narodowego (Dz. U. z 202</w:t>
      </w:r>
      <w:r w:rsidR="004F7B30" w:rsidRPr="006474C0">
        <w:rPr>
          <w:rFonts w:cs="Calibri"/>
          <w:color w:val="000000"/>
          <w:sz w:val="24"/>
          <w:szCs w:val="24"/>
          <w:shd w:val="clear" w:color="auto" w:fill="FFFFFF"/>
        </w:rPr>
        <w:t>4</w:t>
      </w:r>
      <w:r w:rsidRPr="006474C0">
        <w:rPr>
          <w:rFonts w:cs="Calibri"/>
          <w:color w:val="000000"/>
          <w:sz w:val="24"/>
          <w:szCs w:val="24"/>
          <w:shd w:val="clear" w:color="auto" w:fill="FFFFFF"/>
        </w:rPr>
        <w:t xml:space="preserve"> r. poz. </w:t>
      </w:r>
      <w:r w:rsidR="00416EA9" w:rsidRPr="006474C0">
        <w:rPr>
          <w:rFonts w:cs="Calibri"/>
          <w:color w:val="000000"/>
          <w:sz w:val="24"/>
          <w:szCs w:val="24"/>
          <w:shd w:val="clear" w:color="auto" w:fill="FFFFFF"/>
        </w:rPr>
        <w:t>507</w:t>
      </w:r>
      <w:r w:rsidRPr="006474C0">
        <w:rPr>
          <w:rFonts w:cs="Calibri"/>
          <w:color w:val="000000"/>
          <w:sz w:val="24"/>
          <w:szCs w:val="24"/>
          <w:shd w:val="clear" w:color="auto" w:fill="FFFFFF"/>
        </w:rPr>
        <w:t>).</w:t>
      </w:r>
      <w:r w:rsidR="00380D60" w:rsidRPr="006474C0">
        <w:rPr>
          <w:rFonts w:cs="Calibri"/>
          <w:color w:val="000000"/>
          <w:sz w:val="24"/>
          <w:szCs w:val="24"/>
          <w:shd w:val="clear" w:color="auto" w:fill="FFFFFF"/>
        </w:rPr>
        <w:t xml:space="preserve"> </w:t>
      </w:r>
    </w:p>
    <w:p w14:paraId="60E6473E" w14:textId="77777777" w:rsidR="00FE703B" w:rsidRPr="006474C0" w:rsidRDefault="00D103D2" w:rsidP="00197511">
      <w:pPr>
        <w:numPr>
          <w:ilvl w:val="0"/>
          <w:numId w:val="116"/>
        </w:numPr>
        <w:tabs>
          <w:tab w:val="left" w:pos="357"/>
        </w:tabs>
        <w:spacing w:after="0" w:line="360" w:lineRule="auto"/>
        <w:ind w:left="709" w:hanging="357"/>
        <w:rPr>
          <w:rFonts w:cs="Calibri"/>
          <w:sz w:val="24"/>
          <w:szCs w:val="24"/>
        </w:rPr>
      </w:pPr>
      <w:r w:rsidRPr="006474C0">
        <w:rPr>
          <w:rFonts w:cs="Calibri"/>
          <w:color w:val="000000"/>
          <w:sz w:val="24"/>
          <w:szCs w:val="24"/>
          <w:shd w:val="clear" w:color="auto" w:fill="FFFFFF"/>
        </w:rPr>
        <w:t xml:space="preserve"> </w:t>
      </w:r>
      <w:r w:rsidR="00510A03" w:rsidRPr="006474C0">
        <w:rPr>
          <w:rFonts w:cs="Calibri"/>
          <w:color w:val="000000"/>
          <w:sz w:val="24"/>
          <w:szCs w:val="24"/>
          <w:shd w:val="clear" w:color="auto" w:fill="FFFFFF"/>
        </w:rPr>
        <w:t>z</w:t>
      </w:r>
      <w:r w:rsidR="00510A03" w:rsidRPr="006474C0">
        <w:rPr>
          <w:rFonts w:cs="Calibri"/>
          <w:sz w:val="24"/>
          <w:szCs w:val="24"/>
        </w:rPr>
        <w:t>apewnienie stosowania Rozporządzenia Rady (UE) Nr 269/2014 z dnia 17 marca 2014 r. w sprawie środków ograniczających w odniesieniu do działań podważających integralność terytorialną, suwerenność i niezależność Ukrainy lub im zagrażających</w:t>
      </w:r>
    </w:p>
    <w:p w14:paraId="7D480AB5" w14:textId="77777777" w:rsidR="007F1654" w:rsidRPr="006474C0" w:rsidRDefault="006C55D4" w:rsidP="00197511">
      <w:pPr>
        <w:pStyle w:val="Tekstpodstawowy"/>
        <w:numPr>
          <w:ilvl w:val="0"/>
          <w:numId w:val="14"/>
        </w:numPr>
        <w:tabs>
          <w:tab w:val="clear" w:pos="900"/>
        </w:tabs>
        <w:autoSpaceDE w:val="0"/>
        <w:autoSpaceDN w:val="0"/>
        <w:spacing w:line="360" w:lineRule="auto"/>
        <w:ind w:left="357" w:hanging="357"/>
        <w:jc w:val="left"/>
        <w:rPr>
          <w:rFonts w:ascii="Calibri" w:hAnsi="Calibri" w:cs="Calibri"/>
        </w:rPr>
      </w:pPr>
      <w:r w:rsidRPr="006474C0">
        <w:rPr>
          <w:rFonts w:ascii="Calibri" w:hAnsi="Calibri" w:cs="Calibri"/>
        </w:rPr>
        <w:t xml:space="preserve">Beneficjent zobowiązuje się monitorować zmiany wszystkich </w:t>
      </w:r>
      <w:r w:rsidRPr="006474C0">
        <w:rPr>
          <w:rFonts w:ascii="Calibri" w:hAnsi="Calibri" w:cs="Calibri"/>
          <w:i/>
          <w:iCs/>
        </w:rPr>
        <w:t xml:space="preserve">wytycznych </w:t>
      </w:r>
      <w:r w:rsidRPr="006474C0">
        <w:rPr>
          <w:rFonts w:ascii="Calibri" w:hAnsi="Calibri" w:cs="Calibri"/>
        </w:rPr>
        <w:t>wskazanych w</w:t>
      </w:r>
      <w:r w:rsidRPr="006474C0">
        <w:rPr>
          <w:rFonts w:ascii="Calibri" w:hAnsi="Calibri" w:cs="Calibri"/>
          <w:i/>
          <w:iCs/>
        </w:rPr>
        <w:t xml:space="preserve"> </w:t>
      </w:r>
      <w:r w:rsidRPr="006474C0">
        <w:rPr>
          <w:rFonts w:ascii="Calibri" w:hAnsi="Calibri" w:cs="Calibri"/>
        </w:rPr>
        <w:t>ust. 1</w:t>
      </w:r>
      <w:r w:rsidRPr="006474C0">
        <w:rPr>
          <w:rFonts w:ascii="Calibri" w:hAnsi="Calibri" w:cs="Calibri"/>
          <w:i/>
          <w:iCs/>
        </w:rPr>
        <w:t xml:space="preserve"> </w:t>
      </w:r>
      <w:r w:rsidRPr="006474C0">
        <w:rPr>
          <w:rFonts w:ascii="Calibri" w:hAnsi="Calibri" w:cs="Calibri"/>
        </w:rPr>
        <w:t xml:space="preserve">i stosować aktualne </w:t>
      </w:r>
      <w:r w:rsidRPr="006474C0">
        <w:rPr>
          <w:rFonts w:ascii="Calibri" w:hAnsi="Calibri" w:cs="Calibri"/>
          <w:i/>
          <w:iCs/>
        </w:rPr>
        <w:t>wytyczne</w:t>
      </w:r>
      <w:r w:rsidRPr="006474C0">
        <w:rPr>
          <w:rFonts w:ascii="Calibri" w:hAnsi="Calibri" w:cs="Calibri"/>
        </w:rPr>
        <w:t xml:space="preserve">. Publikacja </w:t>
      </w:r>
      <w:r w:rsidRPr="006474C0">
        <w:rPr>
          <w:rFonts w:ascii="Calibri" w:hAnsi="Calibri" w:cs="Calibri"/>
          <w:i/>
          <w:iCs/>
        </w:rPr>
        <w:t>wytycznych</w:t>
      </w:r>
      <w:r w:rsidRPr="006474C0">
        <w:rPr>
          <w:rFonts w:ascii="Calibri" w:hAnsi="Calibri" w:cs="Calibri"/>
        </w:rPr>
        <w:t xml:space="preserve"> odbywa się zgodnie z zapisami art. 5 ust. 5 ustawy wdrożeniowej. </w:t>
      </w:r>
    </w:p>
    <w:p w14:paraId="4FCFC541" w14:textId="02E173F1" w:rsidR="003E69FD" w:rsidRPr="006474C0" w:rsidRDefault="003E69FD" w:rsidP="00197511">
      <w:pPr>
        <w:pStyle w:val="Tekstpodstawowy"/>
        <w:numPr>
          <w:ilvl w:val="0"/>
          <w:numId w:val="14"/>
        </w:numPr>
        <w:tabs>
          <w:tab w:val="clear" w:pos="900"/>
        </w:tabs>
        <w:autoSpaceDE w:val="0"/>
        <w:autoSpaceDN w:val="0"/>
        <w:spacing w:line="360" w:lineRule="auto"/>
        <w:ind w:left="357" w:hanging="357"/>
        <w:jc w:val="left"/>
        <w:rPr>
          <w:rFonts w:ascii="Calibri" w:hAnsi="Calibri" w:cs="Calibri"/>
        </w:rPr>
      </w:pPr>
      <w:r w:rsidRPr="006474C0">
        <w:rPr>
          <w:rFonts w:ascii="Calibri" w:hAnsi="Calibri" w:cs="Calibri"/>
        </w:rPr>
        <w:t xml:space="preserve">W przypadku dokonania zmian w Projekcie, o których mowa w § </w:t>
      </w:r>
      <w:r w:rsidR="00DE5F52" w:rsidRPr="006474C0">
        <w:rPr>
          <w:rFonts w:ascii="Calibri" w:hAnsi="Calibri" w:cs="Calibri"/>
        </w:rPr>
        <w:t>2</w:t>
      </w:r>
      <w:r w:rsidR="00BB03F5" w:rsidRPr="006474C0">
        <w:rPr>
          <w:rFonts w:ascii="Calibri" w:hAnsi="Calibri" w:cs="Calibri"/>
        </w:rPr>
        <w:t>4</w:t>
      </w:r>
      <w:r w:rsidRPr="006474C0">
        <w:rPr>
          <w:rFonts w:ascii="Calibri" w:hAnsi="Calibri" w:cs="Calibri"/>
        </w:rPr>
        <w:t xml:space="preserve"> Umowy, Beneficjent odpowiada za realizację Projektu zgodnie z </w:t>
      </w:r>
      <w:r w:rsidR="00566571" w:rsidRPr="006474C0">
        <w:rPr>
          <w:rFonts w:ascii="Calibri" w:hAnsi="Calibri" w:cs="Calibri"/>
        </w:rPr>
        <w:t>zatwierdzonym przez IP</w:t>
      </w:r>
      <w:r w:rsidR="00380D60" w:rsidRPr="006474C0">
        <w:rPr>
          <w:rFonts w:ascii="Calibri" w:hAnsi="Calibri" w:cs="Calibri"/>
        </w:rPr>
        <w:t xml:space="preserve"> </w:t>
      </w:r>
      <w:r w:rsidRPr="006474C0">
        <w:rPr>
          <w:rFonts w:ascii="Calibri" w:hAnsi="Calibri" w:cs="Calibri"/>
        </w:rPr>
        <w:t>wnioskiem.</w:t>
      </w:r>
    </w:p>
    <w:p w14:paraId="70CF200F" w14:textId="77777777" w:rsidR="003E69FD" w:rsidRPr="006474C0" w:rsidRDefault="003E69FD" w:rsidP="00197511">
      <w:pPr>
        <w:pStyle w:val="Tekstpodstawowy"/>
        <w:numPr>
          <w:ilvl w:val="0"/>
          <w:numId w:val="14"/>
        </w:numPr>
        <w:tabs>
          <w:tab w:val="clear" w:pos="900"/>
        </w:tabs>
        <w:suppressAutoHyphens/>
        <w:autoSpaceDE w:val="0"/>
        <w:spacing w:line="360" w:lineRule="auto"/>
        <w:ind w:left="357" w:hanging="357"/>
        <w:jc w:val="left"/>
        <w:rPr>
          <w:rFonts w:ascii="Calibri" w:hAnsi="Calibri" w:cs="Calibri"/>
        </w:rPr>
      </w:pPr>
      <w:r w:rsidRPr="006474C0">
        <w:rPr>
          <w:rFonts w:ascii="Calibri" w:hAnsi="Calibri" w:cs="Calibri"/>
        </w:rPr>
        <w:t>Beneficjent zobowiązuje się niezwłocznie i pisemnie</w:t>
      </w:r>
      <w:r w:rsidR="007D5296" w:rsidRPr="006474C0">
        <w:rPr>
          <w:rFonts w:ascii="Calibri" w:hAnsi="Calibri" w:cs="Calibri"/>
        </w:rPr>
        <w:t xml:space="preserve"> za pośrednictwem CST 2021</w:t>
      </w:r>
      <w:r w:rsidR="00C3037F" w:rsidRPr="006474C0">
        <w:rPr>
          <w:rFonts w:ascii="Calibri" w:hAnsi="Calibri" w:cs="Calibri"/>
        </w:rPr>
        <w:t xml:space="preserve"> </w:t>
      </w:r>
      <w:r w:rsidRPr="006474C0">
        <w:rPr>
          <w:rFonts w:ascii="Calibri" w:hAnsi="Calibri" w:cs="Calibri"/>
        </w:rPr>
        <w:t>poinformować Instytucję Pośredniczącą o problemach w realizacji Projektu.</w:t>
      </w:r>
    </w:p>
    <w:p w14:paraId="550DCA4C" w14:textId="77777777" w:rsidR="007F1654" w:rsidRPr="006474C0" w:rsidRDefault="007F1654" w:rsidP="00197511">
      <w:pPr>
        <w:pStyle w:val="Tekstpodstawowy"/>
        <w:numPr>
          <w:ilvl w:val="0"/>
          <w:numId w:val="14"/>
        </w:numPr>
        <w:tabs>
          <w:tab w:val="clear" w:pos="900"/>
        </w:tabs>
        <w:suppressAutoHyphens/>
        <w:autoSpaceDE w:val="0"/>
        <w:spacing w:line="360" w:lineRule="auto"/>
        <w:ind w:left="357" w:hanging="357"/>
        <w:jc w:val="left"/>
        <w:rPr>
          <w:rFonts w:ascii="Calibri" w:hAnsi="Calibri" w:cs="Calibri"/>
        </w:rPr>
      </w:pPr>
      <w:r w:rsidRPr="006474C0">
        <w:rPr>
          <w:rFonts w:ascii="Calibri" w:hAnsi="Calibri" w:cs="Calibri"/>
        </w:rPr>
        <w:t xml:space="preserve">W przypadku, gdy ogłoszona w trakcie realizacji Projektu </w:t>
      </w:r>
      <w:r w:rsidR="003E69FD" w:rsidRPr="006474C0">
        <w:rPr>
          <w:rFonts w:ascii="Calibri" w:hAnsi="Calibri" w:cs="Calibri"/>
        </w:rPr>
        <w:t xml:space="preserve">(po podpisaniu umowy) wersja wytycznych wprowadza rozwiązania korzystniejsze dla Beneficjenta, wówczas </w:t>
      </w:r>
      <w:r w:rsidR="003E69FD" w:rsidRPr="006474C0">
        <w:rPr>
          <w:rFonts w:ascii="Calibri" w:hAnsi="Calibri" w:cs="Calibri"/>
        </w:rPr>
        <w:br/>
        <w:t xml:space="preserve">w stosunku do wydatków poniesionych przed tym dniem oraz do postępowań </w:t>
      </w:r>
      <w:r w:rsidR="003E69FD" w:rsidRPr="006474C0">
        <w:rPr>
          <w:rFonts w:ascii="Calibri" w:hAnsi="Calibri" w:cs="Calibri"/>
        </w:rPr>
        <w:br/>
        <w:t>o udzielenie zamówienia wszczętych przed tym dniem, stosuje się zapisy nowej wersji wytycznych.</w:t>
      </w:r>
    </w:p>
    <w:p w14:paraId="38BCF1DD" w14:textId="753AEA6D" w:rsidR="00303322" w:rsidRPr="006474C0" w:rsidRDefault="00303322" w:rsidP="00197511">
      <w:pPr>
        <w:pStyle w:val="Tekstpodstawowy"/>
        <w:numPr>
          <w:ilvl w:val="0"/>
          <w:numId w:val="14"/>
        </w:numPr>
        <w:tabs>
          <w:tab w:val="clear" w:pos="900"/>
        </w:tabs>
        <w:suppressAutoHyphens/>
        <w:spacing w:line="360" w:lineRule="auto"/>
        <w:ind w:left="357" w:hanging="357"/>
        <w:jc w:val="left"/>
        <w:rPr>
          <w:rFonts w:ascii="Calibri" w:hAnsi="Calibri" w:cs="Calibri"/>
        </w:rPr>
      </w:pPr>
      <w:r w:rsidRPr="006474C0">
        <w:rPr>
          <w:rFonts w:asciiTheme="minorHAnsi" w:hAnsiTheme="minorHAnsi" w:cstheme="minorHAnsi"/>
        </w:rPr>
        <w:t>Beneficjent jest zobowiązany do realizacji inwestycji w oparciu o Kryteria wyboru projektów zatwierdzone przez Komitet Monitorujący FEO 2021-2027.</w:t>
      </w:r>
    </w:p>
    <w:p w14:paraId="0D16A05A" w14:textId="5A603ACF" w:rsidR="007F1654" w:rsidRPr="006474C0" w:rsidRDefault="007F1654" w:rsidP="00197511">
      <w:pPr>
        <w:pStyle w:val="Tekstpodstawowy"/>
        <w:numPr>
          <w:ilvl w:val="0"/>
          <w:numId w:val="14"/>
        </w:numPr>
        <w:tabs>
          <w:tab w:val="clear" w:pos="900"/>
        </w:tabs>
        <w:suppressAutoHyphens/>
        <w:spacing w:line="360" w:lineRule="auto"/>
        <w:ind w:left="357" w:hanging="357"/>
        <w:jc w:val="left"/>
        <w:rPr>
          <w:rFonts w:ascii="Calibri" w:hAnsi="Calibri" w:cs="Calibri"/>
        </w:rPr>
      </w:pPr>
      <w:r w:rsidRPr="006474C0">
        <w:rPr>
          <w:rFonts w:ascii="Calibri" w:hAnsi="Calibri" w:cs="Calibri"/>
        </w:rPr>
        <w:t xml:space="preserve">Beneficjent jest zobowiązany do monitorowania i </w:t>
      </w:r>
      <w:r w:rsidR="00A166F6" w:rsidRPr="006474C0">
        <w:rPr>
          <w:rFonts w:ascii="Calibri" w:hAnsi="Calibri" w:cs="Calibri"/>
        </w:rPr>
        <w:t xml:space="preserve">dokonywania sprawozdań z realizacji założonych wartości wskaźników w trakcie realizacji Projektu na zasadach określonych </w:t>
      </w:r>
      <w:r w:rsidR="009A0411" w:rsidRPr="006474C0">
        <w:rPr>
          <w:rFonts w:ascii="Calibri" w:hAnsi="Calibri" w:cs="Calibri"/>
        </w:rPr>
        <w:br/>
      </w:r>
      <w:r w:rsidR="00A166F6" w:rsidRPr="006474C0">
        <w:rPr>
          <w:rFonts w:ascii="Calibri" w:hAnsi="Calibri" w:cs="Calibri"/>
        </w:rPr>
        <w:t>w Wytycznych dotyczących monitorowania</w:t>
      </w:r>
      <w:r w:rsidR="00A166F6" w:rsidRPr="006474C0">
        <w:rPr>
          <w:rFonts w:ascii="Calibri" w:hAnsi="Calibri" w:cs="Calibri"/>
          <w:i/>
          <w:iCs/>
        </w:rPr>
        <w:t>.</w:t>
      </w:r>
      <w:r w:rsidRPr="006474C0">
        <w:rPr>
          <w:rFonts w:ascii="Calibri" w:hAnsi="Calibri" w:cs="Calibri"/>
        </w:rPr>
        <w:t xml:space="preserve"> W razie postępów w realizacji wskaźników</w:t>
      </w:r>
      <w:r w:rsidR="00BD0C31" w:rsidRPr="006474C0">
        <w:rPr>
          <w:rFonts w:ascii="Calibri" w:hAnsi="Calibri" w:cs="Calibri"/>
        </w:rPr>
        <w:t xml:space="preserve"> produktu</w:t>
      </w:r>
      <w:r w:rsidRPr="006474C0">
        <w:rPr>
          <w:rFonts w:ascii="Calibri" w:hAnsi="Calibri" w:cs="Calibri"/>
        </w:rPr>
        <w:t xml:space="preserve">, Beneficjent powinien wykazać je w każdym wniosku o płatność składanym do Instytucji </w:t>
      </w:r>
      <w:r w:rsidR="00D407EA" w:rsidRPr="006474C0">
        <w:rPr>
          <w:rFonts w:ascii="Calibri" w:hAnsi="Calibri" w:cs="Calibri"/>
        </w:rPr>
        <w:t>Pośredniczącej</w:t>
      </w:r>
      <w:r w:rsidRPr="006474C0">
        <w:rPr>
          <w:rFonts w:ascii="Calibri" w:hAnsi="Calibri" w:cs="Calibri"/>
        </w:rPr>
        <w:t>. Wartości osiągnięte wskaźników sprawozdawane we wnioskach o płatność odnoszą się do stanu rzeczywistego i efektów faktycznie osiągniętych, niezależnie od stanu zaawansowania finansowego całego projektu oraz poziomu jego finansowego rozliczenia (należy wykazać faktycznie osiągniętą wartość wskaźnika, a nie przeliczać proporcjonalnie do zaangażowanych środków).</w:t>
      </w:r>
    </w:p>
    <w:p w14:paraId="38124EE6" w14:textId="50F3ACC6" w:rsidR="007F1654" w:rsidRDefault="007F1654" w:rsidP="00197511">
      <w:pPr>
        <w:pStyle w:val="Tekstpodstawowy"/>
        <w:numPr>
          <w:ilvl w:val="0"/>
          <w:numId w:val="14"/>
        </w:numPr>
        <w:suppressAutoHyphens/>
        <w:spacing w:line="360" w:lineRule="auto"/>
        <w:ind w:left="357" w:hanging="357"/>
        <w:jc w:val="left"/>
        <w:rPr>
          <w:rFonts w:ascii="Calibri" w:hAnsi="Calibri" w:cs="Calibri"/>
        </w:rPr>
      </w:pPr>
      <w:r w:rsidRPr="006474C0">
        <w:rPr>
          <w:rFonts w:ascii="Calibri" w:hAnsi="Calibri" w:cs="Calibri"/>
        </w:rPr>
        <w:lastRenderedPageBreak/>
        <w:t xml:space="preserve">W przypadku zidentyfikowania przez Beneficjenta ryzyka nieosiągnięcia wskaźników, zobowiązany jest on niezwłocznie poinformować Instytucję </w:t>
      </w:r>
      <w:r w:rsidR="006D498A" w:rsidRPr="006474C0">
        <w:rPr>
          <w:rFonts w:ascii="Calibri" w:hAnsi="Calibri" w:cs="Calibri"/>
        </w:rPr>
        <w:t>Pośredniczącą</w:t>
      </w:r>
      <w:r w:rsidRPr="006474C0">
        <w:rPr>
          <w:rFonts w:ascii="Calibri" w:hAnsi="Calibri" w:cs="Calibri"/>
        </w:rPr>
        <w:br/>
        <w:t xml:space="preserve">i przedstawić stosowne wyjaśnienia. </w:t>
      </w:r>
    </w:p>
    <w:p w14:paraId="39E11B86" w14:textId="352699CB" w:rsidR="00CB6FFA" w:rsidRDefault="00F33975" w:rsidP="005765A1">
      <w:pPr>
        <w:pStyle w:val="Tekstpodstawowy"/>
        <w:numPr>
          <w:ilvl w:val="0"/>
          <w:numId w:val="14"/>
        </w:numPr>
        <w:suppressAutoHyphens/>
        <w:spacing w:line="360" w:lineRule="auto"/>
        <w:jc w:val="left"/>
        <w:rPr>
          <w:rFonts w:ascii="Calibri" w:hAnsi="Calibri" w:cs="Calibri"/>
        </w:rPr>
      </w:pPr>
      <w:r w:rsidRPr="00F33975">
        <w:rPr>
          <w:rFonts w:ascii="Calibri" w:hAnsi="Calibri" w:cs="Calibri"/>
        </w:rPr>
        <w:t>W przypadku zmian w zakresie rzeczowym Projektu, skutkujących nieosiągnięciem wskaźnika produktu</w:t>
      </w:r>
      <w:r>
        <w:rPr>
          <w:rFonts w:ascii="Calibri" w:hAnsi="Calibri" w:cs="Calibri"/>
        </w:rPr>
        <w:t xml:space="preserve"> i rezultatu</w:t>
      </w:r>
      <w:r w:rsidRPr="00F33975">
        <w:rPr>
          <w:rFonts w:ascii="Calibri" w:hAnsi="Calibri" w:cs="Calibri"/>
        </w:rPr>
        <w:t>, Instytucja Pośrednicząca</w:t>
      </w:r>
      <w:r w:rsidRPr="00F33975">
        <w:rPr>
          <w:rFonts w:ascii="Calibri" w:hAnsi="Calibri" w:cs="Calibri"/>
          <w:iCs/>
        </w:rPr>
        <w:t xml:space="preserve"> </w:t>
      </w:r>
      <w:r w:rsidRPr="00160FAA">
        <w:rPr>
          <w:rFonts w:ascii="Calibri" w:hAnsi="Calibri" w:cs="Calibri"/>
          <w:iCs/>
        </w:rPr>
        <w:t>dokona indywidualnej analizy powodów odchylania,</w:t>
      </w:r>
      <w:r w:rsidRPr="00F33975">
        <w:rPr>
          <w:rFonts w:ascii="Calibri" w:hAnsi="Calibri" w:cs="Calibri"/>
        </w:rPr>
        <w:t xml:space="preserve"> </w:t>
      </w:r>
      <w:r w:rsidRPr="00160FAA">
        <w:rPr>
          <w:rFonts w:ascii="Calibri" w:hAnsi="Calibri" w:cs="Calibri"/>
          <w:iCs/>
        </w:rPr>
        <w:t xml:space="preserve">w wyniku czego </w:t>
      </w:r>
      <w:r w:rsidRPr="00F33975">
        <w:rPr>
          <w:rFonts w:ascii="Calibri" w:hAnsi="Calibri" w:cs="Calibri"/>
        </w:rPr>
        <w:t>może pomniejszyć wartość dofinansowania stosownie do niezrealizowanego zakresu rzeczowego</w:t>
      </w:r>
      <w:r w:rsidRPr="00F33975">
        <w:rPr>
          <w:rFonts w:ascii="Calibri" w:hAnsi="Calibri" w:cs="Calibri"/>
          <w:iCs/>
        </w:rPr>
        <w:t xml:space="preserve"> </w:t>
      </w:r>
      <w:r w:rsidRPr="00160FAA">
        <w:rPr>
          <w:rFonts w:ascii="Calibri" w:hAnsi="Calibri" w:cs="Calibri"/>
          <w:iCs/>
        </w:rPr>
        <w:t>stosując regułę proporcjonalności</w:t>
      </w:r>
      <w:r w:rsidRPr="00F33975">
        <w:rPr>
          <w:rFonts w:ascii="Calibri" w:hAnsi="Calibri" w:cs="Calibri"/>
        </w:rPr>
        <w:t>.</w:t>
      </w:r>
    </w:p>
    <w:p w14:paraId="1702A03A" w14:textId="77777777" w:rsidR="00CB6FFA" w:rsidRPr="006474C0" w:rsidRDefault="00CB6FFA" w:rsidP="00360B23">
      <w:pPr>
        <w:pStyle w:val="Tekstpodstawowy"/>
        <w:numPr>
          <w:ilvl w:val="0"/>
          <w:numId w:val="14"/>
        </w:numPr>
        <w:suppressAutoHyphens/>
        <w:spacing w:line="360" w:lineRule="auto"/>
        <w:jc w:val="left"/>
        <w:rPr>
          <w:rFonts w:ascii="Calibri" w:hAnsi="Calibri" w:cs="Calibri"/>
        </w:rPr>
      </w:pPr>
      <w:r w:rsidRPr="006474C0">
        <w:rPr>
          <w:rFonts w:ascii="Calibri" w:hAnsi="Calibri" w:cs="Calibri"/>
        </w:rPr>
        <w:t xml:space="preserve">Wskaźniki uznaje się za osiągnięte i powinny być wykazane przez Beneficjenta </w:t>
      </w:r>
      <w:r w:rsidRPr="006474C0">
        <w:rPr>
          <w:rFonts w:ascii="Calibri" w:hAnsi="Calibri" w:cs="Calibri"/>
        </w:rPr>
        <w:br/>
        <w:t>w przypadku:</w:t>
      </w:r>
    </w:p>
    <w:p w14:paraId="6078E27A" w14:textId="77777777" w:rsidR="00CB6FFA" w:rsidRDefault="00CB6FFA" w:rsidP="00CB6FFA">
      <w:pPr>
        <w:pStyle w:val="Tekstpodstawowy"/>
        <w:numPr>
          <w:ilvl w:val="0"/>
          <w:numId w:val="118"/>
        </w:numPr>
        <w:tabs>
          <w:tab w:val="clear" w:pos="900"/>
        </w:tabs>
        <w:suppressAutoHyphens/>
        <w:autoSpaceDE w:val="0"/>
        <w:spacing w:line="360" w:lineRule="auto"/>
        <w:jc w:val="left"/>
        <w:rPr>
          <w:rFonts w:ascii="Calibri" w:hAnsi="Calibri" w:cs="Calibri"/>
        </w:rPr>
      </w:pPr>
      <w:r w:rsidRPr="006474C0">
        <w:rPr>
          <w:rFonts w:ascii="Calibri" w:hAnsi="Calibri" w:cs="Calibri"/>
        </w:rPr>
        <w:t>wskaźników produktu – w momencie zakończenia finansowej realizacji i wykazane najpóźniej we wniosku o płatność końcową;</w:t>
      </w:r>
    </w:p>
    <w:p w14:paraId="0B516928" w14:textId="104FCD05" w:rsidR="00CB6FFA" w:rsidRPr="00CB6FFA" w:rsidRDefault="00CB6FFA" w:rsidP="00360B23">
      <w:pPr>
        <w:pStyle w:val="Tekstpodstawowy"/>
        <w:numPr>
          <w:ilvl w:val="0"/>
          <w:numId w:val="118"/>
        </w:numPr>
        <w:tabs>
          <w:tab w:val="clear" w:pos="900"/>
        </w:tabs>
        <w:suppressAutoHyphens/>
        <w:autoSpaceDE w:val="0"/>
        <w:spacing w:line="360" w:lineRule="auto"/>
        <w:jc w:val="left"/>
        <w:rPr>
          <w:rFonts w:ascii="Calibri" w:hAnsi="Calibri" w:cs="Calibri"/>
        </w:rPr>
      </w:pPr>
      <w:r w:rsidRPr="00CB6FFA">
        <w:rPr>
          <w:rFonts w:ascii="Calibri" w:hAnsi="Calibri" w:cs="Calibri"/>
        </w:rPr>
        <w:t xml:space="preserve">wskaźników rezultatu – </w:t>
      </w:r>
      <w:r w:rsidRPr="00CB6FFA">
        <w:rPr>
          <w:rFonts w:ascii="Calibri" w:hAnsi="Calibri" w:cs="Calibri"/>
          <w:iCs/>
        </w:rPr>
        <w:t>osiągnięte muszą zostać w rok po terminie zakończenia finansowej realizacji projektu i wykazane w sprawozdaniu z osiągniętych wskaźników rezultatu, które Beneficjent składa do Instytucji Pośredniczącej w terminie do 30 dni od upłynięcia roku od zakończenia finansowej realizacji projektu, stanowiącym załącznik nr 12 do Umowy, będącym podstawą do dokonania przez Instytucję Pośredniczącą korekty wniosku o płatność końcową; w uzasadnionych przypadkach, na wniosek Beneficjenta i za zgodą Instytucji Pośredniczącej, termin osiągnięcia wartości docelowej wskaźnika rezultatu może zostać przedłużony</w:t>
      </w:r>
      <w:r w:rsidRPr="00CB6FFA">
        <w:rPr>
          <w:rFonts w:ascii="Calibri" w:hAnsi="Calibri" w:cs="Calibri"/>
        </w:rPr>
        <w:t>;</w:t>
      </w:r>
    </w:p>
    <w:p w14:paraId="31699BDB" w14:textId="24E6BDD1" w:rsidR="007F1654" w:rsidRPr="006474C0" w:rsidRDefault="007F1654" w:rsidP="00197511">
      <w:pPr>
        <w:pStyle w:val="Tekstpodstawowy"/>
        <w:numPr>
          <w:ilvl w:val="0"/>
          <w:numId w:val="14"/>
        </w:numPr>
        <w:autoSpaceDE w:val="0"/>
        <w:autoSpaceDN w:val="0"/>
        <w:spacing w:line="360" w:lineRule="auto"/>
        <w:ind w:left="357" w:hanging="357"/>
        <w:jc w:val="left"/>
        <w:rPr>
          <w:rFonts w:ascii="Calibri" w:hAnsi="Calibri" w:cs="Calibri"/>
        </w:rPr>
      </w:pPr>
      <w:r w:rsidRPr="006474C0">
        <w:rPr>
          <w:rFonts w:ascii="Calibri" w:hAnsi="Calibri" w:cs="Calibri"/>
        </w:rPr>
        <w:t xml:space="preserve">W przypadku nieosiągnięcia przez Beneficjenta założonych wartości wskaźników produktu lub rezultatu, Instytucja </w:t>
      </w:r>
      <w:r w:rsidR="003D1C8B" w:rsidRPr="006474C0">
        <w:rPr>
          <w:rFonts w:ascii="Calibri" w:hAnsi="Calibri" w:cs="Calibri"/>
        </w:rPr>
        <w:t>Pośrednicząca</w:t>
      </w:r>
      <w:r w:rsidRPr="006474C0">
        <w:rPr>
          <w:rFonts w:ascii="Calibri" w:hAnsi="Calibri" w:cs="Calibri"/>
        </w:rPr>
        <w:t xml:space="preserve"> dokona indywidualnej analizy powodów nieosiągnięcia wskaźników, biorąc pod uwagę:</w:t>
      </w:r>
    </w:p>
    <w:p w14:paraId="3B8CF348" w14:textId="77777777" w:rsidR="00CE2DCC" w:rsidRPr="006474C0" w:rsidRDefault="007F1654" w:rsidP="00197511">
      <w:pPr>
        <w:pStyle w:val="Tekstpodstawowy"/>
        <w:numPr>
          <w:ilvl w:val="0"/>
          <w:numId w:val="117"/>
        </w:numPr>
        <w:tabs>
          <w:tab w:val="clear" w:pos="900"/>
        </w:tabs>
        <w:autoSpaceDE w:val="0"/>
        <w:autoSpaceDN w:val="0"/>
        <w:spacing w:line="360" w:lineRule="auto"/>
        <w:jc w:val="left"/>
        <w:rPr>
          <w:rFonts w:ascii="Calibri" w:hAnsi="Calibri" w:cs="Calibri"/>
        </w:rPr>
      </w:pPr>
      <w:r w:rsidRPr="006474C0">
        <w:rPr>
          <w:rFonts w:ascii="Calibri" w:hAnsi="Calibri" w:cs="Calibri"/>
        </w:rPr>
        <w:t>zakres % odchylenia wartości osiągniętej od wartości założonej,</w:t>
      </w:r>
    </w:p>
    <w:p w14:paraId="295DD904" w14:textId="77777777" w:rsidR="00CE2DCC" w:rsidRPr="006474C0" w:rsidRDefault="007F1654" w:rsidP="00197511">
      <w:pPr>
        <w:pStyle w:val="Tekstpodstawowy"/>
        <w:numPr>
          <w:ilvl w:val="0"/>
          <w:numId w:val="117"/>
        </w:numPr>
        <w:tabs>
          <w:tab w:val="clear" w:pos="900"/>
        </w:tabs>
        <w:autoSpaceDE w:val="0"/>
        <w:autoSpaceDN w:val="0"/>
        <w:spacing w:line="360" w:lineRule="auto"/>
        <w:jc w:val="left"/>
        <w:rPr>
          <w:rFonts w:ascii="Calibri" w:hAnsi="Calibri" w:cs="Calibri"/>
        </w:rPr>
      </w:pPr>
      <w:r w:rsidRPr="006474C0">
        <w:rPr>
          <w:rFonts w:ascii="Calibri" w:hAnsi="Calibri" w:cs="Calibri"/>
        </w:rPr>
        <w:t>liczbę nieosiągniętych wskaźników,</w:t>
      </w:r>
    </w:p>
    <w:p w14:paraId="105B295A" w14:textId="77777777" w:rsidR="00CE2DCC" w:rsidRPr="006474C0" w:rsidRDefault="007F1654" w:rsidP="00197511">
      <w:pPr>
        <w:pStyle w:val="Tekstpodstawowy"/>
        <w:numPr>
          <w:ilvl w:val="0"/>
          <w:numId w:val="117"/>
        </w:numPr>
        <w:tabs>
          <w:tab w:val="clear" w:pos="900"/>
        </w:tabs>
        <w:autoSpaceDE w:val="0"/>
        <w:autoSpaceDN w:val="0"/>
        <w:spacing w:line="360" w:lineRule="auto"/>
        <w:jc w:val="left"/>
        <w:rPr>
          <w:rFonts w:ascii="Calibri" w:hAnsi="Calibri" w:cs="Calibri"/>
        </w:rPr>
      </w:pPr>
      <w:r w:rsidRPr="006474C0">
        <w:rPr>
          <w:rFonts w:ascii="Calibri" w:hAnsi="Calibri" w:cs="Calibri"/>
        </w:rPr>
        <w:t>informację, w jaki sposób odchylenie wskaźnika/wskaźników wpływa na odchylenie wskaźnika/wskaźników ujętych w Programie/ramach wykonania,</w:t>
      </w:r>
    </w:p>
    <w:p w14:paraId="144E0C55" w14:textId="77777777" w:rsidR="00CE2DCC" w:rsidRPr="006474C0" w:rsidRDefault="007F1654" w:rsidP="00197511">
      <w:pPr>
        <w:pStyle w:val="Tekstpodstawowy"/>
        <w:numPr>
          <w:ilvl w:val="0"/>
          <w:numId w:val="117"/>
        </w:numPr>
        <w:tabs>
          <w:tab w:val="clear" w:pos="900"/>
        </w:tabs>
        <w:autoSpaceDE w:val="0"/>
        <w:autoSpaceDN w:val="0"/>
        <w:spacing w:line="360" w:lineRule="auto"/>
        <w:jc w:val="left"/>
        <w:rPr>
          <w:rFonts w:ascii="Calibri" w:hAnsi="Calibri" w:cs="Calibri"/>
        </w:rPr>
      </w:pPr>
      <w:r w:rsidRPr="006474C0">
        <w:rPr>
          <w:rFonts w:ascii="Calibri" w:hAnsi="Calibri" w:cs="Calibri"/>
        </w:rPr>
        <w:t>informację, czy wskaźnik/wskaźniki miały wpływ na wybór Projektu do dofinansowania,</w:t>
      </w:r>
    </w:p>
    <w:p w14:paraId="113BD9EB" w14:textId="77777777" w:rsidR="007F1654" w:rsidRPr="006474C0" w:rsidRDefault="007F1654" w:rsidP="00197511">
      <w:pPr>
        <w:pStyle w:val="Tekstpodstawowy"/>
        <w:numPr>
          <w:ilvl w:val="0"/>
          <w:numId w:val="117"/>
        </w:numPr>
        <w:tabs>
          <w:tab w:val="clear" w:pos="900"/>
        </w:tabs>
        <w:autoSpaceDE w:val="0"/>
        <w:autoSpaceDN w:val="0"/>
        <w:spacing w:line="360" w:lineRule="auto"/>
        <w:jc w:val="left"/>
        <w:rPr>
          <w:rFonts w:ascii="Calibri" w:hAnsi="Calibri" w:cs="Calibri"/>
        </w:rPr>
      </w:pPr>
      <w:r w:rsidRPr="006474C0">
        <w:rPr>
          <w:rFonts w:ascii="Calibri" w:hAnsi="Calibri" w:cs="Calibri"/>
        </w:rPr>
        <w:lastRenderedPageBreak/>
        <w:t>wyjaśnienia Beneficjenta, w szczególności podejmowane przez niego działania naprawcze.</w:t>
      </w:r>
    </w:p>
    <w:p w14:paraId="5778073D" w14:textId="35CDD805" w:rsidR="00F35211" w:rsidRDefault="00F35211" w:rsidP="00CB6FFA">
      <w:pPr>
        <w:pStyle w:val="Tekstpodstawowy"/>
        <w:numPr>
          <w:ilvl w:val="0"/>
          <w:numId w:val="14"/>
        </w:numPr>
        <w:suppressAutoHyphens/>
        <w:spacing w:line="360" w:lineRule="auto"/>
        <w:jc w:val="left"/>
        <w:rPr>
          <w:rFonts w:asciiTheme="minorHAnsi" w:hAnsiTheme="minorHAnsi" w:cstheme="minorHAnsi"/>
        </w:rPr>
      </w:pPr>
      <w:r w:rsidRPr="00160FAA">
        <w:rPr>
          <w:rFonts w:ascii="Calibri" w:hAnsi="Calibri" w:cs="Calibri"/>
          <w:iCs/>
        </w:rPr>
        <w:t>W zależności od wyników</w:t>
      </w:r>
      <w:r w:rsidR="00351D08" w:rsidRPr="006474C0">
        <w:rPr>
          <w:rFonts w:ascii="Calibri" w:hAnsi="Calibri" w:cs="Calibri"/>
        </w:rPr>
        <w:t xml:space="preserve"> indywidualnej analizy w oparciu o zapisy ust. </w:t>
      </w:r>
      <w:r w:rsidR="00CB6FFA">
        <w:rPr>
          <w:rFonts w:ascii="Calibri" w:hAnsi="Calibri" w:cs="Calibri"/>
        </w:rPr>
        <w:t>11</w:t>
      </w:r>
      <w:r w:rsidR="00351D08" w:rsidRPr="006474C0">
        <w:rPr>
          <w:rFonts w:ascii="Calibri" w:hAnsi="Calibri" w:cs="Calibri"/>
        </w:rPr>
        <w:t xml:space="preserve">, zmiany w realizacji </w:t>
      </w:r>
      <w:r w:rsidR="00351D08" w:rsidRPr="00360B23">
        <w:rPr>
          <w:rFonts w:asciiTheme="minorHAnsi" w:hAnsiTheme="minorHAnsi" w:cstheme="minorHAnsi"/>
        </w:rPr>
        <w:t xml:space="preserve">założonych wartości docelowych wskaźników </w:t>
      </w:r>
      <w:r w:rsidR="00CB6FFA" w:rsidRPr="00360B23">
        <w:rPr>
          <w:rFonts w:asciiTheme="minorHAnsi" w:hAnsiTheme="minorHAnsi" w:cstheme="minorHAnsi"/>
        </w:rPr>
        <w:t xml:space="preserve">produktu i </w:t>
      </w:r>
      <w:r w:rsidR="00351D08" w:rsidRPr="00360B23">
        <w:rPr>
          <w:rFonts w:asciiTheme="minorHAnsi" w:hAnsiTheme="minorHAnsi" w:cstheme="minorHAnsi"/>
        </w:rPr>
        <w:t>rezultatu związane mogą być z korektą finansową Projektu</w:t>
      </w:r>
      <w:r>
        <w:rPr>
          <w:rFonts w:asciiTheme="minorHAnsi" w:hAnsiTheme="minorHAnsi" w:cstheme="minorHAnsi"/>
        </w:rPr>
        <w:t>, zgodnie z regułą proporcjonalności:</w:t>
      </w:r>
    </w:p>
    <w:p w14:paraId="338DCFCF" w14:textId="0B214A8F" w:rsidR="00F35211" w:rsidRPr="002A7B58" w:rsidRDefault="00F35211" w:rsidP="00360B23">
      <w:pPr>
        <w:numPr>
          <w:ilvl w:val="1"/>
          <w:numId w:val="14"/>
        </w:numPr>
        <w:tabs>
          <w:tab w:val="num" w:pos="709"/>
          <w:tab w:val="left" w:pos="900"/>
        </w:tabs>
        <w:suppressAutoHyphens/>
        <w:spacing w:after="0" w:line="360" w:lineRule="auto"/>
        <w:ind w:left="709" w:hanging="283"/>
        <w:jc w:val="both"/>
        <w:rPr>
          <w:rFonts w:eastAsia="Times New Roman" w:cs="Calibri"/>
          <w:iCs/>
          <w:sz w:val="24"/>
          <w:szCs w:val="24"/>
          <w:lang w:eastAsia="pl-PL"/>
        </w:rPr>
      </w:pPr>
      <w:r w:rsidRPr="002A7B58">
        <w:rPr>
          <w:rFonts w:eastAsia="Times New Roman" w:cs="Calibri"/>
          <w:iCs/>
          <w:sz w:val="24"/>
          <w:szCs w:val="24"/>
          <w:lang w:eastAsia="pl-PL"/>
        </w:rPr>
        <w:t xml:space="preserve">osiągnięcie na poziomie minimum 80% - o </w:t>
      </w:r>
      <w:r>
        <w:rPr>
          <w:rFonts w:eastAsia="Times New Roman" w:cs="Calibri"/>
          <w:iCs/>
          <w:sz w:val="24"/>
          <w:szCs w:val="24"/>
          <w:lang w:eastAsia="pl-PL"/>
        </w:rPr>
        <w:t>stosowaniu reguły proporcjonalności</w:t>
      </w:r>
      <w:r w:rsidRPr="002A7B58">
        <w:rPr>
          <w:rFonts w:eastAsia="Times New Roman" w:cs="Calibri"/>
          <w:iCs/>
          <w:sz w:val="24"/>
          <w:szCs w:val="24"/>
          <w:lang w:eastAsia="pl-PL"/>
        </w:rPr>
        <w:t xml:space="preserve"> decyduje Instytucja </w:t>
      </w:r>
      <w:r>
        <w:rPr>
          <w:rFonts w:eastAsia="Times New Roman" w:cs="Calibri"/>
          <w:iCs/>
          <w:sz w:val="24"/>
          <w:szCs w:val="24"/>
          <w:lang w:eastAsia="pl-PL"/>
        </w:rPr>
        <w:t>Pośrednicząca</w:t>
      </w:r>
      <w:r w:rsidRPr="002A7B58">
        <w:rPr>
          <w:rFonts w:eastAsia="Times New Roman" w:cs="Calibri"/>
          <w:iCs/>
          <w:sz w:val="24"/>
          <w:szCs w:val="24"/>
          <w:lang w:eastAsia="pl-PL"/>
        </w:rPr>
        <w:t xml:space="preserve">, </w:t>
      </w:r>
    </w:p>
    <w:p w14:paraId="6269F710" w14:textId="46AD4175" w:rsidR="00F35211" w:rsidRPr="002A7B58" w:rsidRDefault="00F35211" w:rsidP="00360B23">
      <w:pPr>
        <w:numPr>
          <w:ilvl w:val="1"/>
          <w:numId w:val="14"/>
        </w:numPr>
        <w:tabs>
          <w:tab w:val="num" w:pos="709"/>
          <w:tab w:val="left" w:pos="900"/>
        </w:tabs>
        <w:suppressAutoHyphens/>
        <w:spacing w:after="0" w:line="360" w:lineRule="auto"/>
        <w:ind w:left="709" w:hanging="283"/>
        <w:jc w:val="both"/>
        <w:rPr>
          <w:rFonts w:eastAsia="Times New Roman" w:cs="Calibri"/>
          <w:iCs/>
          <w:sz w:val="24"/>
          <w:szCs w:val="24"/>
          <w:lang w:eastAsia="pl-PL"/>
        </w:rPr>
      </w:pPr>
      <w:r w:rsidRPr="002A7B58">
        <w:rPr>
          <w:rFonts w:eastAsia="Times New Roman" w:cs="Calibri"/>
          <w:iCs/>
          <w:sz w:val="24"/>
          <w:szCs w:val="24"/>
          <w:lang w:eastAsia="pl-PL"/>
        </w:rPr>
        <w:t xml:space="preserve">osiągnięcie na poziomie poniżej 80% - </w:t>
      </w:r>
      <w:r>
        <w:rPr>
          <w:rFonts w:eastAsia="Times New Roman" w:cs="Calibri"/>
          <w:iCs/>
          <w:sz w:val="24"/>
          <w:szCs w:val="24"/>
          <w:lang w:eastAsia="pl-PL"/>
        </w:rPr>
        <w:t xml:space="preserve">stosuje się regułę proporcjonalności do poziomu odchylenia wskaźnika, </w:t>
      </w:r>
      <w:r w:rsidRPr="002A7B58">
        <w:rPr>
          <w:rFonts w:eastAsia="Times New Roman" w:cs="Calibri"/>
          <w:iCs/>
          <w:sz w:val="24"/>
          <w:szCs w:val="24"/>
          <w:lang w:eastAsia="pl-PL"/>
        </w:rPr>
        <w:t xml:space="preserve">jednak w uzasadnionych przypadkach, na podstawie wyników analizy opisanej w ust. </w:t>
      </w:r>
      <w:r>
        <w:rPr>
          <w:rFonts w:eastAsia="Times New Roman" w:cs="Calibri"/>
          <w:iCs/>
          <w:sz w:val="24"/>
          <w:szCs w:val="24"/>
          <w:lang w:eastAsia="pl-PL"/>
        </w:rPr>
        <w:t>11</w:t>
      </w:r>
      <w:r w:rsidRPr="002A7B58">
        <w:rPr>
          <w:rFonts w:eastAsia="Times New Roman" w:cs="Calibri"/>
          <w:iCs/>
          <w:sz w:val="24"/>
          <w:szCs w:val="24"/>
          <w:lang w:eastAsia="pl-PL"/>
        </w:rPr>
        <w:t xml:space="preserve">, Instytucja </w:t>
      </w:r>
      <w:r>
        <w:rPr>
          <w:rFonts w:eastAsia="Times New Roman" w:cs="Calibri"/>
          <w:iCs/>
          <w:sz w:val="24"/>
          <w:szCs w:val="24"/>
          <w:lang w:eastAsia="pl-PL"/>
        </w:rPr>
        <w:t>Pośrednicząca</w:t>
      </w:r>
      <w:r w:rsidRPr="002A7B58">
        <w:rPr>
          <w:rFonts w:eastAsia="Times New Roman" w:cs="Calibri"/>
          <w:iCs/>
          <w:sz w:val="24"/>
          <w:szCs w:val="24"/>
          <w:lang w:eastAsia="pl-PL"/>
        </w:rPr>
        <w:t xml:space="preserve"> może odstąpić od </w:t>
      </w:r>
      <w:r>
        <w:rPr>
          <w:rFonts w:eastAsia="Times New Roman" w:cs="Calibri"/>
          <w:iCs/>
          <w:sz w:val="24"/>
          <w:szCs w:val="24"/>
          <w:lang w:eastAsia="pl-PL"/>
        </w:rPr>
        <w:t>stosowania reguły proporcjonalności.</w:t>
      </w:r>
    </w:p>
    <w:p w14:paraId="5B346EC0" w14:textId="5CF1D94B" w:rsidR="00CB6FFA" w:rsidRPr="00360B23" w:rsidRDefault="00CB6FFA" w:rsidP="00360B23">
      <w:pPr>
        <w:pStyle w:val="Tekstpodstawowy"/>
        <w:numPr>
          <w:ilvl w:val="0"/>
          <w:numId w:val="14"/>
        </w:numPr>
        <w:suppressAutoHyphens/>
        <w:spacing w:line="360" w:lineRule="auto"/>
        <w:jc w:val="left"/>
        <w:rPr>
          <w:rFonts w:asciiTheme="minorHAnsi" w:hAnsiTheme="minorHAnsi" w:cstheme="minorHAnsi"/>
        </w:rPr>
      </w:pPr>
      <w:r w:rsidRPr="00360B23">
        <w:rPr>
          <w:rFonts w:asciiTheme="minorHAnsi" w:hAnsiTheme="minorHAnsi" w:cstheme="minorHAnsi"/>
          <w:iCs/>
        </w:rPr>
        <w:t>Zgodnie z regułą proporcjonalności</w:t>
      </w:r>
      <w:r w:rsidRPr="00360B23">
        <w:rPr>
          <w:rFonts w:asciiTheme="minorHAnsi" w:eastAsiaTheme="minorHAnsi" w:hAnsiTheme="minorHAnsi" w:cstheme="minorHAnsi"/>
          <w:kern w:val="2"/>
          <w:lang w:eastAsia="en-US"/>
          <w14:ligatures w14:val="standardContextual"/>
        </w:rPr>
        <w:t xml:space="preserve">: </w:t>
      </w:r>
    </w:p>
    <w:p w14:paraId="0589A660" w14:textId="1F847510" w:rsidR="00CB6FFA" w:rsidRPr="00160FAA" w:rsidRDefault="00CB6FFA" w:rsidP="00360B23">
      <w:pPr>
        <w:numPr>
          <w:ilvl w:val="2"/>
          <w:numId w:val="44"/>
        </w:numPr>
        <w:spacing w:after="0" w:line="360" w:lineRule="auto"/>
        <w:ind w:left="709"/>
        <w:rPr>
          <w:rFonts w:eastAsia="Times New Roman" w:cs="Calibri"/>
          <w:iCs/>
          <w:sz w:val="24"/>
          <w:szCs w:val="24"/>
          <w:lang w:eastAsia="pl-PL"/>
        </w:rPr>
      </w:pPr>
      <w:r w:rsidRPr="00360B23">
        <w:rPr>
          <w:rFonts w:asciiTheme="minorHAnsi" w:eastAsia="Times New Roman" w:hAnsiTheme="minorHAnsi" w:cstheme="minorHAnsi"/>
          <w:iCs/>
          <w:sz w:val="24"/>
          <w:szCs w:val="24"/>
          <w:lang w:eastAsia="pl-PL"/>
        </w:rPr>
        <w:t xml:space="preserve">w przypadku niespełnienia któregokolwiek kryterium, o którym mowa w ust. 6 Instytucja </w:t>
      </w:r>
      <w:r>
        <w:rPr>
          <w:rFonts w:asciiTheme="minorHAnsi" w:eastAsia="Times New Roman" w:hAnsiTheme="minorHAnsi" w:cstheme="minorHAnsi"/>
          <w:iCs/>
          <w:sz w:val="24"/>
          <w:szCs w:val="24"/>
          <w:lang w:eastAsia="pl-PL"/>
        </w:rPr>
        <w:t>Pośrednicząca</w:t>
      </w:r>
      <w:r w:rsidRPr="00360B23">
        <w:rPr>
          <w:rFonts w:asciiTheme="minorHAnsi" w:eastAsia="Times New Roman" w:hAnsiTheme="minorHAnsi" w:cstheme="minorHAnsi"/>
          <w:iCs/>
          <w:sz w:val="24"/>
          <w:szCs w:val="24"/>
          <w:lang w:eastAsia="pl-PL"/>
        </w:rPr>
        <w:t xml:space="preserve"> może uznać wszystkie lub odpowiednią część wydatków dotychczas rozliczonych w ramach Projektu</w:t>
      </w:r>
      <w:r w:rsidRPr="00160FAA">
        <w:rPr>
          <w:rFonts w:eastAsia="Times New Roman" w:cs="Calibri"/>
          <w:iCs/>
          <w:sz w:val="24"/>
          <w:szCs w:val="24"/>
          <w:lang w:eastAsia="pl-PL"/>
        </w:rPr>
        <w:t xml:space="preserve"> za niekwalifikowalne, </w:t>
      </w:r>
    </w:p>
    <w:p w14:paraId="0CC07690" w14:textId="508E2D65" w:rsidR="00CB6FFA" w:rsidRPr="00360B23" w:rsidRDefault="00CB6FFA" w:rsidP="00360B23">
      <w:pPr>
        <w:numPr>
          <w:ilvl w:val="2"/>
          <w:numId w:val="44"/>
        </w:numPr>
        <w:spacing w:after="0" w:line="360" w:lineRule="auto"/>
        <w:ind w:left="709"/>
        <w:rPr>
          <w:rFonts w:asciiTheme="minorHAnsi" w:eastAsia="Times New Roman" w:hAnsiTheme="minorHAnsi" w:cstheme="minorHAnsi"/>
          <w:iCs/>
          <w:sz w:val="24"/>
          <w:szCs w:val="24"/>
          <w:lang w:eastAsia="pl-PL"/>
        </w:rPr>
      </w:pPr>
      <w:r w:rsidRPr="00160FAA">
        <w:rPr>
          <w:rFonts w:eastAsia="Times New Roman" w:cs="Calibri"/>
          <w:iCs/>
          <w:sz w:val="24"/>
          <w:szCs w:val="24"/>
          <w:lang w:eastAsia="pl-PL"/>
        </w:rPr>
        <w:t xml:space="preserve">w przypadku nieosiągnięcia celu Projektu – Instytucja </w:t>
      </w:r>
      <w:r>
        <w:rPr>
          <w:rFonts w:eastAsia="Times New Roman" w:cs="Calibri"/>
          <w:iCs/>
          <w:sz w:val="24"/>
          <w:szCs w:val="24"/>
          <w:lang w:eastAsia="pl-PL"/>
        </w:rPr>
        <w:t>Pośrednicząca</w:t>
      </w:r>
      <w:r w:rsidRPr="00160FAA">
        <w:rPr>
          <w:rFonts w:eastAsia="Times New Roman" w:cs="Calibri"/>
          <w:iCs/>
          <w:sz w:val="24"/>
          <w:szCs w:val="24"/>
          <w:lang w:eastAsia="pl-PL"/>
        </w:rPr>
        <w:t xml:space="preserve"> może uznać wszystkie lub odpowiednią część wydatków dotychczas rozliczonych w ramach Projektu za niekwalifikowalne. Wysokość wydatków niekwalifikowalnych uzależniona jest od </w:t>
      </w:r>
      <w:r w:rsidRPr="00360B23">
        <w:rPr>
          <w:rFonts w:asciiTheme="minorHAnsi" w:eastAsia="Times New Roman" w:hAnsiTheme="minorHAnsi" w:cstheme="minorHAnsi"/>
          <w:iCs/>
          <w:sz w:val="24"/>
          <w:szCs w:val="24"/>
          <w:lang w:eastAsia="pl-PL"/>
        </w:rPr>
        <w:t xml:space="preserve">stopnia niezrealizowania celu Projektu. Wydatki niekwalifikowalne obejmują wydatki związane z tym zadaniem merytorycznym (zadaniami merytorycznymi), którego założenia nie zostały osiągnięte. Stopień nieosiągnięcia założeń projektu określany jest przez Instytucję </w:t>
      </w:r>
      <w:r w:rsidR="00F35211" w:rsidRPr="00360B23">
        <w:rPr>
          <w:rFonts w:asciiTheme="minorHAnsi" w:eastAsia="Times New Roman" w:hAnsiTheme="minorHAnsi" w:cstheme="minorHAnsi"/>
          <w:iCs/>
          <w:sz w:val="24"/>
          <w:szCs w:val="24"/>
          <w:lang w:eastAsia="pl-PL"/>
        </w:rPr>
        <w:t>Pośredniczącą</w:t>
      </w:r>
      <w:r w:rsidRPr="00360B23">
        <w:rPr>
          <w:rFonts w:asciiTheme="minorHAnsi" w:eastAsia="Times New Roman" w:hAnsiTheme="minorHAnsi" w:cstheme="minorHAnsi"/>
          <w:iCs/>
          <w:sz w:val="24"/>
          <w:szCs w:val="24"/>
          <w:lang w:eastAsia="pl-PL"/>
        </w:rPr>
        <w:t>,</w:t>
      </w:r>
    </w:p>
    <w:p w14:paraId="4E9122F1" w14:textId="01EF1196" w:rsidR="00CB6FFA" w:rsidRPr="00360B23" w:rsidRDefault="00CB6FFA" w:rsidP="00360B23">
      <w:pPr>
        <w:numPr>
          <w:ilvl w:val="2"/>
          <w:numId w:val="44"/>
        </w:numPr>
        <w:spacing w:after="0" w:line="360" w:lineRule="auto"/>
        <w:ind w:left="709"/>
        <w:rPr>
          <w:rFonts w:asciiTheme="minorHAnsi" w:hAnsiTheme="minorHAnsi" w:cstheme="minorHAnsi"/>
          <w:kern w:val="2"/>
          <w:sz w:val="24"/>
          <w:szCs w:val="24"/>
          <w14:ligatures w14:val="standardContextual"/>
        </w:rPr>
      </w:pPr>
      <w:r w:rsidRPr="00360B23">
        <w:rPr>
          <w:rFonts w:asciiTheme="minorHAnsi" w:eastAsia="Times New Roman" w:hAnsiTheme="minorHAnsi" w:cstheme="minorHAnsi"/>
          <w:iCs/>
          <w:sz w:val="24"/>
          <w:szCs w:val="24"/>
          <w:lang w:eastAsia="pl-PL"/>
        </w:rPr>
        <w:t xml:space="preserve">w przypadku wystąpienia siły wyższej Instytucja </w:t>
      </w:r>
      <w:r w:rsidR="00F35211" w:rsidRPr="00360B23">
        <w:rPr>
          <w:rFonts w:asciiTheme="minorHAnsi" w:eastAsia="Times New Roman" w:hAnsiTheme="minorHAnsi" w:cstheme="minorHAnsi"/>
          <w:iCs/>
          <w:sz w:val="24"/>
          <w:szCs w:val="24"/>
          <w:lang w:eastAsia="pl-PL"/>
        </w:rPr>
        <w:t>Pośrednicząca</w:t>
      </w:r>
      <w:r w:rsidRPr="00360B23">
        <w:rPr>
          <w:rFonts w:asciiTheme="minorHAnsi" w:eastAsia="Times New Roman" w:hAnsiTheme="minorHAnsi" w:cstheme="minorHAnsi"/>
          <w:iCs/>
          <w:sz w:val="24"/>
          <w:szCs w:val="24"/>
          <w:lang w:eastAsia="pl-PL"/>
        </w:rPr>
        <w:t xml:space="preserve"> może podjąć decyzję o odstąpieniu od stosowania reguły proporcjonalności</w:t>
      </w:r>
      <w:r w:rsidRPr="00360B23">
        <w:rPr>
          <w:rFonts w:asciiTheme="minorHAnsi" w:hAnsiTheme="minorHAnsi" w:cstheme="minorHAnsi"/>
          <w:kern w:val="2"/>
          <w:sz w:val="24"/>
          <w:szCs w:val="24"/>
          <w14:ligatures w14:val="standardContextual"/>
        </w:rPr>
        <w:t xml:space="preserve">. </w:t>
      </w:r>
    </w:p>
    <w:p w14:paraId="01FD05B0" w14:textId="123E541E" w:rsidR="00F35211" w:rsidRPr="00360B23" w:rsidRDefault="00CB6FFA" w:rsidP="00360B23">
      <w:pPr>
        <w:pStyle w:val="Tekstpodstawowy"/>
        <w:numPr>
          <w:ilvl w:val="0"/>
          <w:numId w:val="14"/>
        </w:numPr>
        <w:suppressAutoHyphens/>
        <w:spacing w:line="360" w:lineRule="auto"/>
        <w:jc w:val="left"/>
        <w:rPr>
          <w:rFonts w:asciiTheme="minorHAnsi" w:hAnsiTheme="minorHAnsi" w:cstheme="minorHAnsi"/>
        </w:rPr>
      </w:pPr>
      <w:r w:rsidRPr="00360B23">
        <w:rPr>
          <w:rFonts w:asciiTheme="minorHAnsi" w:eastAsiaTheme="minorHAnsi" w:hAnsiTheme="minorHAnsi" w:cstheme="minorHAnsi"/>
          <w:kern w:val="2"/>
          <w14:ligatures w14:val="standardContextual"/>
        </w:rPr>
        <w:t xml:space="preserve">Reguła proporcjonalności stosowana jest przez Instytucję </w:t>
      </w:r>
      <w:r w:rsidR="00F35211" w:rsidRPr="00360B23">
        <w:rPr>
          <w:rFonts w:asciiTheme="minorHAnsi" w:hAnsiTheme="minorHAnsi" w:cstheme="minorHAnsi"/>
          <w:iCs/>
        </w:rPr>
        <w:t>Pośredniczącą</w:t>
      </w:r>
      <w:r w:rsidRPr="00360B23">
        <w:rPr>
          <w:rFonts w:asciiTheme="minorHAnsi" w:eastAsiaTheme="minorHAnsi" w:hAnsiTheme="minorHAnsi" w:cstheme="minorHAnsi"/>
          <w:kern w:val="2"/>
          <w14:ligatures w14:val="standardContextual"/>
        </w:rPr>
        <w:t xml:space="preserve"> według stanu na zakończenie realizacji Projektu na etapie weryfikacji końcowego wniosku o płatność.</w:t>
      </w:r>
    </w:p>
    <w:p w14:paraId="01EABDE6" w14:textId="7C2DB3D3" w:rsidR="00F35211" w:rsidRPr="00360B23" w:rsidRDefault="007F1654" w:rsidP="00F35211">
      <w:pPr>
        <w:pStyle w:val="Tekstpodstawowy"/>
        <w:numPr>
          <w:ilvl w:val="0"/>
          <w:numId w:val="14"/>
        </w:numPr>
        <w:suppressAutoHyphens/>
        <w:spacing w:line="360" w:lineRule="auto"/>
        <w:jc w:val="left"/>
        <w:rPr>
          <w:rFonts w:asciiTheme="minorHAnsi" w:eastAsia="Calibri" w:hAnsiTheme="minorHAnsi" w:cstheme="minorHAnsi"/>
          <w:lang w:eastAsia="en-US"/>
        </w:rPr>
      </w:pPr>
      <w:r w:rsidRPr="00360B23">
        <w:rPr>
          <w:rFonts w:asciiTheme="minorHAnsi" w:hAnsiTheme="minorHAnsi" w:cstheme="minorHAnsi"/>
        </w:rPr>
        <w:t xml:space="preserve">Beneficjent jest zobowiązany udostępnić dokumentację potwierdzającą </w:t>
      </w:r>
      <w:r w:rsidR="009F31D3" w:rsidRPr="00360B23">
        <w:rPr>
          <w:rFonts w:asciiTheme="minorHAnsi" w:hAnsiTheme="minorHAnsi" w:cstheme="minorHAnsi"/>
        </w:rPr>
        <w:t>osiągnięcie</w:t>
      </w:r>
      <w:r w:rsidRPr="00360B23">
        <w:rPr>
          <w:rFonts w:asciiTheme="minorHAnsi" w:hAnsiTheme="minorHAnsi" w:cstheme="minorHAnsi"/>
        </w:rPr>
        <w:t xml:space="preserve"> wskaźników</w:t>
      </w:r>
      <w:r w:rsidR="009F31D3" w:rsidRPr="00360B23">
        <w:rPr>
          <w:rFonts w:asciiTheme="minorHAnsi" w:hAnsiTheme="minorHAnsi" w:cstheme="minorHAnsi"/>
        </w:rPr>
        <w:t xml:space="preserve"> na każdorazowe wezwanie Instytucji Pośredniczącej</w:t>
      </w:r>
      <w:r w:rsidRPr="00360B23">
        <w:rPr>
          <w:rFonts w:asciiTheme="minorHAnsi" w:hAnsiTheme="minorHAnsi" w:cstheme="minorHAnsi"/>
        </w:rPr>
        <w:t xml:space="preserve">, </w:t>
      </w:r>
      <w:r w:rsidR="00785399" w:rsidRPr="00360B23">
        <w:rPr>
          <w:rFonts w:asciiTheme="minorHAnsi" w:hAnsiTheme="minorHAnsi" w:cstheme="minorHAnsi"/>
        </w:rPr>
        <w:t xml:space="preserve">w szczególności </w:t>
      </w:r>
      <w:r w:rsidR="00B21AF2" w:rsidRPr="00360B23">
        <w:rPr>
          <w:rFonts w:asciiTheme="minorHAnsi" w:hAnsiTheme="minorHAnsi" w:cstheme="minorHAnsi"/>
        </w:rPr>
        <w:t>podczas kontroli prowadzo</w:t>
      </w:r>
      <w:r w:rsidRPr="00360B23">
        <w:rPr>
          <w:rFonts w:asciiTheme="minorHAnsi" w:hAnsiTheme="minorHAnsi" w:cstheme="minorHAnsi"/>
        </w:rPr>
        <w:t>nych w ramach Projektu.</w:t>
      </w:r>
    </w:p>
    <w:p w14:paraId="313F47D1" w14:textId="005896F3" w:rsidR="00F35211" w:rsidRPr="00360B23" w:rsidRDefault="007F1654" w:rsidP="00360B23">
      <w:pPr>
        <w:pStyle w:val="Tekstpodstawowy"/>
        <w:numPr>
          <w:ilvl w:val="0"/>
          <w:numId w:val="14"/>
        </w:numPr>
        <w:suppressAutoHyphens/>
        <w:spacing w:line="360" w:lineRule="auto"/>
        <w:jc w:val="left"/>
        <w:rPr>
          <w:rFonts w:asciiTheme="minorHAnsi" w:eastAsia="Calibri" w:hAnsiTheme="minorHAnsi" w:cstheme="minorHAnsi"/>
          <w:sz w:val="22"/>
          <w:szCs w:val="22"/>
          <w:lang w:eastAsia="en-US"/>
        </w:rPr>
      </w:pPr>
      <w:r w:rsidRPr="00360B23">
        <w:rPr>
          <w:rFonts w:asciiTheme="minorHAnsi" w:hAnsiTheme="minorHAnsi" w:cstheme="minorHAnsi"/>
        </w:rPr>
        <w:lastRenderedPageBreak/>
        <w:t xml:space="preserve">Niewykonanie wskaźnika w </w:t>
      </w:r>
      <w:r w:rsidR="00ED7A55" w:rsidRPr="00360B23">
        <w:rPr>
          <w:rFonts w:asciiTheme="minorHAnsi" w:hAnsiTheme="minorHAnsi" w:cstheme="minorHAnsi"/>
        </w:rPr>
        <w:t>P</w:t>
      </w:r>
      <w:r w:rsidRPr="00360B23">
        <w:rPr>
          <w:rFonts w:asciiTheme="minorHAnsi" w:hAnsiTheme="minorHAnsi" w:cstheme="minorHAnsi"/>
        </w:rPr>
        <w:t>rojekcie może stanowić przesłankę do stwierdzenia nieprawidłowości indywidualnej</w:t>
      </w:r>
      <w:r w:rsidR="0019261A" w:rsidRPr="00360B23">
        <w:rPr>
          <w:rFonts w:asciiTheme="minorHAnsi" w:hAnsiTheme="minorHAnsi" w:cstheme="minorHAnsi"/>
        </w:rPr>
        <w:t>.</w:t>
      </w:r>
      <w:r w:rsidR="00820C35" w:rsidRPr="00360B23" w:rsidDel="00820C35">
        <w:rPr>
          <w:rFonts w:asciiTheme="minorHAnsi" w:hAnsiTheme="minorHAnsi" w:cstheme="minorHAnsi"/>
        </w:rPr>
        <w:t xml:space="preserve"> </w:t>
      </w:r>
    </w:p>
    <w:p w14:paraId="27AFDEC9" w14:textId="61A38DF7" w:rsidR="00F35211" w:rsidRPr="00360B23" w:rsidRDefault="00AF6649" w:rsidP="00360B23">
      <w:pPr>
        <w:pStyle w:val="Tekstpodstawowy"/>
        <w:numPr>
          <w:ilvl w:val="0"/>
          <w:numId w:val="14"/>
        </w:numPr>
        <w:suppressAutoHyphens/>
        <w:spacing w:line="360" w:lineRule="auto"/>
        <w:jc w:val="left"/>
        <w:rPr>
          <w:rFonts w:asciiTheme="minorHAnsi" w:hAnsiTheme="minorHAnsi" w:cstheme="minorHAnsi"/>
        </w:rPr>
      </w:pPr>
      <w:r w:rsidRPr="00360B23">
        <w:rPr>
          <w:rFonts w:asciiTheme="minorHAnsi" w:hAnsiTheme="minorHAnsi" w:cstheme="minorHAnsi"/>
        </w:rPr>
        <w:t>Instytucja</w:t>
      </w:r>
      <w:r w:rsidRPr="00360B23" w:rsidDel="00FA420C">
        <w:rPr>
          <w:rFonts w:asciiTheme="minorHAnsi" w:hAnsiTheme="minorHAnsi" w:cstheme="minorHAnsi"/>
        </w:rPr>
        <w:t xml:space="preserve"> </w:t>
      </w:r>
      <w:r w:rsidRPr="00360B23">
        <w:rPr>
          <w:rFonts w:asciiTheme="minorHAnsi" w:hAnsiTheme="minorHAnsi" w:cstheme="minorHAnsi"/>
        </w:rPr>
        <w:t xml:space="preserve">Pośrednicząca na każdym etapie realizacji </w:t>
      </w:r>
      <w:r w:rsidR="00D6386E" w:rsidRPr="00360B23">
        <w:rPr>
          <w:rFonts w:asciiTheme="minorHAnsi" w:hAnsiTheme="minorHAnsi" w:cstheme="minorHAnsi"/>
        </w:rPr>
        <w:t>P</w:t>
      </w:r>
      <w:r w:rsidRPr="00360B23">
        <w:rPr>
          <w:rFonts w:asciiTheme="minorHAnsi" w:hAnsiTheme="minorHAnsi" w:cstheme="minorHAnsi"/>
        </w:rPr>
        <w:t xml:space="preserve">rojektu ma prawo </w:t>
      </w:r>
      <w:r w:rsidR="00821518" w:rsidRPr="00360B23">
        <w:rPr>
          <w:rFonts w:asciiTheme="minorHAnsi" w:hAnsiTheme="minorHAnsi" w:cstheme="minorHAnsi"/>
        </w:rPr>
        <w:t>wezwać Beneficjenta do złożenia dokumentów źródłowych potwierdzających treść</w:t>
      </w:r>
      <w:r w:rsidRPr="00360B23">
        <w:rPr>
          <w:rFonts w:asciiTheme="minorHAnsi" w:hAnsiTheme="minorHAnsi" w:cstheme="minorHAnsi"/>
        </w:rPr>
        <w:t xml:space="preserve"> składanych przez Beneficjenta oświadczeń. Niezłożenie dokumentu źródłowego przez Beneficjenta może stanowić podstawę do niewypłacenia dofinansowania, a także do przerwania weryfikacji wniosku o płatność</w:t>
      </w:r>
      <w:r w:rsidR="00320589" w:rsidRPr="00360B23">
        <w:rPr>
          <w:rFonts w:asciiTheme="minorHAnsi" w:hAnsiTheme="minorHAnsi" w:cstheme="minorHAnsi"/>
        </w:rPr>
        <w:t xml:space="preserve">, </w:t>
      </w:r>
      <w:r w:rsidRPr="00360B23">
        <w:rPr>
          <w:rFonts w:asciiTheme="minorHAnsi" w:hAnsiTheme="minorHAnsi" w:cstheme="minorHAnsi"/>
        </w:rPr>
        <w:t>o którym mowa w § 1</w:t>
      </w:r>
      <w:r w:rsidR="005D52F7" w:rsidRPr="00360B23">
        <w:rPr>
          <w:rFonts w:asciiTheme="minorHAnsi" w:hAnsiTheme="minorHAnsi" w:cstheme="minorHAnsi"/>
        </w:rPr>
        <w:t>3</w:t>
      </w:r>
      <w:r w:rsidRPr="00360B23">
        <w:rPr>
          <w:rFonts w:asciiTheme="minorHAnsi" w:hAnsiTheme="minorHAnsi" w:cstheme="minorHAnsi"/>
        </w:rPr>
        <w:t xml:space="preserve"> ust. </w:t>
      </w:r>
      <w:r w:rsidR="00DE5F52" w:rsidRPr="00360B23">
        <w:rPr>
          <w:rFonts w:asciiTheme="minorHAnsi" w:hAnsiTheme="minorHAnsi" w:cstheme="minorHAnsi"/>
        </w:rPr>
        <w:t>4</w:t>
      </w:r>
      <w:r w:rsidRPr="00360B23">
        <w:rPr>
          <w:rFonts w:asciiTheme="minorHAnsi" w:hAnsiTheme="minorHAnsi" w:cstheme="minorHAnsi"/>
        </w:rPr>
        <w:t xml:space="preserve"> pkt</w:t>
      </w:r>
      <w:r w:rsidR="00A37BCB" w:rsidRPr="00360B23">
        <w:rPr>
          <w:rFonts w:asciiTheme="minorHAnsi" w:hAnsiTheme="minorHAnsi" w:cstheme="minorHAnsi"/>
        </w:rPr>
        <w:t xml:space="preserve"> </w:t>
      </w:r>
      <w:r w:rsidRPr="00360B23">
        <w:rPr>
          <w:rFonts w:asciiTheme="minorHAnsi" w:hAnsiTheme="minorHAnsi" w:cstheme="minorHAnsi"/>
        </w:rPr>
        <w:t>1  do czasu złożenia tego dokumentu, lub Instytucja Pośrednicząca ma możliwość stwierdzić wydatki niekwalifikowane w sytuacji braku możliwości potwierdzenia prawdziwości okoliczności wskazanych przez Beneficjenta w treści oświadczenia.</w:t>
      </w:r>
    </w:p>
    <w:p w14:paraId="2435E1CE" w14:textId="5A8A2495" w:rsidR="00F35211" w:rsidRPr="00360B23" w:rsidRDefault="00821518" w:rsidP="00360B23">
      <w:pPr>
        <w:pStyle w:val="Tekstpodstawowy"/>
        <w:numPr>
          <w:ilvl w:val="0"/>
          <w:numId w:val="14"/>
        </w:numPr>
        <w:suppressAutoHyphens/>
        <w:spacing w:line="360" w:lineRule="auto"/>
        <w:jc w:val="left"/>
        <w:rPr>
          <w:rFonts w:asciiTheme="minorHAnsi" w:hAnsiTheme="minorHAnsi" w:cstheme="minorHAnsi"/>
        </w:rPr>
      </w:pPr>
      <w:r w:rsidRPr="00360B23">
        <w:rPr>
          <w:rFonts w:asciiTheme="minorHAnsi" w:hAnsiTheme="minorHAnsi" w:cstheme="minorHAnsi"/>
        </w:rPr>
        <w:t xml:space="preserve">W przypadku konieczności potwierdzenia przez Instytucję Pośrednicząca, po podpisaniu umowy, że Beneficjent spełnia kryteria wyboru projektów właściwe dla naboru, w ramach którego projekt został wybrany do dofinansowania, przed zatwierdzeniem wniosku o płatność końcową Instytucja Pośrednicząca może wezwać Beneficjenta do przedłożenia stosownych dokumentów, o ile nie ma dostępu do tych dokumentów, w celu weryfikacji spełnienia tych kryteriów. Warunkiem zatwierdzenia wniosku o płatność końcową jest potwierdzenie przez Instytucję Pośredniczącą spełnienia tych kryteriów. W sytuacji, gdy Instytucja Pośrednicząca stwierdzi, że kryterium nie zostało przez Beneficjenta spełnione, może uznać wszystkie lub część wydatków w ramach projektu za niekwalifikowalne, jako niespełniające warunków wynikających z </w:t>
      </w:r>
      <w:r w:rsidR="00ED7A55" w:rsidRPr="00360B23">
        <w:rPr>
          <w:rFonts w:asciiTheme="minorHAnsi" w:hAnsiTheme="minorHAnsi" w:cstheme="minorHAnsi"/>
        </w:rPr>
        <w:t>R</w:t>
      </w:r>
      <w:r w:rsidRPr="00360B23">
        <w:rPr>
          <w:rFonts w:asciiTheme="minorHAnsi" w:hAnsiTheme="minorHAnsi" w:cstheme="minorHAnsi"/>
        </w:rPr>
        <w:t>egulaminu wyboru projektów. W przypadku uznania przez Instytucję Pośredniczącą części lub wszystkich wydatków w ramach projektu za niekwalifikowalne, do tych wydatków zastosowanie mają zapisy § 1</w:t>
      </w:r>
      <w:r w:rsidR="00D812DE" w:rsidRPr="00360B23">
        <w:rPr>
          <w:rFonts w:asciiTheme="minorHAnsi" w:hAnsiTheme="minorHAnsi" w:cstheme="minorHAnsi"/>
        </w:rPr>
        <w:t>5</w:t>
      </w:r>
      <w:r w:rsidRPr="00360B23">
        <w:rPr>
          <w:rFonts w:asciiTheme="minorHAnsi" w:hAnsiTheme="minorHAnsi" w:cstheme="minorHAnsi"/>
        </w:rPr>
        <w:t>.</w:t>
      </w:r>
    </w:p>
    <w:p w14:paraId="0414B142" w14:textId="00AA46EB" w:rsidR="00F35211" w:rsidRPr="00360B23" w:rsidRDefault="002C25EC" w:rsidP="00360B23">
      <w:pPr>
        <w:pStyle w:val="Tekstpodstawowy"/>
        <w:numPr>
          <w:ilvl w:val="0"/>
          <w:numId w:val="14"/>
        </w:numPr>
        <w:suppressAutoHyphens/>
        <w:spacing w:line="360" w:lineRule="auto"/>
        <w:jc w:val="left"/>
        <w:rPr>
          <w:rFonts w:asciiTheme="minorHAnsi" w:hAnsiTheme="minorHAnsi" w:cstheme="minorHAnsi"/>
        </w:rPr>
      </w:pPr>
      <w:r w:rsidRPr="00360B23">
        <w:rPr>
          <w:rFonts w:asciiTheme="minorHAnsi" w:hAnsiTheme="minorHAnsi" w:cstheme="minorHAnsi"/>
        </w:rPr>
        <w:t>Część gospodarcza projektu musi wynosić powyżej 20% całkowitych rocznych zasobów danej infrastruktury. Beneficjent określa strukturę wykorzystania infrastruktury na cele gospodarcze i niegospodarcze i na tej podstawie określa jaka część projektu ma charakter gospodarczy.</w:t>
      </w:r>
    </w:p>
    <w:p w14:paraId="7BCF2869" w14:textId="1F6F503B" w:rsidR="00F35211" w:rsidRPr="00360B23" w:rsidRDefault="002C25EC" w:rsidP="00360B23">
      <w:pPr>
        <w:pStyle w:val="Tekstpodstawowy"/>
        <w:numPr>
          <w:ilvl w:val="0"/>
          <w:numId w:val="14"/>
        </w:numPr>
        <w:suppressAutoHyphens/>
        <w:spacing w:line="360" w:lineRule="auto"/>
        <w:jc w:val="left"/>
        <w:rPr>
          <w:rFonts w:asciiTheme="minorHAnsi" w:hAnsiTheme="minorHAnsi" w:cstheme="minorHAnsi"/>
        </w:rPr>
      </w:pPr>
      <w:r w:rsidRPr="00360B23">
        <w:rPr>
          <w:rFonts w:asciiTheme="minorHAnsi" w:hAnsiTheme="minorHAnsi" w:cstheme="minorHAnsi"/>
        </w:rPr>
        <w:lastRenderedPageBreak/>
        <w:t>Powstała w wyniku przedsięwzięcia infrastruktura B+R będzie dostępna dla podmiotów / osób spoza jednostki otrzymującej wsparcie na przejrzystych i niedyskryminacyjnych warunkach.</w:t>
      </w:r>
    </w:p>
    <w:p w14:paraId="2C52C0E2" w14:textId="77777777" w:rsidR="002C25EC" w:rsidRPr="00360B23" w:rsidRDefault="002C25EC" w:rsidP="00360B23">
      <w:pPr>
        <w:pStyle w:val="Tekstpodstawowy"/>
        <w:numPr>
          <w:ilvl w:val="0"/>
          <w:numId w:val="14"/>
        </w:numPr>
        <w:suppressAutoHyphens/>
        <w:spacing w:line="360" w:lineRule="auto"/>
        <w:jc w:val="left"/>
        <w:rPr>
          <w:rFonts w:asciiTheme="minorHAnsi" w:hAnsiTheme="minorHAnsi" w:cstheme="minorHAnsi"/>
        </w:rPr>
      </w:pPr>
      <w:r w:rsidRPr="00360B23">
        <w:rPr>
          <w:rFonts w:asciiTheme="minorHAnsi" w:hAnsiTheme="minorHAnsi" w:cstheme="minorHAnsi"/>
        </w:rPr>
        <w:t>Wsparcie rozwoju kompetencji pracowników organizacji badawczych w celu podniesienia poziomu komercyjnego wykorzystania infrastruktury B+R stanowi obligatoryjny element projektów.</w:t>
      </w:r>
    </w:p>
    <w:p w14:paraId="7AAE978D" w14:textId="77777777" w:rsidR="006770F4" w:rsidRPr="006474C0" w:rsidRDefault="006770F4" w:rsidP="00197511">
      <w:pPr>
        <w:spacing w:after="0" w:line="360" w:lineRule="auto"/>
        <w:rPr>
          <w:rFonts w:cs="Calibri"/>
          <w:b/>
          <w:sz w:val="24"/>
          <w:szCs w:val="24"/>
        </w:rPr>
      </w:pPr>
    </w:p>
    <w:p w14:paraId="16F8E4AD" w14:textId="77777777" w:rsidR="00AA1F87" w:rsidRPr="006474C0" w:rsidRDefault="000339A2" w:rsidP="00197511">
      <w:pPr>
        <w:spacing w:after="0" w:line="360" w:lineRule="auto"/>
        <w:rPr>
          <w:rFonts w:cs="Calibri"/>
          <w:b/>
          <w:sz w:val="24"/>
          <w:szCs w:val="24"/>
        </w:rPr>
      </w:pPr>
      <w:r w:rsidRPr="006474C0">
        <w:rPr>
          <w:rFonts w:cs="Calibri"/>
          <w:b/>
          <w:sz w:val="24"/>
          <w:szCs w:val="24"/>
        </w:rPr>
        <w:t>Koszty pośrednie</w:t>
      </w:r>
      <w:r w:rsidR="0059366C" w:rsidRPr="006474C0">
        <w:rPr>
          <w:rFonts w:cs="Calibri"/>
          <w:b/>
          <w:sz w:val="24"/>
          <w:szCs w:val="24"/>
        </w:rPr>
        <w:t xml:space="preserve"> projektu</w:t>
      </w:r>
    </w:p>
    <w:p w14:paraId="1AD6D7DC" w14:textId="3BFCF25C" w:rsidR="000339A2" w:rsidRPr="006474C0" w:rsidRDefault="000339A2" w:rsidP="00197511">
      <w:pPr>
        <w:spacing w:after="0" w:line="360" w:lineRule="auto"/>
        <w:rPr>
          <w:rFonts w:eastAsia="Times New Roman" w:cs="Calibri"/>
          <w:b/>
          <w:sz w:val="24"/>
          <w:szCs w:val="24"/>
          <w:lang w:eastAsia="pl-PL"/>
        </w:rPr>
      </w:pPr>
      <w:r w:rsidRPr="006474C0">
        <w:rPr>
          <w:rFonts w:cs="Calibri"/>
          <w:b/>
          <w:sz w:val="24"/>
          <w:szCs w:val="24"/>
        </w:rPr>
        <w:t>§ 5</w:t>
      </w:r>
    </w:p>
    <w:p w14:paraId="3F23D53C" w14:textId="77777777" w:rsidR="000339A2" w:rsidRPr="006474C0" w:rsidRDefault="000339A2" w:rsidP="00197511">
      <w:pPr>
        <w:numPr>
          <w:ilvl w:val="0"/>
          <w:numId w:val="8"/>
        </w:numPr>
        <w:tabs>
          <w:tab w:val="clear" w:pos="360"/>
          <w:tab w:val="num" w:pos="142"/>
        </w:tabs>
        <w:spacing w:after="0" w:line="360" w:lineRule="auto"/>
        <w:ind w:left="357" w:hanging="357"/>
        <w:rPr>
          <w:rFonts w:cs="Calibri"/>
          <w:color w:val="FF0000"/>
          <w:sz w:val="24"/>
          <w:szCs w:val="24"/>
        </w:rPr>
      </w:pPr>
      <w:r w:rsidRPr="006474C0">
        <w:rPr>
          <w:rFonts w:cs="Calibri"/>
          <w:sz w:val="24"/>
          <w:szCs w:val="24"/>
        </w:rPr>
        <w:t xml:space="preserve">W związku z realizacją Projektu Beneficjentowi przysługują, zgodnie z wytycznymi, koszty pośrednie rozliczane wg stawki ryczałtowej w wysokości nie wyższej niż ……… % </w:t>
      </w:r>
      <w:r w:rsidRPr="006474C0">
        <w:rPr>
          <w:rFonts w:cs="Calibri"/>
          <w:i/>
          <w:sz w:val="24"/>
          <w:szCs w:val="24"/>
        </w:rPr>
        <w:t xml:space="preserve">[należy wpisać wartość procentową pokazaną długim procentem] </w:t>
      </w:r>
      <w:r w:rsidRPr="006474C0">
        <w:rPr>
          <w:rFonts w:cs="Calibri"/>
          <w:sz w:val="24"/>
          <w:szCs w:val="24"/>
        </w:rPr>
        <w:t xml:space="preserve">bezpośrednich wydatków kwalifikowanych </w:t>
      </w:r>
      <w:bookmarkStart w:id="1" w:name="_Hlk128654736"/>
      <w:r w:rsidRPr="006474C0">
        <w:rPr>
          <w:rFonts w:cs="Calibri"/>
          <w:sz w:val="24"/>
          <w:szCs w:val="24"/>
        </w:rPr>
        <w:t>/ bezpośrednich wydatków kwalifikowalnych dotyczących zaangażowania personelu</w:t>
      </w:r>
      <w:bookmarkEnd w:id="1"/>
      <w:r w:rsidRPr="006474C0">
        <w:rPr>
          <w:rFonts w:cs="Calibri"/>
          <w:sz w:val="24"/>
          <w:szCs w:val="24"/>
        </w:rPr>
        <w:t>. Wartość kwotowa kosztów pośrednich określona jest we wniosku.</w:t>
      </w:r>
    </w:p>
    <w:p w14:paraId="5CB82F1E" w14:textId="77777777" w:rsidR="000339A2" w:rsidRPr="006474C0" w:rsidRDefault="000339A2" w:rsidP="00197511">
      <w:pPr>
        <w:numPr>
          <w:ilvl w:val="0"/>
          <w:numId w:val="8"/>
        </w:numPr>
        <w:tabs>
          <w:tab w:val="clear" w:pos="360"/>
          <w:tab w:val="num" w:pos="142"/>
        </w:tabs>
        <w:spacing w:after="0" w:line="360" w:lineRule="auto"/>
        <w:ind w:left="357" w:hanging="357"/>
        <w:rPr>
          <w:rFonts w:cs="Calibri"/>
          <w:color w:val="FF0000"/>
          <w:sz w:val="24"/>
          <w:szCs w:val="24"/>
        </w:rPr>
      </w:pPr>
      <w:r w:rsidRPr="006474C0">
        <w:rPr>
          <w:rFonts w:cs="Calibri"/>
          <w:sz w:val="24"/>
          <w:szCs w:val="24"/>
        </w:rPr>
        <w:t xml:space="preserve">W przypadku zmiany wartości wydatków kwalifikowalnych stanowiących podstawę wyliczenia kosztów pośrednich, wysokość procentowa stawki ryczałtowej, wskazanej </w:t>
      </w:r>
      <w:r w:rsidRPr="006474C0">
        <w:rPr>
          <w:rFonts w:cs="Calibri"/>
          <w:sz w:val="24"/>
          <w:szCs w:val="24"/>
        </w:rPr>
        <w:br/>
        <w:t>w ust. 1 nie ulega zmianie.</w:t>
      </w:r>
    </w:p>
    <w:p w14:paraId="20F48750" w14:textId="77777777" w:rsidR="000339A2" w:rsidRPr="006474C0" w:rsidRDefault="000339A2" w:rsidP="00197511">
      <w:pPr>
        <w:numPr>
          <w:ilvl w:val="0"/>
          <w:numId w:val="8"/>
        </w:numPr>
        <w:tabs>
          <w:tab w:val="clear" w:pos="360"/>
          <w:tab w:val="num" w:pos="142"/>
        </w:tabs>
        <w:spacing w:after="0" w:line="360" w:lineRule="auto"/>
        <w:ind w:left="357" w:hanging="357"/>
        <w:rPr>
          <w:rFonts w:cs="Calibri"/>
          <w:i/>
          <w:color w:val="FF0000"/>
          <w:sz w:val="24"/>
          <w:szCs w:val="24"/>
        </w:rPr>
      </w:pPr>
      <w:r w:rsidRPr="006474C0">
        <w:rPr>
          <w:rFonts w:cs="Calibri"/>
          <w:sz w:val="24"/>
          <w:szCs w:val="24"/>
        </w:rPr>
        <w:t xml:space="preserve">Rozliczenie kosztów pośrednich odbywa się poprzez rozliczenie w każdym wniosku </w:t>
      </w:r>
      <w:r w:rsidRPr="006474C0">
        <w:rPr>
          <w:rFonts w:cs="Calibri"/>
          <w:sz w:val="24"/>
          <w:szCs w:val="24"/>
        </w:rPr>
        <w:br/>
        <w:t xml:space="preserve">o płatność takiej wysokości kosztów pośrednich, </w:t>
      </w:r>
      <w:r w:rsidRPr="006474C0">
        <w:rPr>
          <w:iCs/>
          <w:sz w:val="24"/>
          <w:szCs w:val="24"/>
        </w:rPr>
        <w:t>obliczonych na podstawie</w:t>
      </w:r>
      <w:r w:rsidRPr="006474C0">
        <w:rPr>
          <w:i/>
          <w:iCs/>
          <w:sz w:val="24"/>
          <w:szCs w:val="24"/>
        </w:rPr>
        <w:t xml:space="preserve"> </w:t>
      </w:r>
      <w:r w:rsidRPr="006474C0">
        <w:rPr>
          <w:rFonts w:cs="Calibri"/>
          <w:sz w:val="24"/>
          <w:szCs w:val="24"/>
        </w:rPr>
        <w:t xml:space="preserve">poniesionych, udokumentowanych i zatwierdzonych w ramach </w:t>
      </w:r>
      <w:r w:rsidRPr="006474C0">
        <w:rPr>
          <w:iCs/>
          <w:sz w:val="24"/>
          <w:szCs w:val="24"/>
        </w:rPr>
        <w:t xml:space="preserve">tego wniosku o płatność </w:t>
      </w:r>
      <w:r w:rsidRPr="006474C0">
        <w:rPr>
          <w:rFonts w:cs="Calibri"/>
          <w:sz w:val="24"/>
          <w:szCs w:val="24"/>
        </w:rPr>
        <w:t>bezpośrednich wydatków kwalifikowalnych / bezpośrednich wydatków kwalifikowalnych dotyczących zaangażowania personelu, z zastrzeżeniem ust. 4</w:t>
      </w:r>
      <w:r w:rsidRPr="006474C0">
        <w:rPr>
          <w:iCs/>
          <w:sz w:val="24"/>
          <w:szCs w:val="24"/>
        </w:rPr>
        <w:t xml:space="preserve"> w proporcji jaka wynika ze stawki </w:t>
      </w:r>
      <w:r w:rsidRPr="006474C0">
        <w:rPr>
          <w:iCs/>
          <w:sz w:val="24"/>
          <w:szCs w:val="24"/>
        </w:rPr>
        <w:br/>
        <w:t>o której mowa w ust. 1.</w:t>
      </w:r>
    </w:p>
    <w:p w14:paraId="5FF7D3BD" w14:textId="77777777" w:rsidR="000339A2" w:rsidRPr="006474C0" w:rsidRDefault="000339A2" w:rsidP="00197511">
      <w:pPr>
        <w:numPr>
          <w:ilvl w:val="0"/>
          <w:numId w:val="8"/>
        </w:numPr>
        <w:tabs>
          <w:tab w:val="clear" w:pos="360"/>
          <w:tab w:val="num" w:pos="142"/>
        </w:tabs>
        <w:spacing w:after="0" w:line="360" w:lineRule="auto"/>
        <w:ind w:left="357" w:hanging="357"/>
        <w:rPr>
          <w:rFonts w:cs="Calibri"/>
          <w:sz w:val="24"/>
          <w:szCs w:val="24"/>
        </w:rPr>
      </w:pPr>
      <w:r w:rsidRPr="006474C0">
        <w:rPr>
          <w:rFonts w:cs="Calibri"/>
          <w:sz w:val="24"/>
          <w:szCs w:val="24"/>
        </w:rPr>
        <w:t xml:space="preserve">Podstawa wyliczenia kosztów pośrednich rozliczanych stawką ryczałtową, tj. wartość kosztów bezpośrednich, ulega pomniejszeniu o wartość wydatków poniesionych przez Partnerów ponadnarodowych w Projektach ponadnarodowych (jeśli dotyczy). </w:t>
      </w:r>
      <w:r w:rsidRPr="006474C0">
        <w:rPr>
          <w:rFonts w:cs="Calibri"/>
          <w:sz w:val="24"/>
          <w:szCs w:val="24"/>
        </w:rPr>
        <w:br/>
        <w:t xml:space="preserve">W przypadku stwierdzenia wydatku niekwalifikowalnego lub w przypadku nałożenia korekty finansowej w ramach bezpośrednich wydatków kwalifikowanych / bezpośrednich </w:t>
      </w:r>
      <w:r w:rsidRPr="006474C0">
        <w:rPr>
          <w:rFonts w:cs="Calibri"/>
          <w:sz w:val="24"/>
          <w:szCs w:val="24"/>
        </w:rPr>
        <w:lastRenderedPageBreak/>
        <w:t xml:space="preserve">wydatków kwalifikowalnych dotyczących zaangażowania personelu, stawka ryczałtowa, </w:t>
      </w:r>
      <w:r w:rsidRPr="006474C0">
        <w:rPr>
          <w:rFonts w:cs="Calibri"/>
          <w:sz w:val="24"/>
          <w:szCs w:val="24"/>
        </w:rPr>
        <w:br/>
        <w:t>o której mowa w ust. 1 wyliczana jest w oparciu o wysokość prawidłowo poniesionych wydatków w ramach bezpośrednich wydatków kwalifikowanych / bezpośrednich wydatków kwalifikowalnych dotyczących zaangażowania personelu.</w:t>
      </w:r>
    </w:p>
    <w:p w14:paraId="4182E508" w14:textId="77777777" w:rsidR="000339A2" w:rsidRPr="006474C0" w:rsidRDefault="000339A2" w:rsidP="00197511">
      <w:pPr>
        <w:numPr>
          <w:ilvl w:val="0"/>
          <w:numId w:val="8"/>
        </w:numPr>
        <w:tabs>
          <w:tab w:val="clear" w:pos="360"/>
          <w:tab w:val="num" w:pos="142"/>
        </w:tabs>
        <w:spacing w:after="0" w:line="360" w:lineRule="auto"/>
        <w:ind w:left="357" w:hanging="357"/>
        <w:rPr>
          <w:rFonts w:cs="Calibri"/>
          <w:sz w:val="24"/>
          <w:szCs w:val="24"/>
        </w:rPr>
      </w:pPr>
      <w:r w:rsidRPr="006474C0">
        <w:rPr>
          <w:rFonts w:cs="Calibri"/>
          <w:sz w:val="24"/>
          <w:szCs w:val="24"/>
        </w:rPr>
        <w:t>Katalog kosztów pośrednich określony został w wytycznych.</w:t>
      </w:r>
    </w:p>
    <w:p w14:paraId="559948E9" w14:textId="77777777" w:rsidR="000339A2" w:rsidRPr="006474C0" w:rsidRDefault="000339A2" w:rsidP="00197511">
      <w:pPr>
        <w:numPr>
          <w:ilvl w:val="0"/>
          <w:numId w:val="8"/>
        </w:numPr>
        <w:tabs>
          <w:tab w:val="clear" w:pos="360"/>
          <w:tab w:val="num" w:pos="142"/>
        </w:tabs>
        <w:spacing w:after="0" w:line="360" w:lineRule="auto"/>
        <w:ind w:left="357" w:hanging="357"/>
        <w:rPr>
          <w:rFonts w:cs="Calibri"/>
          <w:sz w:val="24"/>
          <w:szCs w:val="24"/>
        </w:rPr>
      </w:pPr>
      <w:r w:rsidRPr="006474C0">
        <w:rPr>
          <w:rFonts w:cs="Calibri"/>
          <w:sz w:val="24"/>
          <w:szCs w:val="24"/>
        </w:rPr>
        <w:t>Na etapie realizacji projektu Instytucja Pośrednicząca weryfikując wniosek o płatność, weryfikuje czy w zestawieniu poniesionych kosztów bezpośrednich nie zostały wykazane koszty pośrednie. Koszty pośrednie wykazane w wytycznych nie mogą być rozliczone jako wydatki bezpośrednie.</w:t>
      </w:r>
    </w:p>
    <w:p w14:paraId="748EE6C9" w14:textId="77777777" w:rsidR="000339A2" w:rsidRPr="006474C0" w:rsidRDefault="000339A2" w:rsidP="00197511">
      <w:pPr>
        <w:spacing w:after="60" w:line="360" w:lineRule="auto"/>
        <w:jc w:val="both"/>
        <w:rPr>
          <w:rFonts w:cs="Calibri"/>
          <w:sz w:val="24"/>
          <w:szCs w:val="24"/>
        </w:rPr>
      </w:pPr>
    </w:p>
    <w:p w14:paraId="7BE2770E" w14:textId="77777777" w:rsidR="00BA0FAC" w:rsidRPr="006474C0" w:rsidRDefault="00BA0FAC" w:rsidP="00197511">
      <w:pPr>
        <w:spacing w:after="0" w:line="360" w:lineRule="auto"/>
        <w:rPr>
          <w:rFonts w:cs="Calibri"/>
          <w:b/>
          <w:sz w:val="24"/>
          <w:szCs w:val="24"/>
        </w:rPr>
      </w:pPr>
      <w:r w:rsidRPr="006474C0">
        <w:rPr>
          <w:rFonts w:cs="Calibri"/>
          <w:b/>
          <w:sz w:val="24"/>
          <w:szCs w:val="24"/>
        </w:rPr>
        <w:t xml:space="preserve">Odpowiedzialność Instytucji </w:t>
      </w:r>
      <w:r w:rsidR="00D35B9F" w:rsidRPr="006474C0">
        <w:rPr>
          <w:rFonts w:cs="Calibri"/>
          <w:b/>
          <w:sz w:val="24"/>
          <w:szCs w:val="24"/>
        </w:rPr>
        <w:t>Pośredniczącej</w:t>
      </w:r>
      <w:r w:rsidRPr="006474C0">
        <w:rPr>
          <w:rFonts w:cs="Calibri"/>
          <w:b/>
          <w:sz w:val="24"/>
          <w:szCs w:val="24"/>
        </w:rPr>
        <w:t xml:space="preserve"> i </w:t>
      </w:r>
      <w:r w:rsidR="00EE6FF0" w:rsidRPr="006474C0">
        <w:rPr>
          <w:rFonts w:cs="Calibri"/>
          <w:b/>
          <w:sz w:val="24"/>
          <w:szCs w:val="24"/>
        </w:rPr>
        <w:t>Beneficjenta</w:t>
      </w:r>
    </w:p>
    <w:p w14:paraId="39FE5723" w14:textId="6662F4D2" w:rsidR="00CE2DCC" w:rsidRPr="006474C0" w:rsidRDefault="00BA0FAC" w:rsidP="00197511">
      <w:pPr>
        <w:spacing w:after="0" w:line="360" w:lineRule="auto"/>
        <w:rPr>
          <w:rFonts w:cs="Calibri"/>
          <w:sz w:val="24"/>
          <w:szCs w:val="24"/>
        </w:rPr>
      </w:pPr>
      <w:r w:rsidRPr="006474C0">
        <w:rPr>
          <w:rFonts w:cs="Calibri"/>
          <w:b/>
          <w:sz w:val="24"/>
          <w:szCs w:val="24"/>
        </w:rPr>
        <w:t xml:space="preserve">§ </w:t>
      </w:r>
      <w:r w:rsidR="0043697F" w:rsidRPr="006474C0">
        <w:rPr>
          <w:rFonts w:cs="Calibri"/>
          <w:b/>
          <w:sz w:val="24"/>
          <w:szCs w:val="24"/>
        </w:rPr>
        <w:t>6</w:t>
      </w:r>
    </w:p>
    <w:p w14:paraId="6D61A7B6" w14:textId="77777777" w:rsidR="00F147E9" w:rsidRPr="006474C0" w:rsidRDefault="00F147E9" w:rsidP="00197511">
      <w:pPr>
        <w:numPr>
          <w:ilvl w:val="0"/>
          <w:numId w:val="119"/>
        </w:numPr>
        <w:tabs>
          <w:tab w:val="clear" w:pos="360"/>
        </w:tabs>
        <w:spacing w:after="0" w:line="360" w:lineRule="auto"/>
        <w:rPr>
          <w:rFonts w:cs="Calibri"/>
          <w:iCs/>
          <w:sz w:val="24"/>
          <w:szCs w:val="24"/>
        </w:rPr>
      </w:pPr>
      <w:r w:rsidRPr="006474C0">
        <w:rPr>
          <w:rFonts w:cs="Calibri"/>
          <w:sz w:val="24"/>
          <w:szCs w:val="24"/>
        </w:rPr>
        <w:t>Instytucja</w:t>
      </w:r>
      <w:r w:rsidRPr="006474C0">
        <w:rPr>
          <w:rFonts w:cs="Calibri"/>
          <w:iCs/>
          <w:sz w:val="24"/>
          <w:szCs w:val="24"/>
        </w:rPr>
        <w:t xml:space="preserve"> Pośrednicząca nie ponosi odpowiedzialności wobec osób trzecich za szkody powstałe w związku z realizacją Projektu.</w:t>
      </w:r>
    </w:p>
    <w:p w14:paraId="566BF4B1" w14:textId="0F439E19" w:rsidR="00CE2DCC" w:rsidRPr="006474C0" w:rsidRDefault="00BA0FAC" w:rsidP="00197511">
      <w:pPr>
        <w:numPr>
          <w:ilvl w:val="0"/>
          <w:numId w:val="119"/>
        </w:numPr>
        <w:tabs>
          <w:tab w:val="clear" w:pos="360"/>
        </w:tabs>
        <w:spacing w:after="0" w:line="360" w:lineRule="auto"/>
        <w:rPr>
          <w:rFonts w:cs="Calibri"/>
          <w:iCs/>
          <w:sz w:val="24"/>
          <w:szCs w:val="24"/>
        </w:rPr>
      </w:pPr>
      <w:r w:rsidRPr="006474C0">
        <w:rPr>
          <w:rFonts w:cs="Calibri"/>
          <w:iCs/>
          <w:sz w:val="24"/>
          <w:szCs w:val="24"/>
        </w:rPr>
        <w:t xml:space="preserve">W przypadku realizowania </w:t>
      </w:r>
      <w:r w:rsidR="0084250B" w:rsidRPr="006474C0">
        <w:rPr>
          <w:rFonts w:cs="Calibri"/>
          <w:iCs/>
          <w:sz w:val="24"/>
          <w:szCs w:val="24"/>
        </w:rPr>
        <w:t>Projekt</w:t>
      </w:r>
      <w:r w:rsidRPr="006474C0">
        <w:rPr>
          <w:rFonts w:cs="Calibri"/>
          <w:iCs/>
          <w:sz w:val="24"/>
          <w:szCs w:val="24"/>
        </w:rPr>
        <w:t xml:space="preserve">u przez </w:t>
      </w:r>
      <w:r w:rsidR="00EE6FF0" w:rsidRPr="006474C0">
        <w:rPr>
          <w:rFonts w:cs="Calibri"/>
          <w:iCs/>
          <w:sz w:val="24"/>
          <w:szCs w:val="24"/>
        </w:rPr>
        <w:t>Beneficjenta</w:t>
      </w:r>
      <w:r w:rsidRPr="006474C0">
        <w:rPr>
          <w:rFonts w:cs="Calibri"/>
          <w:iCs/>
          <w:sz w:val="24"/>
          <w:szCs w:val="24"/>
        </w:rPr>
        <w:t xml:space="preserve"> działającego w formie partnerstwa, umow</w:t>
      </w:r>
      <w:r w:rsidR="00321488" w:rsidRPr="006474C0">
        <w:rPr>
          <w:rFonts w:cs="Calibri"/>
          <w:iCs/>
          <w:sz w:val="24"/>
          <w:szCs w:val="24"/>
        </w:rPr>
        <w:t>a</w:t>
      </w:r>
      <w:r w:rsidR="005B358C" w:rsidRPr="006474C0">
        <w:rPr>
          <w:rFonts w:cs="Calibri"/>
          <w:iCs/>
          <w:sz w:val="24"/>
          <w:szCs w:val="24"/>
        </w:rPr>
        <w:t>/porozumieni</w:t>
      </w:r>
      <w:r w:rsidR="00321488" w:rsidRPr="006474C0">
        <w:rPr>
          <w:rFonts w:cs="Calibri"/>
          <w:iCs/>
          <w:sz w:val="24"/>
          <w:szCs w:val="24"/>
        </w:rPr>
        <w:t>e</w:t>
      </w:r>
      <w:r w:rsidRPr="006474C0">
        <w:rPr>
          <w:rFonts w:cs="Calibri"/>
          <w:iCs/>
          <w:sz w:val="24"/>
          <w:szCs w:val="24"/>
        </w:rPr>
        <w:t xml:space="preserve"> o partnerstwie określa odpowiedzialność </w:t>
      </w:r>
      <w:r w:rsidR="00EE6FF0" w:rsidRPr="006474C0">
        <w:rPr>
          <w:rFonts w:cs="Calibri"/>
          <w:iCs/>
          <w:sz w:val="24"/>
          <w:szCs w:val="24"/>
        </w:rPr>
        <w:t>Beneficjenta</w:t>
      </w:r>
      <w:r w:rsidRPr="006474C0">
        <w:rPr>
          <w:rFonts w:cs="Calibri"/>
          <w:iCs/>
          <w:sz w:val="24"/>
          <w:szCs w:val="24"/>
        </w:rPr>
        <w:t xml:space="preserve"> oraz Partnerów wobec osób trzecich za działania wynikające z niniejsze</w:t>
      </w:r>
      <w:r w:rsidR="00A75DF8" w:rsidRPr="006474C0">
        <w:rPr>
          <w:rFonts w:cs="Calibri"/>
          <w:iCs/>
          <w:sz w:val="24"/>
          <w:szCs w:val="24"/>
        </w:rPr>
        <w:t>j U</w:t>
      </w:r>
      <w:r w:rsidRPr="006474C0">
        <w:rPr>
          <w:rFonts w:cs="Calibri"/>
          <w:iCs/>
          <w:sz w:val="24"/>
          <w:szCs w:val="24"/>
        </w:rPr>
        <w:t xml:space="preserve">mowy. </w:t>
      </w:r>
    </w:p>
    <w:p w14:paraId="069702A5" w14:textId="77777777" w:rsidR="00BA0FAC" w:rsidRPr="006474C0" w:rsidRDefault="00EE6FF0" w:rsidP="00197511">
      <w:pPr>
        <w:numPr>
          <w:ilvl w:val="0"/>
          <w:numId w:val="119"/>
        </w:numPr>
        <w:tabs>
          <w:tab w:val="clear" w:pos="360"/>
        </w:tabs>
        <w:spacing w:after="0" w:line="360" w:lineRule="auto"/>
        <w:rPr>
          <w:rFonts w:cs="Calibri"/>
          <w:iCs/>
          <w:sz w:val="24"/>
          <w:szCs w:val="24"/>
        </w:rPr>
      </w:pPr>
      <w:r w:rsidRPr="006474C0">
        <w:rPr>
          <w:rFonts w:cs="Calibri"/>
          <w:iCs/>
          <w:sz w:val="24"/>
          <w:szCs w:val="24"/>
        </w:rPr>
        <w:t>Beneficjent</w:t>
      </w:r>
      <w:r w:rsidR="00BA0FAC" w:rsidRPr="006474C0">
        <w:rPr>
          <w:rFonts w:cs="Calibri"/>
          <w:iCs/>
          <w:sz w:val="24"/>
          <w:szCs w:val="24"/>
        </w:rPr>
        <w:t xml:space="preserve"> zobowiązuje się do:</w:t>
      </w:r>
    </w:p>
    <w:p w14:paraId="6A4D2D56" w14:textId="77777777" w:rsidR="00CE2DCC" w:rsidRPr="006474C0" w:rsidRDefault="00BA0FAC" w:rsidP="00197511">
      <w:pPr>
        <w:pStyle w:val="Tekstpodstawowy"/>
        <w:widowControl w:val="0"/>
        <w:numPr>
          <w:ilvl w:val="0"/>
          <w:numId w:val="120"/>
        </w:numPr>
        <w:tabs>
          <w:tab w:val="clear" w:pos="900"/>
        </w:tabs>
        <w:spacing w:line="360" w:lineRule="auto"/>
        <w:jc w:val="left"/>
        <w:rPr>
          <w:rFonts w:ascii="Calibri" w:hAnsi="Calibri" w:cs="Calibri"/>
        </w:rPr>
      </w:pPr>
      <w:r w:rsidRPr="006474C0">
        <w:rPr>
          <w:rFonts w:ascii="Calibri" w:hAnsi="Calibri" w:cs="Calibri"/>
        </w:rPr>
        <w:t xml:space="preserve">pisemnej informacji o złożeniu do Sądu wniosków o ogłoszenie upadłości </w:t>
      </w:r>
      <w:r w:rsidR="00ED51E0" w:rsidRPr="006474C0">
        <w:rPr>
          <w:rFonts w:ascii="Calibri" w:hAnsi="Calibri" w:cs="Calibri"/>
        </w:rPr>
        <w:t xml:space="preserve">przez </w:t>
      </w:r>
      <w:r w:rsidR="00EE6FF0" w:rsidRPr="006474C0">
        <w:rPr>
          <w:rFonts w:ascii="Calibri" w:hAnsi="Calibri" w:cs="Calibri"/>
        </w:rPr>
        <w:t>Beneficjenta</w:t>
      </w:r>
      <w:r w:rsidR="00336821" w:rsidRPr="006474C0">
        <w:rPr>
          <w:rFonts w:ascii="Calibri" w:hAnsi="Calibri" w:cs="Calibri"/>
        </w:rPr>
        <w:t xml:space="preserve"> lub partnera</w:t>
      </w:r>
      <w:r w:rsidR="00ED51E0" w:rsidRPr="006474C0">
        <w:rPr>
          <w:rFonts w:ascii="Calibri" w:hAnsi="Calibri" w:cs="Calibri"/>
        </w:rPr>
        <w:t xml:space="preserve"> lub</w:t>
      </w:r>
      <w:r w:rsidRPr="006474C0">
        <w:rPr>
          <w:rFonts w:ascii="Calibri" w:hAnsi="Calibri" w:cs="Calibri"/>
        </w:rPr>
        <w:t xml:space="preserve"> przez </w:t>
      </w:r>
      <w:r w:rsidR="00336821" w:rsidRPr="006474C0">
        <w:rPr>
          <w:rFonts w:ascii="Calibri" w:hAnsi="Calibri" w:cs="Calibri"/>
        </w:rPr>
        <w:t>ich</w:t>
      </w:r>
      <w:r w:rsidRPr="006474C0">
        <w:rPr>
          <w:rFonts w:ascii="Calibri" w:hAnsi="Calibri" w:cs="Calibri"/>
        </w:rPr>
        <w:t xml:space="preserve"> wierzycieli</w:t>
      </w:r>
      <w:r w:rsidR="00F27611" w:rsidRPr="006474C0">
        <w:rPr>
          <w:rFonts w:ascii="Calibri" w:hAnsi="Calibri" w:cs="Calibri"/>
        </w:rPr>
        <w:t>, w terminie do 3 dni od dnia wystąpienia powyższych okoliczności</w:t>
      </w:r>
      <w:r w:rsidRPr="006474C0">
        <w:rPr>
          <w:rFonts w:ascii="Calibri" w:hAnsi="Calibri" w:cs="Calibri"/>
        </w:rPr>
        <w:t xml:space="preserve">; </w:t>
      </w:r>
    </w:p>
    <w:p w14:paraId="2DD11B54" w14:textId="77777777" w:rsidR="000202F6" w:rsidRPr="006474C0" w:rsidRDefault="000202F6" w:rsidP="00197511">
      <w:pPr>
        <w:pStyle w:val="Tekstpodstawowy"/>
        <w:widowControl w:val="0"/>
        <w:numPr>
          <w:ilvl w:val="0"/>
          <w:numId w:val="120"/>
        </w:numPr>
        <w:tabs>
          <w:tab w:val="clear" w:pos="900"/>
        </w:tabs>
        <w:spacing w:line="360" w:lineRule="auto"/>
        <w:jc w:val="left"/>
        <w:rPr>
          <w:rFonts w:ascii="Calibri" w:hAnsi="Calibri" w:cs="Calibri"/>
        </w:rPr>
      </w:pPr>
      <w:r w:rsidRPr="006474C0">
        <w:rPr>
          <w:rFonts w:ascii="Calibri" w:hAnsi="Calibri" w:cs="Calibri"/>
        </w:rPr>
        <w:t xml:space="preserve">pisemnego informowania Instytucji Pośredniczącej o pozostawaniu w stanie likwidacji albo podleganiu zarządowi komisarycznemu, bądź zawieszeniu swej działalności, </w:t>
      </w:r>
      <w:r w:rsidR="005165C9" w:rsidRPr="006474C0">
        <w:rPr>
          <w:rFonts w:ascii="Calibri" w:hAnsi="Calibri" w:cs="Calibri"/>
        </w:rPr>
        <w:br/>
      </w:r>
      <w:r w:rsidRPr="006474C0">
        <w:rPr>
          <w:rFonts w:ascii="Calibri" w:hAnsi="Calibri" w:cs="Calibri"/>
        </w:rPr>
        <w:t xml:space="preserve">w terminie do 3 dni od dnia wystąpienia powyższych okoliczności; </w:t>
      </w:r>
    </w:p>
    <w:p w14:paraId="4A122C3F" w14:textId="77777777" w:rsidR="000202F6" w:rsidRPr="006474C0" w:rsidRDefault="000202F6" w:rsidP="00197511">
      <w:pPr>
        <w:pStyle w:val="Tekstpodstawowy"/>
        <w:widowControl w:val="0"/>
        <w:numPr>
          <w:ilvl w:val="0"/>
          <w:numId w:val="120"/>
        </w:numPr>
        <w:tabs>
          <w:tab w:val="clear" w:pos="900"/>
        </w:tabs>
        <w:spacing w:line="360" w:lineRule="auto"/>
        <w:jc w:val="left"/>
        <w:rPr>
          <w:rFonts w:ascii="Calibri" w:hAnsi="Calibri" w:cs="Calibri"/>
        </w:rPr>
      </w:pPr>
      <w:r w:rsidRPr="006474C0">
        <w:rPr>
          <w:rFonts w:ascii="Calibri" w:hAnsi="Calibri" w:cs="Calibri"/>
        </w:rPr>
        <w:t xml:space="preserve">pisemnego informowania Instytucji Pośredniczącej o toczącym się wobec Beneficjenta jakimkolwiek postępowaniu egzekucyjnym, karnym, skarbowym, </w:t>
      </w:r>
      <w:r w:rsidR="005165C9" w:rsidRPr="006474C0">
        <w:rPr>
          <w:rFonts w:ascii="Calibri" w:hAnsi="Calibri" w:cs="Calibri"/>
        </w:rPr>
        <w:br/>
      </w:r>
      <w:r w:rsidRPr="006474C0">
        <w:rPr>
          <w:rFonts w:ascii="Calibri" w:hAnsi="Calibri" w:cs="Calibri"/>
        </w:rPr>
        <w:t xml:space="preserve">o posiadaniu zajętych wierzytelności, w terminie do 7 dni od dnia wystąpienia </w:t>
      </w:r>
      <w:r w:rsidRPr="006474C0">
        <w:rPr>
          <w:rFonts w:ascii="Calibri" w:hAnsi="Calibri" w:cs="Calibri"/>
        </w:rPr>
        <w:lastRenderedPageBreak/>
        <w:t xml:space="preserve">powyższych okoliczności oraz pisemnego powiadamiania Instytucji Pośredniczącej </w:t>
      </w:r>
      <w:r w:rsidR="005165C9" w:rsidRPr="006474C0">
        <w:rPr>
          <w:rFonts w:ascii="Calibri" w:hAnsi="Calibri" w:cs="Calibri"/>
        </w:rPr>
        <w:br/>
      </w:r>
      <w:r w:rsidRPr="006474C0">
        <w:rPr>
          <w:rFonts w:ascii="Calibri" w:hAnsi="Calibri" w:cs="Calibri"/>
        </w:rPr>
        <w:t>w terminie do 7 dni od daty powzięcia przez Beneficjenta informacji o każdej zmianie w tym zakresie.</w:t>
      </w:r>
    </w:p>
    <w:p w14:paraId="363858B6" w14:textId="77777777" w:rsidR="00EE1599" w:rsidRPr="006474C0" w:rsidRDefault="00EE1599" w:rsidP="00197511">
      <w:pPr>
        <w:pStyle w:val="Akapitzlist"/>
        <w:widowControl w:val="0"/>
        <w:numPr>
          <w:ilvl w:val="0"/>
          <w:numId w:val="119"/>
        </w:numPr>
        <w:spacing w:line="360" w:lineRule="auto"/>
        <w:rPr>
          <w:rFonts w:ascii="Calibri" w:hAnsi="Calibri" w:cs="Calibri"/>
        </w:rPr>
      </w:pPr>
      <w:r w:rsidRPr="006474C0">
        <w:rPr>
          <w:rFonts w:ascii="Calibri" w:hAnsi="Calibri" w:cs="Calibri"/>
        </w:rPr>
        <w:t>Odpowiedzialność Beneficjenta:</w:t>
      </w:r>
    </w:p>
    <w:p w14:paraId="2AB00035" w14:textId="77777777" w:rsidR="00EE1599" w:rsidRPr="006474C0" w:rsidRDefault="00EE1599" w:rsidP="00197511">
      <w:pPr>
        <w:widowControl w:val="0"/>
        <w:numPr>
          <w:ilvl w:val="0"/>
          <w:numId w:val="255"/>
        </w:numPr>
        <w:spacing w:after="0" w:line="360" w:lineRule="auto"/>
        <w:rPr>
          <w:rFonts w:eastAsia="Times New Roman" w:cs="Calibri"/>
          <w:sz w:val="24"/>
          <w:szCs w:val="24"/>
          <w:lang w:eastAsia="pl-PL"/>
        </w:rPr>
      </w:pPr>
      <w:r w:rsidRPr="006474C0">
        <w:rPr>
          <w:rFonts w:eastAsia="Times New Roman" w:cs="Calibri"/>
          <w:sz w:val="24"/>
          <w:szCs w:val="24"/>
          <w:lang w:eastAsia="pl-PL"/>
        </w:rPr>
        <w:t>Beneficjent zobowiązuje się do realizacji Projektu z należytą starannością, w szczególności ponosząc wydatki celowo, rzetelnie, racjonalnie i oszczędnie, zgodnie z obowiązującymi przepisami prawa i procedurami w ramach Programu, oraz w sposób, który zapewni prawidłową i terminową realizację Projektu oraz osiągnięcie celów i wskaźników Projektu założonych we Wniosku.</w:t>
      </w:r>
    </w:p>
    <w:p w14:paraId="3D04ACAC" w14:textId="77777777" w:rsidR="00EE1599" w:rsidRPr="006474C0" w:rsidRDefault="00EE1599" w:rsidP="00197511">
      <w:pPr>
        <w:widowControl w:val="0"/>
        <w:numPr>
          <w:ilvl w:val="0"/>
          <w:numId w:val="255"/>
        </w:numPr>
        <w:spacing w:after="0" w:line="360" w:lineRule="auto"/>
        <w:rPr>
          <w:rFonts w:eastAsia="Times New Roman" w:cs="Calibri"/>
          <w:sz w:val="24"/>
          <w:szCs w:val="24"/>
          <w:lang w:eastAsia="pl-PL"/>
        </w:rPr>
      </w:pPr>
      <w:r w:rsidRPr="006474C0">
        <w:rPr>
          <w:rFonts w:eastAsia="Times New Roman" w:cs="Calibri"/>
          <w:sz w:val="24"/>
          <w:szCs w:val="24"/>
          <w:lang w:eastAsia="pl-PL"/>
        </w:rPr>
        <w:t>Beneficjent ponosi pełną odpowiedzialność za prawidłowość realizacji Umowy.</w:t>
      </w:r>
    </w:p>
    <w:p w14:paraId="77611DE5" w14:textId="77777777" w:rsidR="00EE1599" w:rsidRPr="006474C0" w:rsidRDefault="00EE1599" w:rsidP="00197511">
      <w:pPr>
        <w:widowControl w:val="0"/>
        <w:numPr>
          <w:ilvl w:val="0"/>
          <w:numId w:val="255"/>
        </w:numPr>
        <w:spacing w:after="0" w:line="360" w:lineRule="auto"/>
        <w:rPr>
          <w:rFonts w:eastAsia="Times New Roman" w:cs="Calibri"/>
          <w:sz w:val="24"/>
          <w:szCs w:val="24"/>
          <w:lang w:eastAsia="pl-PL"/>
        </w:rPr>
      </w:pPr>
      <w:r w:rsidRPr="006474C0">
        <w:rPr>
          <w:rFonts w:eastAsia="Times New Roman" w:cs="Calibri"/>
          <w:sz w:val="24"/>
          <w:szCs w:val="24"/>
          <w:lang w:eastAsia="pl-PL"/>
        </w:rPr>
        <w:t>Beneficjent zobowiązany jest przestrzegać zapisów niniejszej Umowy. W wypadku stwierdzenia nieprzestrzegania zapisów Umowy</w:t>
      </w:r>
      <w:r w:rsidR="00D23F2A" w:rsidRPr="006474C0">
        <w:rPr>
          <w:rFonts w:eastAsia="Times New Roman" w:cs="Calibri"/>
          <w:sz w:val="24"/>
          <w:szCs w:val="24"/>
          <w:lang w:eastAsia="pl-PL"/>
        </w:rPr>
        <w:t xml:space="preserve"> Instytucja Pośrednicząca</w:t>
      </w:r>
      <w:r w:rsidRPr="006474C0">
        <w:rPr>
          <w:rFonts w:eastAsia="Times New Roman" w:cs="Calibri"/>
          <w:sz w:val="24"/>
          <w:szCs w:val="24"/>
          <w:lang w:eastAsia="pl-PL"/>
        </w:rPr>
        <w:t xml:space="preserve"> wzywa Beneficjenta do podjęcia działań przewidzianych w Umowie oraz może wstrzymać wypłatę środków dofinansowania do czasu podjęcia przez Beneficjenta odpowiednich działań, a także stosuje pozostałe przewidziane w Umowie środki.</w:t>
      </w:r>
    </w:p>
    <w:p w14:paraId="63C4CB1B" w14:textId="2D59D9E1" w:rsidR="00EE1599" w:rsidRPr="006474C0" w:rsidRDefault="00EE1599" w:rsidP="00197511">
      <w:pPr>
        <w:widowControl w:val="0"/>
        <w:numPr>
          <w:ilvl w:val="0"/>
          <w:numId w:val="255"/>
        </w:numPr>
        <w:spacing w:after="0" w:line="360" w:lineRule="auto"/>
        <w:rPr>
          <w:rFonts w:eastAsia="Times New Roman" w:cs="Calibri"/>
          <w:sz w:val="24"/>
          <w:szCs w:val="24"/>
          <w:lang w:eastAsia="pl-PL"/>
        </w:rPr>
      </w:pPr>
      <w:r w:rsidRPr="006474C0">
        <w:rPr>
          <w:rFonts w:eastAsia="Times New Roman" w:cs="Calibri"/>
          <w:sz w:val="24"/>
          <w:szCs w:val="24"/>
          <w:lang w:eastAsia="pl-PL"/>
        </w:rPr>
        <w:t>Beneficjent zobowiązuje się do zapobiegania i stosownego sposobu postępowania w sytuacjach wystąpienia korupcji i nadużyć finansowych,</w:t>
      </w:r>
      <w:r w:rsidR="00321488" w:rsidRPr="006474C0">
        <w:rPr>
          <w:rFonts w:eastAsia="Times New Roman" w:cs="Calibri"/>
          <w:sz w:val="24"/>
          <w:szCs w:val="24"/>
          <w:lang w:eastAsia="pl-PL"/>
        </w:rPr>
        <w:t xml:space="preserve"> zgodnie z dokumentem wskazanym w </w:t>
      </w:r>
      <w:r w:rsidR="00321488" w:rsidRPr="006474C0">
        <w:rPr>
          <w:rFonts w:cs="Calibri"/>
          <w:sz w:val="24"/>
          <w:szCs w:val="24"/>
        </w:rPr>
        <w:t>§ 1 pkt 11, w szczególności</w:t>
      </w:r>
      <w:r w:rsidRPr="006474C0">
        <w:rPr>
          <w:rFonts w:eastAsia="Times New Roman" w:cs="Calibri"/>
          <w:sz w:val="24"/>
          <w:szCs w:val="24"/>
          <w:lang w:eastAsia="pl-PL"/>
        </w:rPr>
        <w:t>:</w:t>
      </w:r>
    </w:p>
    <w:p w14:paraId="0FB0C0D3" w14:textId="77777777" w:rsidR="00D23F2A" w:rsidRPr="006474C0" w:rsidRDefault="00D23F2A" w:rsidP="00197511">
      <w:pPr>
        <w:widowControl w:val="0"/>
        <w:spacing w:after="0" w:line="360" w:lineRule="auto"/>
        <w:ind w:left="360"/>
        <w:rPr>
          <w:rFonts w:eastAsia="Times New Roman" w:cs="Calibri"/>
          <w:sz w:val="24"/>
          <w:szCs w:val="24"/>
          <w:lang w:eastAsia="pl-PL"/>
        </w:rPr>
      </w:pPr>
      <w:r w:rsidRPr="006474C0">
        <w:rPr>
          <w:rFonts w:eastAsia="Times New Roman" w:cs="Calibri"/>
          <w:sz w:val="24"/>
          <w:szCs w:val="24"/>
          <w:lang w:eastAsia="pl-PL"/>
        </w:rPr>
        <w:t>a)</w:t>
      </w:r>
      <w:r w:rsidRPr="006474C0">
        <w:rPr>
          <w:rFonts w:eastAsia="Times New Roman" w:cs="Calibri"/>
          <w:sz w:val="24"/>
          <w:szCs w:val="24"/>
          <w:lang w:eastAsia="pl-PL"/>
        </w:rPr>
        <w:tab/>
        <w:t>powstrzymania się od jakiejkolwiek działalności prowadzącej lub mogącej prowadzić do konfliktu interesów oraz przeniesienia tego wymogu na osoby fizyczne, które mogą ich reprezentować lub podejmować decyzje w ich imieniu, na ich personel oraz osoby trzecie zaangażowane w wykonanie/realizację Umowy, w tym podwykonawców,</w:t>
      </w:r>
    </w:p>
    <w:p w14:paraId="0AE2155B" w14:textId="77777777" w:rsidR="00D23F2A" w:rsidRPr="006474C0" w:rsidRDefault="00D23F2A" w:rsidP="00197511">
      <w:pPr>
        <w:widowControl w:val="0"/>
        <w:spacing w:after="0" w:line="360" w:lineRule="auto"/>
        <w:ind w:left="360"/>
        <w:rPr>
          <w:rFonts w:eastAsia="Times New Roman" w:cs="Calibri"/>
          <w:sz w:val="24"/>
          <w:szCs w:val="24"/>
          <w:lang w:eastAsia="pl-PL"/>
        </w:rPr>
      </w:pPr>
      <w:r w:rsidRPr="006474C0">
        <w:rPr>
          <w:rFonts w:eastAsia="Times New Roman" w:cs="Calibri"/>
          <w:sz w:val="24"/>
          <w:szCs w:val="24"/>
          <w:lang w:eastAsia="pl-PL"/>
        </w:rPr>
        <w:t>b)</w:t>
      </w:r>
      <w:r w:rsidRPr="006474C0">
        <w:rPr>
          <w:rFonts w:eastAsia="Times New Roman" w:cs="Calibri"/>
          <w:sz w:val="24"/>
          <w:szCs w:val="24"/>
          <w:lang w:eastAsia="pl-PL"/>
        </w:rPr>
        <w:tab/>
        <w:t>zapewnienia, aby w toku realizacji Umowy osoby wymienione powyżej nie znalazły się w sytuacji, która mogłaby prowadzić do konfliktu interesów, a jeżeli do takiej sytuacji dojdzie zobowiązani są do niezwłocznego informowania o wszelkich przypadkach,</w:t>
      </w:r>
    </w:p>
    <w:p w14:paraId="1E59E81A" w14:textId="77777777" w:rsidR="00D23F2A" w:rsidRPr="006474C0" w:rsidRDefault="00D23F2A" w:rsidP="00197511">
      <w:pPr>
        <w:widowControl w:val="0"/>
        <w:spacing w:after="0" w:line="360" w:lineRule="auto"/>
        <w:ind w:left="360"/>
        <w:rPr>
          <w:rFonts w:eastAsia="Times New Roman" w:cs="Calibri"/>
          <w:sz w:val="24"/>
          <w:szCs w:val="24"/>
          <w:lang w:eastAsia="pl-PL"/>
        </w:rPr>
      </w:pPr>
      <w:r w:rsidRPr="006474C0">
        <w:rPr>
          <w:rFonts w:eastAsia="Times New Roman" w:cs="Calibri"/>
          <w:sz w:val="24"/>
          <w:szCs w:val="24"/>
          <w:lang w:eastAsia="pl-PL"/>
        </w:rPr>
        <w:t>w których dochodzi do konfliktu interesów lub sprzeczności interesów,</w:t>
      </w:r>
    </w:p>
    <w:p w14:paraId="7A29EF14" w14:textId="77777777" w:rsidR="00D23F2A" w:rsidRPr="006474C0" w:rsidRDefault="00D23F2A" w:rsidP="00197511">
      <w:pPr>
        <w:widowControl w:val="0"/>
        <w:spacing w:after="0" w:line="360" w:lineRule="auto"/>
        <w:ind w:left="360"/>
        <w:rPr>
          <w:rFonts w:eastAsia="Times New Roman" w:cs="Calibri"/>
          <w:sz w:val="24"/>
          <w:szCs w:val="24"/>
          <w:lang w:eastAsia="pl-PL"/>
        </w:rPr>
      </w:pPr>
      <w:r w:rsidRPr="006474C0">
        <w:rPr>
          <w:rFonts w:eastAsia="Times New Roman" w:cs="Calibri"/>
          <w:sz w:val="24"/>
          <w:szCs w:val="24"/>
          <w:lang w:eastAsia="pl-PL"/>
        </w:rPr>
        <w:t>c)</w:t>
      </w:r>
      <w:r w:rsidRPr="006474C0">
        <w:rPr>
          <w:rFonts w:eastAsia="Times New Roman" w:cs="Calibri"/>
          <w:sz w:val="24"/>
          <w:szCs w:val="24"/>
          <w:lang w:eastAsia="pl-PL"/>
        </w:rPr>
        <w:tab/>
        <w:t>podejmowania natychmiastowych działań w celu naprawy sytuacji związanej</w:t>
      </w:r>
    </w:p>
    <w:p w14:paraId="35C5D6F7" w14:textId="0D478FFC" w:rsidR="00D23F2A" w:rsidRPr="006474C0" w:rsidRDefault="00D23F2A" w:rsidP="00197511">
      <w:pPr>
        <w:widowControl w:val="0"/>
        <w:spacing w:after="0" w:line="360" w:lineRule="auto"/>
        <w:ind w:left="360"/>
        <w:rPr>
          <w:rFonts w:eastAsia="Times New Roman" w:cs="Calibri"/>
          <w:sz w:val="24"/>
          <w:szCs w:val="24"/>
          <w:lang w:eastAsia="pl-PL"/>
        </w:rPr>
      </w:pPr>
      <w:r w:rsidRPr="006474C0">
        <w:rPr>
          <w:rFonts w:eastAsia="Times New Roman" w:cs="Calibri"/>
          <w:sz w:val="24"/>
          <w:szCs w:val="24"/>
          <w:lang w:eastAsia="pl-PL"/>
        </w:rPr>
        <w:t>z wystąpieniem konfliktu interesów</w:t>
      </w:r>
      <w:r w:rsidR="00892EBE" w:rsidRPr="006474C0">
        <w:rPr>
          <w:rFonts w:eastAsia="Times New Roman" w:cs="Calibri"/>
          <w:sz w:val="24"/>
          <w:szCs w:val="24"/>
          <w:lang w:eastAsia="pl-PL"/>
        </w:rPr>
        <w:t>.</w:t>
      </w:r>
    </w:p>
    <w:p w14:paraId="01D48F96" w14:textId="77777777" w:rsidR="00D23F2A" w:rsidRPr="006474C0" w:rsidRDefault="00D23F2A" w:rsidP="00197511">
      <w:pPr>
        <w:widowControl w:val="0"/>
        <w:numPr>
          <w:ilvl w:val="0"/>
          <w:numId w:val="255"/>
        </w:numPr>
        <w:spacing w:after="0" w:line="360" w:lineRule="auto"/>
        <w:rPr>
          <w:rFonts w:eastAsia="Times New Roman" w:cs="Calibri"/>
          <w:sz w:val="24"/>
          <w:szCs w:val="24"/>
          <w:lang w:eastAsia="pl-PL"/>
        </w:rPr>
      </w:pPr>
      <w:r w:rsidRPr="006474C0">
        <w:rPr>
          <w:rFonts w:eastAsia="Times New Roman" w:cs="Calibri"/>
          <w:sz w:val="24"/>
          <w:szCs w:val="24"/>
          <w:lang w:eastAsia="pl-PL"/>
        </w:rPr>
        <w:t xml:space="preserve">Działania te podlegać będą ocenie instytucji systemu wdrażania FEO 2021-2027 </w:t>
      </w:r>
      <w:r w:rsidRPr="006474C0">
        <w:rPr>
          <w:rFonts w:eastAsia="Times New Roman" w:cs="Calibri"/>
          <w:sz w:val="24"/>
          <w:szCs w:val="24"/>
          <w:lang w:eastAsia="pl-PL"/>
        </w:rPr>
        <w:lastRenderedPageBreak/>
        <w:t>udzielającej dofinansowania lub zamawiającego w przypadku konfliktu interesów stwierdzonego przy udzielaniu zamówienia publicznego pod kątem ich właściwości, adekwatności i skuteczności. W przypadku uznania, że podjęte działania nie są wystarczające właściwa instytucja/zamawiający wzywa beneficjenta/wykonawcę do podjęcia dalszych działań w określonym terminie lub podejmuje decyzję o nieprzyznaniu dofinansowania czy wymierzenia sankcji w postaci nałożenia korekty finansowej/nieudzieleniu zamówienia danemu wykonawcy w zgodzie z właściwymi przepisami dotyczącymi zamówień publicznych.</w:t>
      </w:r>
    </w:p>
    <w:p w14:paraId="52951667" w14:textId="77777777" w:rsidR="00D23F2A" w:rsidRPr="006474C0" w:rsidRDefault="00D23F2A" w:rsidP="00197511">
      <w:pPr>
        <w:spacing w:after="0" w:line="360" w:lineRule="auto"/>
        <w:rPr>
          <w:rFonts w:cs="Calibri"/>
          <w:b/>
          <w:sz w:val="24"/>
          <w:szCs w:val="24"/>
        </w:rPr>
      </w:pPr>
    </w:p>
    <w:p w14:paraId="3C894E01" w14:textId="79D0DB5C" w:rsidR="001D2403" w:rsidRPr="006474C0" w:rsidRDefault="001D2403" w:rsidP="00197511">
      <w:pPr>
        <w:spacing w:after="0" w:line="360" w:lineRule="auto"/>
        <w:rPr>
          <w:rFonts w:cs="Calibri"/>
          <w:b/>
          <w:sz w:val="24"/>
          <w:szCs w:val="24"/>
        </w:rPr>
      </w:pPr>
      <w:r w:rsidRPr="006474C0">
        <w:rPr>
          <w:rFonts w:cs="Calibri"/>
          <w:b/>
          <w:sz w:val="24"/>
          <w:szCs w:val="24"/>
        </w:rPr>
        <w:t>Wyodrębniona ewidencja wydatków</w:t>
      </w:r>
      <w:r w:rsidRPr="006474C0">
        <w:rPr>
          <w:rFonts w:cs="Calibri"/>
          <w:b/>
          <w:sz w:val="24"/>
          <w:szCs w:val="24"/>
          <w:vertAlign w:val="superscript"/>
        </w:rPr>
        <w:footnoteReference w:id="9"/>
      </w:r>
    </w:p>
    <w:p w14:paraId="7A824C02" w14:textId="6B084B00" w:rsidR="001D2403" w:rsidRPr="006474C0" w:rsidRDefault="001D2403" w:rsidP="00197511">
      <w:pPr>
        <w:spacing w:after="0" w:line="360" w:lineRule="auto"/>
        <w:rPr>
          <w:rFonts w:cs="Calibri"/>
          <w:b/>
          <w:sz w:val="24"/>
          <w:szCs w:val="24"/>
        </w:rPr>
      </w:pPr>
      <w:r w:rsidRPr="006474C0">
        <w:rPr>
          <w:rFonts w:cs="Calibri"/>
          <w:b/>
          <w:sz w:val="24"/>
          <w:szCs w:val="24"/>
        </w:rPr>
        <w:t xml:space="preserve">§ </w:t>
      </w:r>
      <w:r w:rsidR="0043697F" w:rsidRPr="006474C0">
        <w:rPr>
          <w:rFonts w:cs="Calibri"/>
          <w:b/>
          <w:sz w:val="24"/>
          <w:szCs w:val="24"/>
        </w:rPr>
        <w:t>7</w:t>
      </w:r>
    </w:p>
    <w:p w14:paraId="73AAEC26" w14:textId="036C1B94" w:rsidR="001D2403" w:rsidRPr="006474C0" w:rsidRDefault="001D2403" w:rsidP="00197511">
      <w:pPr>
        <w:numPr>
          <w:ilvl w:val="0"/>
          <w:numId w:val="7"/>
        </w:numPr>
        <w:spacing w:after="0" w:line="360" w:lineRule="auto"/>
        <w:ind w:left="357" w:hanging="357"/>
        <w:rPr>
          <w:rFonts w:cs="Calibri"/>
          <w:sz w:val="24"/>
          <w:szCs w:val="24"/>
        </w:rPr>
      </w:pPr>
      <w:r w:rsidRPr="006474C0">
        <w:rPr>
          <w:rFonts w:cs="Calibri"/>
          <w:sz w:val="24"/>
          <w:szCs w:val="24"/>
        </w:rPr>
        <w:t xml:space="preserve">Beneficjent zobowiązuje się do prowadzenia wyodrębnionej ewidencji wszystkich wydatków Projektu lub do korzystania z odpowiedniego kodu księgowego w sposób przejrzysty, tak aby możliwa była identyfikacja poszczególnych operacji związanych </w:t>
      </w:r>
      <w:r w:rsidRPr="006474C0">
        <w:rPr>
          <w:rFonts w:cs="Calibri"/>
          <w:sz w:val="24"/>
          <w:szCs w:val="24"/>
        </w:rPr>
        <w:br/>
        <w:t>z Projektem, z wyłączeniem wydatków rozliczanych w oparciu o metody uproszczone wskazane w wytycznych.</w:t>
      </w:r>
    </w:p>
    <w:p w14:paraId="7F325EB8" w14:textId="77777777" w:rsidR="001D2403" w:rsidRPr="006474C0" w:rsidRDefault="001D2403" w:rsidP="00197511">
      <w:pPr>
        <w:numPr>
          <w:ilvl w:val="0"/>
          <w:numId w:val="7"/>
        </w:numPr>
        <w:spacing w:after="0" w:line="360" w:lineRule="auto"/>
        <w:ind w:left="357" w:hanging="357"/>
        <w:rPr>
          <w:rFonts w:cs="Calibri"/>
          <w:sz w:val="24"/>
          <w:szCs w:val="24"/>
        </w:rPr>
      </w:pPr>
      <w:r w:rsidRPr="006474C0">
        <w:rPr>
          <w:rFonts w:cs="Calibri"/>
          <w:sz w:val="24"/>
          <w:szCs w:val="24"/>
        </w:rPr>
        <w:t>Przez wyodrębnioną ewidencję wydatków rozumie się ewidencję prowadzoną w oparciu o:</w:t>
      </w:r>
    </w:p>
    <w:p w14:paraId="4A68AEDB" w14:textId="77777777" w:rsidR="001D2403" w:rsidRPr="006474C0" w:rsidRDefault="001D2403" w:rsidP="00197511">
      <w:pPr>
        <w:numPr>
          <w:ilvl w:val="0"/>
          <w:numId w:val="121"/>
        </w:numPr>
        <w:spacing w:after="0" w:line="360" w:lineRule="auto"/>
        <w:rPr>
          <w:rFonts w:cs="Calibri"/>
          <w:sz w:val="24"/>
          <w:szCs w:val="24"/>
        </w:rPr>
      </w:pPr>
      <w:r w:rsidRPr="006474C0">
        <w:rPr>
          <w:rFonts w:cs="Calibri"/>
          <w:sz w:val="24"/>
          <w:szCs w:val="24"/>
        </w:rPr>
        <w:t xml:space="preserve">Ustawę o rachunkowości - Beneficjent prowadzący pełną księgowość - księgi rachunkowe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umożliwić sporządzenie sprawozdań i kontroli wykorzystania środków funduszy strukturalnych Unii Europejskiej, poprzez wprowadzenie kont syntetycznych, analitycznych i pozabilansowych. W związku z tym, na kierowniku podmiotu, jako organie odpowiedzialnym za wykonanie obowiązków w zakresie rachunkowości, ciąży obowiązek ustalenia i opisania zasad dotyczących ewidencji </w:t>
      </w:r>
      <w:r w:rsidRPr="006474C0">
        <w:rPr>
          <w:rFonts w:cs="Calibri"/>
          <w:sz w:val="24"/>
          <w:szCs w:val="24"/>
        </w:rPr>
        <w:br/>
      </w:r>
      <w:r w:rsidRPr="006474C0">
        <w:rPr>
          <w:rFonts w:cs="Calibri"/>
          <w:sz w:val="24"/>
          <w:szCs w:val="24"/>
        </w:rPr>
        <w:lastRenderedPageBreak/>
        <w:t xml:space="preserve">i rozliczania środków otrzymanych w ramach funduszy strukturalnych Unii Europejskiej. </w:t>
      </w:r>
    </w:p>
    <w:p w14:paraId="2D08E4B2" w14:textId="77777777" w:rsidR="001D2403" w:rsidRPr="006474C0" w:rsidRDefault="001D2403" w:rsidP="00197511">
      <w:pPr>
        <w:numPr>
          <w:ilvl w:val="0"/>
          <w:numId w:val="121"/>
        </w:numPr>
        <w:spacing w:after="0" w:line="360" w:lineRule="auto"/>
        <w:rPr>
          <w:rFonts w:cs="Calibri"/>
          <w:sz w:val="24"/>
          <w:szCs w:val="24"/>
        </w:rPr>
      </w:pPr>
      <w:r w:rsidRPr="006474C0">
        <w:rPr>
          <w:rFonts w:cs="Calibri"/>
          <w:sz w:val="24"/>
          <w:szCs w:val="24"/>
        </w:rPr>
        <w:t xml:space="preserve">Krajowe przepisy podatkowe - Beneficjent, który nie prowadzi pełnej księgowości, </w:t>
      </w:r>
      <w:r w:rsidRPr="006474C0">
        <w:rPr>
          <w:rFonts w:cs="Calibri"/>
          <w:sz w:val="24"/>
          <w:szCs w:val="24"/>
        </w:rPr>
        <w:br/>
        <w:t>a rozlicza się w formie podatkowej księgi przychodów i rozchodów lub w formie ewidencji przychodów w zryczałtowanym podatku dochodowym, ma możliwość wyboru i prowadzenia na potrzeby realizowanego przez siebie Projektu, wyodrębnionej ewidencji księgowej w formie „Zestawienia wszystkich dokumentów księgowych dotyczących realizowanego Projektu”, bądź wykorzystać do tego celu książkę przychodów i rozchodów, w taki sposób, aby dokument (tj. faktura lub inny dokument o równoważnej wartości dowodowej) w ww. ewidencji został oznaczony tak, żeby to oznaczenie w jednoznaczny sposób wskazywało na związek operacji gospodarczej z Projektem finansowanym w ramach Programu.</w:t>
      </w:r>
    </w:p>
    <w:p w14:paraId="493A5209" w14:textId="77777777" w:rsidR="001D2403" w:rsidRPr="006474C0" w:rsidRDefault="001D2403" w:rsidP="00197511">
      <w:pPr>
        <w:numPr>
          <w:ilvl w:val="0"/>
          <w:numId w:val="121"/>
        </w:numPr>
        <w:spacing w:after="0" w:line="360" w:lineRule="auto"/>
        <w:rPr>
          <w:rFonts w:cs="Calibri"/>
          <w:sz w:val="24"/>
          <w:szCs w:val="24"/>
        </w:rPr>
      </w:pPr>
      <w:r w:rsidRPr="006474C0">
        <w:rPr>
          <w:rFonts w:cs="Calibri"/>
          <w:sz w:val="24"/>
          <w:szCs w:val="24"/>
        </w:rPr>
        <w:t>Beneficjent nie stosujący ustawy o rachunkowości i krajowych przepisów podatkowych lub Beneficjent, który nie ma możliwości przeksięgowania wydatków poniesionych w latach ubiegłych ze względu na fakt, iż w momencie księgowania wydatków nie wiedział, iż Projekt zostanie dofinansowany, lub Beneficjent, który nie jest zobowiązany do prowadzenia jakiejkolwiek ewidencji księgowej na podstawie obowiązujących przepisów jest zobowiązany do prowadzenia, na potrzeby realizowanego przez siebie Projektu „Zestawienia wszystkich dokumentów księgowych dotyczących realizowanego Projektu”.</w:t>
      </w:r>
    </w:p>
    <w:p w14:paraId="5D6A0726" w14:textId="77777777" w:rsidR="001D2403" w:rsidRPr="006474C0" w:rsidRDefault="001D2403" w:rsidP="00197511">
      <w:pPr>
        <w:numPr>
          <w:ilvl w:val="0"/>
          <w:numId w:val="7"/>
        </w:numPr>
        <w:spacing w:after="0" w:line="360" w:lineRule="auto"/>
        <w:ind w:left="357" w:hanging="357"/>
        <w:rPr>
          <w:rFonts w:cs="Calibri"/>
          <w:sz w:val="24"/>
          <w:szCs w:val="24"/>
        </w:rPr>
      </w:pPr>
      <w:r w:rsidRPr="006474C0">
        <w:rPr>
          <w:rFonts w:cs="Calibri"/>
          <w:sz w:val="24"/>
          <w:szCs w:val="24"/>
        </w:rPr>
        <w:t>Wzór „Zestawienia wszystkich dokumentów księgowych dotyczących realizowanego Projektu”, o których mowa w ust. 2 pkt 2 i pkt 3 stanowi załącznik nr 4 do Umowy.</w:t>
      </w:r>
    </w:p>
    <w:p w14:paraId="47A11B84" w14:textId="77777777" w:rsidR="001D2403" w:rsidRPr="006474C0" w:rsidRDefault="001D2403" w:rsidP="00197511">
      <w:pPr>
        <w:numPr>
          <w:ilvl w:val="0"/>
          <w:numId w:val="7"/>
        </w:numPr>
        <w:spacing w:after="0" w:line="360" w:lineRule="auto"/>
        <w:ind w:left="357" w:hanging="357"/>
        <w:rPr>
          <w:rFonts w:cs="Calibri"/>
          <w:sz w:val="24"/>
          <w:szCs w:val="24"/>
        </w:rPr>
      </w:pPr>
      <w:r w:rsidRPr="006474C0">
        <w:rPr>
          <w:rFonts w:cs="Calibri"/>
          <w:iCs/>
          <w:sz w:val="24"/>
          <w:szCs w:val="24"/>
        </w:rPr>
        <w:t>W przypadku Projektu partnerskiego obowiązek, o którym mowa w ust. 1, dotyczy każdego z Partnerów, w zakresie tej części Projektu, za której realizację odpowiada dany Partner.</w:t>
      </w:r>
    </w:p>
    <w:p w14:paraId="0AA96136" w14:textId="77777777" w:rsidR="006770F4" w:rsidRPr="006474C0" w:rsidRDefault="006770F4" w:rsidP="00197511">
      <w:pPr>
        <w:spacing w:after="0" w:line="360" w:lineRule="auto"/>
        <w:jc w:val="both"/>
        <w:rPr>
          <w:rFonts w:cs="Calibri"/>
          <w:sz w:val="24"/>
          <w:szCs w:val="24"/>
        </w:rPr>
      </w:pPr>
    </w:p>
    <w:p w14:paraId="1F030852" w14:textId="77777777" w:rsidR="00BA0FAC" w:rsidRPr="006474C0" w:rsidRDefault="00BA0FAC" w:rsidP="00197511">
      <w:pPr>
        <w:keepNext/>
        <w:spacing w:after="0" w:line="360" w:lineRule="auto"/>
        <w:rPr>
          <w:rFonts w:cs="Calibri"/>
          <w:b/>
          <w:sz w:val="24"/>
          <w:szCs w:val="24"/>
        </w:rPr>
      </w:pPr>
      <w:r w:rsidRPr="006474C0">
        <w:rPr>
          <w:rFonts w:cs="Calibri"/>
          <w:b/>
          <w:sz w:val="24"/>
          <w:szCs w:val="24"/>
        </w:rPr>
        <w:lastRenderedPageBreak/>
        <w:t xml:space="preserve">Planowanie płatności na rzecz </w:t>
      </w:r>
      <w:r w:rsidR="00EE6FF0" w:rsidRPr="006474C0">
        <w:rPr>
          <w:rFonts w:cs="Calibri"/>
          <w:b/>
          <w:sz w:val="24"/>
          <w:szCs w:val="24"/>
        </w:rPr>
        <w:t>Beneficjenta</w:t>
      </w:r>
    </w:p>
    <w:p w14:paraId="5262F200" w14:textId="38323D08" w:rsidR="00BA0FAC" w:rsidRPr="006474C0" w:rsidRDefault="00BA0FAC" w:rsidP="00197511">
      <w:pPr>
        <w:keepNext/>
        <w:spacing w:after="0" w:line="360" w:lineRule="auto"/>
        <w:rPr>
          <w:rFonts w:cs="Calibri"/>
          <w:b/>
          <w:sz w:val="24"/>
          <w:szCs w:val="24"/>
        </w:rPr>
      </w:pPr>
      <w:r w:rsidRPr="006474C0">
        <w:rPr>
          <w:rFonts w:cs="Calibri"/>
          <w:b/>
          <w:sz w:val="24"/>
          <w:szCs w:val="24"/>
        </w:rPr>
        <w:t xml:space="preserve">§ </w:t>
      </w:r>
      <w:r w:rsidR="0043697F" w:rsidRPr="006474C0">
        <w:rPr>
          <w:rFonts w:cs="Calibri"/>
          <w:b/>
          <w:sz w:val="24"/>
          <w:szCs w:val="24"/>
        </w:rPr>
        <w:t>8</w:t>
      </w:r>
    </w:p>
    <w:p w14:paraId="38EADD64" w14:textId="5FADCE98" w:rsidR="00BA0FAC" w:rsidRPr="006474C0" w:rsidRDefault="003702A5" w:rsidP="00197511">
      <w:pPr>
        <w:pStyle w:val="Tekstpodstawowy"/>
        <w:numPr>
          <w:ilvl w:val="0"/>
          <w:numId w:val="39"/>
        </w:numPr>
        <w:tabs>
          <w:tab w:val="clear" w:pos="900"/>
          <w:tab w:val="clear" w:pos="1440"/>
          <w:tab w:val="num" w:pos="360"/>
        </w:tabs>
        <w:autoSpaceDE w:val="0"/>
        <w:autoSpaceDN w:val="0"/>
        <w:spacing w:line="360" w:lineRule="auto"/>
        <w:ind w:left="357" w:hanging="357"/>
        <w:jc w:val="left"/>
        <w:rPr>
          <w:rFonts w:ascii="Calibri" w:hAnsi="Calibri" w:cs="Calibri"/>
        </w:rPr>
      </w:pPr>
      <w:r w:rsidRPr="006474C0">
        <w:rPr>
          <w:rFonts w:ascii="Calibri" w:hAnsi="Calibri" w:cs="Calibri"/>
        </w:rPr>
        <w:t xml:space="preserve">W terminie 7 dni od daty </w:t>
      </w:r>
      <w:r w:rsidR="009D730B" w:rsidRPr="006474C0">
        <w:rPr>
          <w:rFonts w:ascii="Calibri" w:hAnsi="Calibri" w:cs="Calibri"/>
        </w:rPr>
        <w:t xml:space="preserve">wprowadzenia umowy do CST2021 </w:t>
      </w:r>
      <w:r w:rsidR="00EE6FF0" w:rsidRPr="006474C0">
        <w:rPr>
          <w:rFonts w:ascii="Calibri" w:hAnsi="Calibri" w:cs="Calibri"/>
        </w:rPr>
        <w:t>Beneficjent</w:t>
      </w:r>
      <w:r w:rsidR="00BA0FAC" w:rsidRPr="006474C0">
        <w:rPr>
          <w:rFonts w:ascii="Calibri" w:hAnsi="Calibri" w:cs="Calibri"/>
        </w:rPr>
        <w:t xml:space="preserve"> przekazuje</w:t>
      </w:r>
      <w:r w:rsidR="004E4A2F" w:rsidRPr="006474C0">
        <w:rPr>
          <w:rFonts w:ascii="Calibri" w:hAnsi="Calibri" w:cs="Calibri"/>
        </w:rPr>
        <w:t xml:space="preserve"> poprzez CST2021</w:t>
      </w:r>
      <w:r w:rsidR="00BA0FAC" w:rsidRPr="006474C0">
        <w:rPr>
          <w:rFonts w:ascii="Calibri" w:hAnsi="Calibri" w:cs="Calibri"/>
        </w:rPr>
        <w:t xml:space="preserve"> do Instytucji </w:t>
      </w:r>
      <w:r w:rsidR="00A542F5" w:rsidRPr="006474C0">
        <w:rPr>
          <w:rFonts w:ascii="Calibri" w:hAnsi="Calibri" w:cs="Calibri"/>
        </w:rPr>
        <w:t xml:space="preserve">Pośredniczącej </w:t>
      </w:r>
      <w:r w:rsidRPr="006474C0">
        <w:rPr>
          <w:rFonts w:ascii="Calibri" w:hAnsi="Calibri" w:cs="Calibri"/>
        </w:rPr>
        <w:t xml:space="preserve">Harmonogram </w:t>
      </w:r>
      <w:r w:rsidR="00CC6A5C" w:rsidRPr="006474C0">
        <w:rPr>
          <w:rFonts w:ascii="Calibri" w:hAnsi="Calibri" w:cs="Calibri"/>
        </w:rPr>
        <w:t>płatnoś</w:t>
      </w:r>
      <w:r w:rsidR="006C32E7" w:rsidRPr="006474C0">
        <w:rPr>
          <w:rFonts w:ascii="Calibri" w:hAnsi="Calibri" w:cs="Calibri"/>
        </w:rPr>
        <w:t>ci</w:t>
      </w:r>
      <w:r w:rsidRPr="006474C0">
        <w:rPr>
          <w:rFonts w:ascii="Calibri" w:hAnsi="Calibri" w:cs="Calibri"/>
        </w:rPr>
        <w:t>, którego wzór</w:t>
      </w:r>
      <w:r w:rsidR="00BA0FAC" w:rsidRPr="006474C0">
        <w:rPr>
          <w:rFonts w:ascii="Calibri" w:hAnsi="Calibri" w:cs="Calibri"/>
        </w:rPr>
        <w:t xml:space="preserve"> stanowi </w:t>
      </w:r>
      <w:r w:rsidR="0030102C" w:rsidRPr="006474C0">
        <w:rPr>
          <w:rFonts w:ascii="Calibri" w:hAnsi="Calibri" w:cs="Calibri"/>
        </w:rPr>
        <w:t>z</w:t>
      </w:r>
      <w:r w:rsidR="00BA0FAC" w:rsidRPr="006474C0">
        <w:rPr>
          <w:rFonts w:ascii="Calibri" w:hAnsi="Calibri" w:cs="Calibri"/>
        </w:rPr>
        <w:t>ałącznik nr 3 do Umowy.</w:t>
      </w:r>
      <w:r w:rsidR="00CC6A5C" w:rsidRPr="006474C0">
        <w:rPr>
          <w:rFonts w:ascii="Calibri" w:hAnsi="Calibri" w:cs="Calibri"/>
        </w:rPr>
        <w:t xml:space="preserve"> W </w:t>
      </w:r>
      <w:r w:rsidR="00D65BB9" w:rsidRPr="006474C0">
        <w:rPr>
          <w:rFonts w:ascii="Calibri" w:hAnsi="Calibri" w:cs="Calibri"/>
        </w:rPr>
        <w:t>H</w:t>
      </w:r>
      <w:r w:rsidR="00CC6A5C" w:rsidRPr="006474C0">
        <w:rPr>
          <w:rFonts w:ascii="Calibri" w:hAnsi="Calibri" w:cs="Calibri"/>
        </w:rPr>
        <w:t>armonogramie płatnoś</w:t>
      </w:r>
      <w:r w:rsidR="006C32E7" w:rsidRPr="006474C0">
        <w:rPr>
          <w:rFonts w:ascii="Calibri" w:hAnsi="Calibri" w:cs="Calibri"/>
        </w:rPr>
        <w:t>ci</w:t>
      </w:r>
      <w:r w:rsidR="00CC6A5C" w:rsidRPr="006474C0">
        <w:rPr>
          <w:rFonts w:ascii="Calibri" w:hAnsi="Calibri" w:cs="Calibri"/>
        </w:rPr>
        <w:t xml:space="preserve"> Beneficjent ma obowiązek ująć terminy i wartości na jakie składane będą wnioski o płatność do Instytucji Pośredniczącej.</w:t>
      </w:r>
    </w:p>
    <w:p w14:paraId="253C14AE" w14:textId="77777777" w:rsidR="00CC6A5C" w:rsidRPr="006474C0" w:rsidRDefault="00CC6A5C" w:rsidP="00197511">
      <w:pPr>
        <w:pStyle w:val="Tekstpodstawowy"/>
        <w:numPr>
          <w:ilvl w:val="0"/>
          <w:numId w:val="39"/>
        </w:numPr>
        <w:tabs>
          <w:tab w:val="clear" w:pos="900"/>
          <w:tab w:val="clear" w:pos="1440"/>
          <w:tab w:val="num" w:pos="360"/>
        </w:tabs>
        <w:autoSpaceDE w:val="0"/>
        <w:autoSpaceDN w:val="0"/>
        <w:spacing w:line="360" w:lineRule="auto"/>
        <w:ind w:left="357" w:hanging="357"/>
        <w:jc w:val="left"/>
        <w:rPr>
          <w:rFonts w:ascii="Calibri" w:hAnsi="Calibri" w:cs="Calibri"/>
        </w:rPr>
      </w:pPr>
      <w:bookmarkStart w:id="2" w:name="_Hlk167350868"/>
      <w:r w:rsidRPr="006474C0">
        <w:rPr>
          <w:rFonts w:ascii="Calibri" w:hAnsi="Calibri" w:cs="Calibri"/>
        </w:rPr>
        <w:t xml:space="preserve">Beneficjent ma obowiązek aktualizowania </w:t>
      </w:r>
      <w:r w:rsidR="00D65BB9" w:rsidRPr="006474C0">
        <w:rPr>
          <w:rFonts w:ascii="Calibri" w:hAnsi="Calibri" w:cs="Calibri"/>
        </w:rPr>
        <w:t>H</w:t>
      </w:r>
      <w:r w:rsidRPr="006474C0">
        <w:rPr>
          <w:rFonts w:ascii="Calibri" w:hAnsi="Calibri" w:cs="Calibri"/>
        </w:rPr>
        <w:t>armonogramu płatnoś</w:t>
      </w:r>
      <w:r w:rsidR="006C32E7" w:rsidRPr="006474C0">
        <w:rPr>
          <w:rFonts w:ascii="Calibri" w:hAnsi="Calibri" w:cs="Calibri"/>
        </w:rPr>
        <w:t>ci</w:t>
      </w:r>
      <w:r w:rsidRPr="006474C0">
        <w:rPr>
          <w:rFonts w:ascii="Calibri" w:hAnsi="Calibri" w:cs="Calibri"/>
        </w:rPr>
        <w:t xml:space="preserve">, o którym mowa </w:t>
      </w:r>
      <w:r w:rsidR="009C5599" w:rsidRPr="006474C0">
        <w:rPr>
          <w:rFonts w:ascii="Calibri" w:hAnsi="Calibri" w:cs="Calibri"/>
        </w:rPr>
        <w:br/>
      </w:r>
      <w:r w:rsidRPr="006474C0">
        <w:rPr>
          <w:rFonts w:ascii="Calibri" w:hAnsi="Calibri" w:cs="Calibri"/>
        </w:rPr>
        <w:t>w ust. 1</w:t>
      </w:r>
      <w:r w:rsidR="009D1287" w:rsidRPr="006474C0">
        <w:rPr>
          <w:rFonts w:ascii="Calibri" w:hAnsi="Calibri" w:cs="Calibri"/>
        </w:rPr>
        <w:t xml:space="preserve"> na bieżąco w przypadku niezłożenia wniosku o płatność w zaplanowanym miesiącu i / lub na przewidziane w nim kwoty, w szczególności</w:t>
      </w:r>
      <w:r w:rsidRPr="006474C0">
        <w:rPr>
          <w:rFonts w:ascii="Calibri" w:hAnsi="Calibri" w:cs="Calibri"/>
        </w:rPr>
        <w:t xml:space="preserve"> przy każdym składanym wniosku o płatność. Jednym z warunków zatwierdzenia wniosku o płatność, jest złożenie do niego przez Beneficjenta prawidłowego </w:t>
      </w:r>
      <w:r w:rsidR="00D65BB9" w:rsidRPr="006474C0">
        <w:rPr>
          <w:rFonts w:ascii="Calibri" w:hAnsi="Calibri" w:cs="Calibri"/>
        </w:rPr>
        <w:t>H</w:t>
      </w:r>
      <w:r w:rsidRPr="006474C0">
        <w:rPr>
          <w:rFonts w:ascii="Calibri" w:hAnsi="Calibri" w:cs="Calibri"/>
        </w:rPr>
        <w:t>armonogramu płatnoś</w:t>
      </w:r>
      <w:r w:rsidR="006C32E7" w:rsidRPr="006474C0">
        <w:rPr>
          <w:rFonts w:ascii="Calibri" w:hAnsi="Calibri" w:cs="Calibri"/>
        </w:rPr>
        <w:t>ci</w:t>
      </w:r>
      <w:r w:rsidRPr="006474C0">
        <w:rPr>
          <w:rFonts w:ascii="Calibri" w:hAnsi="Calibri" w:cs="Calibri"/>
        </w:rPr>
        <w:t xml:space="preserve">. </w:t>
      </w:r>
      <w:r w:rsidR="006402B2" w:rsidRPr="006474C0">
        <w:rPr>
          <w:rFonts w:ascii="Calibri" w:hAnsi="Calibri" w:cs="Calibri"/>
        </w:rPr>
        <w:t>Aktualizacja Harmonogramu płatnoś</w:t>
      </w:r>
      <w:r w:rsidR="006C32E7" w:rsidRPr="006474C0">
        <w:rPr>
          <w:rFonts w:ascii="Calibri" w:hAnsi="Calibri" w:cs="Calibri"/>
        </w:rPr>
        <w:t>ci</w:t>
      </w:r>
      <w:r w:rsidR="006402B2" w:rsidRPr="006474C0">
        <w:rPr>
          <w:rFonts w:ascii="Calibri" w:hAnsi="Calibri" w:cs="Calibri"/>
        </w:rPr>
        <w:t xml:space="preserve"> nie wymaga zawarcia aneksu do Umowy.</w:t>
      </w:r>
    </w:p>
    <w:bookmarkEnd w:id="2"/>
    <w:p w14:paraId="0CF21867" w14:textId="77777777" w:rsidR="00BA0FAC" w:rsidRPr="006474C0" w:rsidRDefault="00BA0FAC" w:rsidP="00197511">
      <w:pPr>
        <w:pStyle w:val="Tekstpodstawowy"/>
        <w:numPr>
          <w:ilvl w:val="0"/>
          <w:numId w:val="39"/>
        </w:numPr>
        <w:tabs>
          <w:tab w:val="clear" w:pos="900"/>
          <w:tab w:val="clear" w:pos="1440"/>
          <w:tab w:val="num" w:pos="360"/>
        </w:tabs>
        <w:autoSpaceDE w:val="0"/>
        <w:autoSpaceDN w:val="0"/>
        <w:spacing w:line="360" w:lineRule="auto"/>
        <w:ind w:left="357" w:hanging="357"/>
        <w:jc w:val="left"/>
        <w:rPr>
          <w:rFonts w:ascii="Calibri" w:hAnsi="Calibri" w:cs="Calibri"/>
        </w:rPr>
      </w:pPr>
      <w:r w:rsidRPr="006474C0">
        <w:rPr>
          <w:rFonts w:ascii="Calibri" w:hAnsi="Calibri" w:cs="Calibri"/>
        </w:rPr>
        <w:t xml:space="preserve">Dofinansowanie w formie zaliczki jest przekazywane </w:t>
      </w:r>
      <w:r w:rsidR="00EE6FF0" w:rsidRPr="006474C0">
        <w:rPr>
          <w:rFonts w:ascii="Calibri" w:hAnsi="Calibri" w:cs="Calibri"/>
        </w:rPr>
        <w:t>Beneficjent</w:t>
      </w:r>
      <w:r w:rsidRPr="006474C0">
        <w:rPr>
          <w:rFonts w:ascii="Calibri" w:hAnsi="Calibri" w:cs="Calibri"/>
        </w:rPr>
        <w:t xml:space="preserve">owi na następujący rachunek bankowy </w:t>
      </w:r>
      <w:r w:rsidR="00EE6FF0" w:rsidRPr="006474C0">
        <w:rPr>
          <w:rFonts w:ascii="Calibri" w:hAnsi="Calibri" w:cs="Calibri"/>
        </w:rPr>
        <w:t>Beneficjenta</w:t>
      </w:r>
      <w:r w:rsidRPr="006474C0">
        <w:rPr>
          <w:rFonts w:ascii="Calibri" w:hAnsi="Calibri" w:cs="Calibri"/>
        </w:rPr>
        <w:t xml:space="preserve"> …</w:t>
      </w:r>
      <w:r w:rsidR="002467FA" w:rsidRPr="006474C0">
        <w:rPr>
          <w:rFonts w:ascii="Calibri" w:hAnsi="Calibri" w:cs="Calibri"/>
        </w:rPr>
        <w:t>… (nr rachunku, nazwa banku</w:t>
      </w:r>
      <w:r w:rsidR="009A27CC" w:rsidRPr="006474C0">
        <w:rPr>
          <w:rFonts w:ascii="Calibri" w:hAnsi="Calibri" w:cs="Calibri"/>
        </w:rPr>
        <w:t xml:space="preserve">). </w:t>
      </w:r>
      <w:r w:rsidRPr="006474C0">
        <w:rPr>
          <w:rFonts w:ascii="Calibri" w:hAnsi="Calibri" w:cs="Calibri"/>
        </w:rPr>
        <w:t xml:space="preserve">Dofinansowanie </w:t>
      </w:r>
      <w:r w:rsidR="005165C9" w:rsidRPr="006474C0">
        <w:rPr>
          <w:rFonts w:ascii="Calibri" w:hAnsi="Calibri" w:cs="Calibri"/>
        </w:rPr>
        <w:br/>
      </w:r>
      <w:r w:rsidRPr="006474C0">
        <w:rPr>
          <w:rFonts w:ascii="Calibri" w:hAnsi="Calibri" w:cs="Calibri"/>
        </w:rPr>
        <w:t xml:space="preserve">w formie refundacji jest przekazywane </w:t>
      </w:r>
      <w:r w:rsidR="00EE6FF0" w:rsidRPr="006474C0">
        <w:rPr>
          <w:rFonts w:ascii="Calibri" w:hAnsi="Calibri" w:cs="Calibri"/>
        </w:rPr>
        <w:t>Beneficjent</w:t>
      </w:r>
      <w:r w:rsidRPr="006474C0">
        <w:rPr>
          <w:rFonts w:ascii="Calibri" w:hAnsi="Calibri" w:cs="Calibri"/>
        </w:rPr>
        <w:t xml:space="preserve">owi na następujący rachunek bankowy </w:t>
      </w:r>
      <w:r w:rsidR="00EE6FF0" w:rsidRPr="006474C0">
        <w:rPr>
          <w:rFonts w:ascii="Calibri" w:hAnsi="Calibri" w:cs="Calibri"/>
        </w:rPr>
        <w:t>Beneficjenta</w:t>
      </w:r>
      <w:r w:rsidRPr="006474C0">
        <w:rPr>
          <w:rFonts w:ascii="Calibri" w:hAnsi="Calibri" w:cs="Calibri"/>
        </w:rPr>
        <w:t xml:space="preserve"> </w:t>
      </w:r>
      <w:r w:rsidR="002467FA" w:rsidRPr="006474C0">
        <w:rPr>
          <w:rFonts w:ascii="Calibri" w:hAnsi="Calibri" w:cs="Calibri"/>
        </w:rPr>
        <w:t>…… (nr rachunku, nazwa banku</w:t>
      </w:r>
      <w:r w:rsidRPr="006474C0">
        <w:rPr>
          <w:rFonts w:ascii="Calibri" w:hAnsi="Calibri" w:cs="Calibri"/>
        </w:rPr>
        <w:t xml:space="preserve">). </w:t>
      </w:r>
    </w:p>
    <w:p w14:paraId="3E9EDBF1" w14:textId="77777777" w:rsidR="00BA0FAC" w:rsidRPr="006474C0" w:rsidRDefault="00EE6FF0" w:rsidP="00197511">
      <w:pPr>
        <w:pStyle w:val="Tekstpodstawowy"/>
        <w:numPr>
          <w:ilvl w:val="0"/>
          <w:numId w:val="39"/>
        </w:numPr>
        <w:tabs>
          <w:tab w:val="clear" w:pos="900"/>
          <w:tab w:val="clear" w:pos="1440"/>
          <w:tab w:val="num" w:pos="360"/>
        </w:tabs>
        <w:autoSpaceDE w:val="0"/>
        <w:autoSpaceDN w:val="0"/>
        <w:spacing w:line="360" w:lineRule="auto"/>
        <w:ind w:left="357" w:hanging="357"/>
        <w:jc w:val="left"/>
        <w:rPr>
          <w:rFonts w:ascii="Calibri" w:hAnsi="Calibri" w:cs="Calibri"/>
        </w:rPr>
      </w:pPr>
      <w:r w:rsidRPr="006474C0">
        <w:rPr>
          <w:rFonts w:ascii="Calibri" w:hAnsi="Calibri" w:cs="Calibri"/>
        </w:rPr>
        <w:t>Beneficjent</w:t>
      </w:r>
      <w:r w:rsidR="00BA0FAC" w:rsidRPr="006474C0">
        <w:rPr>
          <w:rFonts w:ascii="Calibri" w:hAnsi="Calibri" w:cs="Calibri"/>
        </w:rPr>
        <w:t xml:space="preserve"> przekazuje odpowiednią część dofinansowania na pokrycie wydatków Partnerów, zgodnie z umową</w:t>
      </w:r>
      <w:r w:rsidR="00CC6A5C" w:rsidRPr="006474C0">
        <w:rPr>
          <w:rFonts w:ascii="Calibri" w:hAnsi="Calibri" w:cs="Calibri"/>
        </w:rPr>
        <w:t>/porozumieniem</w:t>
      </w:r>
      <w:r w:rsidR="00BA0FAC" w:rsidRPr="006474C0">
        <w:rPr>
          <w:rFonts w:ascii="Calibri" w:hAnsi="Calibri" w:cs="Calibri"/>
        </w:rPr>
        <w:t xml:space="preserve"> o partnerstwie. </w:t>
      </w:r>
    </w:p>
    <w:p w14:paraId="6F68930D" w14:textId="77777777" w:rsidR="00BA0FAC" w:rsidRPr="006474C0" w:rsidRDefault="00EE6FF0" w:rsidP="00197511">
      <w:pPr>
        <w:pStyle w:val="Tekstpodstawowy"/>
        <w:numPr>
          <w:ilvl w:val="0"/>
          <w:numId w:val="39"/>
        </w:numPr>
        <w:tabs>
          <w:tab w:val="clear" w:pos="900"/>
          <w:tab w:val="clear" w:pos="1440"/>
          <w:tab w:val="num" w:pos="360"/>
        </w:tabs>
        <w:autoSpaceDE w:val="0"/>
        <w:autoSpaceDN w:val="0"/>
        <w:spacing w:line="360" w:lineRule="auto"/>
        <w:ind w:left="357" w:hanging="357"/>
        <w:jc w:val="left"/>
        <w:rPr>
          <w:rFonts w:ascii="Calibri" w:hAnsi="Calibri" w:cs="Calibri"/>
        </w:rPr>
      </w:pPr>
      <w:r w:rsidRPr="006474C0">
        <w:rPr>
          <w:rFonts w:ascii="Calibri" w:hAnsi="Calibri" w:cs="Calibri"/>
        </w:rPr>
        <w:t>Beneficjent</w:t>
      </w:r>
      <w:r w:rsidR="00BA0FAC" w:rsidRPr="006474C0">
        <w:rPr>
          <w:rFonts w:ascii="Calibri" w:hAnsi="Calibri" w:cs="Calibri"/>
        </w:rPr>
        <w:t xml:space="preserve"> zobowiązuje się niezwłocznie poinformować Instytucję </w:t>
      </w:r>
      <w:r w:rsidR="00A542F5" w:rsidRPr="006474C0">
        <w:rPr>
          <w:rFonts w:ascii="Calibri" w:hAnsi="Calibri" w:cs="Calibri"/>
        </w:rPr>
        <w:t>Pośrednicząc</w:t>
      </w:r>
      <w:r w:rsidR="00785399" w:rsidRPr="006474C0">
        <w:rPr>
          <w:rFonts w:ascii="Calibri" w:hAnsi="Calibri" w:cs="Calibri"/>
        </w:rPr>
        <w:t>ą</w:t>
      </w:r>
      <w:r w:rsidR="00BA0FAC" w:rsidRPr="006474C0">
        <w:rPr>
          <w:rFonts w:ascii="Calibri" w:hAnsi="Calibri" w:cs="Calibri"/>
        </w:rPr>
        <w:t xml:space="preserve"> </w:t>
      </w:r>
      <w:r w:rsidR="009C5599" w:rsidRPr="006474C0">
        <w:rPr>
          <w:rFonts w:ascii="Calibri" w:hAnsi="Calibri" w:cs="Calibri"/>
        </w:rPr>
        <w:br/>
      </w:r>
      <w:r w:rsidR="00BA0FAC" w:rsidRPr="006474C0">
        <w:rPr>
          <w:rFonts w:ascii="Calibri" w:hAnsi="Calibri" w:cs="Calibri"/>
        </w:rPr>
        <w:t>o zmianie rachunku/ów bankoweg</w:t>
      </w:r>
      <w:r w:rsidR="0091397A" w:rsidRPr="006474C0">
        <w:rPr>
          <w:rFonts w:ascii="Calibri" w:hAnsi="Calibri" w:cs="Calibri"/>
        </w:rPr>
        <w:t>o/</w:t>
      </w:r>
      <w:proofErr w:type="spellStart"/>
      <w:r w:rsidR="0091397A" w:rsidRPr="006474C0">
        <w:rPr>
          <w:rFonts w:ascii="Calibri" w:hAnsi="Calibri" w:cs="Calibri"/>
        </w:rPr>
        <w:t>ych</w:t>
      </w:r>
      <w:proofErr w:type="spellEnd"/>
      <w:r w:rsidR="0091397A" w:rsidRPr="006474C0">
        <w:rPr>
          <w:rFonts w:ascii="Calibri" w:hAnsi="Calibri" w:cs="Calibri"/>
        </w:rPr>
        <w:t>, o którym/</w:t>
      </w:r>
      <w:proofErr w:type="spellStart"/>
      <w:r w:rsidR="0091397A" w:rsidRPr="006474C0">
        <w:rPr>
          <w:rFonts w:ascii="Calibri" w:hAnsi="Calibri" w:cs="Calibri"/>
        </w:rPr>
        <w:t>ch</w:t>
      </w:r>
      <w:proofErr w:type="spellEnd"/>
      <w:r w:rsidR="0091397A" w:rsidRPr="006474C0">
        <w:rPr>
          <w:rFonts w:ascii="Calibri" w:hAnsi="Calibri" w:cs="Calibri"/>
        </w:rPr>
        <w:t xml:space="preserve"> mowa w ust. </w:t>
      </w:r>
      <w:r w:rsidR="00CC6A5C" w:rsidRPr="006474C0">
        <w:rPr>
          <w:rFonts w:ascii="Calibri" w:hAnsi="Calibri" w:cs="Calibri"/>
        </w:rPr>
        <w:t>3</w:t>
      </w:r>
      <w:r w:rsidR="00BA0FAC" w:rsidRPr="006474C0">
        <w:rPr>
          <w:rFonts w:ascii="Calibri" w:hAnsi="Calibri" w:cs="Calibri"/>
        </w:rPr>
        <w:t>. Zmiana rachunku/ów bankowego</w:t>
      </w:r>
      <w:r w:rsidR="00A75DF8" w:rsidRPr="006474C0">
        <w:rPr>
          <w:rFonts w:ascii="Calibri" w:hAnsi="Calibri" w:cs="Calibri"/>
        </w:rPr>
        <w:t>/</w:t>
      </w:r>
      <w:proofErr w:type="spellStart"/>
      <w:r w:rsidR="00A75DF8" w:rsidRPr="006474C0">
        <w:rPr>
          <w:rFonts w:ascii="Calibri" w:hAnsi="Calibri" w:cs="Calibri"/>
        </w:rPr>
        <w:t>ych</w:t>
      </w:r>
      <w:proofErr w:type="spellEnd"/>
      <w:r w:rsidR="00A75DF8" w:rsidRPr="006474C0">
        <w:rPr>
          <w:rFonts w:ascii="Calibri" w:hAnsi="Calibri" w:cs="Calibri"/>
        </w:rPr>
        <w:t xml:space="preserve"> wymaga zawarcia aneksu do U</w:t>
      </w:r>
      <w:r w:rsidR="00BA0FAC" w:rsidRPr="006474C0">
        <w:rPr>
          <w:rFonts w:ascii="Calibri" w:hAnsi="Calibri" w:cs="Calibri"/>
        </w:rPr>
        <w:t xml:space="preserve">mowy. </w:t>
      </w:r>
    </w:p>
    <w:p w14:paraId="19DE4626" w14:textId="77777777" w:rsidR="00936F0A" w:rsidRPr="00360B23" w:rsidRDefault="00EE6FF0" w:rsidP="00197511">
      <w:pPr>
        <w:pStyle w:val="Tekstpodstawowy"/>
        <w:numPr>
          <w:ilvl w:val="0"/>
          <w:numId w:val="39"/>
        </w:numPr>
        <w:tabs>
          <w:tab w:val="clear" w:pos="900"/>
          <w:tab w:val="clear" w:pos="1440"/>
          <w:tab w:val="num" w:pos="360"/>
        </w:tabs>
        <w:autoSpaceDE w:val="0"/>
        <w:autoSpaceDN w:val="0"/>
        <w:spacing w:line="360" w:lineRule="auto"/>
        <w:ind w:left="357" w:hanging="357"/>
        <w:jc w:val="left"/>
        <w:rPr>
          <w:rFonts w:ascii="Calibri" w:hAnsi="Calibri" w:cs="Calibri"/>
          <w:b/>
        </w:rPr>
      </w:pPr>
      <w:r w:rsidRPr="006474C0">
        <w:rPr>
          <w:rFonts w:ascii="Calibri" w:hAnsi="Calibri" w:cs="Calibri"/>
        </w:rPr>
        <w:t>Beneficjent</w:t>
      </w:r>
      <w:r w:rsidR="00BA0FAC" w:rsidRPr="006474C0">
        <w:rPr>
          <w:rFonts w:ascii="Calibri" w:hAnsi="Calibri" w:cs="Calibri"/>
        </w:rPr>
        <w:t xml:space="preserve"> zapewnia, że wydatki w ramach </w:t>
      </w:r>
      <w:r w:rsidR="0084250B" w:rsidRPr="006474C0">
        <w:rPr>
          <w:rFonts w:ascii="Calibri" w:hAnsi="Calibri" w:cs="Calibri"/>
        </w:rPr>
        <w:t>Projekt</w:t>
      </w:r>
      <w:r w:rsidR="00BA0FAC" w:rsidRPr="006474C0">
        <w:rPr>
          <w:rFonts w:ascii="Calibri" w:hAnsi="Calibri" w:cs="Calibri"/>
        </w:rPr>
        <w:t xml:space="preserve">u są ponoszone z rachunku bankowego </w:t>
      </w:r>
      <w:r w:rsidRPr="006474C0">
        <w:rPr>
          <w:rFonts w:ascii="Calibri" w:hAnsi="Calibri" w:cs="Calibri"/>
        </w:rPr>
        <w:t>Beneficjenta</w:t>
      </w:r>
      <w:r w:rsidR="006A5249" w:rsidRPr="006474C0">
        <w:rPr>
          <w:rFonts w:ascii="Calibri" w:hAnsi="Calibri" w:cs="Calibri"/>
        </w:rPr>
        <w:t xml:space="preserve"> </w:t>
      </w:r>
      <w:r w:rsidR="00BA0FAC" w:rsidRPr="006474C0">
        <w:rPr>
          <w:rFonts w:ascii="Calibri" w:hAnsi="Calibri" w:cs="Calibri"/>
        </w:rPr>
        <w:t xml:space="preserve">lub w przypadku </w:t>
      </w:r>
      <w:r w:rsidR="0084250B" w:rsidRPr="006474C0">
        <w:rPr>
          <w:rFonts w:ascii="Calibri" w:hAnsi="Calibri" w:cs="Calibri"/>
        </w:rPr>
        <w:t>Projekt</w:t>
      </w:r>
      <w:r w:rsidR="00BA0FAC" w:rsidRPr="006474C0">
        <w:rPr>
          <w:rFonts w:ascii="Calibri" w:hAnsi="Calibri" w:cs="Calibri"/>
        </w:rPr>
        <w:t xml:space="preserve">u partnerskiego rachunków bankowych Partnerów </w:t>
      </w:r>
      <w:r w:rsidR="0084250B" w:rsidRPr="006474C0">
        <w:rPr>
          <w:rFonts w:ascii="Calibri" w:hAnsi="Calibri" w:cs="Calibri"/>
        </w:rPr>
        <w:t>Projekt</w:t>
      </w:r>
      <w:r w:rsidR="00BA0FAC" w:rsidRPr="006474C0">
        <w:rPr>
          <w:rFonts w:ascii="Calibri" w:hAnsi="Calibri" w:cs="Calibri"/>
        </w:rPr>
        <w:t>u</w:t>
      </w:r>
      <w:r w:rsidR="00A5234F" w:rsidRPr="006474C0">
        <w:rPr>
          <w:rFonts w:ascii="Calibri" w:hAnsi="Calibri" w:cs="Calibri"/>
        </w:rPr>
        <w:t xml:space="preserve"> lub podmiotu/ów upoważnionego/</w:t>
      </w:r>
      <w:proofErr w:type="spellStart"/>
      <w:r w:rsidR="00A5234F" w:rsidRPr="006474C0">
        <w:rPr>
          <w:rFonts w:ascii="Calibri" w:hAnsi="Calibri" w:cs="Calibri"/>
        </w:rPr>
        <w:t>ych</w:t>
      </w:r>
      <w:proofErr w:type="spellEnd"/>
      <w:r w:rsidR="00A5234F" w:rsidRPr="006474C0">
        <w:rPr>
          <w:rFonts w:ascii="Calibri" w:hAnsi="Calibri" w:cs="Calibri"/>
        </w:rPr>
        <w:t xml:space="preserve"> do ponoszenia wydatków, wskazanego/</w:t>
      </w:r>
      <w:proofErr w:type="spellStart"/>
      <w:r w:rsidR="00A5234F" w:rsidRPr="006474C0">
        <w:rPr>
          <w:rFonts w:ascii="Calibri" w:hAnsi="Calibri" w:cs="Calibri"/>
        </w:rPr>
        <w:t>ych</w:t>
      </w:r>
      <w:proofErr w:type="spellEnd"/>
      <w:r w:rsidR="00A5234F" w:rsidRPr="006474C0">
        <w:rPr>
          <w:rFonts w:ascii="Calibri" w:hAnsi="Calibri" w:cs="Calibri"/>
        </w:rPr>
        <w:t xml:space="preserve"> w § 3 ust. 7</w:t>
      </w:r>
      <w:r w:rsidR="00BA0FAC" w:rsidRPr="006474C0">
        <w:rPr>
          <w:rFonts w:ascii="Calibri" w:hAnsi="Calibri" w:cs="Calibri"/>
        </w:rPr>
        <w:t>.</w:t>
      </w:r>
    </w:p>
    <w:p w14:paraId="1D6CFEFF" w14:textId="77777777" w:rsidR="005A518C" w:rsidRDefault="005A518C" w:rsidP="00360B23">
      <w:pPr>
        <w:pStyle w:val="Tekstpodstawowy"/>
        <w:tabs>
          <w:tab w:val="clear" w:pos="900"/>
        </w:tabs>
        <w:autoSpaceDE w:val="0"/>
        <w:autoSpaceDN w:val="0"/>
        <w:spacing w:line="360" w:lineRule="auto"/>
        <w:jc w:val="left"/>
        <w:rPr>
          <w:rFonts w:ascii="Calibri" w:hAnsi="Calibri" w:cs="Calibri"/>
        </w:rPr>
      </w:pPr>
    </w:p>
    <w:p w14:paraId="797F3042" w14:textId="77777777" w:rsidR="005A518C" w:rsidRPr="006474C0" w:rsidRDefault="005A518C" w:rsidP="00360B23">
      <w:pPr>
        <w:pStyle w:val="Tekstpodstawowy"/>
        <w:tabs>
          <w:tab w:val="clear" w:pos="900"/>
        </w:tabs>
        <w:autoSpaceDE w:val="0"/>
        <w:autoSpaceDN w:val="0"/>
        <w:spacing w:line="360" w:lineRule="auto"/>
        <w:jc w:val="left"/>
        <w:rPr>
          <w:rFonts w:ascii="Calibri" w:hAnsi="Calibri" w:cs="Calibri"/>
          <w:b/>
        </w:rPr>
      </w:pPr>
    </w:p>
    <w:p w14:paraId="4E05CDB1" w14:textId="77777777" w:rsidR="006F7792" w:rsidRPr="006474C0" w:rsidRDefault="006F7792" w:rsidP="00197511">
      <w:pPr>
        <w:pStyle w:val="Tekstpodstawowy"/>
        <w:tabs>
          <w:tab w:val="clear" w:pos="900"/>
        </w:tabs>
        <w:autoSpaceDE w:val="0"/>
        <w:autoSpaceDN w:val="0"/>
        <w:spacing w:line="360" w:lineRule="auto"/>
        <w:jc w:val="left"/>
        <w:rPr>
          <w:rFonts w:ascii="Calibri" w:hAnsi="Calibri" w:cs="Calibri"/>
        </w:rPr>
      </w:pPr>
    </w:p>
    <w:p w14:paraId="4FB0D9BD" w14:textId="77777777" w:rsidR="00BA0FAC" w:rsidRPr="006474C0" w:rsidRDefault="00BA0FAC" w:rsidP="00197511">
      <w:pPr>
        <w:tabs>
          <w:tab w:val="left" w:pos="397"/>
          <w:tab w:val="left" w:pos="540"/>
        </w:tabs>
        <w:spacing w:after="0" w:line="360" w:lineRule="auto"/>
        <w:rPr>
          <w:rFonts w:cs="Calibri"/>
          <w:b/>
          <w:sz w:val="24"/>
          <w:szCs w:val="24"/>
        </w:rPr>
      </w:pPr>
      <w:r w:rsidRPr="006474C0">
        <w:rPr>
          <w:rFonts w:cs="Calibri"/>
          <w:b/>
          <w:sz w:val="24"/>
          <w:szCs w:val="24"/>
        </w:rPr>
        <w:lastRenderedPageBreak/>
        <w:t xml:space="preserve">Przekazanie </w:t>
      </w:r>
      <w:r w:rsidR="00EE6FF0" w:rsidRPr="006474C0">
        <w:rPr>
          <w:rFonts w:cs="Calibri"/>
          <w:b/>
          <w:sz w:val="24"/>
          <w:szCs w:val="24"/>
        </w:rPr>
        <w:t>Beneficjent</w:t>
      </w:r>
      <w:r w:rsidRPr="006474C0">
        <w:rPr>
          <w:rFonts w:cs="Calibri"/>
          <w:b/>
          <w:sz w:val="24"/>
          <w:szCs w:val="24"/>
        </w:rPr>
        <w:t xml:space="preserve">owi Dofinansowania w formie zaliczki </w:t>
      </w:r>
    </w:p>
    <w:p w14:paraId="4E9E0AB7" w14:textId="29DB9661" w:rsidR="00BA0FAC" w:rsidRPr="006474C0" w:rsidRDefault="00BA0FAC" w:rsidP="00197511">
      <w:pPr>
        <w:spacing w:after="0" w:line="360" w:lineRule="auto"/>
        <w:rPr>
          <w:rFonts w:cs="Calibri"/>
          <w:b/>
          <w:sz w:val="24"/>
          <w:szCs w:val="24"/>
        </w:rPr>
      </w:pPr>
      <w:r w:rsidRPr="006474C0">
        <w:rPr>
          <w:rFonts w:cs="Calibri"/>
          <w:b/>
          <w:sz w:val="24"/>
          <w:szCs w:val="24"/>
        </w:rPr>
        <w:t xml:space="preserve">§ </w:t>
      </w:r>
      <w:r w:rsidR="0043697F" w:rsidRPr="006474C0">
        <w:rPr>
          <w:rFonts w:cs="Calibri"/>
          <w:b/>
          <w:sz w:val="24"/>
          <w:szCs w:val="24"/>
        </w:rPr>
        <w:t>9</w:t>
      </w:r>
    </w:p>
    <w:p w14:paraId="200DED44" w14:textId="59AA9946" w:rsidR="00F147E9" w:rsidRPr="006474C0" w:rsidRDefault="00EE6FF0" w:rsidP="00197511">
      <w:pPr>
        <w:numPr>
          <w:ilvl w:val="0"/>
          <w:numId w:val="19"/>
        </w:numPr>
        <w:suppressAutoHyphens/>
        <w:spacing w:after="0" w:line="360" w:lineRule="auto"/>
        <w:ind w:left="357" w:hanging="357"/>
        <w:rPr>
          <w:rFonts w:cs="Calibri"/>
          <w:color w:val="FF0000"/>
          <w:sz w:val="24"/>
          <w:szCs w:val="24"/>
        </w:rPr>
      </w:pPr>
      <w:r w:rsidRPr="006474C0">
        <w:rPr>
          <w:rFonts w:cs="Calibri"/>
          <w:sz w:val="24"/>
          <w:szCs w:val="24"/>
        </w:rPr>
        <w:t>Beneficjent</w:t>
      </w:r>
      <w:r w:rsidR="00BA0FAC" w:rsidRPr="006474C0">
        <w:rPr>
          <w:rFonts w:cs="Calibri"/>
          <w:sz w:val="24"/>
          <w:szCs w:val="24"/>
        </w:rPr>
        <w:t>owi może zostać przekazane dofinansowanie w formie zaliczki</w:t>
      </w:r>
      <w:r w:rsidR="00F91555" w:rsidRPr="006474C0">
        <w:rPr>
          <w:rFonts w:cs="Calibri"/>
          <w:sz w:val="24"/>
          <w:szCs w:val="24"/>
        </w:rPr>
        <w:t>.</w:t>
      </w:r>
      <w:r w:rsidR="009D42A7" w:rsidRPr="006474C0">
        <w:rPr>
          <w:rFonts w:cs="Calibri"/>
          <w:sz w:val="24"/>
          <w:szCs w:val="24"/>
        </w:rPr>
        <w:t xml:space="preserve"> </w:t>
      </w:r>
    </w:p>
    <w:p w14:paraId="51541AED" w14:textId="77777777" w:rsidR="00F147E9" w:rsidRPr="006474C0" w:rsidRDefault="00BC1C01" w:rsidP="00197511">
      <w:pPr>
        <w:numPr>
          <w:ilvl w:val="0"/>
          <w:numId w:val="19"/>
        </w:numPr>
        <w:suppressAutoHyphens/>
        <w:spacing w:after="0" w:line="360" w:lineRule="auto"/>
        <w:ind w:left="357" w:hanging="357"/>
        <w:rPr>
          <w:rFonts w:cs="Calibri"/>
          <w:color w:val="92D050"/>
          <w:sz w:val="24"/>
          <w:szCs w:val="24"/>
        </w:rPr>
      </w:pPr>
      <w:r w:rsidRPr="006474C0">
        <w:rPr>
          <w:rFonts w:cs="Calibri"/>
          <w:sz w:val="24"/>
          <w:szCs w:val="24"/>
        </w:rPr>
        <w:t xml:space="preserve">Całkowita wysokość zaliczek wnioskowanych przez Beneficjenta nie może być większa niż </w:t>
      </w:r>
      <w:r w:rsidRPr="006474C0">
        <w:rPr>
          <w:rFonts w:cs="Calibri"/>
          <w:b/>
          <w:bCs/>
          <w:sz w:val="24"/>
          <w:szCs w:val="24"/>
        </w:rPr>
        <w:t>70%</w:t>
      </w:r>
      <w:r w:rsidRPr="006474C0">
        <w:rPr>
          <w:rFonts w:cs="Calibri"/>
          <w:sz w:val="24"/>
          <w:szCs w:val="24"/>
        </w:rPr>
        <w:t xml:space="preserve"> wysokości dofinansowania w ramach </w:t>
      </w:r>
      <w:r w:rsidR="000B25DD" w:rsidRPr="006474C0">
        <w:rPr>
          <w:rFonts w:cs="Calibri"/>
          <w:sz w:val="24"/>
          <w:szCs w:val="24"/>
        </w:rPr>
        <w:t>P</w:t>
      </w:r>
      <w:r w:rsidRPr="006474C0">
        <w:rPr>
          <w:rFonts w:cs="Calibri"/>
          <w:sz w:val="24"/>
          <w:szCs w:val="24"/>
        </w:rPr>
        <w:t>rojektu.</w:t>
      </w:r>
    </w:p>
    <w:p w14:paraId="2299CC0B" w14:textId="0485485B" w:rsidR="00F147E9" w:rsidRPr="006474C0" w:rsidRDefault="00EE6FF0" w:rsidP="00197511">
      <w:pPr>
        <w:numPr>
          <w:ilvl w:val="0"/>
          <w:numId w:val="19"/>
        </w:numPr>
        <w:suppressAutoHyphens/>
        <w:spacing w:after="0" w:line="360" w:lineRule="auto"/>
        <w:ind w:left="357" w:hanging="357"/>
        <w:rPr>
          <w:rFonts w:cs="Calibri"/>
          <w:sz w:val="24"/>
          <w:szCs w:val="24"/>
        </w:rPr>
      </w:pPr>
      <w:r w:rsidRPr="006474C0">
        <w:rPr>
          <w:rFonts w:cs="Calibri"/>
          <w:sz w:val="24"/>
          <w:szCs w:val="24"/>
        </w:rPr>
        <w:t>Beneficjent</w:t>
      </w:r>
      <w:r w:rsidR="00BA0FAC" w:rsidRPr="006474C0">
        <w:rPr>
          <w:rFonts w:cs="Calibri"/>
          <w:sz w:val="24"/>
          <w:szCs w:val="24"/>
        </w:rPr>
        <w:t xml:space="preserve"> ma obowiązek złożyć do Instytucji </w:t>
      </w:r>
      <w:r w:rsidR="00B21AF2" w:rsidRPr="006474C0">
        <w:rPr>
          <w:rFonts w:cs="Calibri"/>
          <w:sz w:val="24"/>
          <w:szCs w:val="24"/>
        </w:rPr>
        <w:t>Pośredniczącej</w:t>
      </w:r>
      <w:r w:rsidR="00BA0FAC" w:rsidRPr="006474C0">
        <w:rPr>
          <w:rFonts w:cs="Calibri"/>
          <w:sz w:val="24"/>
          <w:szCs w:val="24"/>
        </w:rPr>
        <w:t xml:space="preserve"> </w:t>
      </w:r>
      <w:r w:rsidR="00502B42" w:rsidRPr="006474C0">
        <w:rPr>
          <w:rFonts w:cs="Calibri"/>
          <w:sz w:val="24"/>
          <w:szCs w:val="24"/>
        </w:rPr>
        <w:t>w</w:t>
      </w:r>
      <w:r w:rsidR="00BA0FAC" w:rsidRPr="006474C0">
        <w:rPr>
          <w:rFonts w:cs="Calibri"/>
          <w:sz w:val="24"/>
          <w:szCs w:val="24"/>
        </w:rPr>
        <w:t>niosek rozliczający zaliczkę w term</w:t>
      </w:r>
      <w:r w:rsidR="00F91555" w:rsidRPr="006474C0">
        <w:rPr>
          <w:rFonts w:cs="Calibri"/>
          <w:sz w:val="24"/>
          <w:szCs w:val="24"/>
        </w:rPr>
        <w:t xml:space="preserve">inie </w:t>
      </w:r>
      <w:r w:rsidR="00F91555" w:rsidRPr="006474C0">
        <w:rPr>
          <w:rFonts w:cs="Calibri"/>
          <w:b/>
          <w:bCs/>
          <w:sz w:val="24"/>
          <w:szCs w:val="24"/>
        </w:rPr>
        <w:t>9</w:t>
      </w:r>
      <w:r w:rsidR="00BA0FAC" w:rsidRPr="006474C0">
        <w:rPr>
          <w:rFonts w:cs="Calibri"/>
          <w:b/>
          <w:bCs/>
          <w:sz w:val="24"/>
          <w:szCs w:val="24"/>
        </w:rPr>
        <w:t>0</w:t>
      </w:r>
      <w:r w:rsidR="00BA0FAC" w:rsidRPr="006474C0">
        <w:rPr>
          <w:rFonts w:cs="Calibri"/>
          <w:sz w:val="24"/>
          <w:szCs w:val="24"/>
        </w:rPr>
        <w:t xml:space="preserve"> dni od dnia przekazania całości środków wnioskowanej zaliczki na rachunek bankowy </w:t>
      </w:r>
      <w:r w:rsidRPr="006474C0">
        <w:rPr>
          <w:rFonts w:cs="Calibri"/>
          <w:sz w:val="24"/>
          <w:szCs w:val="24"/>
        </w:rPr>
        <w:t>Beneficjenta</w:t>
      </w:r>
      <w:r w:rsidR="00BA0FAC" w:rsidRPr="006474C0">
        <w:rPr>
          <w:rFonts w:cs="Calibri"/>
          <w:sz w:val="24"/>
          <w:szCs w:val="24"/>
        </w:rPr>
        <w:t>.</w:t>
      </w:r>
    </w:p>
    <w:p w14:paraId="01358297" w14:textId="08356EE1" w:rsidR="00F147E9" w:rsidRPr="006474C0" w:rsidRDefault="00B42F2D" w:rsidP="00197511">
      <w:pPr>
        <w:numPr>
          <w:ilvl w:val="0"/>
          <w:numId w:val="19"/>
        </w:numPr>
        <w:suppressAutoHyphens/>
        <w:spacing w:after="0" w:line="360" w:lineRule="auto"/>
        <w:ind w:left="357" w:hanging="357"/>
        <w:rPr>
          <w:rFonts w:cs="Calibri"/>
          <w:sz w:val="24"/>
          <w:szCs w:val="24"/>
        </w:rPr>
      </w:pPr>
      <w:r w:rsidRPr="006474C0">
        <w:rPr>
          <w:rFonts w:cs="Calibri"/>
          <w:sz w:val="24"/>
          <w:szCs w:val="24"/>
        </w:rPr>
        <w:t xml:space="preserve">Otrzymana zaliczka powinna być przeznaczona na sfinansowanie zaplanowanych do poniesienia wydatków </w:t>
      </w:r>
      <w:r w:rsidR="00F573BF" w:rsidRPr="006474C0">
        <w:rPr>
          <w:rFonts w:cs="Calibri"/>
          <w:sz w:val="24"/>
          <w:szCs w:val="24"/>
        </w:rPr>
        <w:t>kwalifikowalnych w części odpowiadającej kwocie dofinansowania</w:t>
      </w:r>
      <w:r w:rsidRPr="006474C0">
        <w:rPr>
          <w:rFonts w:cs="Calibri"/>
          <w:sz w:val="24"/>
          <w:szCs w:val="24"/>
        </w:rPr>
        <w:t>. Wydatkowanie zaliczki na inny cel (np. bieżącą działalność) może skutkować zwrotem środków wraz z odsetkami jak dla zaległości podatkowych.</w:t>
      </w:r>
      <w:r w:rsidR="0059705A" w:rsidRPr="006474C0">
        <w:rPr>
          <w:rFonts w:cs="Calibri"/>
          <w:sz w:val="24"/>
          <w:szCs w:val="24"/>
        </w:rPr>
        <w:t xml:space="preserve"> W takim przypadku </w:t>
      </w:r>
      <w:r w:rsidR="0059705A" w:rsidRPr="006474C0">
        <w:rPr>
          <w:rFonts w:cs="Calibri"/>
          <w:bCs/>
          <w:sz w:val="24"/>
          <w:szCs w:val="24"/>
        </w:rPr>
        <w:t>zastosowanie mają zapisy § 1</w:t>
      </w:r>
      <w:r w:rsidR="00D812DE" w:rsidRPr="006474C0">
        <w:rPr>
          <w:rFonts w:cs="Calibri"/>
          <w:bCs/>
          <w:sz w:val="24"/>
          <w:szCs w:val="24"/>
        </w:rPr>
        <w:t>5</w:t>
      </w:r>
      <w:r w:rsidR="00A30286" w:rsidRPr="006474C0">
        <w:rPr>
          <w:rFonts w:cs="Calibri"/>
          <w:bCs/>
          <w:sz w:val="24"/>
          <w:szCs w:val="24"/>
        </w:rPr>
        <w:t>.</w:t>
      </w:r>
    </w:p>
    <w:p w14:paraId="7CDF7DFE" w14:textId="77777777" w:rsidR="00F147E9" w:rsidRPr="006474C0" w:rsidRDefault="00765193" w:rsidP="00197511">
      <w:pPr>
        <w:numPr>
          <w:ilvl w:val="0"/>
          <w:numId w:val="19"/>
        </w:numPr>
        <w:suppressAutoHyphens/>
        <w:spacing w:after="0" w:line="360" w:lineRule="auto"/>
        <w:ind w:left="357" w:hanging="357"/>
        <w:rPr>
          <w:rFonts w:cs="Calibri"/>
          <w:sz w:val="24"/>
          <w:szCs w:val="24"/>
        </w:rPr>
      </w:pPr>
      <w:r w:rsidRPr="006474C0">
        <w:rPr>
          <w:rFonts w:cs="Calibri"/>
          <w:bCs/>
          <w:sz w:val="24"/>
          <w:szCs w:val="24"/>
        </w:rPr>
        <w:t>Beneficjent jest zobowiązany wydatkować środki pochodzące z zaliczki wyłącznie na pokrycie kosztów kwalifikowalnych</w:t>
      </w:r>
      <w:r w:rsidR="00F573BF" w:rsidRPr="006474C0">
        <w:rPr>
          <w:rFonts w:cs="Calibri"/>
          <w:bCs/>
          <w:sz w:val="24"/>
          <w:szCs w:val="24"/>
        </w:rPr>
        <w:t xml:space="preserve"> </w:t>
      </w:r>
      <w:r w:rsidR="00F573BF" w:rsidRPr="006474C0">
        <w:rPr>
          <w:rFonts w:cs="Calibri"/>
          <w:sz w:val="24"/>
          <w:szCs w:val="24"/>
        </w:rPr>
        <w:t>w części odpowiadającej kwocie dofinansowania</w:t>
      </w:r>
      <w:r w:rsidRPr="006474C0">
        <w:rPr>
          <w:rFonts w:cs="Calibri"/>
          <w:bCs/>
          <w:sz w:val="24"/>
          <w:szCs w:val="24"/>
        </w:rPr>
        <w:t xml:space="preserve"> z zachowaniem montażu określonego we </w:t>
      </w:r>
      <w:r w:rsidR="00CC6A5C" w:rsidRPr="006474C0">
        <w:rPr>
          <w:rFonts w:cs="Calibri"/>
          <w:bCs/>
          <w:sz w:val="24"/>
          <w:szCs w:val="24"/>
        </w:rPr>
        <w:t>w</w:t>
      </w:r>
      <w:r w:rsidRPr="006474C0">
        <w:rPr>
          <w:rFonts w:cs="Calibri"/>
          <w:bCs/>
          <w:sz w:val="24"/>
          <w:szCs w:val="24"/>
        </w:rPr>
        <w:t>niosku.</w:t>
      </w:r>
    </w:p>
    <w:p w14:paraId="24F180BF" w14:textId="77777777" w:rsidR="002B5C81" w:rsidRPr="006474C0" w:rsidRDefault="002B5C81" w:rsidP="00197511">
      <w:pPr>
        <w:numPr>
          <w:ilvl w:val="0"/>
          <w:numId w:val="19"/>
        </w:numPr>
        <w:suppressAutoHyphens/>
        <w:spacing w:after="0" w:line="360" w:lineRule="auto"/>
        <w:ind w:left="357" w:hanging="357"/>
        <w:rPr>
          <w:rFonts w:cs="Calibri"/>
          <w:sz w:val="24"/>
          <w:szCs w:val="24"/>
        </w:rPr>
      </w:pPr>
      <w:r w:rsidRPr="006474C0">
        <w:rPr>
          <w:rFonts w:cs="Calibri"/>
          <w:sz w:val="24"/>
          <w:szCs w:val="24"/>
        </w:rPr>
        <w:t>W przypadku płatności ze środków zaliczki Beneficjent powinien zastosować następujące metody płatności:</w:t>
      </w:r>
    </w:p>
    <w:p w14:paraId="5FE4EDFC" w14:textId="77777777" w:rsidR="002B5C81" w:rsidRPr="006474C0" w:rsidRDefault="002B5C81" w:rsidP="00197511">
      <w:pPr>
        <w:numPr>
          <w:ilvl w:val="0"/>
          <w:numId w:val="122"/>
        </w:numPr>
        <w:suppressAutoHyphens/>
        <w:spacing w:after="0" w:line="360" w:lineRule="auto"/>
        <w:rPr>
          <w:rFonts w:cs="Calibri"/>
          <w:sz w:val="24"/>
          <w:szCs w:val="24"/>
        </w:rPr>
      </w:pPr>
      <w:r w:rsidRPr="006474C0">
        <w:rPr>
          <w:rFonts w:cs="Calibri"/>
          <w:sz w:val="24"/>
          <w:szCs w:val="24"/>
        </w:rPr>
        <w:t xml:space="preserve">płatność wydatków kwalifikowalnych ze środków zaliczki powinna następować </w:t>
      </w:r>
      <w:r w:rsidRPr="006474C0">
        <w:rPr>
          <w:rFonts w:cs="Calibri"/>
          <w:sz w:val="24"/>
          <w:szCs w:val="24"/>
        </w:rPr>
        <w:br/>
        <w:t>w proporcji odpowiadającej udziałowi dofinansowania w wydatkach kwalifikowalnych; pozostała część wydatków kwalifikowalnych powinna zostać pokryta ze środków własnych Beneficjenta,</w:t>
      </w:r>
    </w:p>
    <w:p w14:paraId="6C8ACB23" w14:textId="77777777" w:rsidR="002B5C81" w:rsidRPr="006474C0" w:rsidRDefault="002B5C81" w:rsidP="00197511">
      <w:pPr>
        <w:numPr>
          <w:ilvl w:val="0"/>
          <w:numId w:val="122"/>
        </w:numPr>
        <w:suppressAutoHyphens/>
        <w:spacing w:after="0" w:line="360" w:lineRule="auto"/>
        <w:rPr>
          <w:rFonts w:cs="Calibri"/>
          <w:sz w:val="24"/>
          <w:szCs w:val="24"/>
        </w:rPr>
      </w:pPr>
      <w:r w:rsidRPr="006474C0">
        <w:rPr>
          <w:rFonts w:cs="Calibri"/>
          <w:sz w:val="24"/>
          <w:szCs w:val="24"/>
        </w:rPr>
        <w:t xml:space="preserve">zasilenie rachunku służącego przekazaniu środków zaliczki </w:t>
      </w:r>
      <w:r w:rsidR="00C3037F" w:rsidRPr="006474C0">
        <w:rPr>
          <w:rFonts w:cs="Calibri"/>
          <w:sz w:val="24"/>
          <w:szCs w:val="24"/>
        </w:rPr>
        <w:t xml:space="preserve">na </w:t>
      </w:r>
      <w:r w:rsidRPr="006474C0">
        <w:rPr>
          <w:rFonts w:cs="Calibri"/>
          <w:sz w:val="24"/>
          <w:szCs w:val="24"/>
        </w:rPr>
        <w:t>kwotę pozwalającą na pokrycie wkładu własnego i wydatków niekwalifikowalnych. Zasilenie takie powinno nastąpić najpóźniej w dzień dokonania płatności ze środków zaliczki i dokładnie w kwocie pozwalającej na pokrycie wkładu własnego i wydatków niekwalifikowalnych,</w:t>
      </w:r>
    </w:p>
    <w:p w14:paraId="23A001D1" w14:textId="77777777" w:rsidR="002B5C81" w:rsidRPr="006474C0" w:rsidRDefault="002B5C81" w:rsidP="00197511">
      <w:pPr>
        <w:numPr>
          <w:ilvl w:val="0"/>
          <w:numId w:val="122"/>
        </w:numPr>
        <w:suppressAutoHyphens/>
        <w:spacing w:after="0" w:line="360" w:lineRule="auto"/>
        <w:rPr>
          <w:rFonts w:cs="Calibri"/>
          <w:sz w:val="24"/>
          <w:szCs w:val="24"/>
        </w:rPr>
      </w:pPr>
      <w:r w:rsidRPr="006474C0">
        <w:rPr>
          <w:rFonts w:cs="Calibri"/>
          <w:sz w:val="24"/>
          <w:szCs w:val="24"/>
        </w:rPr>
        <w:t xml:space="preserve">zapłata wydatku z innego rachunku bankowego, należącego do Beneficjenta, niż rachunek służący przekazywaniu środków zaliczki – upoważnia Beneficjenta do </w:t>
      </w:r>
      <w:r w:rsidRPr="006474C0">
        <w:rPr>
          <w:rFonts w:cs="Calibri"/>
          <w:sz w:val="24"/>
          <w:szCs w:val="24"/>
        </w:rPr>
        <w:lastRenderedPageBreak/>
        <w:t>zrefundowania z kwoty zaliczki, w proporcji odpowiadającej udziałowi dofinansowania, zapłaconego wydatku kwalifikowalnego,</w:t>
      </w:r>
    </w:p>
    <w:p w14:paraId="4C726B64" w14:textId="77777777" w:rsidR="002B5C81" w:rsidRPr="006474C0" w:rsidRDefault="002B5C81" w:rsidP="00197511">
      <w:pPr>
        <w:numPr>
          <w:ilvl w:val="0"/>
          <w:numId w:val="122"/>
        </w:numPr>
        <w:suppressAutoHyphens/>
        <w:spacing w:after="0" w:line="360" w:lineRule="auto"/>
        <w:rPr>
          <w:rFonts w:cs="Calibri"/>
          <w:sz w:val="24"/>
          <w:szCs w:val="24"/>
        </w:rPr>
      </w:pPr>
      <w:r w:rsidRPr="006474C0">
        <w:rPr>
          <w:rFonts w:eastAsia="Times New Roman" w:cs="Calibri"/>
          <w:sz w:val="24"/>
          <w:szCs w:val="24"/>
          <w:lang w:eastAsia="pl-PL"/>
        </w:rPr>
        <w:t>Instytucja Pośrednicząca nie stosuje ograniczeń co do terminu zapłaty faktur, które Beneficjent rozlicza w ramach wniosku rozliczającego zaliczkę.</w:t>
      </w:r>
    </w:p>
    <w:p w14:paraId="5C8ECB92" w14:textId="77777777" w:rsidR="00D412F2" w:rsidRPr="006474C0" w:rsidRDefault="00BA0FAC" w:rsidP="00197511">
      <w:pPr>
        <w:numPr>
          <w:ilvl w:val="0"/>
          <w:numId w:val="19"/>
        </w:numPr>
        <w:suppressAutoHyphens/>
        <w:spacing w:after="0" w:line="360" w:lineRule="auto"/>
        <w:ind w:left="357" w:hanging="357"/>
        <w:rPr>
          <w:rFonts w:cs="Calibri"/>
          <w:sz w:val="24"/>
          <w:szCs w:val="24"/>
        </w:rPr>
      </w:pPr>
      <w:r w:rsidRPr="006474C0">
        <w:rPr>
          <w:rFonts w:cs="Calibri"/>
          <w:sz w:val="24"/>
          <w:szCs w:val="24"/>
        </w:rPr>
        <w:t>Zaliczka może być przekazana w jednej lub kilku transzach</w:t>
      </w:r>
      <w:r w:rsidR="00B948C9" w:rsidRPr="006474C0">
        <w:rPr>
          <w:rFonts w:cs="Calibri"/>
          <w:sz w:val="24"/>
          <w:szCs w:val="24"/>
        </w:rPr>
        <w:t>.</w:t>
      </w:r>
      <w:r w:rsidRPr="006474C0">
        <w:rPr>
          <w:rFonts w:cs="Calibri"/>
          <w:sz w:val="24"/>
          <w:szCs w:val="24"/>
        </w:rPr>
        <w:t xml:space="preserve"> </w:t>
      </w:r>
      <w:r w:rsidR="00B948C9" w:rsidRPr="006474C0">
        <w:rPr>
          <w:rFonts w:cs="Calibri"/>
          <w:sz w:val="24"/>
          <w:szCs w:val="24"/>
        </w:rPr>
        <w:t xml:space="preserve">Wysokość jednej transzy zaliczki </w:t>
      </w:r>
      <w:r w:rsidR="00841D2D" w:rsidRPr="006474C0">
        <w:rPr>
          <w:rFonts w:cs="Calibri"/>
          <w:sz w:val="24"/>
          <w:szCs w:val="24"/>
        </w:rPr>
        <w:t xml:space="preserve">nie może stanowić </w:t>
      </w:r>
      <w:r w:rsidR="00B948C9" w:rsidRPr="006474C0">
        <w:rPr>
          <w:rFonts w:cs="Calibri"/>
          <w:sz w:val="24"/>
          <w:szCs w:val="24"/>
        </w:rPr>
        <w:t xml:space="preserve">więcej niż </w:t>
      </w:r>
      <w:r w:rsidR="00B948C9" w:rsidRPr="006474C0">
        <w:rPr>
          <w:rFonts w:cs="Calibri"/>
          <w:b/>
          <w:bCs/>
          <w:sz w:val="24"/>
          <w:szCs w:val="24"/>
        </w:rPr>
        <w:t>35%</w:t>
      </w:r>
      <w:r w:rsidR="00B948C9" w:rsidRPr="006474C0">
        <w:rPr>
          <w:rFonts w:cs="Calibri"/>
          <w:sz w:val="24"/>
          <w:szCs w:val="24"/>
        </w:rPr>
        <w:t xml:space="preserve"> wysokości dofinansowania. W uzasadnionych przypadkach Instytucja Pośrednicząca </w:t>
      </w:r>
      <w:r w:rsidR="001F081B" w:rsidRPr="006474C0">
        <w:rPr>
          <w:rFonts w:cs="Calibri"/>
          <w:sz w:val="24"/>
          <w:szCs w:val="24"/>
        </w:rPr>
        <w:t xml:space="preserve">na wniosek Beneficjenta </w:t>
      </w:r>
      <w:r w:rsidR="00B948C9" w:rsidRPr="006474C0">
        <w:rPr>
          <w:rFonts w:cs="Calibri"/>
          <w:sz w:val="24"/>
          <w:szCs w:val="24"/>
        </w:rPr>
        <w:t>może zwiększyć wysokość transzy zaliczki.</w:t>
      </w:r>
      <w:r w:rsidRPr="006474C0">
        <w:rPr>
          <w:rFonts w:cs="Calibri"/>
          <w:sz w:val="24"/>
          <w:szCs w:val="24"/>
        </w:rPr>
        <w:t xml:space="preserve"> </w:t>
      </w:r>
    </w:p>
    <w:p w14:paraId="6D247D9F" w14:textId="53FA984A" w:rsidR="00F147E9" w:rsidRPr="006474C0" w:rsidRDefault="00B948C9" w:rsidP="00197511">
      <w:pPr>
        <w:numPr>
          <w:ilvl w:val="0"/>
          <w:numId w:val="19"/>
        </w:numPr>
        <w:suppressAutoHyphens/>
        <w:spacing w:after="0" w:line="360" w:lineRule="auto"/>
        <w:ind w:left="357" w:hanging="357"/>
        <w:rPr>
          <w:rFonts w:cs="Calibri"/>
          <w:sz w:val="24"/>
          <w:szCs w:val="24"/>
        </w:rPr>
      </w:pPr>
      <w:r w:rsidRPr="006474C0">
        <w:rPr>
          <w:rFonts w:cs="Calibri"/>
          <w:sz w:val="24"/>
          <w:szCs w:val="24"/>
        </w:rPr>
        <w:t xml:space="preserve">Zaliczka może być przekazana </w:t>
      </w:r>
      <w:r w:rsidR="00D412F2" w:rsidRPr="006474C0">
        <w:rPr>
          <w:rFonts w:cs="Calibri"/>
          <w:sz w:val="24"/>
          <w:szCs w:val="24"/>
        </w:rPr>
        <w:t xml:space="preserve">na </w:t>
      </w:r>
      <w:r w:rsidR="00BA0FAC" w:rsidRPr="006474C0">
        <w:rPr>
          <w:rFonts w:cs="Calibri"/>
          <w:sz w:val="24"/>
          <w:szCs w:val="24"/>
        </w:rPr>
        <w:t xml:space="preserve">podstawie prawidłowo złożonych przez </w:t>
      </w:r>
      <w:r w:rsidR="00EE6FF0" w:rsidRPr="006474C0">
        <w:rPr>
          <w:rFonts w:cs="Calibri"/>
          <w:sz w:val="24"/>
          <w:szCs w:val="24"/>
        </w:rPr>
        <w:t>Beneficjenta</w:t>
      </w:r>
      <w:r w:rsidR="00BA0FAC" w:rsidRPr="006474C0">
        <w:rPr>
          <w:rFonts w:cs="Calibri"/>
          <w:sz w:val="24"/>
          <w:szCs w:val="24"/>
        </w:rPr>
        <w:t xml:space="preserve"> </w:t>
      </w:r>
      <w:r w:rsidR="00502B42" w:rsidRPr="006474C0">
        <w:rPr>
          <w:rFonts w:cs="Calibri"/>
          <w:sz w:val="24"/>
          <w:szCs w:val="24"/>
        </w:rPr>
        <w:t>w</w:t>
      </w:r>
      <w:r w:rsidR="00BA0FAC" w:rsidRPr="006474C0">
        <w:rPr>
          <w:rFonts w:cs="Calibri"/>
          <w:sz w:val="24"/>
          <w:szCs w:val="24"/>
        </w:rPr>
        <w:t xml:space="preserve">niosków o płatność zaliczkową </w:t>
      </w:r>
      <w:r w:rsidR="00841D2D" w:rsidRPr="006474C0">
        <w:rPr>
          <w:rFonts w:cs="Calibri"/>
          <w:sz w:val="24"/>
          <w:szCs w:val="24"/>
        </w:rPr>
        <w:t>lub</w:t>
      </w:r>
      <w:r w:rsidR="00BA0FAC" w:rsidRPr="006474C0">
        <w:rPr>
          <w:rFonts w:cs="Calibri"/>
          <w:sz w:val="24"/>
          <w:szCs w:val="24"/>
        </w:rPr>
        <w:t xml:space="preserve"> </w:t>
      </w:r>
      <w:r w:rsidR="00502B42" w:rsidRPr="006474C0">
        <w:rPr>
          <w:rFonts w:cs="Calibri"/>
          <w:sz w:val="24"/>
          <w:szCs w:val="24"/>
        </w:rPr>
        <w:t>w</w:t>
      </w:r>
      <w:r w:rsidR="00BA0FAC" w:rsidRPr="006474C0">
        <w:rPr>
          <w:rFonts w:cs="Calibri"/>
          <w:sz w:val="24"/>
          <w:szCs w:val="24"/>
        </w:rPr>
        <w:t>niosków</w:t>
      </w:r>
      <w:r w:rsidR="00841D2D" w:rsidRPr="006474C0">
        <w:rPr>
          <w:rFonts w:cs="Calibri"/>
          <w:sz w:val="24"/>
          <w:szCs w:val="24"/>
        </w:rPr>
        <w:t xml:space="preserve"> </w:t>
      </w:r>
      <w:r w:rsidR="000B53F9" w:rsidRPr="006474C0">
        <w:rPr>
          <w:rFonts w:cs="Calibri"/>
          <w:sz w:val="24"/>
          <w:szCs w:val="24"/>
        </w:rPr>
        <w:t xml:space="preserve">o których mowa w </w:t>
      </w:r>
      <w:r w:rsidR="000B53F9" w:rsidRPr="006474C0">
        <w:rPr>
          <w:rFonts w:cs="Calibri"/>
          <w:bCs/>
          <w:sz w:val="24"/>
          <w:szCs w:val="24"/>
        </w:rPr>
        <w:t>§</w:t>
      </w:r>
      <w:r w:rsidR="009C713B" w:rsidRPr="006474C0">
        <w:rPr>
          <w:rFonts w:cs="Calibri"/>
          <w:bCs/>
          <w:sz w:val="24"/>
          <w:szCs w:val="24"/>
        </w:rPr>
        <w:t xml:space="preserve"> 1</w:t>
      </w:r>
      <w:r w:rsidR="00B81087" w:rsidRPr="006474C0">
        <w:rPr>
          <w:rFonts w:cs="Calibri"/>
          <w:bCs/>
          <w:sz w:val="24"/>
          <w:szCs w:val="24"/>
        </w:rPr>
        <w:t>2</w:t>
      </w:r>
      <w:r w:rsidR="000F2230" w:rsidRPr="006474C0">
        <w:rPr>
          <w:rFonts w:cs="Calibri"/>
          <w:bCs/>
          <w:sz w:val="24"/>
          <w:szCs w:val="24"/>
        </w:rPr>
        <w:t xml:space="preserve"> ust</w:t>
      </w:r>
      <w:r w:rsidR="003475CC" w:rsidRPr="006474C0">
        <w:rPr>
          <w:rFonts w:cs="Calibri"/>
          <w:bCs/>
          <w:sz w:val="24"/>
          <w:szCs w:val="24"/>
        </w:rPr>
        <w:t>.</w:t>
      </w:r>
      <w:r w:rsidR="000F2230" w:rsidRPr="006474C0">
        <w:rPr>
          <w:rFonts w:cs="Calibri"/>
          <w:bCs/>
          <w:sz w:val="24"/>
          <w:szCs w:val="24"/>
        </w:rPr>
        <w:t xml:space="preserve"> 1 pkt 3, 5 i 9</w:t>
      </w:r>
      <w:r w:rsidR="00BA0FAC" w:rsidRPr="006474C0">
        <w:rPr>
          <w:rFonts w:cs="Calibri"/>
          <w:sz w:val="24"/>
          <w:szCs w:val="24"/>
        </w:rPr>
        <w:t>, przy czym wypłata kolejnej transzy dofinansowania</w:t>
      </w:r>
      <w:r w:rsidR="008E2A06" w:rsidRPr="006474C0">
        <w:rPr>
          <w:rFonts w:cs="Calibri"/>
          <w:sz w:val="24"/>
          <w:szCs w:val="24"/>
        </w:rPr>
        <w:t xml:space="preserve"> w formie zaliczki</w:t>
      </w:r>
      <w:r w:rsidR="00BA0FAC" w:rsidRPr="006474C0">
        <w:rPr>
          <w:rFonts w:cs="Calibri"/>
          <w:sz w:val="24"/>
          <w:szCs w:val="24"/>
        </w:rPr>
        <w:t xml:space="preserve"> je</w:t>
      </w:r>
      <w:r w:rsidR="00F91555" w:rsidRPr="006474C0">
        <w:rPr>
          <w:rFonts w:cs="Calibri"/>
          <w:sz w:val="24"/>
          <w:szCs w:val="24"/>
        </w:rPr>
        <w:t xml:space="preserve">st uzależniona od rozliczenia </w:t>
      </w:r>
      <w:r w:rsidR="002D6DF7" w:rsidRPr="006474C0">
        <w:rPr>
          <w:rFonts w:cs="Calibri"/>
          <w:b/>
          <w:bCs/>
          <w:sz w:val="24"/>
          <w:szCs w:val="24"/>
        </w:rPr>
        <w:t>7</w:t>
      </w:r>
      <w:r w:rsidR="00645E22" w:rsidRPr="006474C0">
        <w:rPr>
          <w:rFonts w:cs="Calibri"/>
          <w:b/>
          <w:bCs/>
          <w:sz w:val="24"/>
          <w:szCs w:val="24"/>
        </w:rPr>
        <w:t>0</w:t>
      </w:r>
      <w:r w:rsidR="00BA0FAC" w:rsidRPr="006474C0">
        <w:rPr>
          <w:rFonts w:cs="Calibri"/>
          <w:b/>
          <w:bCs/>
          <w:sz w:val="24"/>
          <w:szCs w:val="24"/>
        </w:rPr>
        <w:t>%</w:t>
      </w:r>
      <w:r w:rsidR="00BA0FAC" w:rsidRPr="006474C0">
        <w:rPr>
          <w:rFonts w:cs="Calibri"/>
          <w:sz w:val="24"/>
          <w:szCs w:val="24"/>
        </w:rPr>
        <w:t xml:space="preserve"> </w:t>
      </w:r>
      <w:r w:rsidR="008E2A06" w:rsidRPr="006474C0">
        <w:rPr>
          <w:rFonts w:cs="Calibri"/>
          <w:sz w:val="24"/>
          <w:szCs w:val="24"/>
        </w:rPr>
        <w:t xml:space="preserve">łącznej kwoty </w:t>
      </w:r>
      <w:r w:rsidR="00BA0FAC" w:rsidRPr="006474C0">
        <w:rPr>
          <w:rFonts w:cs="Calibri"/>
          <w:sz w:val="24"/>
          <w:szCs w:val="24"/>
        </w:rPr>
        <w:t>dotychczas otrzyman</w:t>
      </w:r>
      <w:r w:rsidR="00210238" w:rsidRPr="006474C0">
        <w:rPr>
          <w:rFonts w:cs="Calibri"/>
          <w:sz w:val="24"/>
          <w:szCs w:val="24"/>
        </w:rPr>
        <w:t>ych transz</w:t>
      </w:r>
      <w:r w:rsidR="00BA0FAC" w:rsidRPr="006474C0">
        <w:rPr>
          <w:rFonts w:cs="Calibri"/>
          <w:sz w:val="24"/>
          <w:szCs w:val="24"/>
        </w:rPr>
        <w:t xml:space="preserve"> zaliczki. </w:t>
      </w:r>
    </w:p>
    <w:p w14:paraId="2BF437F2" w14:textId="4FB141E6" w:rsidR="00F147E9" w:rsidRPr="006474C0" w:rsidRDefault="00BA0FAC" w:rsidP="00197511">
      <w:pPr>
        <w:numPr>
          <w:ilvl w:val="0"/>
          <w:numId w:val="19"/>
        </w:numPr>
        <w:suppressAutoHyphens/>
        <w:spacing w:after="0" w:line="360" w:lineRule="auto"/>
        <w:ind w:left="357" w:hanging="357"/>
        <w:rPr>
          <w:rFonts w:cs="Calibri"/>
          <w:sz w:val="24"/>
          <w:szCs w:val="24"/>
        </w:rPr>
      </w:pPr>
      <w:r w:rsidRPr="006474C0">
        <w:rPr>
          <w:rFonts w:cs="Calibri"/>
          <w:sz w:val="24"/>
          <w:szCs w:val="24"/>
        </w:rPr>
        <w:t xml:space="preserve">Dofinansowanie w formie zaliczki przekazywane jest </w:t>
      </w:r>
      <w:r w:rsidR="00EE6FF0" w:rsidRPr="006474C0">
        <w:rPr>
          <w:rFonts w:cs="Calibri"/>
          <w:sz w:val="24"/>
          <w:szCs w:val="24"/>
        </w:rPr>
        <w:t>Beneficjent</w:t>
      </w:r>
      <w:r w:rsidRPr="006474C0">
        <w:rPr>
          <w:rFonts w:cs="Calibri"/>
          <w:sz w:val="24"/>
          <w:szCs w:val="24"/>
        </w:rPr>
        <w:t xml:space="preserve">owi przelewem na rachunek bankowy </w:t>
      </w:r>
      <w:r w:rsidR="00EE6FF0" w:rsidRPr="006474C0">
        <w:rPr>
          <w:rFonts w:cs="Calibri"/>
          <w:sz w:val="24"/>
          <w:szCs w:val="24"/>
        </w:rPr>
        <w:t>Beneficjenta</w:t>
      </w:r>
      <w:r w:rsidRPr="006474C0">
        <w:rPr>
          <w:rFonts w:cs="Calibri"/>
          <w:sz w:val="24"/>
          <w:szCs w:val="24"/>
        </w:rPr>
        <w:t xml:space="preserve">, wskazany w </w:t>
      </w:r>
      <w:r w:rsidR="0091397A" w:rsidRPr="006474C0">
        <w:rPr>
          <w:rFonts w:cs="Calibri"/>
          <w:sz w:val="24"/>
          <w:szCs w:val="24"/>
        </w:rPr>
        <w:t xml:space="preserve">§ </w:t>
      </w:r>
      <w:r w:rsidR="007531AF" w:rsidRPr="006474C0">
        <w:rPr>
          <w:rFonts w:cs="Calibri"/>
          <w:sz w:val="24"/>
          <w:szCs w:val="24"/>
        </w:rPr>
        <w:t>8</w:t>
      </w:r>
      <w:r w:rsidR="0091397A" w:rsidRPr="006474C0">
        <w:rPr>
          <w:rFonts w:cs="Calibri"/>
          <w:sz w:val="24"/>
          <w:szCs w:val="24"/>
        </w:rPr>
        <w:t xml:space="preserve"> ust. </w:t>
      </w:r>
      <w:r w:rsidR="00992833" w:rsidRPr="006474C0">
        <w:rPr>
          <w:rFonts w:cs="Calibri"/>
          <w:sz w:val="24"/>
          <w:szCs w:val="24"/>
        </w:rPr>
        <w:t>3</w:t>
      </w:r>
      <w:r w:rsidRPr="006474C0">
        <w:rPr>
          <w:rFonts w:cs="Calibri"/>
          <w:sz w:val="24"/>
          <w:szCs w:val="24"/>
        </w:rPr>
        <w:t>.</w:t>
      </w:r>
    </w:p>
    <w:p w14:paraId="53130A11" w14:textId="77777777" w:rsidR="00B00DDE" w:rsidRPr="006474C0" w:rsidRDefault="00BA0FAC" w:rsidP="00197511">
      <w:pPr>
        <w:numPr>
          <w:ilvl w:val="0"/>
          <w:numId w:val="19"/>
        </w:numPr>
        <w:tabs>
          <w:tab w:val="left" w:pos="397"/>
          <w:tab w:val="num" w:pos="757"/>
        </w:tabs>
        <w:suppressAutoHyphens/>
        <w:spacing w:after="0" w:line="360" w:lineRule="auto"/>
        <w:ind w:left="357" w:hanging="357"/>
        <w:rPr>
          <w:rFonts w:cs="Calibri"/>
          <w:sz w:val="24"/>
          <w:szCs w:val="24"/>
        </w:rPr>
      </w:pPr>
      <w:r w:rsidRPr="006474C0">
        <w:rPr>
          <w:rFonts w:cs="Calibri"/>
          <w:sz w:val="24"/>
          <w:szCs w:val="24"/>
        </w:rPr>
        <w:t xml:space="preserve">Środki europejskie są przekazywane na rachunek bankowy </w:t>
      </w:r>
      <w:r w:rsidR="00EE6FF0" w:rsidRPr="006474C0">
        <w:rPr>
          <w:rFonts w:cs="Calibri"/>
          <w:sz w:val="24"/>
          <w:szCs w:val="24"/>
        </w:rPr>
        <w:t>Beneficjenta</w:t>
      </w:r>
      <w:r w:rsidRPr="006474C0">
        <w:rPr>
          <w:rFonts w:cs="Calibri"/>
          <w:sz w:val="24"/>
          <w:szCs w:val="24"/>
        </w:rPr>
        <w:t xml:space="preserve"> na po</w:t>
      </w:r>
      <w:r w:rsidR="00E23266" w:rsidRPr="006474C0">
        <w:rPr>
          <w:rFonts w:cs="Calibri"/>
          <w:sz w:val="24"/>
          <w:szCs w:val="24"/>
        </w:rPr>
        <w:t>dstawie Zleceń płatności do BGK</w:t>
      </w:r>
      <w:r w:rsidRPr="006474C0">
        <w:rPr>
          <w:rFonts w:cs="Calibri"/>
          <w:sz w:val="24"/>
          <w:szCs w:val="24"/>
        </w:rPr>
        <w:t xml:space="preserve">. Instytucja </w:t>
      </w:r>
      <w:r w:rsidR="00F90949" w:rsidRPr="006474C0">
        <w:rPr>
          <w:rFonts w:cs="Calibri"/>
          <w:sz w:val="24"/>
          <w:szCs w:val="24"/>
        </w:rPr>
        <w:t>Pośrednicząca</w:t>
      </w:r>
      <w:r w:rsidRPr="006474C0">
        <w:rPr>
          <w:rFonts w:cs="Calibri"/>
          <w:sz w:val="24"/>
          <w:szCs w:val="24"/>
        </w:rPr>
        <w:t xml:space="preserve"> nie ponosi odpowiedzialności za terminowość wypłat środków przez BGK.</w:t>
      </w:r>
    </w:p>
    <w:p w14:paraId="1C760F23" w14:textId="77777777" w:rsidR="00BA0FAC" w:rsidRPr="006474C0" w:rsidRDefault="00BA0FAC" w:rsidP="00197511">
      <w:pPr>
        <w:numPr>
          <w:ilvl w:val="0"/>
          <w:numId w:val="19"/>
        </w:numPr>
        <w:tabs>
          <w:tab w:val="left" w:pos="397"/>
          <w:tab w:val="num" w:pos="757"/>
        </w:tabs>
        <w:suppressAutoHyphens/>
        <w:spacing w:after="0" w:line="360" w:lineRule="auto"/>
        <w:ind w:left="357" w:hanging="357"/>
        <w:rPr>
          <w:rFonts w:cs="Calibri"/>
          <w:sz w:val="24"/>
          <w:szCs w:val="24"/>
        </w:rPr>
      </w:pPr>
      <w:r w:rsidRPr="006474C0">
        <w:rPr>
          <w:rFonts w:cs="Calibri"/>
          <w:sz w:val="24"/>
          <w:szCs w:val="24"/>
        </w:rPr>
        <w:t xml:space="preserve">Warunkiem przekazania </w:t>
      </w:r>
      <w:r w:rsidR="00EE6FF0" w:rsidRPr="006474C0">
        <w:rPr>
          <w:rFonts w:cs="Calibri"/>
          <w:sz w:val="24"/>
          <w:szCs w:val="24"/>
        </w:rPr>
        <w:t>Beneficjent</w:t>
      </w:r>
      <w:r w:rsidRPr="006474C0">
        <w:rPr>
          <w:rFonts w:cs="Calibri"/>
          <w:sz w:val="24"/>
          <w:szCs w:val="24"/>
        </w:rPr>
        <w:t>owi pierwszej transzy zaliczki, jest:</w:t>
      </w:r>
    </w:p>
    <w:p w14:paraId="782F66D6" w14:textId="5E39E76D" w:rsidR="00B00DDE" w:rsidRPr="006474C0" w:rsidRDefault="00B00DDE" w:rsidP="00197511">
      <w:pPr>
        <w:numPr>
          <w:ilvl w:val="0"/>
          <w:numId w:val="123"/>
        </w:numPr>
        <w:suppressAutoHyphens/>
        <w:spacing w:after="0" w:line="360" w:lineRule="auto"/>
        <w:rPr>
          <w:rFonts w:cs="Calibri"/>
          <w:sz w:val="24"/>
          <w:szCs w:val="24"/>
        </w:rPr>
      </w:pPr>
      <w:r w:rsidRPr="006474C0">
        <w:rPr>
          <w:rFonts w:cs="Calibri"/>
          <w:sz w:val="24"/>
          <w:szCs w:val="24"/>
        </w:rPr>
        <w:t xml:space="preserve">złożenie przez Beneficjenta do Instytucji Pośredniczącej prawidłowego wniosku </w:t>
      </w:r>
      <w:r w:rsidRPr="006474C0">
        <w:rPr>
          <w:rFonts w:cs="Calibri"/>
          <w:sz w:val="24"/>
          <w:szCs w:val="24"/>
        </w:rPr>
        <w:br/>
        <w:t>o płatność zaliczkową wraz z prawidłowym Harmonogramem płatności. Zasady oraz terminy składania wniosków o płatność i przygotowania odpowiednich dokumentów załączanych do wniosku o płatność określa § 1</w:t>
      </w:r>
      <w:r w:rsidR="00B81087" w:rsidRPr="006474C0">
        <w:rPr>
          <w:rFonts w:cs="Calibri"/>
          <w:sz w:val="24"/>
          <w:szCs w:val="24"/>
        </w:rPr>
        <w:t>2</w:t>
      </w:r>
      <w:r w:rsidRPr="006474C0">
        <w:rPr>
          <w:rFonts w:cs="Calibri"/>
          <w:sz w:val="24"/>
          <w:szCs w:val="24"/>
        </w:rPr>
        <w:t>,</w:t>
      </w:r>
    </w:p>
    <w:p w14:paraId="4D8917A0" w14:textId="6E701663" w:rsidR="00B00DDE" w:rsidRPr="006474C0" w:rsidRDefault="00B00DDE" w:rsidP="00197511">
      <w:pPr>
        <w:numPr>
          <w:ilvl w:val="0"/>
          <w:numId w:val="123"/>
        </w:numPr>
        <w:suppressAutoHyphens/>
        <w:spacing w:after="0" w:line="360" w:lineRule="auto"/>
        <w:rPr>
          <w:rFonts w:cs="Calibri"/>
          <w:sz w:val="24"/>
          <w:szCs w:val="24"/>
        </w:rPr>
      </w:pPr>
      <w:r w:rsidRPr="006474C0">
        <w:rPr>
          <w:rFonts w:cs="Calibri"/>
          <w:sz w:val="24"/>
          <w:szCs w:val="24"/>
        </w:rPr>
        <w:t>prawidłowe wniesienie przez Beneficjenta zabezpieczenia, o którym mowa w § 1</w:t>
      </w:r>
      <w:r w:rsidR="0009583B" w:rsidRPr="006474C0">
        <w:rPr>
          <w:rFonts w:cs="Calibri"/>
          <w:sz w:val="24"/>
          <w:szCs w:val="24"/>
        </w:rPr>
        <w:t>6</w:t>
      </w:r>
      <w:r w:rsidRPr="006474C0">
        <w:rPr>
          <w:rFonts w:cs="Calibri"/>
          <w:sz w:val="24"/>
          <w:szCs w:val="24"/>
        </w:rPr>
        <w:t xml:space="preserve">, </w:t>
      </w:r>
    </w:p>
    <w:p w14:paraId="1F5C46F2" w14:textId="77777777" w:rsidR="00B00DDE" w:rsidRPr="006474C0" w:rsidRDefault="00B00DDE" w:rsidP="00197511">
      <w:pPr>
        <w:numPr>
          <w:ilvl w:val="0"/>
          <w:numId w:val="123"/>
        </w:numPr>
        <w:suppressAutoHyphens/>
        <w:spacing w:after="0" w:line="360" w:lineRule="auto"/>
        <w:rPr>
          <w:rFonts w:cs="Calibri"/>
          <w:sz w:val="24"/>
          <w:szCs w:val="24"/>
        </w:rPr>
      </w:pPr>
      <w:r w:rsidRPr="006474C0">
        <w:rPr>
          <w:rFonts w:cs="Calibri"/>
          <w:sz w:val="24"/>
          <w:szCs w:val="24"/>
        </w:rPr>
        <w:t>dostępność środków europejskich w limicie określonym przez ministra właściwego ds.  funduszy i polityki regionalnej.</w:t>
      </w:r>
    </w:p>
    <w:p w14:paraId="321A6205" w14:textId="5D17D357" w:rsidR="00B00DDE" w:rsidRPr="006474C0" w:rsidRDefault="00B00DDE" w:rsidP="00197511">
      <w:pPr>
        <w:numPr>
          <w:ilvl w:val="0"/>
          <w:numId w:val="19"/>
        </w:numPr>
        <w:tabs>
          <w:tab w:val="left" w:pos="397"/>
          <w:tab w:val="num" w:pos="757"/>
        </w:tabs>
        <w:suppressAutoHyphens/>
        <w:spacing w:after="0" w:line="360" w:lineRule="auto"/>
        <w:ind w:left="357" w:hanging="357"/>
        <w:rPr>
          <w:rFonts w:cs="Calibri"/>
          <w:sz w:val="24"/>
          <w:szCs w:val="24"/>
        </w:rPr>
      </w:pPr>
      <w:r w:rsidRPr="006474C0">
        <w:rPr>
          <w:rFonts w:cs="Calibri"/>
          <w:sz w:val="24"/>
          <w:szCs w:val="24"/>
        </w:rPr>
        <w:t xml:space="preserve">W przypadku Projektów z programem funkcjonalno-użytkowym transza zaliczki przekazywana jest Beneficjentowi dodatkowo po spełnieniu wymagań określonych </w:t>
      </w:r>
      <w:r w:rsidRPr="006474C0">
        <w:rPr>
          <w:rFonts w:cs="Calibri"/>
          <w:sz w:val="24"/>
          <w:szCs w:val="24"/>
        </w:rPr>
        <w:br/>
        <w:t>w § 1</w:t>
      </w:r>
      <w:r w:rsidR="00B81087" w:rsidRPr="006474C0">
        <w:rPr>
          <w:rFonts w:cs="Calibri"/>
          <w:sz w:val="24"/>
          <w:szCs w:val="24"/>
        </w:rPr>
        <w:t>1</w:t>
      </w:r>
      <w:r w:rsidRPr="006474C0">
        <w:rPr>
          <w:rFonts w:cs="Calibri"/>
          <w:sz w:val="24"/>
          <w:szCs w:val="24"/>
        </w:rPr>
        <w:t>.</w:t>
      </w:r>
    </w:p>
    <w:p w14:paraId="392F24D2" w14:textId="77777777" w:rsidR="00BA0FAC" w:rsidRPr="006474C0" w:rsidRDefault="00BA0FAC" w:rsidP="00197511">
      <w:pPr>
        <w:numPr>
          <w:ilvl w:val="0"/>
          <w:numId w:val="19"/>
        </w:numPr>
        <w:tabs>
          <w:tab w:val="left" w:pos="397"/>
          <w:tab w:val="num" w:pos="757"/>
        </w:tabs>
        <w:suppressAutoHyphens/>
        <w:spacing w:after="0" w:line="360" w:lineRule="auto"/>
        <w:ind w:left="357" w:hanging="357"/>
        <w:rPr>
          <w:rFonts w:cs="Calibri"/>
          <w:sz w:val="24"/>
          <w:szCs w:val="24"/>
        </w:rPr>
      </w:pPr>
      <w:r w:rsidRPr="006474C0">
        <w:rPr>
          <w:rFonts w:cs="Calibri"/>
          <w:sz w:val="24"/>
          <w:szCs w:val="24"/>
        </w:rPr>
        <w:t xml:space="preserve">Warunkiem przekazania </w:t>
      </w:r>
      <w:r w:rsidR="00EE6FF0" w:rsidRPr="006474C0">
        <w:rPr>
          <w:rFonts w:cs="Calibri"/>
          <w:sz w:val="24"/>
          <w:szCs w:val="24"/>
        </w:rPr>
        <w:t>Beneficjent</w:t>
      </w:r>
      <w:r w:rsidRPr="006474C0">
        <w:rPr>
          <w:rFonts w:cs="Calibri"/>
          <w:sz w:val="24"/>
          <w:szCs w:val="24"/>
        </w:rPr>
        <w:t>owi drugiej i kolejnych transz zaliczki jest:</w:t>
      </w:r>
    </w:p>
    <w:p w14:paraId="60A45F4F" w14:textId="6B3C54D6" w:rsidR="00904153" w:rsidRPr="006474C0" w:rsidRDefault="00904153" w:rsidP="00197511">
      <w:pPr>
        <w:pStyle w:val="Tekstpodstawowy"/>
        <w:numPr>
          <w:ilvl w:val="0"/>
          <w:numId w:val="125"/>
        </w:numPr>
        <w:tabs>
          <w:tab w:val="clear" w:pos="900"/>
        </w:tabs>
        <w:suppressAutoHyphens/>
        <w:spacing w:line="360" w:lineRule="auto"/>
        <w:jc w:val="left"/>
        <w:rPr>
          <w:rFonts w:ascii="Calibri" w:hAnsi="Calibri" w:cs="Calibri"/>
        </w:rPr>
      </w:pPr>
      <w:r w:rsidRPr="006474C0">
        <w:rPr>
          <w:rFonts w:ascii="Calibri" w:hAnsi="Calibri" w:cs="Calibri"/>
        </w:rPr>
        <w:lastRenderedPageBreak/>
        <w:t xml:space="preserve">złożenie przez Beneficjenta do Instytucji Pośredniczącej prawidłowych wniosków </w:t>
      </w:r>
      <w:r w:rsidRPr="006474C0">
        <w:rPr>
          <w:rFonts w:ascii="Calibri" w:hAnsi="Calibri" w:cs="Calibri"/>
        </w:rPr>
        <w:br/>
        <w:t xml:space="preserve">o płatność </w:t>
      </w:r>
      <w:r w:rsidRPr="006474C0">
        <w:rPr>
          <w:rFonts w:ascii="Calibri" w:eastAsia="Calibri" w:hAnsi="Calibri" w:cs="Calibri"/>
        </w:rPr>
        <w:t>wraz z prawidłowym Harmonogramem płatności,</w:t>
      </w:r>
      <w:r w:rsidRPr="006474C0">
        <w:rPr>
          <w:rFonts w:ascii="Calibri" w:hAnsi="Calibri" w:cs="Calibri"/>
        </w:rPr>
        <w:t xml:space="preserve"> rozliczających </w:t>
      </w:r>
      <w:r w:rsidR="00BC101B" w:rsidRPr="006474C0">
        <w:rPr>
          <w:rFonts w:ascii="Calibri" w:hAnsi="Calibri" w:cs="Calibri"/>
          <w:b/>
          <w:bCs/>
        </w:rPr>
        <w:t>7</w:t>
      </w:r>
      <w:r w:rsidRPr="006474C0">
        <w:rPr>
          <w:rFonts w:ascii="Calibri" w:hAnsi="Calibri" w:cs="Calibri"/>
          <w:b/>
          <w:bCs/>
        </w:rPr>
        <w:t>0%</w:t>
      </w:r>
      <w:r w:rsidRPr="006474C0">
        <w:rPr>
          <w:rFonts w:ascii="Calibri" w:hAnsi="Calibri" w:cs="Calibri"/>
        </w:rPr>
        <w:t xml:space="preserve"> otrzymanej transzy zaliczki. Zasady oraz terminy składania wniosków o płatność oraz przygotowania odpowiednich dokumentów finansowych załączanych do wniosku </w:t>
      </w:r>
      <w:r w:rsidRPr="006474C0">
        <w:rPr>
          <w:rFonts w:ascii="Calibri" w:hAnsi="Calibri" w:cs="Calibri"/>
        </w:rPr>
        <w:br/>
        <w:t>o płatność określa § 1</w:t>
      </w:r>
      <w:r w:rsidR="00B81087" w:rsidRPr="006474C0">
        <w:rPr>
          <w:rFonts w:ascii="Calibri" w:hAnsi="Calibri" w:cs="Calibri"/>
        </w:rPr>
        <w:t>2</w:t>
      </w:r>
      <w:r w:rsidRPr="006474C0">
        <w:rPr>
          <w:rFonts w:ascii="Calibri" w:hAnsi="Calibri" w:cs="Calibri"/>
        </w:rPr>
        <w:t>.</w:t>
      </w:r>
    </w:p>
    <w:p w14:paraId="1CE93D6E" w14:textId="048F865D" w:rsidR="00904153" w:rsidRPr="006474C0" w:rsidRDefault="00904153" w:rsidP="00197511">
      <w:pPr>
        <w:pStyle w:val="Tekstpodstawowy"/>
        <w:numPr>
          <w:ilvl w:val="0"/>
          <w:numId w:val="125"/>
        </w:numPr>
        <w:tabs>
          <w:tab w:val="clear" w:pos="900"/>
        </w:tabs>
        <w:suppressAutoHyphens/>
        <w:spacing w:line="360" w:lineRule="auto"/>
        <w:jc w:val="left"/>
        <w:rPr>
          <w:rFonts w:ascii="Calibri" w:hAnsi="Calibri" w:cs="Calibri"/>
          <w:bCs/>
        </w:rPr>
      </w:pPr>
      <w:r w:rsidRPr="006474C0">
        <w:rPr>
          <w:rFonts w:ascii="Calibri" w:hAnsi="Calibri" w:cs="Calibri"/>
        </w:rPr>
        <w:t xml:space="preserve">poświadczenie przez Instytucję Pośredniczącą prawidłowości wydatkowania przez Beneficjenta przekazanej wcześniej transzy zaliczki, tj. poniesienia wydatków objętych Umową i zgodnie z jej zapisami oraz ich kwalifikowalności. </w:t>
      </w:r>
      <w:r w:rsidRPr="006474C0">
        <w:rPr>
          <w:rFonts w:ascii="Calibri" w:hAnsi="Calibri" w:cs="Calibri"/>
          <w:bCs/>
        </w:rPr>
        <w:t>W przypadku stwierdzenia nieprawidłowości podczas weryfikacji wniosku o płatność rozliczającego przekazane transze zastosowanie mają zapisy § 1</w:t>
      </w:r>
      <w:r w:rsidR="00D812DE" w:rsidRPr="006474C0">
        <w:rPr>
          <w:rFonts w:ascii="Calibri" w:hAnsi="Calibri" w:cs="Calibri"/>
          <w:bCs/>
        </w:rPr>
        <w:t>5</w:t>
      </w:r>
      <w:r w:rsidRPr="006474C0">
        <w:rPr>
          <w:rFonts w:ascii="Calibri" w:hAnsi="Calibri" w:cs="Calibri"/>
          <w:bCs/>
        </w:rPr>
        <w:t xml:space="preserve">, </w:t>
      </w:r>
    </w:p>
    <w:p w14:paraId="3AE675BC" w14:textId="77777777" w:rsidR="00904153" w:rsidRPr="006474C0" w:rsidRDefault="00904153" w:rsidP="00197511">
      <w:pPr>
        <w:pStyle w:val="Tekstpodstawowy"/>
        <w:numPr>
          <w:ilvl w:val="0"/>
          <w:numId w:val="125"/>
        </w:numPr>
        <w:tabs>
          <w:tab w:val="clear" w:pos="900"/>
        </w:tabs>
        <w:suppressAutoHyphens/>
        <w:spacing w:line="360" w:lineRule="auto"/>
        <w:jc w:val="left"/>
        <w:rPr>
          <w:rFonts w:ascii="Calibri" w:hAnsi="Calibri" w:cs="Calibri"/>
        </w:rPr>
      </w:pPr>
      <w:r w:rsidRPr="006474C0">
        <w:rPr>
          <w:rFonts w:ascii="Calibri" w:hAnsi="Calibri" w:cs="Calibri"/>
        </w:rPr>
        <w:t>dostępność środków europejskich w limicie określonym przez ministra właściwego ds. funduszy i polityki regionalnej ,</w:t>
      </w:r>
    </w:p>
    <w:p w14:paraId="363F7FCB" w14:textId="11225190" w:rsidR="00904153" w:rsidRPr="006474C0" w:rsidRDefault="00904153" w:rsidP="00197511">
      <w:pPr>
        <w:pStyle w:val="Tekstpodstawowy"/>
        <w:numPr>
          <w:ilvl w:val="0"/>
          <w:numId w:val="125"/>
        </w:numPr>
        <w:tabs>
          <w:tab w:val="clear" w:pos="900"/>
        </w:tabs>
        <w:suppressAutoHyphens/>
        <w:spacing w:line="360" w:lineRule="auto"/>
        <w:jc w:val="left"/>
        <w:rPr>
          <w:rFonts w:ascii="Calibri" w:hAnsi="Calibri" w:cs="Calibri"/>
        </w:rPr>
      </w:pPr>
      <w:r w:rsidRPr="006474C0">
        <w:rPr>
          <w:rFonts w:ascii="Calibri" w:hAnsi="Calibri" w:cs="Calibri"/>
        </w:rPr>
        <w:t>wniosek rozliczający otrzymaną transzę zaliczki jest weryfikowany zgodnie z zasadami określonymi w § 1</w:t>
      </w:r>
      <w:r w:rsidR="005D52F7" w:rsidRPr="006474C0">
        <w:rPr>
          <w:rFonts w:ascii="Calibri" w:hAnsi="Calibri" w:cs="Calibri"/>
        </w:rPr>
        <w:t>3</w:t>
      </w:r>
      <w:r w:rsidRPr="006474C0">
        <w:rPr>
          <w:rFonts w:ascii="Calibri" w:hAnsi="Calibri" w:cs="Calibri"/>
        </w:rPr>
        <w:t>.</w:t>
      </w:r>
    </w:p>
    <w:p w14:paraId="3D166810" w14:textId="77777777" w:rsidR="00904153" w:rsidRPr="006474C0" w:rsidRDefault="00904153" w:rsidP="00197511">
      <w:pPr>
        <w:numPr>
          <w:ilvl w:val="0"/>
          <w:numId w:val="19"/>
        </w:numPr>
        <w:tabs>
          <w:tab w:val="left" w:pos="397"/>
          <w:tab w:val="num" w:pos="757"/>
        </w:tabs>
        <w:suppressAutoHyphens/>
        <w:spacing w:after="0" w:line="360" w:lineRule="auto"/>
        <w:ind w:left="357" w:hanging="357"/>
        <w:rPr>
          <w:rFonts w:cs="Calibri"/>
          <w:sz w:val="24"/>
          <w:szCs w:val="24"/>
        </w:rPr>
      </w:pPr>
      <w:r w:rsidRPr="006474C0">
        <w:rPr>
          <w:rFonts w:cs="Calibri"/>
          <w:sz w:val="24"/>
          <w:szCs w:val="24"/>
        </w:rPr>
        <w:t>Warunkiem końcowego rozliczenia Projektu jest złożenie przez Beneficjenta wniosku o płatność końcową wraz z prawidłowym Harmonogramem płatności.</w:t>
      </w:r>
    </w:p>
    <w:p w14:paraId="1FA2F512" w14:textId="6C9FC87E" w:rsidR="00904153" w:rsidRPr="006474C0" w:rsidRDefault="00904153" w:rsidP="00197511">
      <w:pPr>
        <w:numPr>
          <w:ilvl w:val="0"/>
          <w:numId w:val="19"/>
        </w:numPr>
        <w:tabs>
          <w:tab w:val="left" w:pos="397"/>
          <w:tab w:val="num" w:pos="757"/>
        </w:tabs>
        <w:suppressAutoHyphens/>
        <w:spacing w:after="0" w:line="360" w:lineRule="auto"/>
        <w:ind w:left="357" w:hanging="357"/>
        <w:rPr>
          <w:rFonts w:cs="Calibri"/>
          <w:sz w:val="24"/>
          <w:szCs w:val="24"/>
        </w:rPr>
      </w:pPr>
      <w:r w:rsidRPr="006474C0">
        <w:rPr>
          <w:rFonts w:cs="Calibri"/>
          <w:sz w:val="24"/>
          <w:szCs w:val="24"/>
        </w:rPr>
        <w:t>Poświadczenie prawidłowości wydatków przez Instytucję Pośred</w:t>
      </w:r>
      <w:r w:rsidR="007C3105" w:rsidRPr="006474C0">
        <w:rPr>
          <w:rFonts w:cs="Calibri"/>
          <w:sz w:val="24"/>
          <w:szCs w:val="24"/>
        </w:rPr>
        <w:t>niczącą, o którym mowa w ust. 13</w:t>
      </w:r>
      <w:r w:rsidRPr="006474C0">
        <w:rPr>
          <w:rFonts w:cs="Calibri"/>
          <w:sz w:val="24"/>
          <w:szCs w:val="24"/>
        </w:rPr>
        <w:t xml:space="preserve"> pkt 2 podlega certyfikacji przez Instytucję Zarządzającą. Stwierdzenie przez tę Instytucję nieprawidłowości wydatków poniesionych przez Beneficjenta obciąża Beneficjenta. W takim przypadku </w:t>
      </w:r>
      <w:r w:rsidR="007C3105" w:rsidRPr="006474C0">
        <w:rPr>
          <w:rFonts w:cs="Calibri"/>
          <w:bCs/>
          <w:sz w:val="24"/>
          <w:szCs w:val="24"/>
        </w:rPr>
        <w:t>zastosowanie mają zapisy § 1</w:t>
      </w:r>
      <w:r w:rsidR="00D812DE" w:rsidRPr="006474C0">
        <w:rPr>
          <w:rFonts w:cs="Calibri"/>
          <w:bCs/>
          <w:sz w:val="24"/>
          <w:szCs w:val="24"/>
        </w:rPr>
        <w:t>5</w:t>
      </w:r>
      <w:r w:rsidRPr="006474C0">
        <w:rPr>
          <w:rFonts w:cs="Calibri"/>
          <w:bCs/>
          <w:sz w:val="24"/>
          <w:szCs w:val="24"/>
        </w:rPr>
        <w:t>.</w:t>
      </w:r>
    </w:p>
    <w:p w14:paraId="49A0836A" w14:textId="48DB790B" w:rsidR="00904153" w:rsidRPr="006474C0" w:rsidRDefault="00904153" w:rsidP="00197511">
      <w:pPr>
        <w:numPr>
          <w:ilvl w:val="0"/>
          <w:numId w:val="19"/>
        </w:numPr>
        <w:tabs>
          <w:tab w:val="left" w:pos="397"/>
          <w:tab w:val="num" w:pos="757"/>
        </w:tabs>
        <w:suppressAutoHyphens/>
        <w:spacing w:after="0" w:line="360" w:lineRule="auto"/>
        <w:ind w:left="357" w:hanging="357"/>
        <w:rPr>
          <w:rFonts w:cs="Calibri"/>
          <w:sz w:val="24"/>
          <w:szCs w:val="24"/>
        </w:rPr>
      </w:pPr>
      <w:r w:rsidRPr="006474C0">
        <w:rPr>
          <w:rFonts w:cs="Calibri"/>
          <w:sz w:val="24"/>
          <w:szCs w:val="24"/>
        </w:rPr>
        <w:t>Zgodnie z art. 189 ust 3 ustawy o finansach</w:t>
      </w:r>
      <w:r w:rsidR="00AC66AA" w:rsidRPr="006474C0">
        <w:rPr>
          <w:rFonts w:cs="Calibri"/>
          <w:sz w:val="24"/>
          <w:szCs w:val="24"/>
        </w:rPr>
        <w:t xml:space="preserve"> publicznych</w:t>
      </w:r>
      <w:r w:rsidRPr="006474C0">
        <w:rPr>
          <w:rFonts w:cs="Calibri"/>
          <w:sz w:val="24"/>
          <w:szCs w:val="24"/>
        </w:rPr>
        <w:t xml:space="preserve">, w przypadku niezłożenia wniosku o płatność, na kwotę lub w terminie 14 dni od dnia upływu terminu, o którym mowa w ust. 3, od środków pozostałych do rozliczenia, przekazanych w ramach zaliczki nalicza się odsetki jak dla zaległości podatkowych, liczone od dnia przekazania środków zaliczki do dnia złożenia prawidłowego wniosku o płatność rozliczającego </w:t>
      </w:r>
      <w:r w:rsidR="00BC101B" w:rsidRPr="006474C0">
        <w:rPr>
          <w:rFonts w:cs="Calibri"/>
          <w:b/>
          <w:bCs/>
          <w:sz w:val="24"/>
          <w:szCs w:val="24"/>
        </w:rPr>
        <w:t>7</w:t>
      </w:r>
      <w:r w:rsidRPr="006474C0">
        <w:rPr>
          <w:rFonts w:cs="Calibri"/>
          <w:b/>
          <w:bCs/>
          <w:sz w:val="24"/>
          <w:szCs w:val="24"/>
        </w:rPr>
        <w:t>0%</w:t>
      </w:r>
      <w:r w:rsidRPr="006474C0">
        <w:rPr>
          <w:rFonts w:cs="Calibri"/>
          <w:sz w:val="24"/>
          <w:szCs w:val="24"/>
        </w:rPr>
        <w:t xml:space="preserve"> przekazanej zaliczki, lub do dnia zwrotu środków nierozliczonych w terminie.</w:t>
      </w:r>
    </w:p>
    <w:p w14:paraId="2DDE451D" w14:textId="26BF6ACC" w:rsidR="00904153" w:rsidRPr="006474C0" w:rsidRDefault="00904153" w:rsidP="00197511">
      <w:pPr>
        <w:numPr>
          <w:ilvl w:val="0"/>
          <w:numId w:val="19"/>
        </w:numPr>
        <w:tabs>
          <w:tab w:val="left" w:pos="397"/>
          <w:tab w:val="num" w:pos="757"/>
        </w:tabs>
        <w:suppressAutoHyphens/>
        <w:spacing w:after="0" w:line="360" w:lineRule="auto"/>
        <w:ind w:left="357" w:hanging="357"/>
        <w:rPr>
          <w:rFonts w:cs="Calibri"/>
          <w:sz w:val="24"/>
          <w:szCs w:val="24"/>
        </w:rPr>
      </w:pPr>
      <w:r w:rsidRPr="006474C0">
        <w:rPr>
          <w:rFonts w:cs="Calibri"/>
          <w:sz w:val="24"/>
          <w:szCs w:val="24"/>
        </w:rPr>
        <w:t>Odsetki bankowe naliczone na rachunku bankowym B</w:t>
      </w:r>
      <w:r w:rsidR="00315E20" w:rsidRPr="006474C0">
        <w:rPr>
          <w:rFonts w:cs="Calibri"/>
          <w:sz w:val="24"/>
          <w:szCs w:val="24"/>
        </w:rPr>
        <w:t xml:space="preserve">eneficjenta, o którym mowa w § </w:t>
      </w:r>
      <w:r w:rsidR="007531AF" w:rsidRPr="006474C0">
        <w:rPr>
          <w:rFonts w:cs="Calibri"/>
          <w:sz w:val="24"/>
          <w:szCs w:val="24"/>
        </w:rPr>
        <w:t>8</w:t>
      </w:r>
      <w:r w:rsidRPr="006474C0">
        <w:rPr>
          <w:rFonts w:cs="Calibri"/>
          <w:sz w:val="24"/>
          <w:szCs w:val="24"/>
        </w:rPr>
        <w:t xml:space="preserve"> ust. 3 od przekazanych transz dofinansowania podlegają zwrotowi, o ile przepisy odrębne nie stanowią inaczej. W przypadku realizowania Projektu przez Beneficjenta działającego </w:t>
      </w:r>
      <w:r w:rsidRPr="006474C0">
        <w:rPr>
          <w:rFonts w:cs="Calibri"/>
          <w:sz w:val="24"/>
          <w:szCs w:val="24"/>
        </w:rPr>
        <w:lastRenderedPageBreak/>
        <w:t>w formie partnerstwa, kwestie zwrotu odsetek bankowych naliczonych na rachunkach projektowych Partnera/Partnerów reguluje umowa o partnerstwie. Beneficjent przekazuje informację/zaświadczenie bankowe o odsetkach i dokonuje ich zwrotu, w terminie do 10 stycznia następnego roku lub w przypadku Projektów, których realizacja kończy się w trakcie danego roku, w terminie zakończenia realizacji Projektu.</w:t>
      </w:r>
    </w:p>
    <w:p w14:paraId="430E2793" w14:textId="1870D8BF" w:rsidR="00904153" w:rsidRPr="006474C0" w:rsidRDefault="00904153" w:rsidP="00197511">
      <w:pPr>
        <w:numPr>
          <w:ilvl w:val="0"/>
          <w:numId w:val="19"/>
        </w:numPr>
        <w:tabs>
          <w:tab w:val="left" w:pos="397"/>
          <w:tab w:val="num" w:pos="757"/>
        </w:tabs>
        <w:suppressAutoHyphens/>
        <w:spacing w:after="0" w:line="360" w:lineRule="auto"/>
        <w:ind w:left="357" w:hanging="357"/>
        <w:rPr>
          <w:rFonts w:cs="Calibri"/>
          <w:sz w:val="24"/>
          <w:szCs w:val="24"/>
        </w:rPr>
      </w:pPr>
      <w:r w:rsidRPr="006474C0">
        <w:rPr>
          <w:rFonts w:cs="Calibri"/>
          <w:sz w:val="24"/>
          <w:szCs w:val="24"/>
        </w:rPr>
        <w:t>W przypadku niedokonania zapłaty odsetek, Instytucja Pośrednicząca odzyskuje środki w trybie określonym w § 1</w:t>
      </w:r>
      <w:r w:rsidR="00D812DE" w:rsidRPr="006474C0">
        <w:rPr>
          <w:rFonts w:cs="Calibri"/>
          <w:sz w:val="24"/>
          <w:szCs w:val="24"/>
        </w:rPr>
        <w:t>5</w:t>
      </w:r>
      <w:r w:rsidRPr="006474C0">
        <w:rPr>
          <w:rFonts w:cs="Calibri"/>
          <w:sz w:val="24"/>
          <w:szCs w:val="24"/>
        </w:rPr>
        <w:t>.</w:t>
      </w:r>
    </w:p>
    <w:p w14:paraId="11111B88" w14:textId="77777777" w:rsidR="00904153" w:rsidRPr="006474C0" w:rsidRDefault="00904153" w:rsidP="00197511">
      <w:pPr>
        <w:numPr>
          <w:ilvl w:val="0"/>
          <w:numId w:val="19"/>
        </w:numPr>
        <w:tabs>
          <w:tab w:val="left" w:pos="397"/>
          <w:tab w:val="num" w:pos="757"/>
        </w:tabs>
        <w:suppressAutoHyphens/>
        <w:spacing w:after="0" w:line="360" w:lineRule="auto"/>
        <w:ind w:left="357" w:hanging="357"/>
        <w:rPr>
          <w:rFonts w:cs="Calibri"/>
          <w:sz w:val="24"/>
          <w:szCs w:val="24"/>
        </w:rPr>
      </w:pPr>
      <w:r w:rsidRPr="006474C0">
        <w:rPr>
          <w:rFonts w:cs="Calibri"/>
          <w:sz w:val="24"/>
          <w:szCs w:val="24"/>
        </w:rPr>
        <w:t>Instytucja Pośrednicząca może zawiesić wypłatę dofinansowania w przypadku, gdy</w:t>
      </w:r>
      <w:r w:rsidRPr="006474C0">
        <w:rPr>
          <w:rFonts w:cs="Calibri"/>
          <w:color w:val="19161B"/>
          <w:sz w:val="24"/>
          <w:szCs w:val="24"/>
        </w:rPr>
        <w:t xml:space="preserve"> zachodzi uzasadnione podejrzenie, że w związku z realizacją Projektu doszło do powstania rażących nieprawidłowości, w szczególności oszustwa. Instytucja Pośrednicząca informuje </w:t>
      </w:r>
      <w:r w:rsidRPr="006474C0">
        <w:rPr>
          <w:rFonts w:cs="Calibri"/>
          <w:sz w:val="24"/>
          <w:szCs w:val="24"/>
        </w:rPr>
        <w:t xml:space="preserve">pisemnie </w:t>
      </w:r>
      <w:r w:rsidRPr="006474C0">
        <w:rPr>
          <w:rFonts w:cs="Calibri"/>
          <w:color w:val="19161B"/>
          <w:sz w:val="24"/>
          <w:szCs w:val="24"/>
        </w:rPr>
        <w:t>Beneficjenta, o zawieszeniu biegu terminu wypłaty transzy dofinansowania i jego przyczynach.</w:t>
      </w:r>
    </w:p>
    <w:p w14:paraId="5859DDD0" w14:textId="3C37D98D" w:rsidR="00904153" w:rsidRPr="006474C0" w:rsidRDefault="00904153" w:rsidP="00197511">
      <w:pPr>
        <w:numPr>
          <w:ilvl w:val="0"/>
          <w:numId w:val="19"/>
        </w:numPr>
        <w:tabs>
          <w:tab w:val="left" w:pos="397"/>
          <w:tab w:val="num" w:pos="757"/>
        </w:tabs>
        <w:suppressAutoHyphens/>
        <w:spacing w:after="0" w:line="360" w:lineRule="auto"/>
        <w:ind w:left="357" w:hanging="357"/>
        <w:rPr>
          <w:rFonts w:cs="Calibri"/>
          <w:sz w:val="24"/>
          <w:szCs w:val="24"/>
        </w:rPr>
      </w:pPr>
      <w:r w:rsidRPr="006474C0">
        <w:rPr>
          <w:rFonts w:cs="Calibri"/>
          <w:sz w:val="24"/>
          <w:szCs w:val="24"/>
        </w:rPr>
        <w:t>Kwota dofinansowania w formie płatności ze środków europejskich, o której mowa w § 2 ust. 4 niewydatkowana z końcem roku budżetowego, pozostaje na rachun</w:t>
      </w:r>
      <w:r w:rsidR="00315E20" w:rsidRPr="006474C0">
        <w:rPr>
          <w:rFonts w:cs="Calibri"/>
          <w:sz w:val="24"/>
          <w:szCs w:val="24"/>
        </w:rPr>
        <w:t xml:space="preserve">ku bankowym, o którym mowa w § </w:t>
      </w:r>
      <w:r w:rsidR="007531AF" w:rsidRPr="006474C0">
        <w:rPr>
          <w:rFonts w:cs="Calibri"/>
          <w:sz w:val="24"/>
          <w:szCs w:val="24"/>
        </w:rPr>
        <w:t>8</w:t>
      </w:r>
      <w:r w:rsidRPr="006474C0">
        <w:rPr>
          <w:rFonts w:cs="Calibri"/>
          <w:sz w:val="24"/>
          <w:szCs w:val="24"/>
        </w:rPr>
        <w:t xml:space="preserve"> ust. 3, do dyspozycji Beneficjenta w następnym roku budżetowym.</w:t>
      </w:r>
    </w:p>
    <w:p w14:paraId="0A9F5141" w14:textId="45A1B89C" w:rsidR="00904153" w:rsidRPr="006474C0" w:rsidRDefault="00904153" w:rsidP="00197511">
      <w:pPr>
        <w:numPr>
          <w:ilvl w:val="0"/>
          <w:numId w:val="19"/>
        </w:numPr>
        <w:tabs>
          <w:tab w:val="left" w:pos="397"/>
          <w:tab w:val="num" w:pos="757"/>
        </w:tabs>
        <w:suppressAutoHyphens/>
        <w:spacing w:after="0" w:line="360" w:lineRule="auto"/>
        <w:ind w:left="357" w:hanging="357"/>
        <w:rPr>
          <w:rFonts w:cs="Calibri"/>
          <w:sz w:val="24"/>
          <w:szCs w:val="24"/>
        </w:rPr>
      </w:pPr>
      <w:r w:rsidRPr="006474C0">
        <w:rPr>
          <w:rFonts w:cs="Calibri"/>
          <w:sz w:val="24"/>
          <w:szCs w:val="24"/>
        </w:rPr>
        <w:t xml:space="preserve">Poprzez rozliczenie zaliczki rozumie się złożenie wniosku o płatność rozliczającego </w:t>
      </w:r>
      <w:r w:rsidR="00BC101B" w:rsidRPr="006474C0">
        <w:rPr>
          <w:rFonts w:cs="Calibri"/>
          <w:b/>
          <w:bCs/>
          <w:sz w:val="24"/>
          <w:szCs w:val="24"/>
        </w:rPr>
        <w:t>7</w:t>
      </w:r>
      <w:r w:rsidRPr="006474C0">
        <w:rPr>
          <w:rFonts w:cs="Calibri"/>
          <w:b/>
          <w:bCs/>
          <w:sz w:val="24"/>
          <w:szCs w:val="24"/>
        </w:rPr>
        <w:t>0%</w:t>
      </w:r>
      <w:r w:rsidRPr="006474C0">
        <w:rPr>
          <w:rFonts w:cs="Calibri"/>
          <w:sz w:val="24"/>
          <w:szCs w:val="24"/>
        </w:rPr>
        <w:t xml:space="preserve"> przekazanego w formie zaliczki dofinansowania lub zwrot środków zaliczki nierozliczonych w ww. wniosku o płatność.</w:t>
      </w:r>
    </w:p>
    <w:p w14:paraId="1CFCD22E" w14:textId="77777777" w:rsidR="000202F6" w:rsidRPr="006474C0" w:rsidRDefault="000202F6" w:rsidP="00197511">
      <w:pPr>
        <w:tabs>
          <w:tab w:val="left" w:pos="397"/>
          <w:tab w:val="left" w:pos="540"/>
        </w:tabs>
        <w:spacing w:after="0" w:line="360" w:lineRule="auto"/>
        <w:rPr>
          <w:rFonts w:cs="Calibri"/>
          <w:b/>
          <w:sz w:val="24"/>
          <w:szCs w:val="24"/>
        </w:rPr>
      </w:pPr>
    </w:p>
    <w:p w14:paraId="2A17DE97" w14:textId="77777777" w:rsidR="00BA0FAC" w:rsidRPr="006474C0" w:rsidRDefault="00BA0FAC" w:rsidP="00197511">
      <w:pPr>
        <w:tabs>
          <w:tab w:val="left" w:pos="397"/>
          <w:tab w:val="left" w:pos="540"/>
        </w:tabs>
        <w:spacing w:after="0" w:line="360" w:lineRule="auto"/>
        <w:rPr>
          <w:rFonts w:cs="Calibri"/>
          <w:b/>
          <w:sz w:val="24"/>
          <w:szCs w:val="24"/>
        </w:rPr>
      </w:pPr>
      <w:r w:rsidRPr="006474C0">
        <w:rPr>
          <w:rFonts w:cs="Calibri"/>
          <w:b/>
          <w:sz w:val="24"/>
          <w:szCs w:val="24"/>
        </w:rPr>
        <w:t xml:space="preserve">Przekazanie </w:t>
      </w:r>
      <w:r w:rsidR="00EE6FF0" w:rsidRPr="006474C0">
        <w:rPr>
          <w:rFonts w:cs="Calibri"/>
          <w:b/>
          <w:sz w:val="24"/>
          <w:szCs w:val="24"/>
        </w:rPr>
        <w:t>Beneficjent</w:t>
      </w:r>
      <w:r w:rsidRPr="006474C0">
        <w:rPr>
          <w:rFonts w:cs="Calibri"/>
          <w:b/>
          <w:sz w:val="24"/>
          <w:szCs w:val="24"/>
        </w:rPr>
        <w:t>owi Dofinansowania w formie refundacji</w:t>
      </w:r>
    </w:p>
    <w:p w14:paraId="70C32350" w14:textId="305541A9" w:rsidR="00BA0FAC" w:rsidRPr="006474C0" w:rsidRDefault="00BA0FAC" w:rsidP="00197511">
      <w:pPr>
        <w:spacing w:after="0" w:line="360" w:lineRule="auto"/>
        <w:rPr>
          <w:rFonts w:cs="Calibri"/>
          <w:b/>
          <w:sz w:val="24"/>
          <w:szCs w:val="24"/>
        </w:rPr>
      </w:pPr>
      <w:r w:rsidRPr="006474C0">
        <w:rPr>
          <w:rFonts w:cs="Calibri"/>
          <w:b/>
          <w:sz w:val="24"/>
          <w:szCs w:val="24"/>
        </w:rPr>
        <w:t>§</w:t>
      </w:r>
      <w:r w:rsidR="0043697F" w:rsidRPr="006474C0">
        <w:rPr>
          <w:rFonts w:cs="Calibri"/>
          <w:b/>
          <w:sz w:val="24"/>
          <w:szCs w:val="24"/>
        </w:rPr>
        <w:t>10</w:t>
      </w:r>
    </w:p>
    <w:p w14:paraId="092EB9D0" w14:textId="51C4BC72" w:rsidR="00BA0FAC" w:rsidRPr="006474C0" w:rsidRDefault="00BA0FAC" w:rsidP="00197511">
      <w:pPr>
        <w:numPr>
          <w:ilvl w:val="0"/>
          <w:numId w:val="23"/>
        </w:numPr>
        <w:tabs>
          <w:tab w:val="clear" w:pos="3060"/>
          <w:tab w:val="num" w:pos="360"/>
          <w:tab w:val="left" w:pos="397"/>
        </w:tabs>
        <w:suppressAutoHyphens/>
        <w:spacing w:after="0" w:line="360" w:lineRule="auto"/>
        <w:ind w:left="357" w:hanging="357"/>
        <w:rPr>
          <w:rFonts w:cs="Calibri"/>
          <w:sz w:val="24"/>
          <w:szCs w:val="24"/>
        </w:rPr>
      </w:pPr>
      <w:r w:rsidRPr="006474C0">
        <w:rPr>
          <w:rFonts w:cs="Calibri"/>
          <w:sz w:val="24"/>
          <w:szCs w:val="24"/>
        </w:rPr>
        <w:t xml:space="preserve">Dofinansowanie w formie refundacji przekazywane jest </w:t>
      </w:r>
      <w:r w:rsidR="00EE6FF0" w:rsidRPr="006474C0">
        <w:rPr>
          <w:rFonts w:cs="Calibri"/>
          <w:sz w:val="24"/>
          <w:szCs w:val="24"/>
        </w:rPr>
        <w:t>Beneficjent</w:t>
      </w:r>
      <w:r w:rsidRPr="006474C0">
        <w:rPr>
          <w:rFonts w:cs="Calibri"/>
          <w:sz w:val="24"/>
          <w:szCs w:val="24"/>
        </w:rPr>
        <w:t xml:space="preserve">owi przelewem na rachunek bankowy </w:t>
      </w:r>
      <w:r w:rsidR="00EE6FF0" w:rsidRPr="006474C0">
        <w:rPr>
          <w:rFonts w:cs="Calibri"/>
          <w:sz w:val="24"/>
          <w:szCs w:val="24"/>
        </w:rPr>
        <w:t>Beneficjenta</w:t>
      </w:r>
      <w:r w:rsidRPr="006474C0">
        <w:rPr>
          <w:rFonts w:cs="Calibri"/>
          <w:sz w:val="24"/>
          <w:szCs w:val="24"/>
        </w:rPr>
        <w:t xml:space="preserve">, o którym mowa w </w:t>
      </w:r>
      <w:r w:rsidR="00A02E8D" w:rsidRPr="006474C0">
        <w:rPr>
          <w:rFonts w:cs="Calibri"/>
          <w:sz w:val="24"/>
          <w:szCs w:val="24"/>
        </w:rPr>
        <w:t xml:space="preserve">§ </w:t>
      </w:r>
      <w:r w:rsidR="007531AF" w:rsidRPr="006474C0">
        <w:rPr>
          <w:rFonts w:cs="Calibri"/>
          <w:sz w:val="24"/>
          <w:szCs w:val="24"/>
        </w:rPr>
        <w:t>8</w:t>
      </w:r>
      <w:r w:rsidR="00A02E8D" w:rsidRPr="006474C0">
        <w:rPr>
          <w:rFonts w:cs="Calibri"/>
          <w:sz w:val="24"/>
          <w:szCs w:val="24"/>
        </w:rPr>
        <w:t xml:space="preserve"> ust</w:t>
      </w:r>
      <w:r w:rsidR="00041166" w:rsidRPr="006474C0">
        <w:rPr>
          <w:rFonts w:cs="Calibri"/>
          <w:sz w:val="24"/>
          <w:szCs w:val="24"/>
        </w:rPr>
        <w:t>.</w:t>
      </w:r>
      <w:r w:rsidR="00A02E8D" w:rsidRPr="006474C0">
        <w:rPr>
          <w:rFonts w:cs="Calibri"/>
          <w:sz w:val="24"/>
          <w:szCs w:val="24"/>
        </w:rPr>
        <w:t xml:space="preserve"> </w:t>
      </w:r>
      <w:r w:rsidR="000D5D59" w:rsidRPr="006474C0">
        <w:rPr>
          <w:rFonts w:cs="Calibri"/>
          <w:sz w:val="24"/>
          <w:szCs w:val="24"/>
        </w:rPr>
        <w:t>3</w:t>
      </w:r>
      <w:r w:rsidRPr="006474C0">
        <w:rPr>
          <w:rFonts w:cs="Calibri"/>
          <w:sz w:val="24"/>
          <w:szCs w:val="24"/>
        </w:rPr>
        <w:t>, w postaci płatności pośrednich i płatności końcowej, w wysokości procentowego ud</w:t>
      </w:r>
      <w:r w:rsidR="007035C1" w:rsidRPr="006474C0">
        <w:rPr>
          <w:rFonts w:cs="Calibri"/>
          <w:sz w:val="24"/>
          <w:szCs w:val="24"/>
        </w:rPr>
        <w:t>ziału wydatków kwalifikowalnych</w:t>
      </w:r>
      <w:r w:rsidRPr="006474C0">
        <w:rPr>
          <w:rFonts w:cs="Calibri"/>
          <w:sz w:val="24"/>
          <w:szCs w:val="24"/>
        </w:rPr>
        <w:t>.</w:t>
      </w:r>
    </w:p>
    <w:p w14:paraId="609B1CE1" w14:textId="77777777" w:rsidR="00BA0FAC" w:rsidRPr="006474C0" w:rsidRDefault="00BA0FAC" w:rsidP="00197511">
      <w:pPr>
        <w:numPr>
          <w:ilvl w:val="0"/>
          <w:numId w:val="23"/>
        </w:numPr>
        <w:tabs>
          <w:tab w:val="clear" w:pos="3060"/>
          <w:tab w:val="num" w:pos="360"/>
          <w:tab w:val="left" w:pos="397"/>
        </w:tabs>
        <w:suppressAutoHyphens/>
        <w:spacing w:after="0" w:line="360" w:lineRule="auto"/>
        <w:ind w:left="357" w:hanging="357"/>
        <w:rPr>
          <w:rFonts w:cs="Calibri"/>
          <w:sz w:val="24"/>
          <w:szCs w:val="24"/>
        </w:rPr>
      </w:pPr>
      <w:r w:rsidRPr="006474C0">
        <w:rPr>
          <w:rFonts w:cs="Calibri"/>
          <w:sz w:val="24"/>
          <w:szCs w:val="24"/>
        </w:rPr>
        <w:t xml:space="preserve">Płatność końcowa, przekazana zostanie </w:t>
      </w:r>
      <w:r w:rsidR="00EE6FF0" w:rsidRPr="006474C0">
        <w:rPr>
          <w:rFonts w:cs="Calibri"/>
          <w:sz w:val="24"/>
          <w:szCs w:val="24"/>
        </w:rPr>
        <w:t>Beneficjent</w:t>
      </w:r>
      <w:r w:rsidRPr="006474C0">
        <w:rPr>
          <w:rFonts w:cs="Calibri"/>
          <w:sz w:val="24"/>
          <w:szCs w:val="24"/>
        </w:rPr>
        <w:t>owi po złożeniu i zatwierdzeniu wniosku o płatność końcową.</w:t>
      </w:r>
    </w:p>
    <w:p w14:paraId="39AFC60B" w14:textId="77777777" w:rsidR="00BA0FAC" w:rsidRPr="006474C0" w:rsidRDefault="00BA0FAC" w:rsidP="00197511">
      <w:pPr>
        <w:numPr>
          <w:ilvl w:val="0"/>
          <w:numId w:val="23"/>
        </w:numPr>
        <w:tabs>
          <w:tab w:val="clear" w:pos="3060"/>
          <w:tab w:val="num" w:pos="360"/>
          <w:tab w:val="left" w:pos="397"/>
        </w:tabs>
        <w:suppressAutoHyphens/>
        <w:spacing w:after="0" w:line="360" w:lineRule="auto"/>
        <w:ind w:left="357" w:hanging="357"/>
        <w:rPr>
          <w:rFonts w:cs="Calibri"/>
          <w:sz w:val="24"/>
          <w:szCs w:val="24"/>
        </w:rPr>
      </w:pPr>
      <w:r w:rsidRPr="006474C0">
        <w:rPr>
          <w:rFonts w:cs="Calibri"/>
          <w:sz w:val="24"/>
          <w:szCs w:val="24"/>
        </w:rPr>
        <w:t xml:space="preserve">Środki europejskie są przekazywane na rachunek bankowy </w:t>
      </w:r>
      <w:r w:rsidR="00EE6FF0" w:rsidRPr="006474C0">
        <w:rPr>
          <w:rFonts w:cs="Calibri"/>
          <w:sz w:val="24"/>
          <w:szCs w:val="24"/>
        </w:rPr>
        <w:t>Beneficjenta</w:t>
      </w:r>
      <w:r w:rsidRPr="006474C0">
        <w:rPr>
          <w:rFonts w:cs="Calibri"/>
          <w:sz w:val="24"/>
          <w:szCs w:val="24"/>
        </w:rPr>
        <w:t xml:space="preserve"> na podstawie Zleceń płatności do BGK</w:t>
      </w:r>
      <w:r w:rsidR="00E23266" w:rsidRPr="006474C0">
        <w:rPr>
          <w:rFonts w:cs="Calibri"/>
          <w:sz w:val="24"/>
          <w:szCs w:val="24"/>
        </w:rPr>
        <w:t>.</w:t>
      </w:r>
    </w:p>
    <w:p w14:paraId="274D79D3" w14:textId="77777777" w:rsidR="00BA0FAC" w:rsidRPr="006474C0" w:rsidRDefault="00BA0FAC" w:rsidP="00197511">
      <w:pPr>
        <w:numPr>
          <w:ilvl w:val="0"/>
          <w:numId w:val="23"/>
        </w:numPr>
        <w:tabs>
          <w:tab w:val="clear" w:pos="3060"/>
          <w:tab w:val="num" w:pos="360"/>
          <w:tab w:val="left" w:pos="397"/>
        </w:tabs>
        <w:suppressAutoHyphens/>
        <w:spacing w:after="0" w:line="360" w:lineRule="auto"/>
        <w:ind w:left="357" w:hanging="357"/>
        <w:rPr>
          <w:rFonts w:cs="Calibri"/>
          <w:sz w:val="24"/>
          <w:szCs w:val="24"/>
        </w:rPr>
      </w:pPr>
      <w:r w:rsidRPr="006474C0">
        <w:rPr>
          <w:rFonts w:cs="Calibri"/>
          <w:sz w:val="24"/>
          <w:szCs w:val="24"/>
        </w:rPr>
        <w:lastRenderedPageBreak/>
        <w:t xml:space="preserve">Instytucja </w:t>
      </w:r>
      <w:r w:rsidR="00AE54BB" w:rsidRPr="006474C0">
        <w:rPr>
          <w:rFonts w:cs="Calibri"/>
          <w:sz w:val="24"/>
          <w:szCs w:val="24"/>
        </w:rPr>
        <w:t>Pośrednicząca</w:t>
      </w:r>
      <w:r w:rsidRPr="006474C0">
        <w:rPr>
          <w:rFonts w:cs="Calibri"/>
          <w:sz w:val="24"/>
          <w:szCs w:val="24"/>
        </w:rPr>
        <w:t xml:space="preserve"> </w:t>
      </w:r>
      <w:r w:rsidRPr="006474C0">
        <w:rPr>
          <w:rFonts w:cs="Calibri"/>
          <w:bCs/>
          <w:sz w:val="24"/>
          <w:szCs w:val="24"/>
        </w:rPr>
        <w:t xml:space="preserve">nie ponosi odpowiedzialności za terminowość wypłat środków przez </w:t>
      </w:r>
      <w:r w:rsidR="00AE1362" w:rsidRPr="006474C0">
        <w:rPr>
          <w:rFonts w:cs="Calibri"/>
          <w:bCs/>
          <w:sz w:val="24"/>
          <w:szCs w:val="24"/>
        </w:rPr>
        <w:t>BGK</w:t>
      </w:r>
      <w:r w:rsidRPr="006474C0">
        <w:rPr>
          <w:rFonts w:cs="Calibri"/>
          <w:bCs/>
          <w:sz w:val="24"/>
          <w:szCs w:val="24"/>
        </w:rPr>
        <w:t>.</w:t>
      </w:r>
    </w:p>
    <w:p w14:paraId="624767B8" w14:textId="77777777" w:rsidR="00BA0FAC" w:rsidRPr="006474C0" w:rsidRDefault="00BA0FAC" w:rsidP="00197511">
      <w:pPr>
        <w:numPr>
          <w:ilvl w:val="0"/>
          <w:numId w:val="23"/>
        </w:numPr>
        <w:tabs>
          <w:tab w:val="clear" w:pos="3060"/>
          <w:tab w:val="num" w:pos="360"/>
          <w:tab w:val="left" w:pos="397"/>
        </w:tabs>
        <w:suppressAutoHyphens/>
        <w:spacing w:after="0" w:line="360" w:lineRule="auto"/>
        <w:ind w:left="357" w:hanging="357"/>
        <w:rPr>
          <w:rFonts w:cs="Calibri"/>
          <w:sz w:val="24"/>
          <w:szCs w:val="24"/>
        </w:rPr>
      </w:pPr>
      <w:r w:rsidRPr="006474C0">
        <w:rPr>
          <w:rFonts w:cs="Calibri"/>
          <w:sz w:val="24"/>
          <w:szCs w:val="24"/>
        </w:rPr>
        <w:t xml:space="preserve">Warunkiem przekazania </w:t>
      </w:r>
      <w:r w:rsidR="00EE6FF0" w:rsidRPr="006474C0">
        <w:rPr>
          <w:rFonts w:cs="Calibri"/>
          <w:sz w:val="24"/>
          <w:szCs w:val="24"/>
        </w:rPr>
        <w:t>Beneficjent</w:t>
      </w:r>
      <w:r w:rsidRPr="006474C0">
        <w:rPr>
          <w:rFonts w:cs="Calibri"/>
          <w:sz w:val="24"/>
          <w:szCs w:val="24"/>
        </w:rPr>
        <w:t xml:space="preserve">owi dofinansowania </w:t>
      </w:r>
      <w:r w:rsidR="000D5D59" w:rsidRPr="006474C0">
        <w:rPr>
          <w:rFonts w:cs="Calibri"/>
          <w:sz w:val="24"/>
          <w:szCs w:val="24"/>
        </w:rPr>
        <w:t xml:space="preserve">w formie refundacji </w:t>
      </w:r>
      <w:r w:rsidRPr="006474C0">
        <w:rPr>
          <w:rFonts w:cs="Calibri"/>
          <w:sz w:val="24"/>
          <w:szCs w:val="24"/>
        </w:rPr>
        <w:t>jest:</w:t>
      </w:r>
    </w:p>
    <w:p w14:paraId="6862F667" w14:textId="037E4945" w:rsidR="00F147E9" w:rsidRPr="006474C0" w:rsidRDefault="00BA0FAC" w:rsidP="00197511">
      <w:pPr>
        <w:pStyle w:val="Tekstpodstawowy"/>
        <w:numPr>
          <w:ilvl w:val="0"/>
          <w:numId w:val="127"/>
        </w:numPr>
        <w:tabs>
          <w:tab w:val="clear" w:pos="900"/>
          <w:tab w:val="left" w:pos="720"/>
        </w:tabs>
        <w:suppressAutoHyphens/>
        <w:spacing w:line="360" w:lineRule="auto"/>
        <w:jc w:val="left"/>
        <w:rPr>
          <w:rFonts w:ascii="Calibri" w:hAnsi="Calibri" w:cs="Calibri"/>
        </w:rPr>
      </w:pPr>
      <w:r w:rsidRPr="006474C0">
        <w:rPr>
          <w:rFonts w:ascii="Calibri" w:hAnsi="Calibri" w:cs="Calibri"/>
        </w:rPr>
        <w:t xml:space="preserve">złożenie przez </w:t>
      </w:r>
      <w:r w:rsidR="00EE6FF0" w:rsidRPr="006474C0">
        <w:rPr>
          <w:rFonts w:ascii="Calibri" w:hAnsi="Calibri" w:cs="Calibri"/>
        </w:rPr>
        <w:t>Beneficjenta</w:t>
      </w:r>
      <w:r w:rsidRPr="006474C0">
        <w:rPr>
          <w:rFonts w:ascii="Calibri" w:hAnsi="Calibri" w:cs="Calibri"/>
        </w:rPr>
        <w:t xml:space="preserve"> do Instytucji </w:t>
      </w:r>
      <w:r w:rsidR="00AE54BB" w:rsidRPr="006474C0">
        <w:rPr>
          <w:rFonts w:ascii="Calibri" w:hAnsi="Calibri" w:cs="Calibri"/>
        </w:rPr>
        <w:t>Pośredniczącej</w:t>
      </w:r>
      <w:r w:rsidRPr="006474C0">
        <w:rPr>
          <w:rFonts w:ascii="Calibri" w:hAnsi="Calibri" w:cs="Calibri"/>
        </w:rPr>
        <w:t xml:space="preserve"> </w:t>
      </w:r>
      <w:r w:rsidR="000D5D59" w:rsidRPr="006474C0">
        <w:rPr>
          <w:rFonts w:ascii="Calibri" w:hAnsi="Calibri" w:cs="Calibri"/>
        </w:rPr>
        <w:t xml:space="preserve">prawidłowego wniosku </w:t>
      </w:r>
      <w:r w:rsidR="000D5D59" w:rsidRPr="006474C0">
        <w:rPr>
          <w:rFonts w:ascii="Calibri" w:hAnsi="Calibri" w:cs="Calibri"/>
        </w:rPr>
        <w:br/>
        <w:t xml:space="preserve">o płatność pośrednią lub końcową </w:t>
      </w:r>
      <w:r w:rsidR="000D5D59" w:rsidRPr="006474C0">
        <w:rPr>
          <w:rFonts w:ascii="Calibri" w:eastAsia="Calibri" w:hAnsi="Calibri" w:cs="Calibri"/>
        </w:rPr>
        <w:t xml:space="preserve">wraz z prawidłowym </w:t>
      </w:r>
      <w:r w:rsidR="007B60D9" w:rsidRPr="006474C0">
        <w:rPr>
          <w:rFonts w:ascii="Calibri" w:eastAsia="Calibri" w:hAnsi="Calibri" w:cs="Calibri"/>
        </w:rPr>
        <w:t>H</w:t>
      </w:r>
      <w:r w:rsidR="000D5D59" w:rsidRPr="006474C0">
        <w:rPr>
          <w:rFonts w:ascii="Calibri" w:eastAsia="Calibri" w:hAnsi="Calibri" w:cs="Calibri"/>
        </w:rPr>
        <w:t>armonogramem płatnoś</w:t>
      </w:r>
      <w:r w:rsidR="006C32E7" w:rsidRPr="006474C0">
        <w:rPr>
          <w:rFonts w:ascii="Calibri" w:eastAsia="Calibri" w:hAnsi="Calibri" w:cs="Calibri"/>
        </w:rPr>
        <w:t>ci</w:t>
      </w:r>
      <w:r w:rsidRPr="006474C0">
        <w:rPr>
          <w:rFonts w:ascii="Calibri" w:hAnsi="Calibri" w:cs="Calibri"/>
        </w:rPr>
        <w:t xml:space="preserve">. Zasady oraz terminy składania </w:t>
      </w:r>
      <w:r w:rsidR="0030102C" w:rsidRPr="006474C0">
        <w:rPr>
          <w:rFonts w:ascii="Calibri" w:hAnsi="Calibri" w:cs="Calibri"/>
        </w:rPr>
        <w:t>w</w:t>
      </w:r>
      <w:r w:rsidRPr="006474C0">
        <w:rPr>
          <w:rFonts w:ascii="Calibri" w:hAnsi="Calibri" w:cs="Calibri"/>
        </w:rPr>
        <w:t xml:space="preserve">niosków o płatność oraz przygotowania odpowiednich dokumentów załączanych do </w:t>
      </w:r>
      <w:r w:rsidR="0030102C" w:rsidRPr="006474C0">
        <w:rPr>
          <w:rFonts w:ascii="Calibri" w:hAnsi="Calibri" w:cs="Calibri"/>
        </w:rPr>
        <w:t>w</w:t>
      </w:r>
      <w:r w:rsidRPr="006474C0">
        <w:rPr>
          <w:rFonts w:ascii="Calibri" w:hAnsi="Calibri" w:cs="Calibri"/>
        </w:rPr>
        <w:t>niosku o płatność określa § 1</w:t>
      </w:r>
      <w:r w:rsidR="00B81087" w:rsidRPr="006474C0">
        <w:rPr>
          <w:rFonts w:ascii="Calibri" w:hAnsi="Calibri" w:cs="Calibri"/>
        </w:rPr>
        <w:t>2</w:t>
      </w:r>
      <w:r w:rsidR="00E66448" w:rsidRPr="006474C0">
        <w:rPr>
          <w:rFonts w:ascii="Calibri" w:hAnsi="Calibri" w:cs="Calibri"/>
        </w:rPr>
        <w:t>,</w:t>
      </w:r>
      <w:r w:rsidRPr="006474C0">
        <w:rPr>
          <w:rFonts w:ascii="Calibri" w:hAnsi="Calibri" w:cs="Calibri"/>
        </w:rPr>
        <w:t xml:space="preserve"> </w:t>
      </w:r>
    </w:p>
    <w:p w14:paraId="3793B139" w14:textId="1ECD861B" w:rsidR="00F147E9" w:rsidRPr="006474C0" w:rsidRDefault="00BA0FAC" w:rsidP="00197511">
      <w:pPr>
        <w:pStyle w:val="Tekstpodstawowy"/>
        <w:numPr>
          <w:ilvl w:val="0"/>
          <w:numId w:val="127"/>
        </w:numPr>
        <w:tabs>
          <w:tab w:val="clear" w:pos="900"/>
          <w:tab w:val="left" w:pos="720"/>
        </w:tabs>
        <w:suppressAutoHyphens/>
        <w:spacing w:line="360" w:lineRule="auto"/>
        <w:jc w:val="left"/>
        <w:rPr>
          <w:rFonts w:ascii="Calibri" w:hAnsi="Calibri" w:cs="Calibri"/>
        </w:rPr>
      </w:pPr>
      <w:r w:rsidRPr="006474C0">
        <w:rPr>
          <w:rFonts w:ascii="Calibri" w:hAnsi="Calibri" w:cs="Calibri"/>
        </w:rPr>
        <w:t xml:space="preserve">poświadczenie przez Instytucję </w:t>
      </w:r>
      <w:r w:rsidR="00AE54BB" w:rsidRPr="006474C0">
        <w:rPr>
          <w:rFonts w:ascii="Calibri" w:hAnsi="Calibri" w:cs="Calibri"/>
        </w:rPr>
        <w:t>Pośredniczącą</w:t>
      </w:r>
      <w:r w:rsidRPr="006474C0">
        <w:rPr>
          <w:rFonts w:ascii="Calibri" w:hAnsi="Calibri" w:cs="Calibri"/>
        </w:rPr>
        <w:t xml:space="preserve"> prawidłowości wydatków przedstawionych przez </w:t>
      </w:r>
      <w:r w:rsidR="00EE6FF0" w:rsidRPr="006474C0">
        <w:rPr>
          <w:rFonts w:ascii="Calibri" w:hAnsi="Calibri" w:cs="Calibri"/>
        </w:rPr>
        <w:t>Beneficjenta</w:t>
      </w:r>
      <w:r w:rsidRPr="006474C0">
        <w:rPr>
          <w:rFonts w:ascii="Calibri" w:hAnsi="Calibri" w:cs="Calibri"/>
        </w:rPr>
        <w:t xml:space="preserve">, tj. poniesienia wydatków objętych Umową </w:t>
      </w:r>
      <w:r w:rsidR="009C5599" w:rsidRPr="006474C0">
        <w:rPr>
          <w:rFonts w:ascii="Calibri" w:hAnsi="Calibri" w:cs="Calibri"/>
        </w:rPr>
        <w:br/>
      </w:r>
      <w:r w:rsidRPr="006474C0">
        <w:rPr>
          <w:rFonts w:ascii="Calibri" w:hAnsi="Calibri" w:cs="Calibri"/>
        </w:rPr>
        <w:t>i zgodnie z jej zapi</w:t>
      </w:r>
      <w:r w:rsidR="006A1416" w:rsidRPr="006474C0">
        <w:rPr>
          <w:rFonts w:ascii="Calibri" w:hAnsi="Calibri" w:cs="Calibri"/>
        </w:rPr>
        <w:t>sami oraz ich kwalifikowalności</w:t>
      </w:r>
      <w:r w:rsidR="00C427CE" w:rsidRPr="006474C0">
        <w:rPr>
          <w:rFonts w:ascii="Calibri" w:hAnsi="Calibri" w:cs="Calibri"/>
        </w:rPr>
        <w:t>,</w:t>
      </w:r>
      <w:r w:rsidR="006A1416" w:rsidRPr="006474C0">
        <w:rPr>
          <w:rFonts w:ascii="Calibri" w:hAnsi="Calibri" w:cs="Calibri"/>
        </w:rPr>
        <w:t xml:space="preserve"> z zastrzeżeniem zapisów § </w:t>
      </w:r>
      <w:r w:rsidR="000116CA" w:rsidRPr="006474C0">
        <w:rPr>
          <w:rFonts w:ascii="Calibri" w:hAnsi="Calibri" w:cs="Calibri"/>
        </w:rPr>
        <w:t>1</w:t>
      </w:r>
      <w:r w:rsidR="005D52F7" w:rsidRPr="006474C0">
        <w:rPr>
          <w:rFonts w:ascii="Calibri" w:hAnsi="Calibri" w:cs="Calibri"/>
        </w:rPr>
        <w:t>3</w:t>
      </w:r>
      <w:r w:rsidR="000116CA" w:rsidRPr="006474C0">
        <w:rPr>
          <w:rFonts w:ascii="Calibri" w:hAnsi="Calibri" w:cs="Calibri"/>
        </w:rPr>
        <w:t xml:space="preserve"> </w:t>
      </w:r>
      <w:r w:rsidR="006A1416" w:rsidRPr="006474C0">
        <w:rPr>
          <w:rFonts w:ascii="Calibri" w:hAnsi="Calibri" w:cs="Calibri"/>
        </w:rPr>
        <w:t xml:space="preserve">ust. </w:t>
      </w:r>
      <w:r w:rsidR="008A0BCD" w:rsidRPr="006474C0">
        <w:rPr>
          <w:rFonts w:ascii="Calibri" w:hAnsi="Calibri" w:cs="Calibri"/>
        </w:rPr>
        <w:t>1</w:t>
      </w:r>
      <w:r w:rsidR="000E0109" w:rsidRPr="006474C0">
        <w:rPr>
          <w:rFonts w:ascii="Calibri" w:hAnsi="Calibri" w:cs="Calibri"/>
        </w:rPr>
        <w:t>2</w:t>
      </w:r>
      <w:r w:rsidR="008A0BCD" w:rsidRPr="006474C0">
        <w:rPr>
          <w:rFonts w:ascii="Calibri" w:hAnsi="Calibri" w:cs="Calibri"/>
        </w:rPr>
        <w:t>-</w:t>
      </w:r>
      <w:r w:rsidR="00586916" w:rsidRPr="006474C0">
        <w:rPr>
          <w:rFonts w:ascii="Calibri" w:hAnsi="Calibri" w:cs="Calibri"/>
        </w:rPr>
        <w:t>2</w:t>
      </w:r>
      <w:r w:rsidR="00116E1C" w:rsidRPr="006474C0">
        <w:rPr>
          <w:rFonts w:ascii="Calibri" w:hAnsi="Calibri" w:cs="Calibri"/>
        </w:rPr>
        <w:t>4</w:t>
      </w:r>
      <w:r w:rsidR="00E66448" w:rsidRPr="006474C0">
        <w:rPr>
          <w:rFonts w:ascii="Calibri" w:hAnsi="Calibri" w:cs="Calibri"/>
        </w:rPr>
        <w:t>,</w:t>
      </w:r>
    </w:p>
    <w:p w14:paraId="3802AF73" w14:textId="77777777" w:rsidR="00F147E9" w:rsidRPr="006474C0" w:rsidRDefault="00BA0FAC" w:rsidP="00197511">
      <w:pPr>
        <w:pStyle w:val="Tekstpodstawowy"/>
        <w:numPr>
          <w:ilvl w:val="0"/>
          <w:numId w:val="127"/>
        </w:numPr>
        <w:tabs>
          <w:tab w:val="clear" w:pos="900"/>
          <w:tab w:val="left" w:pos="720"/>
        </w:tabs>
        <w:suppressAutoHyphens/>
        <w:spacing w:line="360" w:lineRule="auto"/>
        <w:jc w:val="left"/>
        <w:rPr>
          <w:rFonts w:ascii="Calibri" w:hAnsi="Calibri" w:cs="Calibri"/>
          <w:bCs/>
        </w:rPr>
      </w:pPr>
      <w:r w:rsidRPr="006474C0">
        <w:rPr>
          <w:rFonts w:ascii="Calibri" w:hAnsi="Calibri" w:cs="Calibri"/>
        </w:rPr>
        <w:t xml:space="preserve">dostępność środków europejskich w limicie określonym przez </w:t>
      </w:r>
      <w:r w:rsidR="000A509B" w:rsidRPr="006474C0">
        <w:rPr>
          <w:rFonts w:ascii="Calibri" w:hAnsi="Calibri" w:cs="Calibri"/>
        </w:rPr>
        <w:t>m</w:t>
      </w:r>
      <w:r w:rsidRPr="006474C0">
        <w:rPr>
          <w:rFonts w:ascii="Calibri" w:hAnsi="Calibri" w:cs="Calibri"/>
        </w:rPr>
        <w:t xml:space="preserve">inistra </w:t>
      </w:r>
      <w:r w:rsidR="000A509B" w:rsidRPr="006474C0">
        <w:rPr>
          <w:rFonts w:ascii="Calibri" w:hAnsi="Calibri" w:cs="Calibri"/>
        </w:rPr>
        <w:t>właściwego ds.</w:t>
      </w:r>
      <w:r w:rsidR="000C7005" w:rsidRPr="006474C0">
        <w:rPr>
          <w:rFonts w:ascii="Calibri" w:hAnsi="Calibri" w:cs="Calibri"/>
        </w:rPr>
        <w:t xml:space="preserve"> funduszy i polityki regionalnej</w:t>
      </w:r>
      <w:r w:rsidR="00EA4C07" w:rsidRPr="006474C0">
        <w:rPr>
          <w:rFonts w:ascii="Calibri" w:hAnsi="Calibri" w:cs="Calibri"/>
        </w:rPr>
        <w:t>,</w:t>
      </w:r>
    </w:p>
    <w:p w14:paraId="5A119D27" w14:textId="4D9E6976" w:rsidR="00BA0FAC" w:rsidRPr="006474C0" w:rsidRDefault="00C427CE" w:rsidP="00197511">
      <w:pPr>
        <w:pStyle w:val="Tekstpodstawowy"/>
        <w:numPr>
          <w:ilvl w:val="0"/>
          <w:numId w:val="127"/>
        </w:numPr>
        <w:tabs>
          <w:tab w:val="clear" w:pos="900"/>
          <w:tab w:val="left" w:pos="720"/>
        </w:tabs>
        <w:suppressAutoHyphens/>
        <w:spacing w:line="360" w:lineRule="auto"/>
        <w:jc w:val="left"/>
        <w:rPr>
          <w:rFonts w:ascii="Calibri" w:hAnsi="Calibri" w:cs="Calibri"/>
        </w:rPr>
      </w:pPr>
      <w:r w:rsidRPr="006474C0">
        <w:rPr>
          <w:rFonts w:ascii="Calibri" w:hAnsi="Calibri" w:cs="Calibri"/>
        </w:rPr>
        <w:t>prawidłowe wniesienie przez Beneficjenta zabezpieczenia, o którym mowa w § 1</w:t>
      </w:r>
      <w:r w:rsidR="0009583B" w:rsidRPr="006474C0">
        <w:rPr>
          <w:rFonts w:ascii="Calibri" w:hAnsi="Calibri" w:cs="Calibri"/>
        </w:rPr>
        <w:t>6</w:t>
      </w:r>
      <w:r w:rsidR="00BA0FAC" w:rsidRPr="006474C0">
        <w:rPr>
          <w:rFonts w:ascii="Calibri" w:hAnsi="Calibri" w:cs="Calibri"/>
        </w:rPr>
        <w:t xml:space="preserve">. </w:t>
      </w:r>
    </w:p>
    <w:p w14:paraId="70C6BADB" w14:textId="5140C1C9" w:rsidR="00BA0FAC" w:rsidRPr="006474C0" w:rsidRDefault="00BA0FAC" w:rsidP="00197511">
      <w:pPr>
        <w:numPr>
          <w:ilvl w:val="0"/>
          <w:numId w:val="23"/>
        </w:numPr>
        <w:tabs>
          <w:tab w:val="clear" w:pos="3060"/>
          <w:tab w:val="left" w:pos="360"/>
        </w:tabs>
        <w:suppressAutoHyphens/>
        <w:spacing w:after="0" w:line="360" w:lineRule="auto"/>
        <w:ind w:left="357" w:hanging="357"/>
        <w:rPr>
          <w:rFonts w:cs="Calibri"/>
          <w:sz w:val="24"/>
          <w:szCs w:val="24"/>
        </w:rPr>
      </w:pPr>
      <w:r w:rsidRPr="006474C0">
        <w:rPr>
          <w:rFonts w:cs="Calibri"/>
          <w:sz w:val="24"/>
          <w:szCs w:val="24"/>
        </w:rPr>
        <w:t xml:space="preserve">W przypadku </w:t>
      </w:r>
      <w:r w:rsidR="0084250B" w:rsidRPr="006474C0">
        <w:rPr>
          <w:rFonts w:cs="Calibri"/>
          <w:sz w:val="24"/>
          <w:szCs w:val="24"/>
        </w:rPr>
        <w:t>Projekt</w:t>
      </w:r>
      <w:r w:rsidRPr="006474C0">
        <w:rPr>
          <w:rFonts w:cs="Calibri"/>
          <w:sz w:val="24"/>
          <w:szCs w:val="24"/>
        </w:rPr>
        <w:t xml:space="preserve">ów </w:t>
      </w:r>
      <w:r w:rsidR="00F945CF" w:rsidRPr="006474C0">
        <w:rPr>
          <w:rFonts w:cs="Calibri"/>
          <w:sz w:val="24"/>
          <w:szCs w:val="24"/>
        </w:rPr>
        <w:t xml:space="preserve">z programem funkcjonalno-użytkowym </w:t>
      </w:r>
      <w:r w:rsidR="00604A75" w:rsidRPr="006474C0">
        <w:rPr>
          <w:rFonts w:cs="Calibri"/>
          <w:sz w:val="24"/>
          <w:szCs w:val="24"/>
        </w:rPr>
        <w:t>d</w:t>
      </w:r>
      <w:r w:rsidRPr="006474C0">
        <w:rPr>
          <w:rFonts w:cs="Calibri"/>
          <w:sz w:val="24"/>
          <w:szCs w:val="24"/>
        </w:rPr>
        <w:t xml:space="preserve">ofinansowanie przekazywane jest </w:t>
      </w:r>
      <w:r w:rsidR="00EE6FF0" w:rsidRPr="006474C0">
        <w:rPr>
          <w:rFonts w:cs="Calibri"/>
          <w:sz w:val="24"/>
          <w:szCs w:val="24"/>
        </w:rPr>
        <w:t>Beneficjent</w:t>
      </w:r>
      <w:r w:rsidRPr="006474C0">
        <w:rPr>
          <w:rFonts w:cs="Calibri"/>
          <w:sz w:val="24"/>
          <w:szCs w:val="24"/>
        </w:rPr>
        <w:t xml:space="preserve">owi dodatkowo po spełnieniu wymagań określonych </w:t>
      </w:r>
      <w:r w:rsidR="009C5599" w:rsidRPr="006474C0">
        <w:rPr>
          <w:rFonts w:cs="Calibri"/>
          <w:sz w:val="24"/>
          <w:szCs w:val="24"/>
        </w:rPr>
        <w:br/>
      </w:r>
      <w:r w:rsidRPr="006474C0">
        <w:rPr>
          <w:rFonts w:cs="Calibri"/>
          <w:sz w:val="24"/>
          <w:szCs w:val="24"/>
        </w:rPr>
        <w:t>w § 1</w:t>
      </w:r>
      <w:r w:rsidR="00B81087" w:rsidRPr="006474C0">
        <w:rPr>
          <w:rFonts w:cs="Calibri"/>
          <w:sz w:val="24"/>
          <w:szCs w:val="24"/>
        </w:rPr>
        <w:t>1</w:t>
      </w:r>
      <w:r w:rsidRPr="006474C0">
        <w:rPr>
          <w:rFonts w:cs="Calibri"/>
          <w:sz w:val="24"/>
          <w:szCs w:val="24"/>
        </w:rPr>
        <w:t>.</w:t>
      </w:r>
    </w:p>
    <w:p w14:paraId="12FB4DA9" w14:textId="77777777" w:rsidR="00BA0FAC" w:rsidRPr="006474C0" w:rsidRDefault="00BA0FAC" w:rsidP="00197511">
      <w:pPr>
        <w:numPr>
          <w:ilvl w:val="0"/>
          <w:numId w:val="23"/>
        </w:numPr>
        <w:tabs>
          <w:tab w:val="clear" w:pos="3060"/>
          <w:tab w:val="left" w:pos="360"/>
        </w:tabs>
        <w:suppressAutoHyphens/>
        <w:spacing w:after="0" w:line="360" w:lineRule="auto"/>
        <w:ind w:left="357" w:hanging="357"/>
        <w:rPr>
          <w:rFonts w:cs="Calibri"/>
          <w:sz w:val="24"/>
          <w:szCs w:val="24"/>
        </w:rPr>
      </w:pPr>
      <w:r w:rsidRPr="006474C0">
        <w:rPr>
          <w:rFonts w:cs="Calibri"/>
          <w:sz w:val="24"/>
          <w:szCs w:val="24"/>
        </w:rPr>
        <w:t xml:space="preserve">Warunkiem końcowego rozliczenia </w:t>
      </w:r>
      <w:r w:rsidR="0084250B" w:rsidRPr="006474C0">
        <w:rPr>
          <w:rFonts w:cs="Calibri"/>
          <w:sz w:val="24"/>
          <w:szCs w:val="24"/>
        </w:rPr>
        <w:t>Projekt</w:t>
      </w:r>
      <w:r w:rsidRPr="006474C0">
        <w:rPr>
          <w:rFonts w:cs="Calibri"/>
          <w:sz w:val="24"/>
          <w:szCs w:val="24"/>
        </w:rPr>
        <w:t xml:space="preserve">u jest złożenie przez </w:t>
      </w:r>
      <w:r w:rsidR="00EE6FF0" w:rsidRPr="006474C0">
        <w:rPr>
          <w:rFonts w:cs="Calibri"/>
          <w:sz w:val="24"/>
          <w:szCs w:val="24"/>
        </w:rPr>
        <w:t>Beneficjenta</w:t>
      </w:r>
      <w:r w:rsidRPr="006474C0">
        <w:rPr>
          <w:rFonts w:cs="Calibri"/>
          <w:sz w:val="24"/>
          <w:szCs w:val="24"/>
        </w:rPr>
        <w:t xml:space="preserve"> </w:t>
      </w:r>
      <w:r w:rsidR="00E7048F" w:rsidRPr="006474C0">
        <w:rPr>
          <w:rFonts w:cs="Calibri"/>
          <w:sz w:val="24"/>
          <w:szCs w:val="24"/>
        </w:rPr>
        <w:t xml:space="preserve">prawidłowego </w:t>
      </w:r>
      <w:r w:rsidRPr="006474C0">
        <w:rPr>
          <w:rFonts w:cs="Calibri"/>
          <w:sz w:val="24"/>
          <w:szCs w:val="24"/>
        </w:rPr>
        <w:t>wniosku o płatność końcową</w:t>
      </w:r>
      <w:r w:rsidR="00E7048F" w:rsidRPr="006474C0">
        <w:rPr>
          <w:rFonts w:cs="Calibri"/>
          <w:sz w:val="24"/>
          <w:szCs w:val="24"/>
        </w:rPr>
        <w:t xml:space="preserve"> wraz z prawidłowym Harmonogramem płatnoś</w:t>
      </w:r>
      <w:r w:rsidR="006C32E7" w:rsidRPr="006474C0">
        <w:rPr>
          <w:rFonts w:cs="Calibri"/>
          <w:sz w:val="24"/>
          <w:szCs w:val="24"/>
        </w:rPr>
        <w:t>ci</w:t>
      </w:r>
      <w:r w:rsidRPr="006474C0">
        <w:rPr>
          <w:rFonts w:cs="Calibri"/>
          <w:sz w:val="24"/>
          <w:szCs w:val="24"/>
        </w:rPr>
        <w:t xml:space="preserve">. </w:t>
      </w:r>
    </w:p>
    <w:p w14:paraId="4DDF07AA" w14:textId="77777777" w:rsidR="00BA0FAC" w:rsidRPr="006474C0" w:rsidRDefault="00BA0FAC" w:rsidP="00197511">
      <w:pPr>
        <w:numPr>
          <w:ilvl w:val="0"/>
          <w:numId w:val="23"/>
        </w:numPr>
        <w:tabs>
          <w:tab w:val="clear" w:pos="3060"/>
          <w:tab w:val="left" w:pos="360"/>
        </w:tabs>
        <w:suppressAutoHyphens/>
        <w:spacing w:after="0" w:line="360" w:lineRule="auto"/>
        <w:ind w:left="357" w:hanging="357"/>
        <w:rPr>
          <w:rFonts w:cs="Calibri"/>
          <w:sz w:val="24"/>
          <w:szCs w:val="24"/>
        </w:rPr>
      </w:pPr>
      <w:r w:rsidRPr="006474C0">
        <w:rPr>
          <w:rFonts w:cs="Calibri"/>
          <w:sz w:val="24"/>
          <w:szCs w:val="24"/>
        </w:rPr>
        <w:t xml:space="preserve">Poświadczenie prawidłowości wydatków przez Instytucję </w:t>
      </w:r>
      <w:r w:rsidR="00AE54BB" w:rsidRPr="006474C0">
        <w:rPr>
          <w:rFonts w:cs="Calibri"/>
          <w:sz w:val="24"/>
          <w:szCs w:val="24"/>
        </w:rPr>
        <w:t>Pośredniczącą</w:t>
      </w:r>
      <w:r w:rsidR="00343B11" w:rsidRPr="006474C0">
        <w:rPr>
          <w:rFonts w:cs="Calibri"/>
          <w:sz w:val="24"/>
          <w:szCs w:val="24"/>
        </w:rPr>
        <w:t xml:space="preserve">, o którym mowa w ust. </w:t>
      </w:r>
      <w:r w:rsidR="007B60D9" w:rsidRPr="006474C0">
        <w:rPr>
          <w:rFonts w:cs="Calibri"/>
          <w:sz w:val="24"/>
          <w:szCs w:val="24"/>
        </w:rPr>
        <w:t>5</w:t>
      </w:r>
      <w:r w:rsidRPr="006474C0">
        <w:rPr>
          <w:rFonts w:cs="Calibri"/>
          <w:sz w:val="24"/>
          <w:szCs w:val="24"/>
        </w:rPr>
        <w:t xml:space="preserve"> pkt 2 podlega certyfikacji przez Instytucję </w:t>
      </w:r>
      <w:r w:rsidR="007604A0" w:rsidRPr="006474C0">
        <w:rPr>
          <w:rFonts w:cs="Calibri"/>
          <w:sz w:val="24"/>
          <w:szCs w:val="24"/>
        </w:rPr>
        <w:t>Zarządzającą</w:t>
      </w:r>
      <w:r w:rsidRPr="006474C0">
        <w:rPr>
          <w:rFonts w:cs="Calibri"/>
          <w:sz w:val="24"/>
          <w:szCs w:val="24"/>
        </w:rPr>
        <w:t xml:space="preserve">. Stwierdzenie przez tę Instytucję nieprawidłowości wydatków poniesionych przez </w:t>
      </w:r>
      <w:r w:rsidR="00EE6FF0" w:rsidRPr="006474C0">
        <w:rPr>
          <w:rFonts w:cs="Calibri"/>
          <w:sz w:val="24"/>
          <w:szCs w:val="24"/>
        </w:rPr>
        <w:t>Beneficjenta</w:t>
      </w:r>
      <w:r w:rsidRPr="006474C0">
        <w:rPr>
          <w:rFonts w:cs="Calibri"/>
          <w:sz w:val="24"/>
          <w:szCs w:val="24"/>
        </w:rPr>
        <w:t xml:space="preserve"> obciąża </w:t>
      </w:r>
      <w:r w:rsidR="00EE6FF0" w:rsidRPr="006474C0">
        <w:rPr>
          <w:rFonts w:cs="Calibri"/>
          <w:sz w:val="24"/>
          <w:szCs w:val="24"/>
        </w:rPr>
        <w:t>Beneficjenta</w:t>
      </w:r>
      <w:r w:rsidR="00B80F54" w:rsidRPr="006474C0">
        <w:rPr>
          <w:rFonts w:cs="Calibri"/>
          <w:sz w:val="24"/>
          <w:szCs w:val="24"/>
        </w:rPr>
        <w:t>.</w:t>
      </w:r>
      <w:r w:rsidRPr="006474C0">
        <w:rPr>
          <w:rFonts w:cs="Calibri"/>
          <w:sz w:val="24"/>
          <w:szCs w:val="24"/>
        </w:rPr>
        <w:t xml:space="preserve"> </w:t>
      </w:r>
    </w:p>
    <w:p w14:paraId="0035D23D" w14:textId="3C5727C4" w:rsidR="00BA0FAC" w:rsidRPr="006474C0" w:rsidRDefault="00BA0FAC" w:rsidP="00197511">
      <w:pPr>
        <w:numPr>
          <w:ilvl w:val="0"/>
          <w:numId w:val="23"/>
        </w:numPr>
        <w:tabs>
          <w:tab w:val="clear" w:pos="3060"/>
          <w:tab w:val="left" w:pos="360"/>
        </w:tabs>
        <w:suppressAutoHyphens/>
        <w:spacing w:after="0" w:line="360" w:lineRule="auto"/>
        <w:ind w:left="357" w:hanging="357"/>
        <w:rPr>
          <w:rFonts w:cs="Calibri"/>
          <w:sz w:val="24"/>
          <w:szCs w:val="24"/>
        </w:rPr>
      </w:pPr>
      <w:r w:rsidRPr="006474C0">
        <w:rPr>
          <w:rFonts w:cs="Calibri"/>
          <w:bCs/>
          <w:sz w:val="24"/>
          <w:szCs w:val="24"/>
        </w:rPr>
        <w:t xml:space="preserve">W przypadku stwierdzenia </w:t>
      </w:r>
      <w:r w:rsidRPr="006474C0">
        <w:rPr>
          <w:rFonts w:cs="Calibri"/>
          <w:sz w:val="24"/>
          <w:szCs w:val="24"/>
        </w:rPr>
        <w:t xml:space="preserve">nieprawidłowości </w:t>
      </w:r>
      <w:r w:rsidRPr="006474C0">
        <w:rPr>
          <w:rFonts w:cs="Calibri"/>
          <w:bCs/>
          <w:sz w:val="24"/>
          <w:szCs w:val="24"/>
        </w:rPr>
        <w:t>wydatków, o kt</w:t>
      </w:r>
      <w:r w:rsidR="007035C1" w:rsidRPr="006474C0">
        <w:rPr>
          <w:rFonts w:cs="Calibri"/>
          <w:bCs/>
          <w:sz w:val="24"/>
          <w:szCs w:val="24"/>
        </w:rPr>
        <w:t xml:space="preserve">órych mowa w ust. </w:t>
      </w:r>
      <w:r w:rsidR="007B60D9" w:rsidRPr="006474C0">
        <w:rPr>
          <w:rFonts w:cs="Calibri"/>
          <w:bCs/>
          <w:sz w:val="24"/>
          <w:szCs w:val="24"/>
        </w:rPr>
        <w:t>8</w:t>
      </w:r>
      <w:r w:rsidRPr="006474C0">
        <w:rPr>
          <w:rFonts w:cs="Calibri"/>
          <w:bCs/>
          <w:sz w:val="24"/>
          <w:szCs w:val="24"/>
        </w:rPr>
        <w:t xml:space="preserve">, po przekazaniu do certyfikacji kwot ujętych przez </w:t>
      </w:r>
      <w:r w:rsidR="00EE6FF0" w:rsidRPr="006474C0">
        <w:rPr>
          <w:rFonts w:cs="Calibri"/>
          <w:bCs/>
          <w:sz w:val="24"/>
          <w:szCs w:val="24"/>
        </w:rPr>
        <w:t>Beneficjenta</w:t>
      </w:r>
      <w:r w:rsidRPr="006474C0">
        <w:rPr>
          <w:rFonts w:cs="Calibri"/>
          <w:bCs/>
          <w:sz w:val="24"/>
          <w:szCs w:val="24"/>
        </w:rPr>
        <w:t xml:space="preserve"> we wniosku o płatność, </w:t>
      </w:r>
      <w:r w:rsidRPr="006474C0">
        <w:rPr>
          <w:rFonts w:cs="Calibri"/>
          <w:sz w:val="24"/>
          <w:szCs w:val="24"/>
        </w:rPr>
        <w:t xml:space="preserve">Instytucja </w:t>
      </w:r>
      <w:r w:rsidR="00AE54BB" w:rsidRPr="006474C0">
        <w:rPr>
          <w:rFonts w:cs="Calibri"/>
          <w:sz w:val="24"/>
          <w:szCs w:val="24"/>
        </w:rPr>
        <w:t xml:space="preserve">Pośrednicząca </w:t>
      </w:r>
      <w:r w:rsidRPr="006474C0">
        <w:rPr>
          <w:rFonts w:cs="Calibri"/>
          <w:bCs/>
          <w:sz w:val="24"/>
          <w:szCs w:val="24"/>
        </w:rPr>
        <w:t>odzyskuje środki w trybie określonym w § 1</w:t>
      </w:r>
      <w:r w:rsidR="00E74074" w:rsidRPr="006474C0">
        <w:rPr>
          <w:rFonts w:cs="Calibri"/>
          <w:bCs/>
          <w:sz w:val="24"/>
          <w:szCs w:val="24"/>
        </w:rPr>
        <w:t>5</w:t>
      </w:r>
      <w:r w:rsidRPr="006474C0">
        <w:rPr>
          <w:rFonts w:cs="Calibri"/>
          <w:sz w:val="24"/>
          <w:szCs w:val="24"/>
        </w:rPr>
        <w:t>.</w:t>
      </w:r>
    </w:p>
    <w:p w14:paraId="2BCF1A98" w14:textId="77777777" w:rsidR="00BA0FAC" w:rsidRPr="006474C0" w:rsidRDefault="00BA0FAC" w:rsidP="00197511">
      <w:pPr>
        <w:numPr>
          <w:ilvl w:val="0"/>
          <w:numId w:val="23"/>
        </w:numPr>
        <w:tabs>
          <w:tab w:val="clear" w:pos="3060"/>
          <w:tab w:val="left" w:pos="360"/>
        </w:tabs>
        <w:suppressAutoHyphens/>
        <w:spacing w:after="0" w:line="360" w:lineRule="auto"/>
        <w:ind w:left="357" w:hanging="357"/>
        <w:rPr>
          <w:rFonts w:cs="Calibri"/>
          <w:sz w:val="24"/>
          <w:szCs w:val="24"/>
        </w:rPr>
      </w:pPr>
      <w:r w:rsidRPr="006474C0">
        <w:rPr>
          <w:rFonts w:cs="Calibri"/>
          <w:sz w:val="24"/>
          <w:szCs w:val="24"/>
        </w:rPr>
        <w:t xml:space="preserve">Instytucja </w:t>
      </w:r>
      <w:r w:rsidR="00AE54BB" w:rsidRPr="006474C0">
        <w:rPr>
          <w:rFonts w:cs="Calibri"/>
          <w:sz w:val="24"/>
          <w:szCs w:val="24"/>
        </w:rPr>
        <w:t>Pośredniczącą</w:t>
      </w:r>
      <w:r w:rsidRPr="006474C0">
        <w:rPr>
          <w:rFonts w:cs="Calibri"/>
          <w:sz w:val="24"/>
          <w:szCs w:val="24"/>
        </w:rPr>
        <w:t xml:space="preserve"> może zawiesić wypłatę dofinansowania w przypadku, gdy</w:t>
      </w:r>
      <w:r w:rsidRPr="006474C0">
        <w:rPr>
          <w:rFonts w:cs="Calibri"/>
          <w:color w:val="19161B"/>
          <w:sz w:val="24"/>
          <w:szCs w:val="24"/>
        </w:rPr>
        <w:t xml:space="preserve"> zachodzi uzasadnione podejrzenie, że w związku z realizacją </w:t>
      </w:r>
      <w:r w:rsidR="0084250B" w:rsidRPr="006474C0">
        <w:rPr>
          <w:rFonts w:cs="Calibri"/>
          <w:color w:val="19161B"/>
          <w:sz w:val="24"/>
          <w:szCs w:val="24"/>
        </w:rPr>
        <w:t>Projekt</w:t>
      </w:r>
      <w:r w:rsidRPr="006474C0">
        <w:rPr>
          <w:rFonts w:cs="Calibri"/>
          <w:color w:val="19161B"/>
          <w:sz w:val="24"/>
          <w:szCs w:val="24"/>
        </w:rPr>
        <w:t xml:space="preserve">u doszło do </w:t>
      </w:r>
      <w:r w:rsidRPr="006474C0">
        <w:rPr>
          <w:rFonts w:cs="Calibri"/>
          <w:color w:val="19161B"/>
          <w:sz w:val="24"/>
          <w:szCs w:val="24"/>
        </w:rPr>
        <w:lastRenderedPageBreak/>
        <w:t xml:space="preserve">powstania rażących nieprawidłowości, w szczególności oszustwa. Instytucja </w:t>
      </w:r>
      <w:r w:rsidR="00AE54BB" w:rsidRPr="006474C0">
        <w:rPr>
          <w:rFonts w:cs="Calibri"/>
          <w:sz w:val="24"/>
          <w:szCs w:val="24"/>
        </w:rPr>
        <w:t>Pośredniczącą</w:t>
      </w:r>
      <w:r w:rsidRPr="006474C0">
        <w:rPr>
          <w:rFonts w:cs="Calibri"/>
          <w:color w:val="19161B"/>
          <w:sz w:val="24"/>
          <w:szCs w:val="24"/>
        </w:rPr>
        <w:t xml:space="preserve"> informuje </w:t>
      </w:r>
      <w:r w:rsidR="00EE6FF0" w:rsidRPr="006474C0">
        <w:rPr>
          <w:rFonts w:cs="Calibri"/>
          <w:color w:val="19161B"/>
          <w:sz w:val="24"/>
          <w:szCs w:val="24"/>
        </w:rPr>
        <w:t>Beneficjenta</w:t>
      </w:r>
      <w:r w:rsidRPr="006474C0">
        <w:rPr>
          <w:rFonts w:cs="Calibri"/>
          <w:color w:val="19161B"/>
          <w:sz w:val="24"/>
          <w:szCs w:val="24"/>
        </w:rPr>
        <w:t>, o zawieszeniu biegu terminu wypłaty transzy dofinansowania i jego przyczynach.</w:t>
      </w:r>
    </w:p>
    <w:p w14:paraId="433C080B" w14:textId="77777777" w:rsidR="000202F6" w:rsidRPr="006474C0" w:rsidRDefault="000202F6" w:rsidP="00197511">
      <w:pPr>
        <w:pStyle w:val="Tekstpodstawowy"/>
        <w:spacing w:line="360" w:lineRule="auto"/>
        <w:jc w:val="left"/>
        <w:rPr>
          <w:rFonts w:ascii="Calibri" w:hAnsi="Calibri" w:cs="Calibri"/>
          <w:b/>
        </w:rPr>
      </w:pPr>
    </w:p>
    <w:p w14:paraId="710D7984" w14:textId="77777777" w:rsidR="00BA0FAC" w:rsidRPr="006474C0" w:rsidRDefault="00BA0FAC" w:rsidP="00197511">
      <w:pPr>
        <w:pStyle w:val="Tekstpodstawowy"/>
        <w:spacing w:line="360" w:lineRule="auto"/>
        <w:jc w:val="left"/>
        <w:rPr>
          <w:rFonts w:ascii="Calibri" w:hAnsi="Calibri" w:cs="Calibri"/>
          <w:b/>
        </w:rPr>
      </w:pPr>
      <w:r w:rsidRPr="006474C0">
        <w:rPr>
          <w:rFonts w:ascii="Calibri" w:hAnsi="Calibri" w:cs="Calibri"/>
          <w:b/>
        </w:rPr>
        <w:t xml:space="preserve">Przekazanie dofinansowania dla </w:t>
      </w:r>
      <w:r w:rsidR="0084250B" w:rsidRPr="006474C0">
        <w:rPr>
          <w:rFonts w:ascii="Calibri" w:hAnsi="Calibri" w:cs="Calibri"/>
          <w:b/>
        </w:rPr>
        <w:t>Projekt</w:t>
      </w:r>
      <w:r w:rsidRPr="006474C0">
        <w:rPr>
          <w:rFonts w:ascii="Calibri" w:hAnsi="Calibri" w:cs="Calibri"/>
          <w:b/>
        </w:rPr>
        <w:t>ów</w:t>
      </w:r>
      <w:r w:rsidR="00F945CF" w:rsidRPr="006474C0">
        <w:rPr>
          <w:rFonts w:ascii="Calibri" w:hAnsi="Calibri" w:cs="Calibri"/>
          <w:b/>
        </w:rPr>
        <w:t xml:space="preserve"> z programem funkcjonalno-użytkowym</w:t>
      </w:r>
      <w:r w:rsidRPr="006474C0">
        <w:rPr>
          <w:rStyle w:val="Odwoanieprzypisudolnego"/>
          <w:rFonts w:ascii="Calibri" w:hAnsi="Calibri" w:cs="Calibri"/>
          <w:b/>
        </w:rPr>
        <w:footnoteReference w:id="10"/>
      </w:r>
    </w:p>
    <w:p w14:paraId="2CFBAFE5" w14:textId="769D6BAF" w:rsidR="00F147E9" w:rsidRPr="006474C0" w:rsidRDefault="00BA0FAC" w:rsidP="00197511">
      <w:pPr>
        <w:pStyle w:val="Tekstpodstawowy"/>
        <w:spacing w:line="360" w:lineRule="auto"/>
        <w:jc w:val="left"/>
        <w:rPr>
          <w:rFonts w:ascii="Calibri" w:hAnsi="Calibri" w:cs="Calibri"/>
          <w:b/>
        </w:rPr>
      </w:pPr>
      <w:r w:rsidRPr="006474C0">
        <w:rPr>
          <w:rFonts w:ascii="Calibri" w:hAnsi="Calibri" w:cs="Calibri"/>
          <w:b/>
        </w:rPr>
        <w:t xml:space="preserve">§ </w:t>
      </w:r>
      <w:r w:rsidR="00725759" w:rsidRPr="006474C0">
        <w:rPr>
          <w:rFonts w:ascii="Calibri" w:hAnsi="Calibri" w:cs="Calibri"/>
          <w:b/>
        </w:rPr>
        <w:t>1</w:t>
      </w:r>
      <w:r w:rsidR="0043697F" w:rsidRPr="006474C0">
        <w:rPr>
          <w:rFonts w:ascii="Calibri" w:hAnsi="Calibri" w:cs="Calibri"/>
          <w:b/>
        </w:rPr>
        <w:t>1</w:t>
      </w:r>
    </w:p>
    <w:p w14:paraId="4E97B03E" w14:textId="7587695B" w:rsidR="00331C2A" w:rsidRPr="006474C0" w:rsidRDefault="00331C2A" w:rsidP="00197511">
      <w:pPr>
        <w:pStyle w:val="Bezodstpw"/>
        <w:numPr>
          <w:ilvl w:val="0"/>
          <w:numId w:val="256"/>
        </w:numPr>
        <w:spacing w:line="360" w:lineRule="auto"/>
        <w:ind w:left="284" w:hanging="284"/>
        <w:rPr>
          <w:rFonts w:cs="Calibri"/>
          <w:sz w:val="24"/>
          <w:szCs w:val="24"/>
        </w:rPr>
      </w:pPr>
      <w:r w:rsidRPr="006474C0">
        <w:rPr>
          <w:rFonts w:cs="Calibri"/>
          <w:sz w:val="24"/>
          <w:szCs w:val="24"/>
        </w:rPr>
        <w:t>Zgodnie z art. 103 ustawy z dnia 11 września 2019 r. Prawo zamówień publicznych</w:t>
      </w:r>
      <w:r w:rsidRPr="006474C0">
        <w:rPr>
          <w:rFonts w:cs="Calibri"/>
          <w:i/>
          <w:sz w:val="24"/>
          <w:szCs w:val="24"/>
        </w:rPr>
        <w:t xml:space="preserve"> </w:t>
      </w:r>
      <w:r w:rsidRPr="006474C0">
        <w:rPr>
          <w:rFonts w:cs="Calibri"/>
          <w:sz w:val="24"/>
          <w:szCs w:val="24"/>
        </w:rPr>
        <w:t>(</w:t>
      </w:r>
      <w:proofErr w:type="spellStart"/>
      <w:r w:rsidRPr="006474C0">
        <w:rPr>
          <w:rFonts w:cs="Calibri"/>
          <w:sz w:val="24"/>
          <w:szCs w:val="24"/>
        </w:rPr>
        <w:t>t.j</w:t>
      </w:r>
      <w:proofErr w:type="spellEnd"/>
      <w:r w:rsidRPr="006474C0">
        <w:rPr>
          <w:rFonts w:cs="Calibri"/>
          <w:sz w:val="24"/>
          <w:szCs w:val="24"/>
        </w:rPr>
        <w:t xml:space="preserve">. Dz. U. z </w:t>
      </w:r>
      <w:r w:rsidR="000D1CCB" w:rsidRPr="006474C0">
        <w:rPr>
          <w:rFonts w:cs="Calibri"/>
          <w:sz w:val="24"/>
          <w:szCs w:val="24"/>
        </w:rPr>
        <w:t xml:space="preserve">2024 </w:t>
      </w:r>
      <w:r w:rsidRPr="006474C0">
        <w:rPr>
          <w:rFonts w:cs="Calibri"/>
          <w:sz w:val="24"/>
          <w:szCs w:val="24"/>
        </w:rPr>
        <w:t xml:space="preserve">r., poz. </w:t>
      </w:r>
      <w:r w:rsidR="000D1CCB" w:rsidRPr="006474C0">
        <w:rPr>
          <w:rFonts w:cs="Calibri"/>
          <w:sz w:val="24"/>
          <w:szCs w:val="24"/>
        </w:rPr>
        <w:t>1320</w:t>
      </w:r>
      <w:r w:rsidRPr="006474C0">
        <w:rPr>
          <w:rFonts w:cs="Calibri"/>
          <w:sz w:val="24"/>
          <w:szCs w:val="24"/>
        </w:rPr>
        <w:t>)</w:t>
      </w:r>
      <w:r w:rsidRPr="006474C0">
        <w:rPr>
          <w:rFonts w:cs="Calibri"/>
          <w:i/>
          <w:sz w:val="24"/>
          <w:szCs w:val="24"/>
        </w:rPr>
        <w:t>,</w:t>
      </w:r>
      <w:r w:rsidRPr="006474C0">
        <w:rPr>
          <w:rFonts w:cs="Calibri"/>
          <w:sz w:val="24"/>
          <w:szCs w:val="24"/>
        </w:rPr>
        <w:t xml:space="preserve"> jeżeli </w:t>
      </w:r>
      <w:r w:rsidRPr="006474C0">
        <w:rPr>
          <w:rFonts w:cs="Calibri"/>
          <w:sz w:val="24"/>
          <w:szCs w:val="24"/>
          <w:u w:val="single"/>
        </w:rPr>
        <w:t>przedmiotem zamówienia jest zaprojektowanie i wykonanie robót budowlanych</w:t>
      </w:r>
      <w:r w:rsidRPr="006474C0">
        <w:rPr>
          <w:rFonts w:cs="Calibri"/>
          <w:sz w:val="24"/>
          <w:szCs w:val="24"/>
        </w:rPr>
        <w:t xml:space="preserve"> w rozumieniu Ustawy z dnia 7 lipca 1994 r. Prawo budowlane (</w:t>
      </w:r>
      <w:proofErr w:type="spellStart"/>
      <w:r w:rsidRPr="006474C0">
        <w:rPr>
          <w:rFonts w:cs="Calibri"/>
          <w:sz w:val="24"/>
          <w:szCs w:val="24"/>
        </w:rPr>
        <w:t>t.j</w:t>
      </w:r>
      <w:proofErr w:type="spellEnd"/>
      <w:r w:rsidRPr="006474C0">
        <w:rPr>
          <w:rFonts w:cs="Calibri"/>
          <w:sz w:val="24"/>
          <w:szCs w:val="24"/>
        </w:rPr>
        <w:t>. Dz. U. z 202</w:t>
      </w:r>
      <w:r w:rsidR="001E4419" w:rsidRPr="006474C0">
        <w:rPr>
          <w:rFonts w:cs="Calibri"/>
          <w:sz w:val="24"/>
          <w:szCs w:val="24"/>
        </w:rPr>
        <w:t>4</w:t>
      </w:r>
      <w:r w:rsidRPr="006474C0">
        <w:rPr>
          <w:rFonts w:cs="Calibri"/>
          <w:sz w:val="24"/>
          <w:szCs w:val="24"/>
        </w:rPr>
        <w:t xml:space="preserve"> r. poz. </w:t>
      </w:r>
      <w:r w:rsidR="001E4419" w:rsidRPr="006474C0">
        <w:rPr>
          <w:rFonts w:cs="Calibri"/>
          <w:sz w:val="24"/>
          <w:szCs w:val="24"/>
        </w:rPr>
        <w:t>725</w:t>
      </w:r>
      <w:r w:rsidRPr="006474C0">
        <w:rPr>
          <w:rFonts w:cs="Calibri"/>
          <w:sz w:val="24"/>
          <w:szCs w:val="24"/>
        </w:rPr>
        <w:t xml:space="preserve"> z </w:t>
      </w:r>
      <w:proofErr w:type="spellStart"/>
      <w:r w:rsidRPr="006474C0">
        <w:rPr>
          <w:rFonts w:cs="Calibri"/>
          <w:sz w:val="24"/>
          <w:szCs w:val="24"/>
        </w:rPr>
        <w:t>późn</w:t>
      </w:r>
      <w:proofErr w:type="spellEnd"/>
      <w:r w:rsidRPr="006474C0">
        <w:rPr>
          <w:rFonts w:cs="Calibri"/>
          <w:sz w:val="24"/>
          <w:szCs w:val="24"/>
        </w:rPr>
        <w:t>. zm.), zamawiający opisuje przedmiot zamówienia za pomocą programu funkcjonalno-użytkowego, który stanowi załącznik do wniosku o dofinansowanie.</w:t>
      </w:r>
    </w:p>
    <w:p w14:paraId="2C512260" w14:textId="0232E3C3" w:rsidR="00331C2A" w:rsidRPr="00360B23" w:rsidRDefault="00244FDD" w:rsidP="00197511">
      <w:pPr>
        <w:pStyle w:val="Bezodstpw"/>
        <w:numPr>
          <w:ilvl w:val="0"/>
          <w:numId w:val="256"/>
        </w:numPr>
        <w:spacing w:line="360" w:lineRule="auto"/>
        <w:ind w:left="284" w:hanging="284"/>
        <w:rPr>
          <w:rFonts w:asciiTheme="minorHAnsi" w:hAnsiTheme="minorHAnsi" w:cstheme="minorHAnsi"/>
          <w:sz w:val="24"/>
          <w:szCs w:val="24"/>
        </w:rPr>
      </w:pPr>
      <w:r w:rsidRPr="00360B23">
        <w:rPr>
          <w:rFonts w:asciiTheme="minorHAnsi" w:hAnsiTheme="minorHAnsi" w:cstheme="minorHAnsi"/>
          <w:sz w:val="24"/>
          <w:szCs w:val="24"/>
        </w:rPr>
        <w:t xml:space="preserve">Dla projektów typu zaprojektuj i wybuduj nie jest koniecznym przedstawienie kopii pozwolenia na budowę lub zgłoszenia budowy na etapie oceny. Jednakże należy pamiętać, iż dokumenty te jeśli będą wymagane prawem będą musiały zostać dostarczone do Instytucji </w:t>
      </w:r>
      <w:r w:rsidR="00E91AE6">
        <w:rPr>
          <w:rFonts w:asciiTheme="minorHAnsi" w:hAnsiTheme="minorHAnsi" w:cstheme="minorHAnsi"/>
          <w:sz w:val="24"/>
          <w:szCs w:val="24"/>
        </w:rPr>
        <w:t>Pośredniczącej</w:t>
      </w:r>
      <w:r w:rsidRPr="00360B23">
        <w:rPr>
          <w:rFonts w:asciiTheme="minorHAnsi" w:hAnsiTheme="minorHAnsi" w:cstheme="minorHAnsi"/>
          <w:sz w:val="24"/>
          <w:szCs w:val="24"/>
        </w:rPr>
        <w:t xml:space="preserve"> po ich uzyskaniu przez wnioskodawcę, już po podpisaniu Umowy o dofinansowanie. Przekazanie dofinansowania na zasadach określonych w § 9 i § 10 dla Projektów z programem funkcjonalno-użytkowym możliwe będzie po otrzymaniu dokumentacji projektu oraz wszelkich wymaganych prawem pozwoleń na realizacje projektu  po ocenie przez Instytucję Pośredniczącą, czy projekt spełnia Kryteria Środowiskowe dla wszystkich działań FEO 2021-2027, stanowiące załącznik do Regulaminu wyboru projektów obowiązującego w naborze… </w:t>
      </w:r>
      <w:r w:rsidRPr="00360B23">
        <w:rPr>
          <w:rFonts w:asciiTheme="minorHAnsi" w:hAnsiTheme="minorHAnsi" w:cstheme="minorHAnsi"/>
          <w:b/>
          <w:bCs/>
          <w:sz w:val="24"/>
          <w:szCs w:val="24"/>
        </w:rPr>
        <w:t>[należy wpisać nr naboru</w:t>
      </w:r>
      <w:r w:rsidR="00331C2A" w:rsidRPr="00360B23">
        <w:rPr>
          <w:rFonts w:asciiTheme="minorHAnsi" w:hAnsiTheme="minorHAnsi" w:cstheme="minorHAnsi"/>
          <w:b/>
          <w:i/>
          <w:iCs/>
          <w:sz w:val="24"/>
          <w:szCs w:val="24"/>
        </w:rPr>
        <w:t>].</w:t>
      </w:r>
    </w:p>
    <w:p w14:paraId="3FA08D46" w14:textId="77777777" w:rsidR="00331C2A" w:rsidRPr="006474C0" w:rsidRDefault="00331C2A" w:rsidP="00197511">
      <w:pPr>
        <w:pStyle w:val="Bezodstpw"/>
        <w:numPr>
          <w:ilvl w:val="0"/>
          <w:numId w:val="256"/>
        </w:numPr>
        <w:spacing w:line="360" w:lineRule="auto"/>
        <w:ind w:left="284" w:hanging="284"/>
        <w:rPr>
          <w:rFonts w:cs="Calibri"/>
          <w:sz w:val="24"/>
          <w:szCs w:val="24"/>
        </w:rPr>
      </w:pPr>
      <w:r w:rsidRPr="00360B23">
        <w:rPr>
          <w:rFonts w:asciiTheme="minorHAnsi" w:hAnsiTheme="minorHAnsi" w:cstheme="minorHAnsi"/>
          <w:sz w:val="24"/>
          <w:szCs w:val="24"/>
        </w:rPr>
        <w:t>W przypadku, gdy wnioskodawca zdecyduje się realizować projekt w formule zaprojektuj</w:t>
      </w:r>
      <w:r w:rsidRPr="006474C0">
        <w:rPr>
          <w:rFonts w:cs="Calibri"/>
          <w:sz w:val="24"/>
          <w:szCs w:val="24"/>
        </w:rPr>
        <w:t xml:space="preserve"> i wybuduj na podstawie programu funkcjonalno-użytkowego, obowiązek przygotowania projektów wykonawczych, zgłoszenia prac i uzyskania prawomocnych pozwoleń dla takich </w:t>
      </w:r>
      <w:r w:rsidRPr="006474C0">
        <w:rPr>
          <w:rFonts w:cs="Calibri"/>
          <w:sz w:val="24"/>
          <w:szCs w:val="24"/>
        </w:rPr>
        <w:lastRenderedPageBreak/>
        <w:t>projektów spoczywa na wykonawcy wyłonionym do realizacji zadania w ramach projektu (jeśli będą wymagane).</w:t>
      </w:r>
    </w:p>
    <w:p w14:paraId="0D588C73" w14:textId="77777777" w:rsidR="00331C2A" w:rsidRPr="006474C0" w:rsidRDefault="00331C2A" w:rsidP="00197511">
      <w:pPr>
        <w:pStyle w:val="Bezodstpw"/>
        <w:numPr>
          <w:ilvl w:val="0"/>
          <w:numId w:val="256"/>
        </w:numPr>
        <w:spacing w:line="360" w:lineRule="auto"/>
        <w:ind w:left="284" w:hanging="284"/>
        <w:rPr>
          <w:rFonts w:cs="Calibri"/>
          <w:bCs/>
          <w:sz w:val="24"/>
          <w:szCs w:val="24"/>
        </w:rPr>
      </w:pPr>
      <w:r w:rsidRPr="006474C0">
        <w:rPr>
          <w:rFonts w:cs="Calibri"/>
          <w:sz w:val="24"/>
          <w:szCs w:val="24"/>
        </w:rPr>
        <w:t xml:space="preserve">Beneficjent zobowiązuje się przekazać wyciąg z dokumentacji technicznej lub dokumentację techniczną Projektu, oraz wszelkie wymagane prawem pozwolenia na realizację Projektu, niezbędne do oceny przez Instytucję </w:t>
      </w:r>
      <w:r w:rsidR="00EC6D6C" w:rsidRPr="006474C0">
        <w:rPr>
          <w:rFonts w:cs="Calibri"/>
          <w:sz w:val="24"/>
          <w:szCs w:val="24"/>
        </w:rPr>
        <w:t>Pośredniczącą</w:t>
      </w:r>
      <w:r w:rsidRPr="006474C0">
        <w:rPr>
          <w:rFonts w:cs="Calibri"/>
          <w:sz w:val="24"/>
          <w:szCs w:val="24"/>
        </w:rPr>
        <w:t xml:space="preserve"> spełnienia kryteriów o których mowa w ust. 2, w terminie 7 dni od daty otrzymania ostatniego z ww. dokumentów.</w:t>
      </w:r>
    </w:p>
    <w:p w14:paraId="1910DF56" w14:textId="60ACA1C3" w:rsidR="00331C2A" w:rsidRPr="006474C0" w:rsidRDefault="00331C2A" w:rsidP="00197511">
      <w:pPr>
        <w:pStyle w:val="Bezodstpw"/>
        <w:numPr>
          <w:ilvl w:val="0"/>
          <w:numId w:val="256"/>
        </w:numPr>
        <w:spacing w:line="360" w:lineRule="auto"/>
        <w:ind w:left="284" w:hanging="284"/>
        <w:rPr>
          <w:rFonts w:cs="Calibri"/>
          <w:bCs/>
          <w:sz w:val="24"/>
          <w:szCs w:val="24"/>
        </w:rPr>
      </w:pPr>
      <w:r w:rsidRPr="006474C0">
        <w:rPr>
          <w:rFonts w:cs="Calibri"/>
          <w:sz w:val="24"/>
          <w:szCs w:val="24"/>
        </w:rPr>
        <w:t xml:space="preserve">Instytucja </w:t>
      </w:r>
      <w:r w:rsidR="00EC6D6C" w:rsidRPr="006474C0">
        <w:rPr>
          <w:rFonts w:cs="Calibri"/>
          <w:sz w:val="24"/>
          <w:szCs w:val="24"/>
        </w:rPr>
        <w:t>Pośrednicząca</w:t>
      </w:r>
      <w:r w:rsidRPr="006474C0">
        <w:rPr>
          <w:rFonts w:cs="Calibri"/>
          <w:sz w:val="24"/>
          <w:szCs w:val="24"/>
        </w:rPr>
        <w:t xml:space="preserve">, po weryfikacji otrzymanych dokumentów, o których mowa w ust. 4, w przypadku, gdy jest to wymagane dokonuje ponownej oceny środowiskowej w terminie </w:t>
      </w:r>
      <w:r w:rsidR="00BF54E7">
        <w:rPr>
          <w:rFonts w:cs="Calibri"/>
          <w:sz w:val="24"/>
          <w:szCs w:val="24"/>
        </w:rPr>
        <w:t>3</w:t>
      </w:r>
      <w:r w:rsidRPr="006474C0">
        <w:rPr>
          <w:rFonts w:cs="Calibri"/>
          <w:sz w:val="24"/>
          <w:szCs w:val="24"/>
        </w:rPr>
        <w:t>0 dni roboczych od dnia otrzymania kompletnej dokumentacji, lub wzywa Beneficjenta do uzupełnienia dokumentów. W przypadku konieczności wezwania Beneficjenta do uzupełnienia braków bieg terminu oceny zostaje przerwany.</w:t>
      </w:r>
    </w:p>
    <w:p w14:paraId="3754ABA0" w14:textId="77777777" w:rsidR="00331C2A" w:rsidRPr="006474C0" w:rsidRDefault="00331C2A" w:rsidP="00197511">
      <w:pPr>
        <w:pStyle w:val="Bezodstpw"/>
        <w:numPr>
          <w:ilvl w:val="0"/>
          <w:numId w:val="256"/>
        </w:numPr>
        <w:spacing w:line="360" w:lineRule="auto"/>
        <w:ind w:left="284" w:hanging="284"/>
        <w:rPr>
          <w:rFonts w:cs="Calibri"/>
          <w:bCs/>
          <w:sz w:val="24"/>
          <w:szCs w:val="24"/>
        </w:rPr>
      </w:pPr>
      <w:r w:rsidRPr="006474C0">
        <w:rPr>
          <w:rFonts w:cs="Calibri"/>
          <w:sz w:val="24"/>
          <w:szCs w:val="24"/>
        </w:rPr>
        <w:t xml:space="preserve">Instytucja </w:t>
      </w:r>
      <w:r w:rsidR="00EC6D6C" w:rsidRPr="006474C0">
        <w:rPr>
          <w:rFonts w:cs="Calibri"/>
          <w:sz w:val="24"/>
          <w:szCs w:val="24"/>
        </w:rPr>
        <w:t>Pośrednicząca</w:t>
      </w:r>
      <w:r w:rsidRPr="006474C0">
        <w:rPr>
          <w:rFonts w:cs="Calibri"/>
          <w:sz w:val="24"/>
          <w:szCs w:val="24"/>
        </w:rPr>
        <w:t xml:space="preserve"> może wydać rekomendacje dotyczące poprawy dokumentów lub przeprowadzonych procedur, w celu osiągnięcia zgodności z kryteriami o których mowa w ust. 2.</w:t>
      </w:r>
    </w:p>
    <w:p w14:paraId="4648FA9B" w14:textId="77777777" w:rsidR="00331C2A" w:rsidRPr="006474C0" w:rsidRDefault="00331C2A" w:rsidP="00197511">
      <w:pPr>
        <w:pStyle w:val="Bezodstpw"/>
        <w:numPr>
          <w:ilvl w:val="0"/>
          <w:numId w:val="256"/>
        </w:numPr>
        <w:spacing w:line="360" w:lineRule="auto"/>
        <w:ind w:left="284" w:hanging="284"/>
        <w:rPr>
          <w:rFonts w:cs="Calibri"/>
          <w:bCs/>
          <w:sz w:val="24"/>
          <w:szCs w:val="24"/>
        </w:rPr>
      </w:pPr>
      <w:r w:rsidRPr="006474C0">
        <w:rPr>
          <w:rFonts w:cs="Calibri"/>
          <w:sz w:val="24"/>
          <w:szCs w:val="24"/>
        </w:rPr>
        <w:t xml:space="preserve">Po wdrożeniu zaleceń Beneficjent przekazuje dokumenty, na zasadach określonych w ust. 2, a Instytucja </w:t>
      </w:r>
      <w:r w:rsidR="00EC6D6C" w:rsidRPr="006474C0">
        <w:rPr>
          <w:rFonts w:cs="Calibri"/>
          <w:sz w:val="24"/>
          <w:szCs w:val="24"/>
        </w:rPr>
        <w:t>Pośrednicząca</w:t>
      </w:r>
      <w:r w:rsidRPr="006474C0">
        <w:rPr>
          <w:rFonts w:cs="Calibri"/>
          <w:sz w:val="24"/>
          <w:szCs w:val="24"/>
        </w:rPr>
        <w:t xml:space="preserve"> dokonuje ponownie oceny, na zasadach określonych w ust. 5.</w:t>
      </w:r>
    </w:p>
    <w:p w14:paraId="78C2F235" w14:textId="77777777" w:rsidR="00331C2A" w:rsidRPr="006474C0" w:rsidRDefault="00331C2A" w:rsidP="00197511">
      <w:pPr>
        <w:pStyle w:val="Bezodstpw"/>
        <w:numPr>
          <w:ilvl w:val="0"/>
          <w:numId w:val="256"/>
        </w:numPr>
        <w:spacing w:line="360" w:lineRule="auto"/>
        <w:ind w:left="284" w:hanging="284"/>
        <w:rPr>
          <w:rFonts w:cs="Calibri"/>
          <w:bCs/>
          <w:sz w:val="24"/>
          <w:szCs w:val="24"/>
        </w:rPr>
      </w:pPr>
      <w:r w:rsidRPr="006474C0">
        <w:rPr>
          <w:rFonts w:cs="Calibri"/>
          <w:sz w:val="24"/>
          <w:szCs w:val="24"/>
        </w:rPr>
        <w:t xml:space="preserve">Stwierdzenie przez Instytucję </w:t>
      </w:r>
      <w:r w:rsidR="00EC6D6C" w:rsidRPr="006474C0">
        <w:rPr>
          <w:rFonts w:cs="Calibri"/>
          <w:sz w:val="24"/>
          <w:szCs w:val="24"/>
        </w:rPr>
        <w:t>Pośredniczącą</w:t>
      </w:r>
      <w:r w:rsidRPr="006474C0">
        <w:rPr>
          <w:rFonts w:cs="Calibri"/>
          <w:sz w:val="24"/>
          <w:szCs w:val="24"/>
        </w:rPr>
        <w:t xml:space="preserve"> zgodności z kryteriami, o których mowa w ust. 2 Beneficjent otrzymuje na piśmie.</w:t>
      </w:r>
    </w:p>
    <w:p w14:paraId="69D2DCA7" w14:textId="77777777" w:rsidR="00331C2A" w:rsidRPr="006474C0" w:rsidRDefault="00331C2A" w:rsidP="00197511">
      <w:pPr>
        <w:pStyle w:val="Bezodstpw"/>
        <w:numPr>
          <w:ilvl w:val="0"/>
          <w:numId w:val="256"/>
        </w:numPr>
        <w:spacing w:line="360" w:lineRule="auto"/>
        <w:ind w:left="284" w:hanging="284"/>
        <w:rPr>
          <w:rFonts w:cs="Calibri"/>
          <w:bCs/>
          <w:sz w:val="24"/>
          <w:szCs w:val="24"/>
        </w:rPr>
      </w:pPr>
      <w:r w:rsidRPr="006474C0">
        <w:rPr>
          <w:rFonts w:cs="Calibri"/>
          <w:sz w:val="24"/>
          <w:szCs w:val="24"/>
        </w:rPr>
        <w:t xml:space="preserve">Wszelkie skutki wynikające ze stwierdzenia przez Instytucję </w:t>
      </w:r>
      <w:r w:rsidR="00EC6D6C" w:rsidRPr="006474C0">
        <w:rPr>
          <w:rFonts w:cs="Calibri"/>
          <w:sz w:val="24"/>
          <w:szCs w:val="24"/>
        </w:rPr>
        <w:t>Pośredniczącą</w:t>
      </w:r>
      <w:r w:rsidRPr="006474C0">
        <w:rPr>
          <w:rFonts w:cs="Calibri"/>
          <w:sz w:val="24"/>
          <w:szCs w:val="24"/>
        </w:rPr>
        <w:t xml:space="preserve"> niespełnienia przez Projekt kryteriów, o których mowa w ust. 2, obciążają Beneficjenta.</w:t>
      </w:r>
    </w:p>
    <w:p w14:paraId="5967E72E" w14:textId="47032101" w:rsidR="00331C2A" w:rsidRPr="006474C0" w:rsidRDefault="00331C2A" w:rsidP="00197511">
      <w:pPr>
        <w:pStyle w:val="Bezodstpw"/>
        <w:numPr>
          <w:ilvl w:val="0"/>
          <w:numId w:val="256"/>
        </w:numPr>
        <w:spacing w:line="360" w:lineRule="auto"/>
        <w:ind w:left="284" w:hanging="284"/>
        <w:rPr>
          <w:rFonts w:cs="Calibri"/>
          <w:bCs/>
          <w:color w:val="000000"/>
          <w:sz w:val="24"/>
          <w:szCs w:val="24"/>
        </w:rPr>
      </w:pPr>
      <w:r w:rsidRPr="006474C0">
        <w:rPr>
          <w:rFonts w:cs="Calibri"/>
          <w:sz w:val="24"/>
          <w:szCs w:val="24"/>
        </w:rPr>
        <w:t xml:space="preserve">Stwierdzenie przez Instytucję </w:t>
      </w:r>
      <w:r w:rsidR="00EC6D6C" w:rsidRPr="006474C0">
        <w:rPr>
          <w:rFonts w:cs="Calibri"/>
          <w:sz w:val="24"/>
          <w:szCs w:val="24"/>
        </w:rPr>
        <w:t>Pośredniczącą</w:t>
      </w:r>
      <w:r w:rsidRPr="006474C0">
        <w:rPr>
          <w:rFonts w:cs="Calibri"/>
          <w:sz w:val="24"/>
          <w:szCs w:val="24"/>
        </w:rPr>
        <w:t xml:space="preserve"> niezgodności Projektu z kryteriami, o których mowa w ust. 2, a także niemożliwość wdrożenia rekomendacji w celu osiągnięcia zgodności z kryteriami o których mowa w ust.</w:t>
      </w:r>
      <w:r w:rsidR="00D326DA" w:rsidRPr="006474C0">
        <w:rPr>
          <w:rFonts w:cs="Calibri"/>
          <w:sz w:val="24"/>
          <w:szCs w:val="24"/>
        </w:rPr>
        <w:t xml:space="preserve"> 2, może spowodować rozwiązanie</w:t>
      </w:r>
      <w:r w:rsidRPr="006474C0">
        <w:rPr>
          <w:rFonts w:cs="Calibri"/>
          <w:sz w:val="24"/>
          <w:szCs w:val="24"/>
        </w:rPr>
        <w:t xml:space="preserve"> Umowy, na zasadach </w:t>
      </w:r>
      <w:r w:rsidRPr="006474C0">
        <w:rPr>
          <w:rFonts w:cs="Calibri"/>
          <w:color w:val="000000"/>
          <w:sz w:val="24"/>
          <w:szCs w:val="24"/>
        </w:rPr>
        <w:t>określonych w § 2</w:t>
      </w:r>
      <w:r w:rsidR="00BB03F5" w:rsidRPr="006474C0">
        <w:rPr>
          <w:rFonts w:cs="Calibri"/>
          <w:color w:val="000000"/>
          <w:sz w:val="24"/>
          <w:szCs w:val="24"/>
        </w:rPr>
        <w:t>6</w:t>
      </w:r>
      <w:r w:rsidRPr="006474C0">
        <w:rPr>
          <w:rFonts w:cs="Calibri"/>
          <w:color w:val="000000"/>
          <w:sz w:val="24"/>
          <w:szCs w:val="24"/>
        </w:rPr>
        <w:t>.</w:t>
      </w:r>
    </w:p>
    <w:p w14:paraId="021CBADD" w14:textId="5E160D9C" w:rsidR="00331C2A" w:rsidRPr="006474C0" w:rsidRDefault="00EC6D6C" w:rsidP="00197511">
      <w:pPr>
        <w:pStyle w:val="Bezodstpw"/>
        <w:numPr>
          <w:ilvl w:val="0"/>
          <w:numId w:val="256"/>
        </w:numPr>
        <w:spacing w:line="360" w:lineRule="auto"/>
        <w:ind w:left="284" w:hanging="284"/>
        <w:rPr>
          <w:rFonts w:cs="Calibri"/>
          <w:b/>
          <w:bCs/>
          <w:sz w:val="24"/>
          <w:szCs w:val="24"/>
        </w:rPr>
      </w:pPr>
      <w:r w:rsidRPr="006474C0">
        <w:rPr>
          <w:rFonts w:cs="Calibri"/>
          <w:bCs/>
          <w:sz w:val="24"/>
          <w:szCs w:val="24"/>
        </w:rPr>
        <w:t>Instytucja Pośrednicząca</w:t>
      </w:r>
      <w:r w:rsidR="00331C2A" w:rsidRPr="006474C0">
        <w:rPr>
          <w:rFonts w:cs="Calibri"/>
          <w:bCs/>
          <w:sz w:val="24"/>
          <w:szCs w:val="24"/>
        </w:rPr>
        <w:t xml:space="preserve"> zastrzega sobie prawo do dokonania ponownej oceny w zakresie spełnienia przez projekt wskazanych w załączniku do Regulaminu wyboru projektów kryteriów formalnych i merytorycznych w przypadku stwierdzenia </w:t>
      </w:r>
      <w:r w:rsidR="00331C2A" w:rsidRPr="006474C0">
        <w:rPr>
          <w:rFonts w:cs="Calibri"/>
          <w:bCs/>
          <w:sz w:val="24"/>
          <w:szCs w:val="24"/>
        </w:rPr>
        <w:lastRenderedPageBreak/>
        <w:t xml:space="preserve">wprowadzenia zmian do zaplanowanego przedsięwzięcia w odniesieniu do przedłożonego wcześniej PFU. Przepisy </w:t>
      </w:r>
      <w:r w:rsidR="00331C2A" w:rsidRPr="006474C0">
        <w:rPr>
          <w:rFonts w:cs="Calibri"/>
          <w:color w:val="000000"/>
          <w:sz w:val="24"/>
          <w:szCs w:val="24"/>
        </w:rPr>
        <w:t>§ 2</w:t>
      </w:r>
      <w:r w:rsidR="00BB03F5" w:rsidRPr="006474C0">
        <w:rPr>
          <w:rFonts w:cs="Calibri"/>
          <w:color w:val="000000"/>
          <w:sz w:val="24"/>
          <w:szCs w:val="24"/>
        </w:rPr>
        <w:t>4</w:t>
      </w:r>
      <w:r w:rsidR="00331C2A" w:rsidRPr="006474C0">
        <w:rPr>
          <w:rFonts w:cs="Calibri"/>
          <w:color w:val="000000"/>
          <w:sz w:val="24"/>
          <w:szCs w:val="24"/>
        </w:rPr>
        <w:t xml:space="preserve"> stosuje się</w:t>
      </w:r>
      <w:r w:rsidR="00331C2A" w:rsidRPr="006474C0">
        <w:rPr>
          <w:rFonts w:cs="Calibri"/>
          <w:sz w:val="24"/>
          <w:szCs w:val="24"/>
        </w:rPr>
        <w:t xml:space="preserve"> odpowiednio.</w:t>
      </w:r>
    </w:p>
    <w:p w14:paraId="23395A06" w14:textId="77777777" w:rsidR="00331C2A" w:rsidRPr="006474C0" w:rsidRDefault="00331C2A" w:rsidP="00197511">
      <w:pPr>
        <w:pStyle w:val="Bezodstpw"/>
        <w:numPr>
          <w:ilvl w:val="0"/>
          <w:numId w:val="256"/>
        </w:numPr>
        <w:spacing w:line="360" w:lineRule="auto"/>
        <w:ind w:left="284" w:hanging="284"/>
        <w:rPr>
          <w:rFonts w:cs="Calibri"/>
          <w:b/>
          <w:bCs/>
          <w:sz w:val="24"/>
          <w:szCs w:val="24"/>
        </w:rPr>
      </w:pPr>
      <w:r w:rsidRPr="006474C0">
        <w:rPr>
          <w:rFonts w:cs="Calibri"/>
          <w:sz w:val="24"/>
          <w:szCs w:val="24"/>
        </w:rPr>
        <w:t xml:space="preserve">Złożenie przez Beneficjenta wniosku o płatność, w którym wnioskuje o wypłatę dofinansowania na wydatki objęte programem </w:t>
      </w:r>
      <w:proofErr w:type="spellStart"/>
      <w:r w:rsidRPr="006474C0">
        <w:rPr>
          <w:rFonts w:cs="Calibri"/>
          <w:sz w:val="24"/>
          <w:szCs w:val="24"/>
        </w:rPr>
        <w:t>funkcjonalno</w:t>
      </w:r>
      <w:proofErr w:type="spellEnd"/>
      <w:r w:rsidRPr="006474C0">
        <w:rPr>
          <w:rFonts w:cs="Calibri"/>
          <w:sz w:val="24"/>
          <w:szCs w:val="24"/>
        </w:rPr>
        <w:t xml:space="preserve"> – użytkowym, jest możliwe po spełnieniu warunku wynikającego z ust. 8.</w:t>
      </w:r>
    </w:p>
    <w:p w14:paraId="6A3F5253" w14:textId="77777777" w:rsidR="00331C2A" w:rsidRPr="006474C0" w:rsidRDefault="00331C2A" w:rsidP="00197511">
      <w:pPr>
        <w:pStyle w:val="Bezodstpw"/>
        <w:spacing w:line="360" w:lineRule="auto"/>
        <w:rPr>
          <w:rFonts w:cs="Calibri"/>
          <w:sz w:val="24"/>
          <w:szCs w:val="24"/>
        </w:rPr>
      </w:pPr>
    </w:p>
    <w:p w14:paraId="1A462933" w14:textId="77777777" w:rsidR="00BA0FAC" w:rsidRPr="006474C0" w:rsidRDefault="00BA0FAC" w:rsidP="00197511">
      <w:pPr>
        <w:spacing w:after="0" w:line="360" w:lineRule="auto"/>
        <w:rPr>
          <w:rFonts w:cs="Calibri"/>
          <w:b/>
          <w:sz w:val="24"/>
          <w:szCs w:val="24"/>
        </w:rPr>
      </w:pPr>
      <w:r w:rsidRPr="006474C0">
        <w:rPr>
          <w:rFonts w:cs="Calibri"/>
          <w:b/>
          <w:sz w:val="24"/>
          <w:szCs w:val="24"/>
        </w:rPr>
        <w:t>Zasady i terminy składania wniosków o płatność</w:t>
      </w:r>
    </w:p>
    <w:p w14:paraId="10A74459" w14:textId="0F15093E" w:rsidR="00BA0FAC" w:rsidRPr="006474C0" w:rsidRDefault="00BA0FAC" w:rsidP="00197511">
      <w:pPr>
        <w:spacing w:after="0" w:line="360" w:lineRule="auto"/>
        <w:rPr>
          <w:rFonts w:cs="Calibri"/>
          <w:b/>
          <w:sz w:val="24"/>
          <w:szCs w:val="24"/>
        </w:rPr>
      </w:pPr>
      <w:r w:rsidRPr="006474C0">
        <w:rPr>
          <w:rFonts w:cs="Calibri"/>
          <w:b/>
          <w:sz w:val="24"/>
          <w:szCs w:val="24"/>
        </w:rPr>
        <w:t xml:space="preserve">§ </w:t>
      </w:r>
      <w:r w:rsidR="00725759" w:rsidRPr="006474C0">
        <w:rPr>
          <w:rFonts w:cs="Calibri"/>
          <w:b/>
          <w:sz w:val="24"/>
          <w:szCs w:val="24"/>
        </w:rPr>
        <w:t>1</w:t>
      </w:r>
      <w:r w:rsidR="0043697F" w:rsidRPr="006474C0">
        <w:rPr>
          <w:rFonts w:cs="Calibri"/>
          <w:b/>
          <w:sz w:val="24"/>
          <w:szCs w:val="24"/>
        </w:rPr>
        <w:t>2</w:t>
      </w:r>
    </w:p>
    <w:p w14:paraId="7BF5D45C" w14:textId="77777777" w:rsidR="00BA0FAC" w:rsidRPr="006474C0" w:rsidRDefault="00EE6FF0" w:rsidP="00197511">
      <w:pPr>
        <w:pStyle w:val="Tekstpodstawowy"/>
        <w:numPr>
          <w:ilvl w:val="0"/>
          <w:numId w:val="24"/>
        </w:numPr>
        <w:tabs>
          <w:tab w:val="clear" w:pos="900"/>
          <w:tab w:val="clear" w:pos="3060"/>
          <w:tab w:val="left" w:pos="360"/>
        </w:tabs>
        <w:spacing w:line="360" w:lineRule="auto"/>
        <w:ind w:left="357" w:hanging="357"/>
        <w:jc w:val="left"/>
        <w:rPr>
          <w:rFonts w:ascii="Calibri" w:hAnsi="Calibri" w:cs="Calibri"/>
        </w:rPr>
      </w:pPr>
      <w:r w:rsidRPr="006474C0">
        <w:rPr>
          <w:rFonts w:ascii="Calibri" w:hAnsi="Calibri" w:cs="Calibri"/>
        </w:rPr>
        <w:t>Beneficjent</w:t>
      </w:r>
      <w:r w:rsidR="00BA0FAC" w:rsidRPr="006474C0">
        <w:rPr>
          <w:rFonts w:ascii="Calibri" w:hAnsi="Calibri" w:cs="Calibri"/>
        </w:rPr>
        <w:t xml:space="preserve"> składa wniosek o płatność w jednej z następujących form:</w:t>
      </w:r>
    </w:p>
    <w:p w14:paraId="20E0B8F2" w14:textId="60885198" w:rsidR="00F147E9" w:rsidRPr="006474C0" w:rsidRDefault="00BA0FAC" w:rsidP="00197511">
      <w:pPr>
        <w:pStyle w:val="Tekstpodstawowy"/>
        <w:numPr>
          <w:ilvl w:val="0"/>
          <w:numId w:val="129"/>
        </w:numPr>
        <w:tabs>
          <w:tab w:val="clear" w:pos="900"/>
        </w:tabs>
        <w:spacing w:line="360" w:lineRule="auto"/>
        <w:jc w:val="left"/>
        <w:rPr>
          <w:rFonts w:ascii="Calibri" w:hAnsi="Calibri" w:cs="Calibri"/>
        </w:rPr>
      </w:pPr>
      <w:r w:rsidRPr="006474C0">
        <w:rPr>
          <w:rFonts w:ascii="Calibri" w:hAnsi="Calibri" w:cs="Calibri"/>
        </w:rPr>
        <w:t xml:space="preserve">refundacyjny – </w:t>
      </w:r>
      <w:r w:rsidR="00C47998" w:rsidRPr="006474C0">
        <w:rPr>
          <w:rFonts w:ascii="Calibri" w:hAnsi="Calibri" w:cs="Calibri"/>
        </w:rPr>
        <w:t xml:space="preserve">w którym wnioskuje o refundację na podstawie wykazanych we wniosku o płatność zapłaconych faktur lub innych dokumentów o równoważnej wartości dowodowej, </w:t>
      </w:r>
    </w:p>
    <w:p w14:paraId="6823E890" w14:textId="1E596B85" w:rsidR="00F147E9" w:rsidRPr="006474C0" w:rsidRDefault="00BA0FAC" w:rsidP="00197511">
      <w:pPr>
        <w:pStyle w:val="Tekstpodstawowy"/>
        <w:numPr>
          <w:ilvl w:val="0"/>
          <w:numId w:val="129"/>
        </w:numPr>
        <w:tabs>
          <w:tab w:val="clear" w:pos="900"/>
        </w:tabs>
        <w:spacing w:line="360" w:lineRule="auto"/>
        <w:jc w:val="left"/>
        <w:rPr>
          <w:rFonts w:ascii="Calibri" w:hAnsi="Calibri" w:cs="Calibri"/>
        </w:rPr>
      </w:pPr>
      <w:r w:rsidRPr="006474C0">
        <w:rPr>
          <w:rFonts w:ascii="Calibri" w:hAnsi="Calibri" w:cs="Calibri"/>
        </w:rPr>
        <w:t xml:space="preserve">zaliczkowy – </w:t>
      </w:r>
      <w:r w:rsidR="006F3640" w:rsidRPr="006474C0">
        <w:rPr>
          <w:rFonts w:ascii="Calibri" w:hAnsi="Calibri" w:cs="Calibri"/>
        </w:rPr>
        <w:t xml:space="preserve">w którym wnioskuje o </w:t>
      </w:r>
      <w:r w:rsidR="007E1E09" w:rsidRPr="006474C0">
        <w:rPr>
          <w:rFonts w:ascii="Calibri" w:hAnsi="Calibri" w:cs="Calibri"/>
        </w:rPr>
        <w:t>wypłatę dofinansowania bez wskazywania we wniosku o płatność faktur, lub innych dokumentów o równoważnej wartości dowodowej,</w:t>
      </w:r>
    </w:p>
    <w:p w14:paraId="449DD58C" w14:textId="77777777" w:rsidR="00F147E9" w:rsidRPr="006474C0" w:rsidRDefault="00BA0FAC" w:rsidP="00197511">
      <w:pPr>
        <w:pStyle w:val="Tekstpodstawowy"/>
        <w:numPr>
          <w:ilvl w:val="0"/>
          <w:numId w:val="129"/>
        </w:numPr>
        <w:tabs>
          <w:tab w:val="clear" w:pos="900"/>
        </w:tabs>
        <w:spacing w:line="360" w:lineRule="auto"/>
        <w:jc w:val="left"/>
        <w:rPr>
          <w:rFonts w:ascii="Calibri" w:hAnsi="Calibri" w:cs="Calibri"/>
        </w:rPr>
      </w:pPr>
      <w:r w:rsidRPr="006474C0">
        <w:rPr>
          <w:rFonts w:ascii="Calibri" w:hAnsi="Calibri" w:cs="Calibri"/>
        </w:rPr>
        <w:t xml:space="preserve">refundacyjno-zaliczkowy – w którym </w:t>
      </w:r>
      <w:r w:rsidR="00EE6FF0" w:rsidRPr="006474C0">
        <w:rPr>
          <w:rFonts w:ascii="Calibri" w:hAnsi="Calibri" w:cs="Calibri"/>
        </w:rPr>
        <w:t>Beneficjent</w:t>
      </w:r>
      <w:r w:rsidRPr="006474C0">
        <w:rPr>
          <w:rFonts w:ascii="Calibri" w:hAnsi="Calibri" w:cs="Calibri"/>
        </w:rPr>
        <w:t xml:space="preserve"> wnioskuje równocześnie </w:t>
      </w:r>
      <w:r w:rsidR="009C5599" w:rsidRPr="006474C0">
        <w:rPr>
          <w:rFonts w:ascii="Calibri" w:hAnsi="Calibri" w:cs="Calibri"/>
        </w:rPr>
        <w:br/>
      </w:r>
      <w:r w:rsidRPr="006474C0">
        <w:rPr>
          <w:rFonts w:ascii="Calibri" w:hAnsi="Calibri" w:cs="Calibri"/>
        </w:rPr>
        <w:t>o refundację i zaliczkę,</w:t>
      </w:r>
    </w:p>
    <w:p w14:paraId="761631A6" w14:textId="29C6849A" w:rsidR="00F147E9" w:rsidRPr="006474C0" w:rsidRDefault="00BA0FAC" w:rsidP="00197511">
      <w:pPr>
        <w:pStyle w:val="Tekstpodstawowy"/>
        <w:numPr>
          <w:ilvl w:val="0"/>
          <w:numId w:val="129"/>
        </w:numPr>
        <w:tabs>
          <w:tab w:val="clear" w:pos="900"/>
        </w:tabs>
        <w:spacing w:line="360" w:lineRule="auto"/>
        <w:jc w:val="left"/>
        <w:rPr>
          <w:rFonts w:ascii="Calibri" w:hAnsi="Calibri" w:cs="Calibri"/>
        </w:rPr>
      </w:pPr>
      <w:r w:rsidRPr="006474C0">
        <w:rPr>
          <w:rFonts w:ascii="Calibri" w:hAnsi="Calibri" w:cs="Calibri"/>
        </w:rPr>
        <w:t xml:space="preserve">rozliczający zaliczkę – </w:t>
      </w:r>
      <w:r w:rsidR="00C47998" w:rsidRPr="006474C0">
        <w:rPr>
          <w:rFonts w:ascii="Calibri" w:hAnsi="Calibri" w:cs="Calibri"/>
        </w:rPr>
        <w:t>w którym rozlicza kwotę przekazanej wcześniej zaliczki,</w:t>
      </w:r>
      <w:r w:rsidR="007E1E09" w:rsidRPr="006474C0">
        <w:rPr>
          <w:rFonts w:ascii="Calibri" w:hAnsi="Calibri" w:cs="Calibri"/>
        </w:rPr>
        <w:t xml:space="preserve"> IP nie stosuje ograniczeń co do terminu zapłaty faktur, które Beneficjent rozlicza w ramach wniosku rozliczającego zaliczkę</w:t>
      </w:r>
      <w:r w:rsidR="00AF2203" w:rsidRPr="006474C0">
        <w:rPr>
          <w:rFonts w:ascii="Calibri" w:hAnsi="Calibri" w:cs="Calibri"/>
        </w:rPr>
        <w:t>.</w:t>
      </w:r>
      <w:r w:rsidRPr="006474C0">
        <w:rPr>
          <w:rFonts w:ascii="Calibri" w:hAnsi="Calibri" w:cs="Calibri"/>
        </w:rPr>
        <w:t xml:space="preserve"> </w:t>
      </w:r>
    </w:p>
    <w:p w14:paraId="4C7BACAF" w14:textId="77777777" w:rsidR="00F147E9" w:rsidRPr="006474C0" w:rsidRDefault="00BA0FAC" w:rsidP="00197511">
      <w:pPr>
        <w:pStyle w:val="Tekstpodstawowy"/>
        <w:numPr>
          <w:ilvl w:val="0"/>
          <w:numId w:val="129"/>
        </w:numPr>
        <w:tabs>
          <w:tab w:val="clear" w:pos="900"/>
        </w:tabs>
        <w:spacing w:line="360" w:lineRule="auto"/>
        <w:jc w:val="left"/>
        <w:rPr>
          <w:rFonts w:ascii="Calibri" w:hAnsi="Calibri" w:cs="Calibri"/>
        </w:rPr>
      </w:pPr>
      <w:proofErr w:type="spellStart"/>
      <w:r w:rsidRPr="006474C0">
        <w:rPr>
          <w:rFonts w:ascii="Calibri" w:hAnsi="Calibri" w:cs="Calibri"/>
        </w:rPr>
        <w:t>refundacyjno-zaliczkowy-rozliczający</w:t>
      </w:r>
      <w:proofErr w:type="spellEnd"/>
      <w:r w:rsidRPr="006474C0">
        <w:rPr>
          <w:rFonts w:ascii="Calibri" w:hAnsi="Calibri" w:cs="Calibri"/>
        </w:rPr>
        <w:t xml:space="preserve"> zaliczkę </w:t>
      </w:r>
      <w:r w:rsidR="002F378D" w:rsidRPr="006474C0">
        <w:rPr>
          <w:rFonts w:ascii="Calibri" w:hAnsi="Calibri" w:cs="Calibri"/>
        </w:rPr>
        <w:t>–</w:t>
      </w:r>
      <w:r w:rsidRPr="006474C0">
        <w:rPr>
          <w:rFonts w:ascii="Calibri" w:hAnsi="Calibri" w:cs="Calibri"/>
        </w:rPr>
        <w:t xml:space="preserve"> w którym </w:t>
      </w:r>
      <w:r w:rsidR="00EE6FF0" w:rsidRPr="006474C0">
        <w:rPr>
          <w:rFonts w:ascii="Calibri" w:hAnsi="Calibri" w:cs="Calibri"/>
        </w:rPr>
        <w:t>Beneficjent</w:t>
      </w:r>
      <w:r w:rsidRPr="006474C0">
        <w:rPr>
          <w:rFonts w:ascii="Calibri" w:hAnsi="Calibri" w:cs="Calibri"/>
        </w:rPr>
        <w:t xml:space="preserve"> wnioskuje równocześnie o refundację i zaliczkę, a także rozlicza środki przekazanej wcześniej zaliczki,</w:t>
      </w:r>
    </w:p>
    <w:p w14:paraId="3F9C8752" w14:textId="77777777" w:rsidR="00F147E9" w:rsidRPr="006474C0" w:rsidRDefault="00BA0FAC" w:rsidP="00197511">
      <w:pPr>
        <w:pStyle w:val="Tekstpodstawowy"/>
        <w:numPr>
          <w:ilvl w:val="0"/>
          <w:numId w:val="129"/>
        </w:numPr>
        <w:tabs>
          <w:tab w:val="clear" w:pos="900"/>
        </w:tabs>
        <w:spacing w:line="360" w:lineRule="auto"/>
        <w:jc w:val="left"/>
        <w:rPr>
          <w:rFonts w:ascii="Calibri" w:hAnsi="Calibri" w:cs="Calibri"/>
        </w:rPr>
      </w:pPr>
      <w:r w:rsidRPr="006474C0">
        <w:rPr>
          <w:rFonts w:ascii="Calibri" w:hAnsi="Calibri" w:cs="Calibri"/>
        </w:rPr>
        <w:t xml:space="preserve">refundacyjno-rozliczający zaliczkę – w którym </w:t>
      </w:r>
      <w:r w:rsidR="00EE6FF0" w:rsidRPr="006474C0">
        <w:rPr>
          <w:rFonts w:ascii="Calibri" w:hAnsi="Calibri" w:cs="Calibri"/>
        </w:rPr>
        <w:t>Beneficjent</w:t>
      </w:r>
      <w:r w:rsidRPr="006474C0">
        <w:rPr>
          <w:rFonts w:ascii="Calibri" w:hAnsi="Calibri" w:cs="Calibri"/>
        </w:rPr>
        <w:t xml:space="preserve"> wnioskuje o refundację, </w:t>
      </w:r>
      <w:r w:rsidRPr="006474C0">
        <w:rPr>
          <w:rFonts w:ascii="Calibri" w:hAnsi="Calibri" w:cs="Calibri"/>
        </w:rPr>
        <w:br/>
        <w:t>a także rozlicza środki przekazanej wcześniej zaliczki,</w:t>
      </w:r>
    </w:p>
    <w:p w14:paraId="73003525" w14:textId="77777777" w:rsidR="00F147E9" w:rsidRPr="006474C0" w:rsidRDefault="00BA0FAC" w:rsidP="00197511">
      <w:pPr>
        <w:pStyle w:val="Tekstpodstawowy"/>
        <w:numPr>
          <w:ilvl w:val="0"/>
          <w:numId w:val="129"/>
        </w:numPr>
        <w:tabs>
          <w:tab w:val="clear" w:pos="900"/>
        </w:tabs>
        <w:spacing w:line="360" w:lineRule="auto"/>
        <w:jc w:val="left"/>
        <w:rPr>
          <w:rFonts w:ascii="Calibri" w:hAnsi="Calibri" w:cs="Calibri"/>
        </w:rPr>
      </w:pPr>
      <w:r w:rsidRPr="006474C0">
        <w:rPr>
          <w:rFonts w:ascii="Calibri" w:hAnsi="Calibri" w:cs="Calibri"/>
        </w:rPr>
        <w:t xml:space="preserve">sprawozdawczy – </w:t>
      </w:r>
      <w:r w:rsidR="00EE6FF0" w:rsidRPr="006474C0">
        <w:rPr>
          <w:rFonts w:ascii="Calibri" w:hAnsi="Calibri" w:cs="Calibri"/>
        </w:rPr>
        <w:t>Beneficjent</w:t>
      </w:r>
      <w:r w:rsidRPr="006474C0">
        <w:rPr>
          <w:rFonts w:ascii="Calibri" w:hAnsi="Calibri" w:cs="Calibri"/>
        </w:rPr>
        <w:t xml:space="preserve"> składa w przypadku, gdy nie rozlicza żadnych wydatków, a sprawozdaje tylko postęp rzeczowy z realizacji </w:t>
      </w:r>
      <w:r w:rsidR="0084250B" w:rsidRPr="006474C0">
        <w:rPr>
          <w:rFonts w:ascii="Calibri" w:hAnsi="Calibri" w:cs="Calibri"/>
        </w:rPr>
        <w:t>Projekt</w:t>
      </w:r>
      <w:r w:rsidRPr="006474C0">
        <w:rPr>
          <w:rFonts w:ascii="Calibri" w:hAnsi="Calibri" w:cs="Calibri"/>
        </w:rPr>
        <w:t>u,</w:t>
      </w:r>
    </w:p>
    <w:p w14:paraId="6A03BCE8" w14:textId="77777777" w:rsidR="00F147E9" w:rsidRPr="006474C0" w:rsidRDefault="00BA0FAC" w:rsidP="00197511">
      <w:pPr>
        <w:pStyle w:val="Tekstpodstawowy"/>
        <w:numPr>
          <w:ilvl w:val="0"/>
          <w:numId w:val="129"/>
        </w:numPr>
        <w:tabs>
          <w:tab w:val="clear" w:pos="900"/>
        </w:tabs>
        <w:spacing w:line="360" w:lineRule="auto"/>
        <w:jc w:val="left"/>
        <w:rPr>
          <w:rFonts w:ascii="Calibri" w:hAnsi="Calibri" w:cs="Calibri"/>
        </w:rPr>
      </w:pPr>
      <w:r w:rsidRPr="006474C0">
        <w:rPr>
          <w:rFonts w:ascii="Calibri" w:hAnsi="Calibri" w:cs="Calibri"/>
        </w:rPr>
        <w:lastRenderedPageBreak/>
        <w:t xml:space="preserve">o płatność końcową – ostatni wniosek składany przez </w:t>
      </w:r>
      <w:r w:rsidR="00EE6FF0" w:rsidRPr="006474C0">
        <w:rPr>
          <w:rFonts w:ascii="Calibri" w:hAnsi="Calibri" w:cs="Calibri"/>
        </w:rPr>
        <w:t>Beneficjenta</w:t>
      </w:r>
      <w:r w:rsidRPr="006474C0">
        <w:rPr>
          <w:rFonts w:ascii="Calibri" w:hAnsi="Calibri" w:cs="Calibri"/>
        </w:rPr>
        <w:t xml:space="preserve"> na zakończenie realizacji </w:t>
      </w:r>
      <w:r w:rsidR="0084250B" w:rsidRPr="006474C0">
        <w:rPr>
          <w:rFonts w:ascii="Calibri" w:hAnsi="Calibri" w:cs="Calibri"/>
        </w:rPr>
        <w:t>Projekt</w:t>
      </w:r>
      <w:r w:rsidRPr="006474C0">
        <w:rPr>
          <w:rFonts w:ascii="Calibri" w:hAnsi="Calibri" w:cs="Calibri"/>
        </w:rPr>
        <w:t>u, może mieć formę wniosku o którym mowa w pkt 1, pkt 4</w:t>
      </w:r>
      <w:r w:rsidR="007604A0" w:rsidRPr="006474C0">
        <w:rPr>
          <w:rFonts w:ascii="Calibri" w:hAnsi="Calibri" w:cs="Calibri"/>
        </w:rPr>
        <w:t xml:space="preserve">, </w:t>
      </w:r>
      <w:r w:rsidRPr="006474C0">
        <w:rPr>
          <w:rFonts w:ascii="Calibri" w:hAnsi="Calibri" w:cs="Calibri"/>
        </w:rPr>
        <w:t>pkt 6</w:t>
      </w:r>
      <w:r w:rsidR="007604A0" w:rsidRPr="006474C0">
        <w:rPr>
          <w:rFonts w:ascii="Calibri" w:hAnsi="Calibri" w:cs="Calibri"/>
        </w:rPr>
        <w:t xml:space="preserve"> </w:t>
      </w:r>
      <w:r w:rsidR="002F378D" w:rsidRPr="006474C0">
        <w:rPr>
          <w:rFonts w:ascii="Calibri" w:hAnsi="Calibri" w:cs="Calibri"/>
        </w:rPr>
        <w:br/>
      </w:r>
      <w:r w:rsidR="007604A0" w:rsidRPr="006474C0">
        <w:rPr>
          <w:rFonts w:ascii="Calibri" w:hAnsi="Calibri" w:cs="Calibri"/>
        </w:rPr>
        <w:t>i pkt 7,</w:t>
      </w:r>
    </w:p>
    <w:p w14:paraId="2C7302D9" w14:textId="77777777" w:rsidR="00BC1C01" w:rsidRPr="006474C0" w:rsidRDefault="00BC1C01" w:rsidP="00197511">
      <w:pPr>
        <w:pStyle w:val="Tekstpodstawowy"/>
        <w:numPr>
          <w:ilvl w:val="0"/>
          <w:numId w:val="129"/>
        </w:numPr>
        <w:tabs>
          <w:tab w:val="clear" w:pos="900"/>
        </w:tabs>
        <w:spacing w:line="360" w:lineRule="auto"/>
        <w:jc w:val="left"/>
        <w:rPr>
          <w:rFonts w:ascii="Calibri" w:hAnsi="Calibri" w:cs="Calibri"/>
        </w:rPr>
      </w:pPr>
      <w:r w:rsidRPr="006474C0">
        <w:rPr>
          <w:rFonts w:ascii="Calibri" w:hAnsi="Calibri" w:cs="Calibri"/>
        </w:rPr>
        <w:t xml:space="preserve">rozliczający zaliczkę – zaliczkowy - w którym Beneficjent wnioskuje równocześnie </w:t>
      </w:r>
      <w:r w:rsidR="002F378D" w:rsidRPr="006474C0">
        <w:rPr>
          <w:rFonts w:ascii="Calibri" w:hAnsi="Calibri" w:cs="Calibri"/>
        </w:rPr>
        <w:br/>
      </w:r>
      <w:r w:rsidRPr="006474C0">
        <w:rPr>
          <w:rFonts w:ascii="Calibri" w:hAnsi="Calibri" w:cs="Calibri"/>
        </w:rPr>
        <w:t>o zaliczkę, a także rozlicza środki przekazanej wcześniej zaliczki</w:t>
      </w:r>
      <w:r w:rsidR="00F147E9" w:rsidRPr="006474C0">
        <w:rPr>
          <w:rFonts w:ascii="Calibri" w:hAnsi="Calibri" w:cs="Calibri"/>
        </w:rPr>
        <w:t>.</w:t>
      </w:r>
    </w:p>
    <w:p w14:paraId="53410E41" w14:textId="3FD9DF89" w:rsidR="00BA0FAC" w:rsidRPr="006474C0" w:rsidRDefault="00EE6FF0" w:rsidP="00197511">
      <w:pPr>
        <w:numPr>
          <w:ilvl w:val="2"/>
          <w:numId w:val="24"/>
        </w:numPr>
        <w:tabs>
          <w:tab w:val="clear" w:pos="2340"/>
          <w:tab w:val="left" w:pos="360"/>
        </w:tabs>
        <w:spacing w:after="0" w:line="360" w:lineRule="auto"/>
        <w:ind w:left="357" w:hanging="357"/>
        <w:rPr>
          <w:rFonts w:cs="Calibri"/>
          <w:sz w:val="24"/>
          <w:szCs w:val="24"/>
        </w:rPr>
      </w:pPr>
      <w:r w:rsidRPr="006474C0">
        <w:rPr>
          <w:rFonts w:cs="Calibri"/>
          <w:sz w:val="24"/>
          <w:szCs w:val="24"/>
        </w:rPr>
        <w:t>Beneficjent</w:t>
      </w:r>
      <w:r w:rsidR="00BA0FAC" w:rsidRPr="006474C0">
        <w:rPr>
          <w:rFonts w:cs="Calibri"/>
          <w:sz w:val="24"/>
          <w:szCs w:val="24"/>
        </w:rPr>
        <w:t xml:space="preserve"> skład</w:t>
      </w:r>
      <w:r w:rsidR="000B1E47" w:rsidRPr="006474C0">
        <w:rPr>
          <w:rFonts w:cs="Calibri"/>
          <w:sz w:val="24"/>
          <w:szCs w:val="24"/>
        </w:rPr>
        <w:t xml:space="preserve">a wnioski o płatność zgodnie z </w:t>
      </w:r>
      <w:r w:rsidR="00DE65A9" w:rsidRPr="006474C0">
        <w:rPr>
          <w:rFonts w:cs="Calibri"/>
          <w:sz w:val="24"/>
          <w:szCs w:val="24"/>
        </w:rPr>
        <w:t>H</w:t>
      </w:r>
      <w:r w:rsidR="00BA0FAC" w:rsidRPr="006474C0">
        <w:rPr>
          <w:rFonts w:cs="Calibri"/>
          <w:sz w:val="24"/>
          <w:szCs w:val="24"/>
        </w:rPr>
        <w:t xml:space="preserve">armonogramem płatności, o którym mowa w § </w:t>
      </w:r>
      <w:r w:rsidR="00740F53" w:rsidRPr="006474C0">
        <w:rPr>
          <w:rFonts w:cs="Calibri"/>
          <w:sz w:val="24"/>
          <w:szCs w:val="24"/>
        </w:rPr>
        <w:t>8</w:t>
      </w:r>
      <w:r w:rsidR="00BA0FAC" w:rsidRPr="006474C0">
        <w:rPr>
          <w:rFonts w:cs="Calibri"/>
          <w:sz w:val="24"/>
          <w:szCs w:val="24"/>
        </w:rPr>
        <w:t xml:space="preserve"> ust. 1.</w:t>
      </w:r>
    </w:p>
    <w:p w14:paraId="01CCC223" w14:textId="77777777" w:rsidR="00BA0FAC" w:rsidRPr="006474C0" w:rsidRDefault="00EE6FF0" w:rsidP="00197511">
      <w:pPr>
        <w:numPr>
          <w:ilvl w:val="2"/>
          <w:numId w:val="24"/>
        </w:numPr>
        <w:tabs>
          <w:tab w:val="clear" w:pos="2340"/>
          <w:tab w:val="left" w:pos="360"/>
        </w:tabs>
        <w:spacing w:after="0" w:line="360" w:lineRule="auto"/>
        <w:ind w:left="357" w:hanging="357"/>
        <w:rPr>
          <w:rFonts w:cs="Calibri"/>
          <w:sz w:val="24"/>
          <w:szCs w:val="24"/>
        </w:rPr>
      </w:pPr>
      <w:r w:rsidRPr="006474C0">
        <w:rPr>
          <w:rFonts w:cs="Calibri"/>
          <w:sz w:val="24"/>
          <w:szCs w:val="24"/>
        </w:rPr>
        <w:t>Beneficjent</w:t>
      </w:r>
      <w:r w:rsidR="00BA0FAC" w:rsidRPr="006474C0">
        <w:rPr>
          <w:rFonts w:cs="Calibri"/>
          <w:sz w:val="24"/>
          <w:szCs w:val="24"/>
        </w:rPr>
        <w:t xml:space="preserve"> składa wniosek o płatność końcową, o którym mowa w ust. 1 pkt 8 </w:t>
      </w:r>
      <w:r w:rsidR="002F378D" w:rsidRPr="006474C0">
        <w:rPr>
          <w:rFonts w:cs="Calibri"/>
          <w:sz w:val="24"/>
          <w:szCs w:val="24"/>
        </w:rPr>
        <w:br/>
      </w:r>
      <w:r w:rsidR="00BA0FAC" w:rsidRPr="006474C0">
        <w:rPr>
          <w:rFonts w:cs="Calibri"/>
          <w:sz w:val="24"/>
          <w:szCs w:val="24"/>
        </w:rPr>
        <w:t xml:space="preserve">w terminie do </w:t>
      </w:r>
      <w:r w:rsidR="004E02E6" w:rsidRPr="006474C0">
        <w:rPr>
          <w:rFonts w:cs="Calibri"/>
          <w:b/>
          <w:bCs/>
          <w:sz w:val="24"/>
          <w:szCs w:val="24"/>
        </w:rPr>
        <w:t>30</w:t>
      </w:r>
      <w:r w:rsidR="001C6A7E" w:rsidRPr="006474C0">
        <w:rPr>
          <w:rFonts w:cs="Calibri"/>
          <w:sz w:val="24"/>
          <w:szCs w:val="24"/>
        </w:rPr>
        <w:t xml:space="preserve"> </w:t>
      </w:r>
      <w:r w:rsidR="00BA0FAC" w:rsidRPr="006474C0">
        <w:rPr>
          <w:rFonts w:cs="Calibri"/>
          <w:sz w:val="24"/>
          <w:szCs w:val="24"/>
        </w:rPr>
        <w:t xml:space="preserve">dni kalendarzowych od dnia zakończenia finansowego realizacji </w:t>
      </w:r>
      <w:r w:rsidR="0084250B" w:rsidRPr="006474C0">
        <w:rPr>
          <w:rFonts w:cs="Calibri"/>
          <w:sz w:val="24"/>
          <w:szCs w:val="24"/>
        </w:rPr>
        <w:t>Projekt</w:t>
      </w:r>
      <w:r w:rsidR="00BA0FAC" w:rsidRPr="006474C0">
        <w:rPr>
          <w:rFonts w:cs="Calibri"/>
          <w:sz w:val="24"/>
          <w:szCs w:val="24"/>
        </w:rPr>
        <w:t xml:space="preserve">u, o którym mowa we </w:t>
      </w:r>
      <w:r w:rsidR="007F01C6" w:rsidRPr="006474C0">
        <w:rPr>
          <w:rFonts w:cs="Calibri"/>
          <w:sz w:val="24"/>
          <w:szCs w:val="24"/>
        </w:rPr>
        <w:t>w</w:t>
      </w:r>
      <w:r w:rsidR="00BA0FAC" w:rsidRPr="006474C0">
        <w:rPr>
          <w:rFonts w:cs="Calibri"/>
          <w:sz w:val="24"/>
          <w:szCs w:val="24"/>
        </w:rPr>
        <w:t>niosku</w:t>
      </w:r>
      <w:r w:rsidR="00B81EB2" w:rsidRPr="006474C0">
        <w:rPr>
          <w:rFonts w:cs="Calibri"/>
          <w:sz w:val="24"/>
          <w:szCs w:val="24"/>
        </w:rPr>
        <w:t>.</w:t>
      </w:r>
    </w:p>
    <w:p w14:paraId="2740691F" w14:textId="2B10FAA2" w:rsidR="00BA0FAC" w:rsidRPr="006474C0" w:rsidRDefault="00BA0FAC" w:rsidP="00197511">
      <w:pPr>
        <w:numPr>
          <w:ilvl w:val="2"/>
          <w:numId w:val="24"/>
        </w:numPr>
        <w:tabs>
          <w:tab w:val="clear" w:pos="2340"/>
          <w:tab w:val="left" w:pos="360"/>
        </w:tabs>
        <w:spacing w:after="0" w:line="360" w:lineRule="auto"/>
        <w:ind w:left="357" w:hanging="357"/>
        <w:rPr>
          <w:rFonts w:cs="Calibri"/>
          <w:bCs/>
          <w:sz w:val="24"/>
          <w:szCs w:val="24"/>
        </w:rPr>
      </w:pPr>
      <w:r w:rsidRPr="006474C0">
        <w:rPr>
          <w:rFonts w:cs="Calibri"/>
          <w:sz w:val="24"/>
          <w:szCs w:val="24"/>
        </w:rPr>
        <w:t xml:space="preserve">Poprzez rozliczenie zaliczki rozumie się złożenie wniosku </w:t>
      </w:r>
      <w:r w:rsidR="00131E41" w:rsidRPr="006474C0">
        <w:rPr>
          <w:rFonts w:cs="Calibri"/>
          <w:sz w:val="24"/>
          <w:szCs w:val="24"/>
        </w:rPr>
        <w:t xml:space="preserve">o płatność rozliczającego </w:t>
      </w:r>
      <w:r w:rsidR="007E0B9B" w:rsidRPr="006474C0">
        <w:rPr>
          <w:rFonts w:cs="Calibri"/>
          <w:b/>
          <w:bCs/>
          <w:sz w:val="24"/>
          <w:szCs w:val="24"/>
        </w:rPr>
        <w:t>7</w:t>
      </w:r>
      <w:r w:rsidR="005F5BDC" w:rsidRPr="006474C0">
        <w:rPr>
          <w:rFonts w:cs="Calibri"/>
          <w:b/>
          <w:bCs/>
          <w:sz w:val="24"/>
          <w:szCs w:val="24"/>
        </w:rPr>
        <w:t xml:space="preserve">0 </w:t>
      </w:r>
      <w:r w:rsidR="00131E41" w:rsidRPr="006474C0">
        <w:rPr>
          <w:rFonts w:cs="Calibri"/>
          <w:b/>
          <w:bCs/>
          <w:sz w:val="24"/>
          <w:szCs w:val="24"/>
        </w:rPr>
        <w:t>%</w:t>
      </w:r>
      <w:r w:rsidRPr="006474C0">
        <w:rPr>
          <w:rFonts w:cs="Calibri"/>
          <w:sz w:val="24"/>
          <w:szCs w:val="24"/>
        </w:rPr>
        <w:t xml:space="preserve"> przekazanego w formie zaliczki dofinansowania lub zwrot środków zaliczki nierozliczonych w ww. wniosku o płatność.</w:t>
      </w:r>
    </w:p>
    <w:p w14:paraId="6D0D8AC6" w14:textId="24617193" w:rsidR="00B03BC9" w:rsidRPr="006474C0" w:rsidRDefault="00B03BC9" w:rsidP="00197511">
      <w:pPr>
        <w:numPr>
          <w:ilvl w:val="2"/>
          <w:numId w:val="24"/>
        </w:numPr>
        <w:tabs>
          <w:tab w:val="clear" w:pos="2340"/>
          <w:tab w:val="left" w:pos="360"/>
        </w:tabs>
        <w:spacing w:after="0" w:line="360" w:lineRule="auto"/>
        <w:ind w:left="357" w:hanging="357"/>
        <w:rPr>
          <w:rFonts w:cs="Calibri"/>
          <w:bCs/>
          <w:sz w:val="24"/>
          <w:szCs w:val="24"/>
        </w:rPr>
      </w:pPr>
      <w:r w:rsidRPr="006474C0">
        <w:rPr>
          <w:rFonts w:cs="Calibri"/>
          <w:sz w:val="24"/>
          <w:szCs w:val="24"/>
        </w:rPr>
        <w:t>Beneficjent przedkłada wniosek o płatność oraz dokumenty niezbędne do rozliczenia Projektu za pośrednictwem systemu teleinfor</w:t>
      </w:r>
      <w:r w:rsidR="00DC03FA" w:rsidRPr="006474C0">
        <w:rPr>
          <w:rFonts w:cs="Calibri"/>
          <w:sz w:val="24"/>
          <w:szCs w:val="24"/>
        </w:rPr>
        <w:t>matycznego, o którym mowa w § 1</w:t>
      </w:r>
      <w:r w:rsidR="00080267" w:rsidRPr="006474C0">
        <w:rPr>
          <w:rFonts w:cs="Calibri"/>
          <w:sz w:val="24"/>
          <w:szCs w:val="24"/>
        </w:rPr>
        <w:t>7</w:t>
      </w:r>
      <w:r w:rsidRPr="006474C0">
        <w:rPr>
          <w:rFonts w:cs="Calibri"/>
          <w:sz w:val="24"/>
          <w:szCs w:val="24"/>
        </w:rPr>
        <w:t xml:space="preserve">, chyba że w przypadku awarii CST2021 lub braku możliwości technicznych pozwalających na przesłanie dokumentów nie jest to możliwe. W takim przypadku, po uzyskaniu zgody Instytucji Pośredniczącej, Beneficjent składa w wersji papierowej wniosek o płatność </w:t>
      </w:r>
      <w:r w:rsidRPr="006474C0">
        <w:rPr>
          <w:rFonts w:cs="Calibri"/>
          <w:sz w:val="24"/>
          <w:szCs w:val="24"/>
        </w:rPr>
        <w:br/>
        <w:t>w terminach wynikających z zapisów ust. 2 i ust. 3, przy czym zobowiązuje się do złożenia wniosku za pośrednictwem systemu teleinformatycznego niezwłocznie po ustaniu przyczyn, o których mowa w zdaniu pierwszym. Wzór wniosku o płatność, który Beneficjent ma obowiązek złożyć w wersji p</w:t>
      </w:r>
      <w:r w:rsidR="009666CF" w:rsidRPr="006474C0">
        <w:rPr>
          <w:rFonts w:cs="Calibri"/>
          <w:sz w:val="24"/>
          <w:szCs w:val="24"/>
        </w:rPr>
        <w:t>apierowej stanowi załącznik nr 5</w:t>
      </w:r>
      <w:r w:rsidRPr="006474C0">
        <w:rPr>
          <w:rFonts w:cs="Calibri"/>
          <w:sz w:val="24"/>
          <w:szCs w:val="24"/>
        </w:rPr>
        <w:t xml:space="preserve"> do Umowy.</w:t>
      </w:r>
    </w:p>
    <w:p w14:paraId="3B91CDD5" w14:textId="1AD367C8" w:rsidR="00984C0F" w:rsidRPr="006474C0" w:rsidRDefault="00984C0F" w:rsidP="00197511">
      <w:pPr>
        <w:numPr>
          <w:ilvl w:val="2"/>
          <w:numId w:val="24"/>
        </w:numPr>
        <w:tabs>
          <w:tab w:val="clear" w:pos="2340"/>
          <w:tab w:val="left" w:pos="360"/>
        </w:tabs>
        <w:spacing w:after="0" w:line="360" w:lineRule="auto"/>
        <w:ind w:left="357" w:hanging="357"/>
        <w:rPr>
          <w:rFonts w:cs="Calibri"/>
          <w:sz w:val="24"/>
          <w:szCs w:val="24"/>
        </w:rPr>
      </w:pPr>
      <w:r w:rsidRPr="006474C0">
        <w:rPr>
          <w:rFonts w:cs="Calibri"/>
          <w:sz w:val="24"/>
          <w:szCs w:val="24"/>
        </w:rPr>
        <w:t xml:space="preserve">Beneficjent zobowiązuje się do przedkładania każdorazowo na żądanie Instytucji Pośredniczącej, wskazanych do weryfikacji w oparciu o metodologię doboru próby do danego wniosku o płatność (z wyłączeniem wniosków, o których mowa w ust. 1 pkt 2 </w:t>
      </w:r>
      <w:r w:rsidRPr="006474C0">
        <w:rPr>
          <w:rFonts w:cs="Calibri"/>
          <w:sz w:val="24"/>
          <w:szCs w:val="24"/>
        </w:rPr>
        <w:br/>
        <w:t xml:space="preserve">i pkt 7), następujących dokumentów (w formie wskazanej przez Instytucję Pośredniczącą – tj. skany (za pośrednictwem CST2021) oryginałów dokumentów lub kopii oryginałów dokumentów oznaczone datą i potwierdzone za zgodność z oryginałem przez Beneficjenta lub osobę upoważnioną do reprezentowania Beneficjenta): </w:t>
      </w:r>
    </w:p>
    <w:p w14:paraId="6392409D" w14:textId="77777777" w:rsidR="00984C0F" w:rsidRPr="006474C0" w:rsidRDefault="00984C0F" w:rsidP="00197511">
      <w:pPr>
        <w:numPr>
          <w:ilvl w:val="0"/>
          <w:numId w:val="130"/>
        </w:numPr>
        <w:suppressAutoHyphens/>
        <w:spacing w:after="0" w:line="360" w:lineRule="auto"/>
        <w:ind w:left="709" w:hanging="357"/>
        <w:rPr>
          <w:rFonts w:cs="Calibri"/>
          <w:sz w:val="24"/>
          <w:szCs w:val="24"/>
        </w:rPr>
      </w:pPr>
      <w:r w:rsidRPr="006474C0">
        <w:rPr>
          <w:rFonts w:cs="Calibri"/>
          <w:sz w:val="24"/>
          <w:szCs w:val="24"/>
        </w:rPr>
        <w:lastRenderedPageBreak/>
        <w:t>faktury lub inne dokumenty o równoważnej wartości dowodowej wraz z wyciągami bankowymi/dowodami zapłaty, potwierdzającymi poniesienie wydatków rozliczanych w danym wniosku o płatność,</w:t>
      </w:r>
    </w:p>
    <w:p w14:paraId="7CC5B7E0" w14:textId="7C319F55" w:rsidR="00984C0F" w:rsidRPr="006474C0" w:rsidRDefault="00984C0F" w:rsidP="00197511">
      <w:pPr>
        <w:numPr>
          <w:ilvl w:val="0"/>
          <w:numId w:val="130"/>
        </w:numPr>
        <w:spacing w:after="0" w:line="360" w:lineRule="auto"/>
        <w:ind w:left="709" w:hanging="357"/>
        <w:rPr>
          <w:rFonts w:cs="Calibri"/>
          <w:sz w:val="24"/>
          <w:szCs w:val="24"/>
        </w:rPr>
      </w:pPr>
      <w:r w:rsidRPr="006474C0">
        <w:rPr>
          <w:rFonts w:cs="Calibri"/>
          <w:sz w:val="24"/>
          <w:szCs w:val="24"/>
        </w:rPr>
        <w:t xml:space="preserve">dokumenty, z których wynika, iż Beneficjent prowadzi wyodrębnioną ewidencję wydatków projektu, bądź są stosowane odpowiednie kody księgowe, o których mowa w § </w:t>
      </w:r>
      <w:r w:rsidR="00892EBE" w:rsidRPr="006474C0">
        <w:rPr>
          <w:rFonts w:cs="Calibri"/>
          <w:sz w:val="24"/>
          <w:szCs w:val="24"/>
        </w:rPr>
        <w:t>7</w:t>
      </w:r>
      <w:r w:rsidRPr="006474C0">
        <w:rPr>
          <w:rFonts w:cs="Calibri"/>
          <w:sz w:val="24"/>
          <w:szCs w:val="24"/>
        </w:rPr>
        <w:t xml:space="preserve"> ust. 1, wraz ze wskazaniem konkretnych zapisów tego dokumentu, z których wynika sposób prowadzenia ewidencji wydatków projektu. Ponadto, Beneficjent ma obowiązek przedłożyć wydruk operacji księgowych dla projektu za okres pokrywający się ze złożonym wnioskiem o płatność, z oznaczeniem wydatków, które zostały wybrane do próby w ramach danego wniosku o płatność,</w:t>
      </w:r>
    </w:p>
    <w:p w14:paraId="482BFB58" w14:textId="77777777" w:rsidR="00984C0F" w:rsidRPr="006474C0" w:rsidRDefault="00984C0F" w:rsidP="00197511">
      <w:pPr>
        <w:numPr>
          <w:ilvl w:val="0"/>
          <w:numId w:val="130"/>
        </w:numPr>
        <w:suppressAutoHyphens/>
        <w:spacing w:after="0" w:line="360" w:lineRule="auto"/>
        <w:rPr>
          <w:rFonts w:cs="Calibri"/>
          <w:sz w:val="24"/>
          <w:szCs w:val="24"/>
        </w:rPr>
      </w:pPr>
      <w:r w:rsidRPr="006474C0">
        <w:rPr>
          <w:rFonts w:cs="Calibri"/>
          <w:sz w:val="24"/>
          <w:szCs w:val="24"/>
        </w:rPr>
        <w:t>dokumenty potwierdzające odbiór urządzeń, sprzętu lub wykonanie prac,</w:t>
      </w:r>
    </w:p>
    <w:p w14:paraId="5A563942" w14:textId="77777777" w:rsidR="00984C0F" w:rsidRPr="006474C0" w:rsidRDefault="00984C0F" w:rsidP="00197511">
      <w:pPr>
        <w:numPr>
          <w:ilvl w:val="0"/>
          <w:numId w:val="130"/>
        </w:numPr>
        <w:suppressAutoHyphens/>
        <w:spacing w:after="0" w:line="360" w:lineRule="auto"/>
        <w:rPr>
          <w:rFonts w:cs="Calibri"/>
          <w:sz w:val="24"/>
          <w:szCs w:val="24"/>
        </w:rPr>
      </w:pPr>
      <w:r w:rsidRPr="006474C0">
        <w:rPr>
          <w:rFonts w:cs="Calibri"/>
          <w:sz w:val="24"/>
          <w:szCs w:val="24"/>
        </w:rPr>
        <w:t>w przypadku zakupu urządzeń/sprzętu, które nie zostały zamontowane – kopie protokołów odbioru urządzeń/sprzętu lub przyjęcia materiałów, z podaniem miejsca ich składowania,</w:t>
      </w:r>
    </w:p>
    <w:p w14:paraId="38DF6E19" w14:textId="77777777" w:rsidR="00984C0F" w:rsidRPr="006474C0" w:rsidRDefault="00984C0F" w:rsidP="00197511">
      <w:pPr>
        <w:numPr>
          <w:ilvl w:val="0"/>
          <w:numId w:val="130"/>
        </w:numPr>
        <w:suppressAutoHyphens/>
        <w:spacing w:after="0" w:line="360" w:lineRule="auto"/>
        <w:rPr>
          <w:rFonts w:cs="Calibri"/>
          <w:b/>
          <w:sz w:val="24"/>
          <w:szCs w:val="24"/>
        </w:rPr>
      </w:pPr>
      <w:r w:rsidRPr="006474C0">
        <w:rPr>
          <w:rFonts w:cs="Calibri"/>
          <w:sz w:val="24"/>
          <w:szCs w:val="24"/>
        </w:rPr>
        <w:t xml:space="preserve">inne niezbędne dokumenty potwierdzające i uzasadniające prawidłową realizację Projektu oraz potwierdzające, że wydatki zostały poniesione w sposób celowy </w:t>
      </w:r>
      <w:r w:rsidRPr="006474C0">
        <w:rPr>
          <w:rFonts w:cs="Calibri"/>
          <w:sz w:val="24"/>
          <w:szCs w:val="24"/>
        </w:rPr>
        <w:br/>
        <w:t>i oszczędny, z zachowaniem zasady uzyskiwania najlepszych efektów z danych nakładów zgodnie z zapisami wytycznych</w:t>
      </w:r>
      <w:r w:rsidRPr="006474C0">
        <w:rPr>
          <w:rFonts w:cs="Calibri"/>
          <w:bCs/>
          <w:sz w:val="24"/>
          <w:szCs w:val="24"/>
        </w:rPr>
        <w:t>,</w:t>
      </w:r>
      <w:r w:rsidRPr="006474C0">
        <w:rPr>
          <w:rFonts w:cs="Calibri"/>
          <w:b/>
          <w:sz w:val="24"/>
          <w:szCs w:val="24"/>
        </w:rPr>
        <w:t xml:space="preserve"> </w:t>
      </w:r>
    </w:p>
    <w:p w14:paraId="6E8F75BE" w14:textId="77777777" w:rsidR="00984C0F" w:rsidRPr="006474C0" w:rsidRDefault="00984C0F" w:rsidP="00197511">
      <w:pPr>
        <w:numPr>
          <w:ilvl w:val="0"/>
          <w:numId w:val="130"/>
        </w:numPr>
        <w:suppressAutoHyphens/>
        <w:spacing w:after="0" w:line="360" w:lineRule="auto"/>
        <w:rPr>
          <w:rFonts w:cs="Calibri"/>
          <w:sz w:val="24"/>
          <w:szCs w:val="24"/>
        </w:rPr>
      </w:pPr>
      <w:r w:rsidRPr="006474C0">
        <w:rPr>
          <w:rFonts w:cs="Calibri"/>
          <w:sz w:val="24"/>
          <w:szCs w:val="24"/>
        </w:rPr>
        <w:t xml:space="preserve">wymaganym dokumentem potwierdzającym realizację Projektu (związanego </w:t>
      </w:r>
      <w:r w:rsidRPr="006474C0">
        <w:rPr>
          <w:rFonts w:cs="Calibri"/>
          <w:sz w:val="24"/>
          <w:szCs w:val="24"/>
        </w:rPr>
        <w:br/>
        <w:t>z przebudową lub rozbudową obiektu) mogą być także dokumenty księgowe potwierdzające zwiększenie wartości środka trwałego po zakończeniu inwestycji,</w:t>
      </w:r>
    </w:p>
    <w:p w14:paraId="10A4F0DD" w14:textId="77777777" w:rsidR="00984C0F" w:rsidRPr="006474C0" w:rsidRDefault="00984C0F" w:rsidP="00197511">
      <w:pPr>
        <w:numPr>
          <w:ilvl w:val="0"/>
          <w:numId w:val="130"/>
        </w:numPr>
        <w:suppressAutoHyphens/>
        <w:spacing w:after="0" w:line="360" w:lineRule="auto"/>
        <w:rPr>
          <w:rFonts w:cs="Calibri"/>
          <w:sz w:val="24"/>
          <w:szCs w:val="24"/>
        </w:rPr>
      </w:pPr>
      <w:r w:rsidRPr="006474C0">
        <w:rPr>
          <w:rFonts w:cs="Calibri"/>
          <w:sz w:val="24"/>
          <w:szCs w:val="24"/>
        </w:rPr>
        <w:t>tłumaczeń wykonanych przez tłumacza przysięgłego dokumentów finansowych wystawionych w języku obcym,</w:t>
      </w:r>
    </w:p>
    <w:p w14:paraId="22B9050F" w14:textId="77777777" w:rsidR="00984C0F" w:rsidRPr="006474C0" w:rsidRDefault="00984C0F" w:rsidP="00197511">
      <w:pPr>
        <w:numPr>
          <w:ilvl w:val="0"/>
          <w:numId w:val="130"/>
        </w:numPr>
        <w:suppressAutoHyphens/>
        <w:spacing w:after="0" w:line="360" w:lineRule="auto"/>
        <w:rPr>
          <w:rFonts w:cs="Calibri"/>
          <w:sz w:val="24"/>
          <w:szCs w:val="24"/>
        </w:rPr>
      </w:pPr>
      <w:r w:rsidRPr="006474C0">
        <w:rPr>
          <w:rFonts w:cs="Calibri"/>
          <w:sz w:val="24"/>
          <w:szCs w:val="24"/>
        </w:rPr>
        <w:t>tłumaczeń (niekoniecznie sporządzonych przez tłumacza przysięgłego) wszelkich innych dokumentów wystawionych w języku obcym składanych jako załącznik do wniosku o płatność,</w:t>
      </w:r>
    </w:p>
    <w:p w14:paraId="2F03E1D3" w14:textId="77777777" w:rsidR="00E64C0B" w:rsidRPr="006474C0" w:rsidRDefault="00984C0F" w:rsidP="00197511">
      <w:pPr>
        <w:numPr>
          <w:ilvl w:val="0"/>
          <w:numId w:val="130"/>
        </w:numPr>
        <w:suppressAutoHyphens/>
        <w:spacing w:after="0" w:line="360" w:lineRule="auto"/>
        <w:rPr>
          <w:rFonts w:cs="Calibri"/>
          <w:sz w:val="24"/>
          <w:szCs w:val="24"/>
        </w:rPr>
      </w:pPr>
      <w:r w:rsidRPr="006474C0">
        <w:rPr>
          <w:rFonts w:cs="Calibri"/>
          <w:sz w:val="24"/>
          <w:szCs w:val="24"/>
        </w:rPr>
        <w:t xml:space="preserve">w przypadku rozliczania zaliczki z tytułu robót budowlanych, szczegółowe protokoły odbioru robót podpisanych przez wykonawcę oraz odbiorcę oraz kierownika budowy (chyba że właściwy organ wydający pozwolenie na budowę wyłączył konieczność </w:t>
      </w:r>
      <w:r w:rsidRPr="006474C0">
        <w:rPr>
          <w:rFonts w:cs="Calibri"/>
          <w:sz w:val="24"/>
          <w:szCs w:val="24"/>
        </w:rPr>
        <w:lastRenderedPageBreak/>
        <w:t>ustanawiania kierownika budowy) lub inspektora nadzoru. Z protokołu odbioru musi wynikać jaki zakres robót został wykonany na podstawie przedłożonej do rozliczenia faktury. Wyjątek stanowi sytuacja kiedy Beneficjent wnioskuje o przekazanie środków zaliczki tytułem wpłaty zaliczki na rzecz wykonawcy zgodnie z podpisaną umową.</w:t>
      </w:r>
    </w:p>
    <w:p w14:paraId="36016555" w14:textId="77777777" w:rsidR="000E14A1" w:rsidRPr="006474C0" w:rsidRDefault="000E14A1" w:rsidP="00197511">
      <w:pPr>
        <w:numPr>
          <w:ilvl w:val="0"/>
          <w:numId w:val="236"/>
        </w:numPr>
        <w:tabs>
          <w:tab w:val="clear" w:pos="720"/>
          <w:tab w:val="left" w:pos="284"/>
        </w:tabs>
        <w:suppressAutoHyphens/>
        <w:spacing w:after="0" w:line="360" w:lineRule="auto"/>
        <w:ind w:left="284" w:hanging="284"/>
        <w:rPr>
          <w:rFonts w:cs="Calibri"/>
          <w:sz w:val="24"/>
          <w:szCs w:val="24"/>
        </w:rPr>
      </w:pPr>
      <w:r w:rsidRPr="006474C0">
        <w:rPr>
          <w:rFonts w:cs="Calibri"/>
          <w:sz w:val="24"/>
          <w:szCs w:val="24"/>
        </w:rPr>
        <w:t xml:space="preserve">Do wniosku o płatność końcową Beneficjent jest zobowiązany dołączyć oświadczenie </w:t>
      </w:r>
      <w:r w:rsidR="00C42A99" w:rsidRPr="006474C0">
        <w:rPr>
          <w:rFonts w:cs="Calibri"/>
          <w:sz w:val="24"/>
          <w:szCs w:val="24"/>
        </w:rPr>
        <w:br/>
      </w:r>
      <w:r w:rsidRPr="006474C0">
        <w:rPr>
          <w:rFonts w:cs="Calibri"/>
          <w:sz w:val="24"/>
          <w:szCs w:val="24"/>
        </w:rPr>
        <w:t>o kwalifikowalności VAT, stanowiący załącznik nr 1</w:t>
      </w:r>
      <w:r w:rsidR="009666CF" w:rsidRPr="006474C0">
        <w:rPr>
          <w:rFonts w:cs="Calibri"/>
          <w:sz w:val="24"/>
          <w:szCs w:val="24"/>
        </w:rPr>
        <w:t>3</w:t>
      </w:r>
      <w:r w:rsidRPr="006474C0">
        <w:rPr>
          <w:rFonts w:cs="Calibri"/>
          <w:sz w:val="24"/>
          <w:szCs w:val="24"/>
        </w:rPr>
        <w:t xml:space="preserve"> do Umowy</w:t>
      </w:r>
      <w:r w:rsidR="008A2D87" w:rsidRPr="006474C0">
        <w:rPr>
          <w:rFonts w:eastAsia="Times New Roman" w:cs="Calibri"/>
          <w:sz w:val="24"/>
          <w:szCs w:val="24"/>
          <w:lang w:eastAsia="pl-PL"/>
        </w:rPr>
        <w:t xml:space="preserve"> - dotyczy wyłącznie projektów w ramach których podatek VAT jest wydatkiem kwalifikowalnym</w:t>
      </w:r>
      <w:r w:rsidRPr="006474C0">
        <w:rPr>
          <w:rFonts w:cs="Calibri"/>
          <w:sz w:val="24"/>
          <w:szCs w:val="24"/>
        </w:rPr>
        <w:t>.</w:t>
      </w:r>
    </w:p>
    <w:p w14:paraId="6E993821" w14:textId="77777777" w:rsidR="00E7048F" w:rsidRPr="006474C0" w:rsidRDefault="00BA0FAC" w:rsidP="00197511">
      <w:pPr>
        <w:numPr>
          <w:ilvl w:val="0"/>
          <w:numId w:val="236"/>
        </w:numPr>
        <w:tabs>
          <w:tab w:val="clear" w:pos="720"/>
          <w:tab w:val="num" w:pos="284"/>
        </w:tabs>
        <w:spacing w:after="0" w:line="360" w:lineRule="auto"/>
        <w:ind w:left="284" w:hanging="284"/>
        <w:rPr>
          <w:rFonts w:eastAsia="Times New Roman" w:cs="Calibri"/>
          <w:bCs/>
          <w:sz w:val="24"/>
          <w:szCs w:val="24"/>
          <w:lang w:eastAsia="pl-PL"/>
        </w:rPr>
      </w:pPr>
      <w:r w:rsidRPr="006474C0">
        <w:rPr>
          <w:rFonts w:cs="Calibri"/>
          <w:sz w:val="24"/>
          <w:szCs w:val="24"/>
        </w:rPr>
        <w:t>Oprócz d</w:t>
      </w:r>
      <w:r w:rsidR="0012496D" w:rsidRPr="006474C0">
        <w:rPr>
          <w:rFonts w:cs="Calibri"/>
          <w:sz w:val="24"/>
          <w:szCs w:val="24"/>
        </w:rPr>
        <w:t>okumentów wska</w:t>
      </w:r>
      <w:r w:rsidR="00892C76" w:rsidRPr="006474C0">
        <w:rPr>
          <w:rFonts w:cs="Calibri"/>
          <w:sz w:val="24"/>
          <w:szCs w:val="24"/>
        </w:rPr>
        <w:t>zanych w ust. 6</w:t>
      </w:r>
      <w:r w:rsidR="00A3278F" w:rsidRPr="006474C0">
        <w:rPr>
          <w:rFonts w:cs="Calibri"/>
          <w:sz w:val="24"/>
          <w:szCs w:val="24"/>
        </w:rPr>
        <w:t xml:space="preserve"> </w:t>
      </w:r>
      <w:r w:rsidR="00EE6FF0" w:rsidRPr="006474C0">
        <w:rPr>
          <w:rFonts w:cs="Calibri"/>
          <w:sz w:val="24"/>
          <w:szCs w:val="24"/>
        </w:rPr>
        <w:t>Beneficjent</w:t>
      </w:r>
      <w:r w:rsidRPr="006474C0">
        <w:rPr>
          <w:rFonts w:cs="Calibri"/>
          <w:sz w:val="24"/>
          <w:szCs w:val="24"/>
        </w:rPr>
        <w:t xml:space="preserve"> zobowiązuje się przekazać Instytucji </w:t>
      </w:r>
      <w:r w:rsidR="00892C76" w:rsidRPr="006474C0">
        <w:rPr>
          <w:rFonts w:cs="Calibri"/>
          <w:sz w:val="24"/>
          <w:szCs w:val="24"/>
        </w:rPr>
        <w:t>Pośredniczącej</w:t>
      </w:r>
      <w:r w:rsidRPr="006474C0">
        <w:rPr>
          <w:rFonts w:cs="Calibri"/>
          <w:sz w:val="24"/>
          <w:szCs w:val="24"/>
        </w:rPr>
        <w:t xml:space="preserve"> w jednej z form wskazanych przez Instytucję </w:t>
      </w:r>
      <w:r w:rsidR="00892C76" w:rsidRPr="006474C0">
        <w:rPr>
          <w:rFonts w:cs="Calibri"/>
          <w:sz w:val="24"/>
          <w:szCs w:val="24"/>
        </w:rPr>
        <w:t>Pośredniczącą</w:t>
      </w:r>
      <w:r w:rsidRPr="006474C0">
        <w:rPr>
          <w:rFonts w:cs="Calibri"/>
          <w:sz w:val="24"/>
          <w:szCs w:val="24"/>
        </w:rPr>
        <w:t xml:space="preserve"> na jej </w:t>
      </w:r>
      <w:r w:rsidR="00DC0813" w:rsidRPr="006474C0">
        <w:rPr>
          <w:rFonts w:cs="Calibri"/>
          <w:sz w:val="24"/>
          <w:szCs w:val="24"/>
        </w:rPr>
        <w:t>żądanie</w:t>
      </w:r>
      <w:r w:rsidRPr="006474C0">
        <w:rPr>
          <w:rFonts w:cs="Calibri"/>
          <w:sz w:val="24"/>
          <w:szCs w:val="24"/>
        </w:rPr>
        <w:t>: skan oryginału</w:t>
      </w:r>
      <w:r w:rsidR="00BB0277" w:rsidRPr="006474C0">
        <w:rPr>
          <w:rFonts w:cs="Calibri"/>
          <w:sz w:val="24"/>
          <w:szCs w:val="24"/>
        </w:rPr>
        <w:t xml:space="preserve"> (za pośrednictwem </w:t>
      </w:r>
      <w:r w:rsidR="00BC5B26" w:rsidRPr="006474C0">
        <w:rPr>
          <w:rFonts w:cs="Calibri"/>
          <w:sz w:val="24"/>
          <w:szCs w:val="24"/>
        </w:rPr>
        <w:t xml:space="preserve">CST </w:t>
      </w:r>
      <w:r w:rsidR="00BB0277" w:rsidRPr="006474C0">
        <w:rPr>
          <w:rFonts w:cs="Calibri"/>
          <w:sz w:val="24"/>
          <w:szCs w:val="24"/>
        </w:rPr>
        <w:t>20</w:t>
      </w:r>
      <w:r w:rsidR="004E02E6" w:rsidRPr="006474C0">
        <w:rPr>
          <w:rFonts w:cs="Calibri"/>
          <w:sz w:val="24"/>
          <w:szCs w:val="24"/>
        </w:rPr>
        <w:t>21</w:t>
      </w:r>
      <w:r w:rsidR="00BB0277" w:rsidRPr="006474C0">
        <w:rPr>
          <w:rFonts w:cs="Calibri"/>
          <w:sz w:val="24"/>
          <w:szCs w:val="24"/>
        </w:rPr>
        <w:t>)</w:t>
      </w:r>
      <w:r w:rsidRPr="006474C0">
        <w:rPr>
          <w:rFonts w:cs="Calibri"/>
          <w:sz w:val="24"/>
          <w:szCs w:val="24"/>
        </w:rPr>
        <w:t xml:space="preserve"> lub poświadczonej za zgodność z oryginałem kopii, wskazanych przez Instytucję </w:t>
      </w:r>
      <w:r w:rsidR="00892C76" w:rsidRPr="006474C0">
        <w:rPr>
          <w:rFonts w:cs="Calibri"/>
          <w:sz w:val="24"/>
          <w:szCs w:val="24"/>
        </w:rPr>
        <w:t>Pośredniczącą</w:t>
      </w:r>
      <w:r w:rsidRPr="006474C0">
        <w:rPr>
          <w:rFonts w:cs="Calibri"/>
          <w:sz w:val="24"/>
          <w:szCs w:val="24"/>
        </w:rPr>
        <w:t xml:space="preserve"> dokumentów potwierdzających</w:t>
      </w:r>
      <w:r w:rsidRPr="006474C0">
        <w:rPr>
          <w:rFonts w:cs="Calibri"/>
          <w:bCs/>
          <w:sz w:val="24"/>
          <w:szCs w:val="24"/>
        </w:rPr>
        <w:t xml:space="preserve"> kwalifikowalno</w:t>
      </w:r>
      <w:r w:rsidR="00BB0277" w:rsidRPr="006474C0">
        <w:rPr>
          <w:rFonts w:cs="Calibri"/>
          <w:bCs/>
          <w:sz w:val="24"/>
          <w:szCs w:val="24"/>
        </w:rPr>
        <w:t xml:space="preserve">ść wydatków ujętych we wniosku </w:t>
      </w:r>
      <w:r w:rsidRPr="006474C0">
        <w:rPr>
          <w:rFonts w:cs="Calibri"/>
          <w:bCs/>
          <w:sz w:val="24"/>
          <w:szCs w:val="24"/>
        </w:rPr>
        <w:t xml:space="preserve">o płatność, </w:t>
      </w:r>
      <w:r w:rsidR="009C5599" w:rsidRPr="006474C0">
        <w:rPr>
          <w:rFonts w:cs="Calibri"/>
          <w:bCs/>
          <w:sz w:val="24"/>
          <w:szCs w:val="24"/>
        </w:rPr>
        <w:br/>
      </w:r>
      <w:r w:rsidRPr="006474C0">
        <w:rPr>
          <w:rFonts w:cs="Calibri"/>
          <w:bCs/>
          <w:sz w:val="24"/>
          <w:szCs w:val="24"/>
        </w:rPr>
        <w:t xml:space="preserve">w wyznaczonym przez Instytucję </w:t>
      </w:r>
      <w:r w:rsidR="00892C76" w:rsidRPr="006474C0">
        <w:rPr>
          <w:rFonts w:cs="Calibri"/>
          <w:bCs/>
          <w:sz w:val="24"/>
          <w:szCs w:val="24"/>
        </w:rPr>
        <w:t>Pośredniczącą</w:t>
      </w:r>
      <w:r w:rsidRPr="006474C0">
        <w:rPr>
          <w:rFonts w:cs="Calibri"/>
          <w:bCs/>
          <w:sz w:val="24"/>
          <w:szCs w:val="24"/>
        </w:rPr>
        <w:t xml:space="preserve"> terminie.</w:t>
      </w:r>
      <w:r w:rsidR="00C21354" w:rsidRPr="006474C0">
        <w:rPr>
          <w:rFonts w:cs="Calibri"/>
          <w:bCs/>
          <w:sz w:val="24"/>
          <w:szCs w:val="24"/>
        </w:rPr>
        <w:t xml:space="preserve"> </w:t>
      </w:r>
    </w:p>
    <w:p w14:paraId="070B4A6B" w14:textId="77777777" w:rsidR="00BA0FAC" w:rsidRPr="006474C0" w:rsidRDefault="00A3278F" w:rsidP="00197511">
      <w:pPr>
        <w:numPr>
          <w:ilvl w:val="0"/>
          <w:numId w:val="236"/>
        </w:numPr>
        <w:tabs>
          <w:tab w:val="clear" w:pos="720"/>
          <w:tab w:val="num" w:pos="142"/>
        </w:tabs>
        <w:spacing w:after="0" w:line="360" w:lineRule="auto"/>
        <w:ind w:left="284" w:right="-113" w:hanging="284"/>
        <w:rPr>
          <w:rFonts w:eastAsia="Times New Roman" w:cs="Calibri"/>
          <w:bCs/>
          <w:sz w:val="24"/>
          <w:szCs w:val="24"/>
          <w:lang w:eastAsia="pl-PL"/>
        </w:rPr>
      </w:pPr>
      <w:r w:rsidRPr="006474C0">
        <w:rPr>
          <w:rFonts w:eastAsia="Times New Roman" w:cs="Calibri"/>
          <w:bCs/>
          <w:sz w:val="24"/>
          <w:szCs w:val="24"/>
          <w:lang w:eastAsia="pl-PL"/>
        </w:rPr>
        <w:t>Zgodnie z zapisami art. 25 ust. 9 ustawy</w:t>
      </w:r>
      <w:r w:rsidR="00AE0172" w:rsidRPr="006474C0">
        <w:rPr>
          <w:rFonts w:eastAsia="Times New Roman" w:cs="Calibri"/>
          <w:bCs/>
          <w:sz w:val="24"/>
          <w:szCs w:val="24"/>
          <w:lang w:eastAsia="pl-PL"/>
        </w:rPr>
        <w:t xml:space="preserve"> wdrożeniowej</w:t>
      </w:r>
      <w:r w:rsidRPr="006474C0">
        <w:rPr>
          <w:rFonts w:eastAsia="Times New Roman" w:cs="Calibri"/>
          <w:bCs/>
          <w:sz w:val="24"/>
          <w:szCs w:val="24"/>
          <w:lang w:eastAsia="pl-PL"/>
        </w:rPr>
        <w:t xml:space="preserve">, jeśli jest to konieczne do stwierdzenia kwalifikowalności wydatków ponoszonych w ramach realizacji projektu, Beneficjent jest zobowiązany udostępnić </w:t>
      </w:r>
      <w:r w:rsidR="008F5CEC" w:rsidRPr="006474C0">
        <w:rPr>
          <w:rFonts w:eastAsia="Times New Roman" w:cs="Calibri"/>
          <w:bCs/>
          <w:sz w:val="24"/>
          <w:szCs w:val="24"/>
          <w:lang w:eastAsia="pl-PL"/>
        </w:rPr>
        <w:t>Instytucji Pośredniczącej</w:t>
      </w:r>
      <w:r w:rsidR="00030AA8" w:rsidRPr="006474C0">
        <w:rPr>
          <w:rFonts w:eastAsia="Times New Roman" w:cs="Calibri"/>
          <w:bCs/>
          <w:sz w:val="24"/>
          <w:szCs w:val="24"/>
          <w:lang w:eastAsia="pl-PL"/>
        </w:rPr>
        <w:t xml:space="preserve"> r</w:t>
      </w:r>
      <w:r w:rsidRPr="006474C0">
        <w:rPr>
          <w:rFonts w:eastAsia="Times New Roman" w:cs="Calibri"/>
          <w:bCs/>
          <w:sz w:val="24"/>
          <w:szCs w:val="24"/>
          <w:lang w:eastAsia="pl-PL"/>
        </w:rPr>
        <w:t>ównież dokumenty niezwiązane bezpośrednio z jego realizacją.</w:t>
      </w:r>
    </w:p>
    <w:p w14:paraId="5732AB3C" w14:textId="77777777" w:rsidR="00BA0FAC" w:rsidRPr="006474C0" w:rsidRDefault="00BA0FAC" w:rsidP="00197511">
      <w:pPr>
        <w:pStyle w:val="Tekstpodstawowy"/>
        <w:numPr>
          <w:ilvl w:val="0"/>
          <w:numId w:val="236"/>
        </w:numPr>
        <w:tabs>
          <w:tab w:val="clear" w:pos="720"/>
          <w:tab w:val="clear" w:pos="900"/>
          <w:tab w:val="left" w:pos="284"/>
        </w:tabs>
        <w:spacing w:line="360" w:lineRule="auto"/>
        <w:ind w:left="426" w:hanging="426"/>
        <w:jc w:val="left"/>
        <w:rPr>
          <w:rFonts w:ascii="Calibri" w:hAnsi="Calibri" w:cs="Calibri"/>
        </w:rPr>
      </w:pPr>
      <w:r w:rsidRPr="006474C0">
        <w:rPr>
          <w:rFonts w:ascii="Calibri" w:hAnsi="Calibri" w:cs="Calibri"/>
        </w:rPr>
        <w:t xml:space="preserve">W przypadku, gdy </w:t>
      </w:r>
      <w:r w:rsidR="00EE6FF0" w:rsidRPr="006474C0">
        <w:rPr>
          <w:rFonts w:ascii="Calibri" w:hAnsi="Calibri" w:cs="Calibri"/>
        </w:rPr>
        <w:t>Beneficjent</w:t>
      </w:r>
      <w:r w:rsidRPr="006474C0">
        <w:rPr>
          <w:rFonts w:ascii="Calibri" w:hAnsi="Calibri" w:cs="Calibri"/>
        </w:rPr>
        <w:t xml:space="preserve"> złoży kolejny wniosek o płatność, przed zatwierdzeniem poprzedniego wniosku o płatność, weryfikacja </w:t>
      </w:r>
      <w:r w:rsidR="000B1E47" w:rsidRPr="006474C0">
        <w:rPr>
          <w:rFonts w:ascii="Calibri" w:hAnsi="Calibri" w:cs="Calibri"/>
        </w:rPr>
        <w:t>tego</w:t>
      </w:r>
      <w:r w:rsidRPr="006474C0">
        <w:rPr>
          <w:rFonts w:ascii="Calibri" w:hAnsi="Calibri" w:cs="Calibri"/>
        </w:rPr>
        <w:t xml:space="preserve"> wniosku o płatność jest wstrzymywana do czasu zatwierdzenia </w:t>
      </w:r>
      <w:r w:rsidR="000B1E47" w:rsidRPr="006474C0">
        <w:rPr>
          <w:rFonts w:ascii="Calibri" w:hAnsi="Calibri" w:cs="Calibri"/>
        </w:rPr>
        <w:t>wcześniej złożonego</w:t>
      </w:r>
      <w:r w:rsidRPr="006474C0">
        <w:rPr>
          <w:rFonts w:ascii="Calibri" w:hAnsi="Calibri" w:cs="Calibri"/>
        </w:rPr>
        <w:t xml:space="preserve"> wniosku o płatność</w:t>
      </w:r>
      <w:r w:rsidR="00BC5B26" w:rsidRPr="006474C0">
        <w:rPr>
          <w:rFonts w:ascii="Calibri" w:hAnsi="Calibri" w:cs="Calibri"/>
        </w:rPr>
        <w:t>, o czym Instytucja Pośrednicząca informuje Beneficjenta</w:t>
      </w:r>
      <w:r w:rsidRPr="006474C0">
        <w:rPr>
          <w:rFonts w:ascii="Calibri" w:hAnsi="Calibri" w:cs="Calibri"/>
        </w:rPr>
        <w:t xml:space="preserve">. Termin weryfikacji kolejnego wniosku </w:t>
      </w:r>
      <w:r w:rsidR="000B1E47" w:rsidRPr="006474C0">
        <w:rPr>
          <w:rFonts w:ascii="Calibri" w:hAnsi="Calibri" w:cs="Calibri"/>
        </w:rPr>
        <w:t>o płatność rozpoczyna się w</w:t>
      </w:r>
      <w:r w:rsidRPr="006474C0">
        <w:rPr>
          <w:rFonts w:ascii="Calibri" w:hAnsi="Calibri" w:cs="Calibri"/>
        </w:rPr>
        <w:t xml:space="preserve"> następnym </w:t>
      </w:r>
      <w:r w:rsidR="000B1E47" w:rsidRPr="006474C0">
        <w:rPr>
          <w:rFonts w:ascii="Calibri" w:hAnsi="Calibri" w:cs="Calibri"/>
        </w:rPr>
        <w:t xml:space="preserve">dniu roboczym </w:t>
      </w:r>
      <w:r w:rsidRPr="006474C0">
        <w:rPr>
          <w:rFonts w:ascii="Calibri" w:hAnsi="Calibri" w:cs="Calibri"/>
        </w:rPr>
        <w:t xml:space="preserve">po </w:t>
      </w:r>
      <w:r w:rsidR="000B1E47" w:rsidRPr="006474C0">
        <w:rPr>
          <w:rFonts w:ascii="Calibri" w:hAnsi="Calibri" w:cs="Calibri"/>
        </w:rPr>
        <w:t xml:space="preserve">dniu </w:t>
      </w:r>
      <w:r w:rsidR="00656BAE" w:rsidRPr="006474C0">
        <w:rPr>
          <w:rFonts w:ascii="Calibri" w:hAnsi="Calibri" w:cs="Calibri"/>
        </w:rPr>
        <w:t>zatwierdzenia</w:t>
      </w:r>
      <w:r w:rsidRPr="006474C0">
        <w:rPr>
          <w:rFonts w:ascii="Calibri" w:hAnsi="Calibri" w:cs="Calibri"/>
        </w:rPr>
        <w:t xml:space="preserve"> poprzedniego wniosku o płatność. </w:t>
      </w:r>
    </w:p>
    <w:p w14:paraId="4DDFF7C2" w14:textId="77777777" w:rsidR="00BA0FAC" w:rsidRPr="006474C0" w:rsidRDefault="00C810CD" w:rsidP="00197511">
      <w:pPr>
        <w:pStyle w:val="Tekstpodstawowy"/>
        <w:numPr>
          <w:ilvl w:val="0"/>
          <w:numId w:val="236"/>
        </w:numPr>
        <w:tabs>
          <w:tab w:val="clear" w:pos="720"/>
          <w:tab w:val="clear" w:pos="900"/>
          <w:tab w:val="left" w:pos="-76"/>
          <w:tab w:val="num" w:pos="284"/>
          <w:tab w:val="left" w:pos="357"/>
        </w:tabs>
        <w:spacing w:line="360" w:lineRule="auto"/>
        <w:ind w:left="426" w:right="-113" w:hanging="426"/>
        <w:jc w:val="left"/>
        <w:rPr>
          <w:rFonts w:ascii="Calibri" w:hAnsi="Calibri" w:cs="Calibri"/>
        </w:rPr>
      </w:pPr>
      <w:r w:rsidRPr="006474C0">
        <w:rPr>
          <w:rFonts w:ascii="Calibri" w:hAnsi="Calibri" w:cs="Calibri"/>
        </w:rPr>
        <w:t>Beneficjent jest zobowiązany złożyć wniosek o płatność co najmniej raz na 3 miesiące, licząc od dnia podpisania Umowy</w:t>
      </w:r>
      <w:r w:rsidR="002516C1" w:rsidRPr="006474C0">
        <w:rPr>
          <w:rFonts w:ascii="Calibri" w:hAnsi="Calibri" w:cs="Calibri"/>
        </w:rPr>
        <w:t xml:space="preserve">, jednakże wniosek ten nie powinien wpłynąć do Instytucji </w:t>
      </w:r>
      <w:r w:rsidR="00CC6D12" w:rsidRPr="006474C0">
        <w:rPr>
          <w:rFonts w:ascii="Calibri" w:hAnsi="Calibri" w:cs="Calibri"/>
        </w:rPr>
        <w:t>Pośredniczące</w:t>
      </w:r>
      <w:r w:rsidR="002516C1" w:rsidRPr="006474C0">
        <w:rPr>
          <w:rFonts w:ascii="Calibri" w:hAnsi="Calibri" w:cs="Calibri"/>
        </w:rPr>
        <w:t xml:space="preserve">j wcześniej niż w terminie realizacji projektu (w takim przypadku Beneficjent powinien złożyć wniosek o płatność w terminie do 3 miesięcy od daty rozpoczęcia realizacji projektu wskazanej we </w:t>
      </w:r>
      <w:r w:rsidR="00DE65A9" w:rsidRPr="006474C0">
        <w:rPr>
          <w:rFonts w:ascii="Calibri" w:hAnsi="Calibri" w:cs="Calibri"/>
        </w:rPr>
        <w:t>w</w:t>
      </w:r>
      <w:r w:rsidR="002516C1" w:rsidRPr="006474C0">
        <w:rPr>
          <w:rFonts w:ascii="Calibri" w:hAnsi="Calibri" w:cs="Calibri"/>
        </w:rPr>
        <w:t>niosku)</w:t>
      </w:r>
      <w:r w:rsidRPr="006474C0">
        <w:rPr>
          <w:rFonts w:ascii="Calibri" w:hAnsi="Calibri" w:cs="Calibri"/>
        </w:rPr>
        <w:t xml:space="preserve">. W przypadku braku konieczności </w:t>
      </w:r>
      <w:r w:rsidRPr="006474C0">
        <w:rPr>
          <w:rFonts w:ascii="Calibri" w:hAnsi="Calibri" w:cs="Calibri"/>
        </w:rPr>
        <w:lastRenderedPageBreak/>
        <w:t>rozliczenia wydatków, Beneficjent składa wniosek sprawozdawczy, o którym mowa w ust. 1 pkt 7</w:t>
      </w:r>
      <w:r w:rsidR="00C21354" w:rsidRPr="006474C0">
        <w:rPr>
          <w:rFonts w:ascii="Calibri" w:hAnsi="Calibri" w:cs="Calibri"/>
        </w:rPr>
        <w:t>.</w:t>
      </w:r>
    </w:p>
    <w:p w14:paraId="2430BAF3" w14:textId="6ADDBE2D" w:rsidR="00BB1C9D" w:rsidRPr="006474C0" w:rsidRDefault="00BA0FAC" w:rsidP="00197511">
      <w:pPr>
        <w:pStyle w:val="Tekstpodstawowy"/>
        <w:numPr>
          <w:ilvl w:val="0"/>
          <w:numId w:val="236"/>
        </w:numPr>
        <w:tabs>
          <w:tab w:val="clear" w:pos="720"/>
          <w:tab w:val="clear" w:pos="900"/>
          <w:tab w:val="left" w:pos="0"/>
          <w:tab w:val="num" w:pos="284"/>
          <w:tab w:val="left" w:pos="357"/>
        </w:tabs>
        <w:spacing w:line="360" w:lineRule="auto"/>
        <w:ind w:left="426" w:right="-113" w:hanging="426"/>
        <w:jc w:val="left"/>
        <w:rPr>
          <w:rFonts w:ascii="Calibri" w:hAnsi="Calibri" w:cs="Calibri"/>
        </w:rPr>
      </w:pPr>
      <w:r w:rsidRPr="006474C0">
        <w:rPr>
          <w:rFonts w:ascii="Calibri" w:hAnsi="Calibri" w:cs="Calibri"/>
        </w:rPr>
        <w:t xml:space="preserve">W przypadku konieczności złożenia wniosku o płatność w wersji papierowej, o czym jest mowa w </w:t>
      </w:r>
      <w:r w:rsidR="0012496D" w:rsidRPr="006474C0">
        <w:rPr>
          <w:rFonts w:ascii="Calibri" w:hAnsi="Calibri" w:cs="Calibri"/>
        </w:rPr>
        <w:t>ust. 5</w:t>
      </w:r>
      <w:r w:rsidRPr="006474C0">
        <w:rPr>
          <w:rFonts w:ascii="Calibri" w:hAnsi="Calibri" w:cs="Calibri"/>
        </w:rPr>
        <w:t xml:space="preserve">, </w:t>
      </w:r>
      <w:r w:rsidR="00EE6FF0" w:rsidRPr="006474C0">
        <w:rPr>
          <w:rFonts w:ascii="Calibri" w:hAnsi="Calibri" w:cs="Calibri"/>
        </w:rPr>
        <w:t>Beneficjent</w:t>
      </w:r>
      <w:r w:rsidRPr="006474C0">
        <w:rPr>
          <w:rFonts w:ascii="Calibri" w:hAnsi="Calibri" w:cs="Calibri"/>
        </w:rPr>
        <w:t xml:space="preserve"> ma obowiązek przechowywania drugiego egzemplarza wniosku o płatność (wraz z załącznikami - jeśli ich złożenia wraz z wnioskiem wymaga Instytucja </w:t>
      </w:r>
      <w:r w:rsidR="00CA40D4" w:rsidRPr="006474C0">
        <w:rPr>
          <w:rFonts w:ascii="Calibri" w:hAnsi="Calibri" w:cs="Calibri"/>
        </w:rPr>
        <w:t>Pośrednicząca</w:t>
      </w:r>
      <w:r w:rsidRPr="006474C0">
        <w:rPr>
          <w:rFonts w:ascii="Calibri" w:hAnsi="Calibri" w:cs="Calibri"/>
        </w:rPr>
        <w:t>) złożonego do Instytucji</w:t>
      </w:r>
      <w:r w:rsidR="00CA40D4" w:rsidRPr="006474C0">
        <w:rPr>
          <w:rFonts w:ascii="Calibri" w:hAnsi="Calibri" w:cs="Calibri"/>
        </w:rPr>
        <w:t xml:space="preserve"> Pośredniczącej</w:t>
      </w:r>
      <w:r w:rsidRPr="006474C0">
        <w:rPr>
          <w:rFonts w:ascii="Calibri" w:hAnsi="Calibri" w:cs="Calibri"/>
        </w:rPr>
        <w:t>, w swoje</w:t>
      </w:r>
      <w:r w:rsidR="00A75DF8" w:rsidRPr="006474C0">
        <w:rPr>
          <w:rFonts w:ascii="Calibri" w:hAnsi="Calibri" w:cs="Calibri"/>
        </w:rPr>
        <w:t>j siedzibie</w:t>
      </w:r>
      <w:r w:rsidR="00DC2200" w:rsidRPr="006474C0">
        <w:rPr>
          <w:rFonts w:ascii="Calibri" w:hAnsi="Calibri" w:cs="Calibri"/>
        </w:rPr>
        <w:t>,</w:t>
      </w:r>
      <w:r w:rsidR="00A75DF8" w:rsidRPr="006474C0">
        <w:rPr>
          <w:rFonts w:ascii="Calibri" w:hAnsi="Calibri" w:cs="Calibri"/>
        </w:rPr>
        <w:t xml:space="preserve"> zgodnie z zapisami U</w:t>
      </w:r>
      <w:r w:rsidRPr="006474C0">
        <w:rPr>
          <w:rFonts w:ascii="Calibri" w:hAnsi="Calibri" w:cs="Calibri"/>
        </w:rPr>
        <w:t xml:space="preserve">mowy dotyczącymi dokumentacji </w:t>
      </w:r>
      <w:r w:rsidR="0084250B" w:rsidRPr="006474C0">
        <w:rPr>
          <w:rFonts w:ascii="Calibri" w:hAnsi="Calibri" w:cs="Calibri"/>
        </w:rPr>
        <w:t>Projekt</w:t>
      </w:r>
      <w:r w:rsidRPr="006474C0">
        <w:rPr>
          <w:rFonts w:ascii="Calibri" w:hAnsi="Calibri" w:cs="Calibri"/>
        </w:rPr>
        <w:t xml:space="preserve">u, o których mowa w </w:t>
      </w:r>
      <w:r w:rsidR="00753CF9" w:rsidRPr="006474C0">
        <w:rPr>
          <w:rFonts w:ascii="Calibri" w:hAnsi="Calibri" w:cs="Calibri"/>
        </w:rPr>
        <w:t>§ 1</w:t>
      </w:r>
      <w:r w:rsidR="0041513F" w:rsidRPr="006474C0">
        <w:rPr>
          <w:rFonts w:ascii="Calibri" w:hAnsi="Calibri" w:cs="Calibri"/>
        </w:rPr>
        <w:t>8</w:t>
      </w:r>
      <w:r w:rsidRPr="006474C0">
        <w:rPr>
          <w:rFonts w:ascii="Calibri" w:hAnsi="Calibri" w:cs="Calibri"/>
        </w:rPr>
        <w:t>.</w:t>
      </w:r>
    </w:p>
    <w:p w14:paraId="7C80BE36" w14:textId="045BC2AB" w:rsidR="00BB1C9D" w:rsidRPr="006474C0" w:rsidRDefault="00BB1C9D" w:rsidP="00197511">
      <w:pPr>
        <w:pStyle w:val="Tekstpodstawowy"/>
        <w:numPr>
          <w:ilvl w:val="0"/>
          <w:numId w:val="236"/>
        </w:numPr>
        <w:tabs>
          <w:tab w:val="clear" w:pos="720"/>
          <w:tab w:val="clear" w:pos="900"/>
          <w:tab w:val="left" w:pos="426"/>
        </w:tabs>
        <w:spacing w:line="360" w:lineRule="auto"/>
        <w:ind w:left="284" w:hanging="284"/>
        <w:jc w:val="left"/>
        <w:rPr>
          <w:rFonts w:ascii="Calibri" w:hAnsi="Calibri" w:cs="Calibri"/>
        </w:rPr>
      </w:pPr>
      <w:r w:rsidRPr="006474C0">
        <w:rPr>
          <w:rFonts w:ascii="Calibri" w:hAnsi="Calibri" w:cs="Calibri"/>
        </w:rPr>
        <w:t>Oryginały faktur lub innych dokumentów o równoważ</w:t>
      </w:r>
      <w:r w:rsidR="00485F48" w:rsidRPr="006474C0">
        <w:rPr>
          <w:rFonts w:ascii="Calibri" w:hAnsi="Calibri" w:cs="Calibri"/>
        </w:rPr>
        <w:t xml:space="preserve">nej wartości dowodowej związane </w:t>
      </w:r>
      <w:r w:rsidRPr="006474C0">
        <w:rPr>
          <w:rFonts w:ascii="Calibri" w:hAnsi="Calibri" w:cs="Calibri"/>
        </w:rPr>
        <w:t>z realizacją Projektu na odwrocie powinny posiadać opis zawierający co najmniej:</w:t>
      </w:r>
    </w:p>
    <w:p w14:paraId="720E17D3" w14:textId="77777777" w:rsidR="00BB1C9D" w:rsidRPr="006474C0" w:rsidRDefault="00BB1C9D" w:rsidP="00197511">
      <w:pPr>
        <w:numPr>
          <w:ilvl w:val="0"/>
          <w:numId w:val="131"/>
        </w:numPr>
        <w:tabs>
          <w:tab w:val="left" w:pos="0"/>
          <w:tab w:val="left" w:pos="567"/>
        </w:tabs>
        <w:spacing w:after="0" w:line="360" w:lineRule="auto"/>
        <w:ind w:left="851" w:hanging="284"/>
        <w:rPr>
          <w:rFonts w:eastAsia="Times New Roman" w:cs="Calibri"/>
          <w:sz w:val="24"/>
          <w:szCs w:val="24"/>
          <w:lang w:eastAsia="pl-PL"/>
        </w:rPr>
      </w:pPr>
      <w:r w:rsidRPr="006474C0">
        <w:rPr>
          <w:rFonts w:eastAsia="Times New Roman" w:cs="Calibri"/>
          <w:sz w:val="24"/>
          <w:szCs w:val="24"/>
          <w:lang w:eastAsia="pl-PL"/>
        </w:rPr>
        <w:t xml:space="preserve">numer Umowy, </w:t>
      </w:r>
    </w:p>
    <w:p w14:paraId="21B4DD62" w14:textId="77777777" w:rsidR="00BB1C9D" w:rsidRPr="006474C0" w:rsidRDefault="00BB1C9D" w:rsidP="00197511">
      <w:pPr>
        <w:numPr>
          <w:ilvl w:val="0"/>
          <w:numId w:val="131"/>
        </w:numPr>
        <w:tabs>
          <w:tab w:val="left" w:pos="0"/>
          <w:tab w:val="left" w:pos="567"/>
        </w:tabs>
        <w:spacing w:after="0" w:line="360" w:lineRule="auto"/>
        <w:ind w:left="851" w:hanging="284"/>
        <w:rPr>
          <w:rFonts w:eastAsia="Times New Roman" w:cs="Calibri"/>
          <w:sz w:val="24"/>
          <w:szCs w:val="24"/>
          <w:lang w:eastAsia="pl-PL"/>
        </w:rPr>
      </w:pPr>
      <w:r w:rsidRPr="006474C0">
        <w:rPr>
          <w:rFonts w:eastAsia="Times New Roman" w:cs="Calibri"/>
          <w:sz w:val="24"/>
          <w:szCs w:val="24"/>
          <w:lang w:eastAsia="pl-PL"/>
        </w:rPr>
        <w:t xml:space="preserve">nazwę Projektu, </w:t>
      </w:r>
    </w:p>
    <w:p w14:paraId="329DC973" w14:textId="77777777" w:rsidR="00BB1C9D" w:rsidRPr="006474C0" w:rsidRDefault="00BB1C9D" w:rsidP="00197511">
      <w:pPr>
        <w:numPr>
          <w:ilvl w:val="0"/>
          <w:numId w:val="131"/>
        </w:numPr>
        <w:tabs>
          <w:tab w:val="left" w:pos="0"/>
          <w:tab w:val="left" w:pos="567"/>
        </w:tabs>
        <w:spacing w:after="0" w:line="360" w:lineRule="auto"/>
        <w:ind w:left="851" w:hanging="284"/>
        <w:rPr>
          <w:rFonts w:eastAsia="Times New Roman" w:cs="Calibri"/>
          <w:sz w:val="24"/>
          <w:szCs w:val="24"/>
          <w:lang w:eastAsia="pl-PL"/>
        </w:rPr>
      </w:pPr>
      <w:r w:rsidRPr="006474C0">
        <w:rPr>
          <w:rFonts w:eastAsia="Times New Roman" w:cs="Calibri"/>
          <w:sz w:val="24"/>
          <w:szCs w:val="24"/>
          <w:lang w:eastAsia="pl-PL"/>
        </w:rPr>
        <w:t xml:space="preserve">opis związku wydatku z Projektem – należy zaznaczyć w opisie faktury, do którego zadania oraz do której kategorii kosztu wydatku przedstawionego we Wniosku odnosi się wydatek kwalifikowalny,  </w:t>
      </w:r>
    </w:p>
    <w:p w14:paraId="6A461A3D" w14:textId="77777777" w:rsidR="00BB1C9D" w:rsidRPr="006474C0" w:rsidRDefault="00BB1C9D" w:rsidP="00197511">
      <w:pPr>
        <w:numPr>
          <w:ilvl w:val="0"/>
          <w:numId w:val="131"/>
        </w:numPr>
        <w:tabs>
          <w:tab w:val="left" w:pos="0"/>
          <w:tab w:val="left" w:pos="567"/>
        </w:tabs>
        <w:spacing w:after="0" w:line="360" w:lineRule="auto"/>
        <w:ind w:left="851" w:hanging="284"/>
        <w:rPr>
          <w:rFonts w:eastAsia="Times New Roman" w:cs="Calibri"/>
          <w:sz w:val="24"/>
          <w:szCs w:val="24"/>
          <w:lang w:eastAsia="pl-PL"/>
        </w:rPr>
      </w:pPr>
      <w:r w:rsidRPr="006474C0">
        <w:rPr>
          <w:rFonts w:eastAsia="Times New Roman" w:cs="Calibri"/>
          <w:sz w:val="24"/>
          <w:szCs w:val="24"/>
          <w:lang w:eastAsia="pl-PL"/>
        </w:rPr>
        <w:t xml:space="preserve">kwotę wydatków kwalifikowanych, </w:t>
      </w:r>
    </w:p>
    <w:p w14:paraId="1E6991B8" w14:textId="77777777" w:rsidR="00BB1C9D" w:rsidRPr="006474C0" w:rsidRDefault="00BB1C9D" w:rsidP="00197511">
      <w:pPr>
        <w:numPr>
          <w:ilvl w:val="0"/>
          <w:numId w:val="131"/>
        </w:numPr>
        <w:tabs>
          <w:tab w:val="left" w:pos="0"/>
          <w:tab w:val="left" w:pos="567"/>
        </w:tabs>
        <w:spacing w:after="0" w:line="360" w:lineRule="auto"/>
        <w:ind w:left="851" w:hanging="284"/>
        <w:rPr>
          <w:rFonts w:eastAsia="Times New Roman" w:cs="Calibri"/>
          <w:sz w:val="24"/>
          <w:szCs w:val="24"/>
          <w:lang w:eastAsia="pl-PL"/>
        </w:rPr>
      </w:pPr>
      <w:r w:rsidRPr="006474C0">
        <w:rPr>
          <w:rFonts w:eastAsia="Times New Roman" w:cs="Calibri"/>
          <w:sz w:val="24"/>
          <w:szCs w:val="24"/>
          <w:lang w:eastAsia="pl-PL"/>
        </w:rPr>
        <w:t xml:space="preserve">informację o poprawności formalno-rachunkowej i merytorycznej, </w:t>
      </w:r>
    </w:p>
    <w:p w14:paraId="53080779" w14:textId="77777777" w:rsidR="00BB1C9D" w:rsidRPr="006474C0" w:rsidRDefault="00BB1C9D" w:rsidP="00197511">
      <w:pPr>
        <w:numPr>
          <w:ilvl w:val="0"/>
          <w:numId w:val="131"/>
        </w:numPr>
        <w:tabs>
          <w:tab w:val="left" w:pos="0"/>
          <w:tab w:val="left" w:pos="567"/>
        </w:tabs>
        <w:spacing w:after="0" w:line="360" w:lineRule="auto"/>
        <w:ind w:left="851" w:hanging="284"/>
        <w:rPr>
          <w:rFonts w:eastAsia="Times New Roman" w:cs="Calibri"/>
          <w:sz w:val="24"/>
          <w:szCs w:val="24"/>
          <w:lang w:eastAsia="pl-PL"/>
        </w:rPr>
      </w:pPr>
      <w:r w:rsidRPr="006474C0">
        <w:rPr>
          <w:rFonts w:eastAsia="Times New Roman" w:cs="Calibri"/>
          <w:sz w:val="24"/>
          <w:szCs w:val="24"/>
          <w:lang w:eastAsia="pl-PL"/>
        </w:rPr>
        <w:t xml:space="preserve">informację, czy Beneficjent stosuje ustawę PZP, zasadę konkurencyjności, o której mowa w wytycznych, czy też w sytuacji gdy na podstawie zapisów wytycznych, Beneficjent jest zwolniony z zastosowania ww., stosuje inny tryb, </w:t>
      </w:r>
    </w:p>
    <w:p w14:paraId="76139FAB" w14:textId="77777777" w:rsidR="00BB1C9D" w:rsidRPr="006474C0" w:rsidRDefault="00BB1C9D" w:rsidP="00197511">
      <w:pPr>
        <w:numPr>
          <w:ilvl w:val="0"/>
          <w:numId w:val="131"/>
        </w:numPr>
        <w:tabs>
          <w:tab w:val="left" w:pos="0"/>
          <w:tab w:val="left" w:pos="567"/>
        </w:tabs>
        <w:spacing w:after="0" w:line="360" w:lineRule="auto"/>
        <w:ind w:left="851" w:hanging="284"/>
        <w:rPr>
          <w:rFonts w:eastAsia="Times New Roman" w:cs="Calibri"/>
          <w:sz w:val="24"/>
          <w:szCs w:val="24"/>
          <w:lang w:eastAsia="pl-PL"/>
        </w:rPr>
      </w:pPr>
      <w:r w:rsidRPr="006474C0">
        <w:rPr>
          <w:rFonts w:eastAsia="Times New Roman" w:cs="Calibri"/>
          <w:sz w:val="24"/>
          <w:szCs w:val="24"/>
          <w:lang w:eastAsia="pl-PL"/>
        </w:rPr>
        <w:t xml:space="preserve">w przypadku, gdy w ramach Projektu występuje pomoc publiczna należy zamieścić informację w tym zakresie z podziałem na kwoty objęte pomocą publiczną oraz nieobjęte pomocą publiczną, </w:t>
      </w:r>
    </w:p>
    <w:p w14:paraId="69E166D8" w14:textId="77777777" w:rsidR="00BB1C9D" w:rsidRPr="006474C0" w:rsidRDefault="00BB1C9D" w:rsidP="00197511">
      <w:pPr>
        <w:numPr>
          <w:ilvl w:val="0"/>
          <w:numId w:val="131"/>
        </w:numPr>
        <w:tabs>
          <w:tab w:val="left" w:pos="0"/>
          <w:tab w:val="left" w:pos="567"/>
        </w:tabs>
        <w:spacing w:after="0" w:line="360" w:lineRule="auto"/>
        <w:ind w:left="851" w:hanging="284"/>
        <w:rPr>
          <w:rFonts w:eastAsia="Times New Roman" w:cs="Calibri"/>
          <w:sz w:val="24"/>
          <w:szCs w:val="24"/>
          <w:lang w:eastAsia="pl-PL"/>
        </w:rPr>
      </w:pPr>
      <w:r w:rsidRPr="006474C0">
        <w:rPr>
          <w:rFonts w:eastAsia="Times New Roman" w:cs="Calibri"/>
          <w:sz w:val="24"/>
          <w:szCs w:val="24"/>
          <w:lang w:eastAsia="pl-PL"/>
        </w:rPr>
        <w:t xml:space="preserve">podanie numeru ewidencyjnego lub księgowego, </w:t>
      </w:r>
    </w:p>
    <w:p w14:paraId="073352E6" w14:textId="77777777" w:rsidR="00BB1C9D" w:rsidRPr="006474C0" w:rsidRDefault="00BB1C9D" w:rsidP="00197511">
      <w:pPr>
        <w:numPr>
          <w:ilvl w:val="0"/>
          <w:numId w:val="131"/>
        </w:numPr>
        <w:tabs>
          <w:tab w:val="left" w:pos="0"/>
          <w:tab w:val="left" w:pos="567"/>
        </w:tabs>
        <w:spacing w:after="0" w:line="360" w:lineRule="auto"/>
        <w:ind w:left="851" w:hanging="284"/>
        <w:rPr>
          <w:rFonts w:eastAsia="Times New Roman" w:cs="Calibri"/>
          <w:sz w:val="24"/>
          <w:szCs w:val="24"/>
          <w:lang w:eastAsia="pl-PL"/>
        </w:rPr>
      </w:pPr>
      <w:r w:rsidRPr="006474C0">
        <w:rPr>
          <w:rFonts w:cs="Calibri"/>
          <w:sz w:val="24"/>
          <w:szCs w:val="24"/>
        </w:rPr>
        <w:t>w przypadku faktur wystawionych w walucie obcej należy zamieścić datę i kurs waluty na dzień przeprowadzenia operacji zakupu oraz datę i kurs waluty na dzień zapłaty</w:t>
      </w:r>
    </w:p>
    <w:p w14:paraId="54A0CDF7" w14:textId="77777777" w:rsidR="00BB1C9D" w:rsidRPr="006474C0" w:rsidRDefault="00BB1C9D" w:rsidP="00197511">
      <w:pPr>
        <w:pStyle w:val="Tekstpodstawowy"/>
        <w:numPr>
          <w:ilvl w:val="0"/>
          <w:numId w:val="236"/>
        </w:numPr>
        <w:tabs>
          <w:tab w:val="clear" w:pos="720"/>
          <w:tab w:val="clear" w:pos="900"/>
          <w:tab w:val="left" w:pos="-218"/>
          <w:tab w:val="num" w:pos="284"/>
        </w:tabs>
        <w:spacing w:line="360" w:lineRule="auto"/>
        <w:ind w:left="284" w:hanging="284"/>
        <w:jc w:val="left"/>
        <w:rPr>
          <w:rFonts w:ascii="Calibri" w:hAnsi="Calibri" w:cs="Calibri"/>
        </w:rPr>
      </w:pPr>
      <w:r w:rsidRPr="006474C0">
        <w:rPr>
          <w:rFonts w:ascii="Calibri" w:hAnsi="Calibri" w:cs="Calibri"/>
        </w:rPr>
        <w:t xml:space="preserve">Beneficjent zobowiązuje się ująć każdy wydatek kwalifikowalny we wniosku o płatność przekazywanym do Instytucji Pośredniczącej w terminie do 3 miesięcy od dnia jego </w:t>
      </w:r>
      <w:r w:rsidRPr="006474C0">
        <w:rPr>
          <w:rFonts w:ascii="Calibri" w:hAnsi="Calibri" w:cs="Calibri"/>
        </w:rPr>
        <w:lastRenderedPageBreak/>
        <w:t>poniesienia.</w:t>
      </w:r>
      <w:r w:rsidRPr="006474C0">
        <w:rPr>
          <w:rFonts w:ascii="Calibri" w:hAnsi="Calibri" w:cs="Calibri"/>
          <w:vertAlign w:val="superscript"/>
        </w:rPr>
        <w:footnoteReference w:id="11"/>
      </w:r>
      <w:r w:rsidRPr="006474C0">
        <w:rPr>
          <w:rFonts w:ascii="Calibri" w:hAnsi="Calibri" w:cs="Calibri"/>
          <w:vertAlign w:val="superscript"/>
        </w:rPr>
        <w:t xml:space="preserve">)  </w:t>
      </w:r>
      <w:r w:rsidRPr="006474C0">
        <w:rPr>
          <w:rFonts w:ascii="Calibri" w:hAnsi="Calibri" w:cs="Calibri"/>
        </w:rPr>
        <w:t>Zobowiązanie nie dotyczy wydatków, które można uznać za kwalifikowane a zostały poniesione przed podpisaniem Umowy. Wydatki takie powinny zostać przedstawione w pierwszym składanym wniosku o płatność.</w:t>
      </w:r>
    </w:p>
    <w:p w14:paraId="380A7225" w14:textId="77777777" w:rsidR="00BB1C9D" w:rsidRPr="006474C0" w:rsidRDefault="00BB1C9D" w:rsidP="00197511">
      <w:pPr>
        <w:pStyle w:val="Tekstpodstawowy"/>
        <w:numPr>
          <w:ilvl w:val="0"/>
          <w:numId w:val="236"/>
        </w:numPr>
        <w:tabs>
          <w:tab w:val="clear" w:pos="720"/>
          <w:tab w:val="clear" w:pos="900"/>
          <w:tab w:val="left" w:pos="-218"/>
          <w:tab w:val="num" w:pos="284"/>
        </w:tabs>
        <w:spacing w:line="360" w:lineRule="auto"/>
        <w:ind w:left="284" w:hanging="284"/>
        <w:jc w:val="left"/>
        <w:rPr>
          <w:rFonts w:ascii="Calibri" w:hAnsi="Calibri" w:cs="Calibri"/>
        </w:rPr>
      </w:pPr>
      <w:r w:rsidRPr="006474C0">
        <w:rPr>
          <w:rFonts w:ascii="Calibri" w:hAnsi="Calibri" w:cs="Calibri"/>
        </w:rPr>
        <w:t xml:space="preserve">W przypadku stawek ryczałtowych – rozliczenie następuje w oparciu o przedstawiane </w:t>
      </w:r>
      <w:r w:rsidRPr="006474C0">
        <w:rPr>
          <w:rFonts w:ascii="Calibri" w:hAnsi="Calibri" w:cs="Calibri"/>
        </w:rPr>
        <w:br/>
        <w:t>do rozliczenia wydatki będące podstawą wyliczenia stawek, zgodnie z zatwierdzonym budżetem Projektu. Na wysokość wydatków rozliczanych stawką ryczałtową mają wpływ nie tylko koszty wykazane we wnioskach o płatność, ale również wszelkiego rodzaju pomniejszenia, które są dokonywane w ramach Projektu.</w:t>
      </w:r>
    </w:p>
    <w:p w14:paraId="03C9C11F" w14:textId="77777777" w:rsidR="00BB1C9D" w:rsidRPr="006474C0" w:rsidRDefault="00BB1C9D" w:rsidP="00197511">
      <w:pPr>
        <w:pStyle w:val="Tekstpodstawowy"/>
        <w:numPr>
          <w:ilvl w:val="0"/>
          <w:numId w:val="236"/>
        </w:numPr>
        <w:tabs>
          <w:tab w:val="clear" w:pos="720"/>
          <w:tab w:val="clear" w:pos="900"/>
          <w:tab w:val="left" w:pos="-218"/>
          <w:tab w:val="num" w:pos="284"/>
        </w:tabs>
        <w:spacing w:line="360" w:lineRule="auto"/>
        <w:ind w:left="284" w:hanging="284"/>
        <w:jc w:val="left"/>
        <w:rPr>
          <w:rFonts w:ascii="Calibri" w:hAnsi="Calibri" w:cs="Calibri"/>
        </w:rPr>
      </w:pPr>
      <w:r w:rsidRPr="006474C0">
        <w:rPr>
          <w:rFonts w:ascii="Calibri" w:hAnsi="Calibri" w:cs="Calibri"/>
        </w:rPr>
        <w:t>W przypadku rozliczania w projekcie kosztów wyrażonych w walucie obcej należy przedstawić Instytucji Pośredniczącej informację o przyjętych zasadach rozliczeń związanych z transakcjami walutowymi, ujętych w Polityce rachunkowości Beneficjenta. Informację tę należy złożyć wraz z pierwszym wnioskiem o płatność, w którym występują koszty wyrażone w walucie obcej.</w:t>
      </w:r>
    </w:p>
    <w:p w14:paraId="6E028745" w14:textId="16BA7A3D" w:rsidR="00BB1C9D" w:rsidRPr="006474C0" w:rsidRDefault="00BB1C9D" w:rsidP="00197511">
      <w:pPr>
        <w:pStyle w:val="Tekstpodstawowy"/>
        <w:numPr>
          <w:ilvl w:val="0"/>
          <w:numId w:val="236"/>
        </w:numPr>
        <w:tabs>
          <w:tab w:val="clear" w:pos="720"/>
          <w:tab w:val="clear" w:pos="900"/>
          <w:tab w:val="left" w:pos="-218"/>
          <w:tab w:val="num" w:pos="284"/>
        </w:tabs>
        <w:spacing w:line="360" w:lineRule="auto"/>
        <w:ind w:left="284" w:hanging="284"/>
        <w:jc w:val="left"/>
        <w:rPr>
          <w:rFonts w:ascii="Calibri" w:hAnsi="Calibri" w:cs="Calibri"/>
        </w:rPr>
      </w:pPr>
      <w:r w:rsidRPr="006474C0">
        <w:rPr>
          <w:rFonts w:ascii="Calibri" w:hAnsi="Calibri" w:cs="Calibri"/>
        </w:rPr>
        <w:t>Opis dowodu księgowego wyrażonego w walutach obcych oprócz elementów wymienionych w ust. 1</w:t>
      </w:r>
      <w:r w:rsidR="00892EBE" w:rsidRPr="006474C0">
        <w:rPr>
          <w:rFonts w:ascii="Calibri" w:hAnsi="Calibri" w:cs="Calibri"/>
        </w:rPr>
        <w:t>3</w:t>
      </w:r>
      <w:r w:rsidRPr="006474C0">
        <w:rPr>
          <w:rFonts w:ascii="Calibri" w:hAnsi="Calibri" w:cs="Calibri"/>
        </w:rPr>
        <w:t xml:space="preserve"> powinien zawierać przeliczenie ich wartości według faktycznie zastosowanego kursu na walutę polską i być zgodny z art. 30 Ustawy z dnia 20 września 1994 r. o rachunkowości. W takim przypadku kosztem kwalifikowalnym są także różnice kursowe. Różnice kursowe w ujęciu ustawy o rachunkowości, wyrażone są, jako różnice w wycenie między zarachowaniem a realizacją przychodu lub kosztu. </w:t>
      </w:r>
    </w:p>
    <w:p w14:paraId="720C4711" w14:textId="0AF04177" w:rsidR="00BB1C9D" w:rsidRPr="006474C0" w:rsidRDefault="006873DD" w:rsidP="00197511">
      <w:pPr>
        <w:pStyle w:val="Tekstpodstawowy"/>
        <w:numPr>
          <w:ilvl w:val="0"/>
          <w:numId w:val="236"/>
        </w:numPr>
        <w:tabs>
          <w:tab w:val="clear" w:pos="720"/>
          <w:tab w:val="clear" w:pos="900"/>
          <w:tab w:val="left" w:pos="-218"/>
          <w:tab w:val="num" w:pos="284"/>
        </w:tabs>
        <w:spacing w:line="360" w:lineRule="auto"/>
        <w:ind w:left="284" w:hanging="284"/>
        <w:jc w:val="left"/>
        <w:rPr>
          <w:rFonts w:ascii="Calibri" w:hAnsi="Calibri" w:cs="Calibri"/>
        </w:rPr>
      </w:pPr>
      <w:r w:rsidRPr="006474C0">
        <w:rPr>
          <w:rFonts w:ascii="Calibri" w:hAnsi="Calibri" w:cs="Calibri"/>
        </w:rPr>
        <w:t xml:space="preserve">W związku z ust. </w:t>
      </w:r>
      <w:r w:rsidR="00892EBE" w:rsidRPr="006474C0">
        <w:rPr>
          <w:rFonts w:ascii="Calibri" w:hAnsi="Calibri" w:cs="Calibri"/>
        </w:rPr>
        <w:t>17</w:t>
      </w:r>
      <w:r w:rsidR="00BB1C9D" w:rsidRPr="006474C0">
        <w:rPr>
          <w:rFonts w:ascii="Calibri" w:hAnsi="Calibri" w:cs="Calibri"/>
        </w:rPr>
        <w:t xml:space="preserve"> realizację kosztu oblicza się po odpowiednim kursie w zależności od metody wybranego sposobu płatności:</w:t>
      </w:r>
    </w:p>
    <w:p w14:paraId="5C0F51AF" w14:textId="77777777" w:rsidR="00BB1C9D" w:rsidRPr="006474C0" w:rsidRDefault="00BB1C9D" w:rsidP="00197511">
      <w:pPr>
        <w:numPr>
          <w:ilvl w:val="0"/>
          <w:numId w:val="132"/>
        </w:numPr>
        <w:autoSpaceDE w:val="0"/>
        <w:autoSpaceDN w:val="0"/>
        <w:spacing w:after="0" w:line="360" w:lineRule="auto"/>
        <w:ind w:hanging="284"/>
        <w:rPr>
          <w:rFonts w:cs="Calibri"/>
          <w:sz w:val="24"/>
          <w:szCs w:val="24"/>
          <w:lang w:eastAsia="pl-PL"/>
        </w:rPr>
      </w:pPr>
      <w:r w:rsidRPr="006474C0">
        <w:rPr>
          <w:rFonts w:cs="Calibri"/>
          <w:sz w:val="24"/>
          <w:szCs w:val="24"/>
          <w:lang w:eastAsia="pl-PL"/>
        </w:rPr>
        <w:t>zapłata nastąpiła z rachunku bankowego w złotych polskich na rachunek odbiorcy prowadzony w walucie obcej, wtedy koszt należy przeliczyć po kursie sprzedaży zastosowanym przez bank, z którego usług korzysta Beneficjent, w dniu dokonania operacji (tj. zapłaty),</w:t>
      </w:r>
    </w:p>
    <w:p w14:paraId="52BD7FD0" w14:textId="77777777" w:rsidR="00BB1C9D" w:rsidRPr="006474C0" w:rsidRDefault="00BB1C9D" w:rsidP="00197511">
      <w:pPr>
        <w:numPr>
          <w:ilvl w:val="0"/>
          <w:numId w:val="132"/>
        </w:numPr>
        <w:autoSpaceDE w:val="0"/>
        <w:autoSpaceDN w:val="0"/>
        <w:spacing w:after="0" w:line="360" w:lineRule="auto"/>
        <w:ind w:hanging="284"/>
        <w:rPr>
          <w:rFonts w:cs="Calibri"/>
          <w:sz w:val="24"/>
          <w:szCs w:val="24"/>
          <w:lang w:eastAsia="pl-PL"/>
        </w:rPr>
      </w:pPr>
      <w:r w:rsidRPr="006474C0">
        <w:rPr>
          <w:rFonts w:cs="Calibri"/>
          <w:sz w:val="24"/>
          <w:szCs w:val="24"/>
          <w:lang w:eastAsia="pl-PL"/>
        </w:rPr>
        <w:t xml:space="preserve">z rachunku prowadzonego w walucie obcej na rachunek odbiorcy prowadzony </w:t>
      </w:r>
      <w:r w:rsidRPr="006474C0">
        <w:rPr>
          <w:rFonts w:cs="Calibri"/>
          <w:sz w:val="24"/>
          <w:szCs w:val="24"/>
          <w:lang w:eastAsia="pl-PL"/>
        </w:rPr>
        <w:br/>
        <w:t xml:space="preserve">w walucie obcej kwotę należy przeliczać zgodnie z przyjętą przez Beneficjenta polityką Rachunkowości, po kursie historycznym, tj. kursie, po którym wyceniono </w:t>
      </w:r>
      <w:r w:rsidRPr="006474C0">
        <w:rPr>
          <w:rFonts w:cs="Calibri"/>
          <w:sz w:val="24"/>
          <w:szCs w:val="24"/>
          <w:lang w:eastAsia="pl-PL"/>
        </w:rPr>
        <w:lastRenderedPageBreak/>
        <w:t>wpływ waluty na rachunek bankowy (FIFO</w:t>
      </w:r>
      <w:r w:rsidRPr="006474C0">
        <w:rPr>
          <w:rFonts w:cs="Calibri"/>
          <w:sz w:val="24"/>
          <w:szCs w:val="24"/>
          <w:vertAlign w:val="superscript"/>
          <w:lang w:eastAsia="pl-PL"/>
        </w:rPr>
        <w:footnoteReference w:id="12"/>
      </w:r>
      <w:r w:rsidRPr="006474C0">
        <w:rPr>
          <w:rFonts w:cs="Calibri"/>
          <w:sz w:val="24"/>
          <w:szCs w:val="24"/>
          <w:lang w:eastAsia="pl-PL"/>
        </w:rPr>
        <w:t>, LIFO</w:t>
      </w:r>
      <w:r w:rsidRPr="006474C0">
        <w:rPr>
          <w:rFonts w:cs="Calibri"/>
          <w:sz w:val="24"/>
          <w:szCs w:val="24"/>
          <w:vertAlign w:val="superscript"/>
          <w:lang w:eastAsia="pl-PL"/>
        </w:rPr>
        <w:footnoteReference w:id="13"/>
      </w:r>
      <w:r w:rsidRPr="006474C0">
        <w:rPr>
          <w:rFonts w:cs="Calibri"/>
          <w:sz w:val="24"/>
          <w:szCs w:val="24"/>
          <w:lang w:eastAsia="pl-PL"/>
        </w:rPr>
        <w:t xml:space="preserve"> lub średnioważony), (dotyczy podmiotów prowadzących pełną księgowość zgodnie z zapisami Ustawy </w:t>
      </w:r>
      <w:r w:rsidRPr="006474C0">
        <w:rPr>
          <w:rFonts w:cs="Calibri"/>
          <w:sz w:val="24"/>
          <w:szCs w:val="24"/>
          <w:lang w:eastAsia="pl-PL"/>
        </w:rPr>
        <w:br/>
        <w:t>o rachunkowości),</w:t>
      </w:r>
    </w:p>
    <w:p w14:paraId="4ADD3537" w14:textId="77777777" w:rsidR="00BB1C9D" w:rsidRPr="006474C0" w:rsidRDefault="00BB1C9D" w:rsidP="00197511">
      <w:pPr>
        <w:numPr>
          <w:ilvl w:val="0"/>
          <w:numId w:val="132"/>
        </w:numPr>
        <w:autoSpaceDE w:val="0"/>
        <w:autoSpaceDN w:val="0"/>
        <w:spacing w:after="0" w:line="360" w:lineRule="auto"/>
        <w:ind w:hanging="284"/>
        <w:rPr>
          <w:rFonts w:cs="Calibri"/>
          <w:sz w:val="24"/>
          <w:szCs w:val="24"/>
          <w:lang w:eastAsia="pl-PL"/>
        </w:rPr>
      </w:pPr>
      <w:r w:rsidRPr="006474C0">
        <w:rPr>
          <w:rFonts w:cs="Calibri"/>
          <w:sz w:val="24"/>
          <w:szCs w:val="24"/>
          <w:lang w:eastAsia="pl-PL"/>
        </w:rPr>
        <w:t>w przypadku, gdy nie ma możliwości zastosowania którejkolwiek z wyżej wskazanych metod, stosuje się przeliczenia po kursie średnim ogłoszonym dla danej waluty przez NBP z dnia poprzedzającego dzień jej wypływu z konta (tj. zapłaty).</w:t>
      </w:r>
    </w:p>
    <w:p w14:paraId="234F52FA" w14:textId="77777777" w:rsidR="00BB1C9D" w:rsidRPr="006474C0" w:rsidRDefault="00BB1C9D" w:rsidP="00197511">
      <w:pPr>
        <w:pStyle w:val="Tekstpodstawowy"/>
        <w:numPr>
          <w:ilvl w:val="0"/>
          <w:numId w:val="236"/>
        </w:numPr>
        <w:tabs>
          <w:tab w:val="clear" w:pos="720"/>
          <w:tab w:val="clear" w:pos="900"/>
          <w:tab w:val="left" w:pos="-218"/>
          <w:tab w:val="num" w:pos="284"/>
        </w:tabs>
        <w:spacing w:line="360" w:lineRule="auto"/>
        <w:ind w:left="284" w:hanging="284"/>
        <w:jc w:val="left"/>
        <w:rPr>
          <w:rFonts w:ascii="Calibri" w:hAnsi="Calibri" w:cs="Calibri"/>
        </w:rPr>
      </w:pPr>
      <w:r w:rsidRPr="006474C0">
        <w:rPr>
          <w:rFonts w:ascii="Calibri" w:eastAsia="Calibri" w:hAnsi="Calibri" w:cs="Calibri"/>
        </w:rPr>
        <w:t>W przypadku częściowych płatności za fakturę wyrażoną w walucie obcej z tytułu wykonania usługi, robót budowlanych lub dostawy towarów na podstawie zawartej umowy z wykonawcą, należy każdą transzę płatności przeliczyć oddzielnie. Płatność każdej z transz traktowana jest, jako jedna operacja, która stanowi podstawę do rozliczenia różnic kursowych dla poszczególnych transz.</w:t>
      </w:r>
    </w:p>
    <w:p w14:paraId="352F0C0D" w14:textId="77777777" w:rsidR="00F147E9" w:rsidRPr="006474C0" w:rsidRDefault="00F147E9" w:rsidP="00197511">
      <w:pPr>
        <w:pStyle w:val="Pisma"/>
        <w:autoSpaceDE/>
        <w:autoSpaceDN/>
        <w:spacing w:line="360" w:lineRule="auto"/>
        <w:ind w:left="284"/>
        <w:jc w:val="center"/>
        <w:rPr>
          <w:rFonts w:ascii="Calibri" w:hAnsi="Calibri" w:cs="Calibri"/>
          <w:b/>
          <w:sz w:val="24"/>
        </w:rPr>
      </w:pPr>
    </w:p>
    <w:p w14:paraId="68EE1048" w14:textId="77777777" w:rsidR="00BA0FAC" w:rsidRPr="006474C0" w:rsidRDefault="00BA0FAC" w:rsidP="00197511">
      <w:pPr>
        <w:pStyle w:val="Pisma"/>
        <w:autoSpaceDE/>
        <w:autoSpaceDN/>
        <w:spacing w:line="360" w:lineRule="auto"/>
        <w:jc w:val="left"/>
        <w:rPr>
          <w:rFonts w:ascii="Calibri" w:hAnsi="Calibri" w:cs="Calibri"/>
          <w:b/>
          <w:sz w:val="24"/>
        </w:rPr>
      </w:pPr>
      <w:r w:rsidRPr="006474C0">
        <w:rPr>
          <w:rFonts w:ascii="Calibri" w:hAnsi="Calibri" w:cs="Calibri"/>
          <w:b/>
          <w:sz w:val="24"/>
        </w:rPr>
        <w:t xml:space="preserve">Zasady i terminy weryfikacji wniosków o płatność przez Instytucję </w:t>
      </w:r>
      <w:r w:rsidR="008F5FCC" w:rsidRPr="006474C0">
        <w:rPr>
          <w:rFonts w:ascii="Calibri" w:hAnsi="Calibri" w:cs="Calibri"/>
          <w:b/>
          <w:sz w:val="24"/>
        </w:rPr>
        <w:t>Pośredniczącą</w:t>
      </w:r>
    </w:p>
    <w:p w14:paraId="0FF397E4" w14:textId="3BAAEAD4" w:rsidR="00BA0FAC" w:rsidRPr="006474C0" w:rsidRDefault="00BA0FAC" w:rsidP="00197511">
      <w:pPr>
        <w:pStyle w:val="Pisma"/>
        <w:autoSpaceDE/>
        <w:autoSpaceDN/>
        <w:spacing w:line="360" w:lineRule="auto"/>
        <w:jc w:val="left"/>
        <w:rPr>
          <w:rFonts w:ascii="Calibri" w:hAnsi="Calibri" w:cs="Calibri"/>
          <w:b/>
          <w:sz w:val="24"/>
        </w:rPr>
      </w:pPr>
      <w:r w:rsidRPr="006474C0">
        <w:rPr>
          <w:rFonts w:ascii="Calibri" w:hAnsi="Calibri" w:cs="Calibri"/>
          <w:b/>
          <w:sz w:val="24"/>
        </w:rPr>
        <w:t xml:space="preserve">§ </w:t>
      </w:r>
      <w:r w:rsidR="00725759" w:rsidRPr="006474C0">
        <w:rPr>
          <w:rFonts w:ascii="Calibri" w:hAnsi="Calibri" w:cs="Calibri"/>
          <w:b/>
          <w:sz w:val="24"/>
        </w:rPr>
        <w:t>1</w:t>
      </w:r>
      <w:r w:rsidR="0043697F" w:rsidRPr="006474C0">
        <w:rPr>
          <w:rFonts w:ascii="Calibri" w:hAnsi="Calibri" w:cs="Calibri"/>
          <w:b/>
          <w:sz w:val="24"/>
        </w:rPr>
        <w:t>3</w:t>
      </w:r>
    </w:p>
    <w:p w14:paraId="0F16B15D" w14:textId="26FF92B2" w:rsidR="00BB1C9D" w:rsidRPr="006474C0" w:rsidRDefault="00BB1C9D" w:rsidP="00197511">
      <w:pPr>
        <w:numPr>
          <w:ilvl w:val="0"/>
          <w:numId w:val="25"/>
        </w:numPr>
        <w:tabs>
          <w:tab w:val="clear" w:pos="2340"/>
          <w:tab w:val="num" w:pos="360"/>
        </w:tabs>
        <w:spacing w:after="0" w:line="360" w:lineRule="auto"/>
        <w:ind w:left="357" w:hanging="357"/>
        <w:rPr>
          <w:rFonts w:cs="Calibri"/>
          <w:sz w:val="24"/>
          <w:szCs w:val="24"/>
        </w:rPr>
      </w:pPr>
      <w:r w:rsidRPr="006474C0">
        <w:rPr>
          <w:rFonts w:cs="Calibri"/>
          <w:sz w:val="24"/>
          <w:szCs w:val="24"/>
        </w:rPr>
        <w:t xml:space="preserve">W przypadku gdy Beneficjent we wniosku o płatność rozlicza co najmniej 3 faktury lub inne dokumenty o równoważnej wartości dowodowej, Instytucja Pośrednicząca </w:t>
      </w:r>
      <w:r w:rsidRPr="006474C0">
        <w:rPr>
          <w:rFonts w:cs="Calibri"/>
          <w:sz w:val="24"/>
          <w:szCs w:val="24"/>
        </w:rPr>
        <w:br/>
        <w:t>w terminie 5 dni roboczych od dnia następującego po dniu otrzymania wniosku o płatność dokonuje doboru próby dokumentów do weryfikacji w oparciu o metodologię doboru próby i wzywa Beneficjenta do ich przedłożenia. W przypadku gdy Beneficjent we wniosku o płatność rozlicza do 2 faktur lub innych dokumentów o równoważnej wartości dowodowej wraz z przesłaniem wniosku płatność, przesyła dokumenty o których mowa w § 1</w:t>
      </w:r>
      <w:r w:rsidR="00B81087" w:rsidRPr="006474C0">
        <w:rPr>
          <w:rFonts w:cs="Calibri"/>
          <w:sz w:val="24"/>
          <w:szCs w:val="24"/>
        </w:rPr>
        <w:t>2</w:t>
      </w:r>
      <w:r w:rsidRPr="006474C0">
        <w:rPr>
          <w:rFonts w:cs="Calibri"/>
          <w:sz w:val="24"/>
          <w:szCs w:val="24"/>
        </w:rPr>
        <w:t xml:space="preserve"> ust. 6</w:t>
      </w:r>
    </w:p>
    <w:p w14:paraId="749F04B7" w14:textId="0EB45A7E" w:rsidR="00BA0FAC" w:rsidRPr="006474C0" w:rsidRDefault="00BA0FAC" w:rsidP="00197511">
      <w:pPr>
        <w:numPr>
          <w:ilvl w:val="0"/>
          <w:numId w:val="25"/>
        </w:numPr>
        <w:tabs>
          <w:tab w:val="clear" w:pos="2340"/>
          <w:tab w:val="num" w:pos="360"/>
        </w:tabs>
        <w:spacing w:after="0" w:line="360" w:lineRule="auto"/>
        <w:ind w:left="357" w:hanging="357"/>
        <w:rPr>
          <w:rFonts w:cs="Calibri"/>
          <w:sz w:val="24"/>
          <w:szCs w:val="24"/>
        </w:rPr>
      </w:pPr>
      <w:r w:rsidRPr="006474C0">
        <w:rPr>
          <w:rFonts w:cs="Calibri"/>
          <w:sz w:val="24"/>
          <w:szCs w:val="24"/>
        </w:rPr>
        <w:t xml:space="preserve">Instytucja </w:t>
      </w:r>
      <w:r w:rsidR="00D7031F" w:rsidRPr="006474C0">
        <w:rPr>
          <w:rFonts w:cs="Calibri"/>
          <w:sz w:val="24"/>
          <w:szCs w:val="24"/>
        </w:rPr>
        <w:t>Pośrednicząca</w:t>
      </w:r>
      <w:r w:rsidRPr="006474C0">
        <w:rPr>
          <w:rFonts w:cs="Calibri"/>
          <w:sz w:val="24"/>
          <w:szCs w:val="24"/>
        </w:rPr>
        <w:t xml:space="preserve"> dokonuje weryfikacji wniosków o płatność, o których mowa </w:t>
      </w:r>
      <w:r w:rsidR="002F378D" w:rsidRPr="006474C0">
        <w:rPr>
          <w:rFonts w:cs="Calibri"/>
          <w:sz w:val="24"/>
          <w:szCs w:val="24"/>
        </w:rPr>
        <w:br/>
      </w:r>
      <w:r w:rsidRPr="006474C0">
        <w:rPr>
          <w:rFonts w:cs="Calibri"/>
          <w:sz w:val="24"/>
          <w:szCs w:val="24"/>
        </w:rPr>
        <w:t>w § 1</w:t>
      </w:r>
      <w:r w:rsidR="00B81087" w:rsidRPr="006474C0">
        <w:rPr>
          <w:rFonts w:cs="Calibri"/>
          <w:sz w:val="24"/>
          <w:szCs w:val="24"/>
        </w:rPr>
        <w:t>2</w:t>
      </w:r>
      <w:r w:rsidRPr="006474C0">
        <w:rPr>
          <w:rFonts w:cs="Calibri"/>
          <w:sz w:val="24"/>
          <w:szCs w:val="24"/>
        </w:rPr>
        <w:t xml:space="preserve"> us</w:t>
      </w:r>
      <w:r w:rsidR="00483054" w:rsidRPr="006474C0">
        <w:rPr>
          <w:rFonts w:cs="Calibri"/>
          <w:sz w:val="24"/>
          <w:szCs w:val="24"/>
        </w:rPr>
        <w:t xml:space="preserve">t. 1 pkt 1 i od pkt 3 do pkt 9 </w:t>
      </w:r>
      <w:r w:rsidR="00BF485F" w:rsidRPr="006474C0">
        <w:rPr>
          <w:rFonts w:cs="Calibri"/>
          <w:color w:val="000000"/>
          <w:sz w:val="24"/>
          <w:szCs w:val="24"/>
        </w:rPr>
        <w:t xml:space="preserve"> </w:t>
      </w:r>
      <w:r w:rsidR="00A90464" w:rsidRPr="006474C0">
        <w:rPr>
          <w:rFonts w:cs="Calibri"/>
          <w:sz w:val="24"/>
          <w:szCs w:val="24"/>
        </w:rPr>
        <w:t xml:space="preserve">z wyłączeniem pkt 7, w terminie 35 dni roboczych </w:t>
      </w:r>
      <w:r w:rsidR="00A90464" w:rsidRPr="006474C0">
        <w:rPr>
          <w:rFonts w:cs="Calibri"/>
          <w:sz w:val="24"/>
          <w:szCs w:val="24"/>
        </w:rPr>
        <w:lastRenderedPageBreak/>
        <w:t xml:space="preserve">od dnia następującego po dniu otrzymania dokumentów, o których mowa w ust. 1. </w:t>
      </w:r>
      <w:r w:rsidR="00A90464" w:rsidRPr="006474C0">
        <w:rPr>
          <w:rFonts w:cs="Calibri"/>
          <w:color w:val="000000"/>
          <w:sz w:val="24"/>
          <w:szCs w:val="24"/>
        </w:rPr>
        <w:t xml:space="preserve">Instytucja Pośrednicząca dokonuje weryfikacji wniosku o płatność, o którym mowa </w:t>
      </w:r>
      <w:r w:rsidR="00A90464" w:rsidRPr="006474C0">
        <w:rPr>
          <w:rFonts w:cs="Calibri"/>
          <w:color w:val="000000"/>
          <w:sz w:val="24"/>
          <w:szCs w:val="24"/>
        </w:rPr>
        <w:br/>
        <w:t>w § 1</w:t>
      </w:r>
      <w:r w:rsidR="00B81087" w:rsidRPr="006474C0">
        <w:rPr>
          <w:rFonts w:cs="Calibri"/>
          <w:color w:val="000000"/>
          <w:sz w:val="24"/>
          <w:szCs w:val="24"/>
        </w:rPr>
        <w:t>2</w:t>
      </w:r>
      <w:r w:rsidR="00A90464" w:rsidRPr="006474C0">
        <w:rPr>
          <w:rFonts w:cs="Calibri"/>
          <w:color w:val="000000"/>
          <w:sz w:val="24"/>
          <w:szCs w:val="24"/>
        </w:rPr>
        <w:t xml:space="preserve"> ust. 1 pkt 7 w terminie 35 dni roboczych liczonych od dnia następującego po dniu otrzymania wniosku o płatność</w:t>
      </w:r>
      <w:r w:rsidR="00BF485F" w:rsidRPr="006474C0">
        <w:rPr>
          <w:rFonts w:cs="Calibri"/>
          <w:color w:val="000000"/>
          <w:sz w:val="24"/>
          <w:szCs w:val="24"/>
        </w:rPr>
        <w:t>.</w:t>
      </w:r>
    </w:p>
    <w:p w14:paraId="1384C8B5" w14:textId="3800418E" w:rsidR="00BA0FAC" w:rsidRPr="006474C0" w:rsidRDefault="00BA0FAC" w:rsidP="00197511">
      <w:pPr>
        <w:numPr>
          <w:ilvl w:val="0"/>
          <w:numId w:val="25"/>
        </w:numPr>
        <w:tabs>
          <w:tab w:val="clear" w:pos="2340"/>
          <w:tab w:val="num" w:pos="360"/>
        </w:tabs>
        <w:spacing w:after="0" w:line="360" w:lineRule="auto"/>
        <w:ind w:left="357" w:hanging="357"/>
        <w:rPr>
          <w:rFonts w:cs="Calibri"/>
          <w:sz w:val="24"/>
          <w:szCs w:val="24"/>
        </w:rPr>
      </w:pPr>
      <w:r w:rsidRPr="006474C0">
        <w:rPr>
          <w:rFonts w:cs="Calibri"/>
          <w:sz w:val="24"/>
          <w:szCs w:val="24"/>
        </w:rPr>
        <w:t xml:space="preserve">Instytucja </w:t>
      </w:r>
      <w:r w:rsidR="00D7031F" w:rsidRPr="006474C0">
        <w:rPr>
          <w:rFonts w:cs="Calibri"/>
          <w:sz w:val="24"/>
          <w:szCs w:val="24"/>
        </w:rPr>
        <w:t xml:space="preserve">Pośrednicząca </w:t>
      </w:r>
      <w:r w:rsidRPr="006474C0">
        <w:rPr>
          <w:rFonts w:cs="Calibri"/>
          <w:sz w:val="24"/>
          <w:szCs w:val="24"/>
        </w:rPr>
        <w:t xml:space="preserve">dokonuje weryfikacji wniosku o płatność, o którym mowa </w:t>
      </w:r>
      <w:r w:rsidR="00312475" w:rsidRPr="006474C0">
        <w:rPr>
          <w:rFonts w:cs="Calibri"/>
          <w:sz w:val="24"/>
          <w:szCs w:val="24"/>
        </w:rPr>
        <w:br/>
      </w:r>
      <w:r w:rsidRPr="006474C0">
        <w:rPr>
          <w:rFonts w:cs="Calibri"/>
          <w:sz w:val="24"/>
          <w:szCs w:val="24"/>
        </w:rPr>
        <w:t>w § 1</w:t>
      </w:r>
      <w:r w:rsidR="00B81087" w:rsidRPr="006474C0">
        <w:rPr>
          <w:rFonts w:cs="Calibri"/>
          <w:sz w:val="24"/>
          <w:szCs w:val="24"/>
        </w:rPr>
        <w:t>2</w:t>
      </w:r>
      <w:r w:rsidRPr="006474C0">
        <w:rPr>
          <w:rFonts w:cs="Calibri"/>
          <w:sz w:val="24"/>
          <w:szCs w:val="24"/>
        </w:rPr>
        <w:t xml:space="preserve"> ust. 1 pkt 2 w terminie </w:t>
      </w:r>
      <w:r w:rsidR="001C3761" w:rsidRPr="006474C0">
        <w:rPr>
          <w:rFonts w:cs="Calibri"/>
          <w:sz w:val="24"/>
          <w:szCs w:val="24"/>
        </w:rPr>
        <w:t>20</w:t>
      </w:r>
      <w:r w:rsidRPr="006474C0">
        <w:rPr>
          <w:rFonts w:cs="Calibri"/>
          <w:sz w:val="24"/>
          <w:szCs w:val="24"/>
        </w:rPr>
        <w:t xml:space="preserve"> dni roboczych</w:t>
      </w:r>
      <w:r w:rsidR="00C427CE" w:rsidRPr="006474C0">
        <w:rPr>
          <w:rFonts w:cs="Calibri"/>
          <w:sz w:val="24"/>
          <w:szCs w:val="24"/>
        </w:rPr>
        <w:t xml:space="preserve"> liczonych od dnia następującego po dniu otrzymania</w:t>
      </w:r>
      <w:r w:rsidR="00CD5DEE" w:rsidRPr="006474C0">
        <w:rPr>
          <w:rFonts w:cs="Calibri"/>
          <w:sz w:val="24"/>
          <w:szCs w:val="24"/>
        </w:rPr>
        <w:t xml:space="preserve"> wniosku o płatność</w:t>
      </w:r>
      <w:r w:rsidRPr="006474C0">
        <w:rPr>
          <w:rFonts w:cs="Calibri"/>
          <w:sz w:val="24"/>
          <w:szCs w:val="24"/>
        </w:rPr>
        <w:t>.</w:t>
      </w:r>
    </w:p>
    <w:p w14:paraId="681494B4" w14:textId="77777777" w:rsidR="00BA0FAC" w:rsidRPr="006474C0" w:rsidRDefault="00BA0FAC" w:rsidP="00197511">
      <w:pPr>
        <w:numPr>
          <w:ilvl w:val="0"/>
          <w:numId w:val="25"/>
        </w:numPr>
        <w:tabs>
          <w:tab w:val="clear" w:pos="2340"/>
          <w:tab w:val="num" w:pos="360"/>
        </w:tabs>
        <w:spacing w:after="0" w:line="360" w:lineRule="auto"/>
        <w:ind w:left="357" w:hanging="357"/>
        <w:rPr>
          <w:rFonts w:cs="Calibri"/>
          <w:sz w:val="24"/>
          <w:szCs w:val="24"/>
        </w:rPr>
      </w:pPr>
      <w:r w:rsidRPr="006474C0">
        <w:rPr>
          <w:rFonts w:cs="Calibri"/>
          <w:sz w:val="24"/>
          <w:szCs w:val="24"/>
        </w:rPr>
        <w:t xml:space="preserve">Bieg terminów, o których mowa w ust. </w:t>
      </w:r>
      <w:r w:rsidR="007768C5" w:rsidRPr="006474C0">
        <w:rPr>
          <w:rFonts w:cs="Calibri"/>
          <w:sz w:val="24"/>
          <w:szCs w:val="24"/>
        </w:rPr>
        <w:t>1</w:t>
      </w:r>
      <w:r w:rsidRPr="006474C0">
        <w:rPr>
          <w:rFonts w:cs="Calibri"/>
          <w:sz w:val="24"/>
          <w:szCs w:val="24"/>
        </w:rPr>
        <w:t xml:space="preserve"> i ust. </w:t>
      </w:r>
      <w:r w:rsidR="007768C5" w:rsidRPr="006474C0">
        <w:rPr>
          <w:rFonts w:cs="Calibri"/>
          <w:sz w:val="24"/>
          <w:szCs w:val="24"/>
        </w:rPr>
        <w:t>2</w:t>
      </w:r>
      <w:r w:rsidRPr="006474C0">
        <w:rPr>
          <w:rFonts w:cs="Calibri"/>
          <w:sz w:val="24"/>
          <w:szCs w:val="24"/>
        </w:rPr>
        <w:t xml:space="preserve"> może zostać przerwany przez Instytucję </w:t>
      </w:r>
      <w:r w:rsidR="00D7031F" w:rsidRPr="006474C0">
        <w:rPr>
          <w:rFonts w:cs="Calibri"/>
          <w:sz w:val="24"/>
          <w:szCs w:val="24"/>
        </w:rPr>
        <w:t>Pośredniczącą</w:t>
      </w:r>
      <w:r w:rsidRPr="006474C0">
        <w:rPr>
          <w:rFonts w:cs="Calibri"/>
          <w:sz w:val="24"/>
          <w:szCs w:val="24"/>
        </w:rPr>
        <w:t xml:space="preserve"> w przypadku gdy:</w:t>
      </w:r>
    </w:p>
    <w:p w14:paraId="7899AC22" w14:textId="77777777" w:rsidR="00F147E9" w:rsidRPr="006474C0" w:rsidRDefault="00BA0FAC" w:rsidP="00197511">
      <w:pPr>
        <w:numPr>
          <w:ilvl w:val="0"/>
          <w:numId w:val="238"/>
        </w:numPr>
        <w:spacing w:after="0" w:line="360" w:lineRule="auto"/>
        <w:ind w:left="709" w:hanging="357"/>
        <w:rPr>
          <w:rFonts w:cs="Calibri"/>
          <w:sz w:val="24"/>
          <w:szCs w:val="24"/>
        </w:rPr>
      </w:pPr>
      <w:r w:rsidRPr="006474C0">
        <w:rPr>
          <w:rFonts w:cs="Calibri"/>
          <w:sz w:val="24"/>
          <w:szCs w:val="24"/>
        </w:rPr>
        <w:t xml:space="preserve">kwota ujęta we wniosku o płatność jest nienależna lub dokumenty potwierdzające, </w:t>
      </w:r>
      <w:r w:rsidR="00312475" w:rsidRPr="006474C0">
        <w:rPr>
          <w:rFonts w:cs="Calibri"/>
          <w:sz w:val="24"/>
          <w:szCs w:val="24"/>
        </w:rPr>
        <w:br/>
      </w:r>
      <w:r w:rsidRPr="006474C0">
        <w:rPr>
          <w:rFonts w:cs="Calibri"/>
          <w:sz w:val="24"/>
          <w:szCs w:val="24"/>
        </w:rPr>
        <w:t xml:space="preserve">w tym dokumenty niezbędne do weryfikacji czy dofinansowane produkty i usługi zostały dostarczone, czy wydatki deklarowane przez </w:t>
      </w:r>
      <w:r w:rsidR="00EE6FF0" w:rsidRPr="006474C0">
        <w:rPr>
          <w:rFonts w:cs="Calibri"/>
          <w:sz w:val="24"/>
          <w:szCs w:val="24"/>
        </w:rPr>
        <w:t>Beneficjenta</w:t>
      </w:r>
      <w:r w:rsidRPr="006474C0">
        <w:rPr>
          <w:rFonts w:cs="Calibri"/>
          <w:sz w:val="24"/>
          <w:szCs w:val="24"/>
        </w:rPr>
        <w:t xml:space="preserve"> zostały zapłacone, oraz czy spełniają one obowiązujące przepisy prawa, wymagania Programu, oraz warunki wsparcia operacji (w przypadku gdy Instytucja </w:t>
      </w:r>
      <w:r w:rsidR="00D7031F" w:rsidRPr="006474C0">
        <w:rPr>
          <w:rFonts w:cs="Calibri"/>
          <w:sz w:val="24"/>
          <w:szCs w:val="24"/>
        </w:rPr>
        <w:t>Pośrednicząca</w:t>
      </w:r>
      <w:r w:rsidRPr="006474C0">
        <w:rPr>
          <w:rFonts w:cs="Calibri"/>
          <w:sz w:val="24"/>
          <w:szCs w:val="24"/>
        </w:rPr>
        <w:t xml:space="preserve"> wymagała dostarczenia przedmiotowych dokumentów)</w:t>
      </w:r>
      <w:r w:rsidR="00564C04" w:rsidRPr="006474C0">
        <w:rPr>
          <w:rFonts w:cs="Calibri"/>
          <w:sz w:val="24"/>
          <w:szCs w:val="24"/>
        </w:rPr>
        <w:t xml:space="preserve"> nie zostały przedłożone</w:t>
      </w:r>
      <w:r w:rsidRPr="006474C0">
        <w:rPr>
          <w:rFonts w:cs="Calibri"/>
          <w:sz w:val="24"/>
          <w:szCs w:val="24"/>
        </w:rPr>
        <w:t>;</w:t>
      </w:r>
    </w:p>
    <w:p w14:paraId="3A6D8006" w14:textId="77777777" w:rsidR="00F147E9" w:rsidRPr="006474C0" w:rsidRDefault="00BA0FAC" w:rsidP="00197511">
      <w:pPr>
        <w:numPr>
          <w:ilvl w:val="0"/>
          <w:numId w:val="238"/>
        </w:numPr>
        <w:spacing w:after="0" w:line="360" w:lineRule="auto"/>
        <w:ind w:left="709" w:hanging="357"/>
        <w:rPr>
          <w:rFonts w:cs="Calibri"/>
          <w:sz w:val="24"/>
          <w:szCs w:val="24"/>
        </w:rPr>
      </w:pPr>
      <w:r w:rsidRPr="006474C0">
        <w:rPr>
          <w:rFonts w:cs="Calibri"/>
          <w:sz w:val="24"/>
          <w:szCs w:val="24"/>
        </w:rPr>
        <w:t xml:space="preserve">wszczęto dochodzenie w związku z ewentualnymi nieprawidłowościami mającymi wpływ na dane wydatki, w tym m. in. gdy Instytucja </w:t>
      </w:r>
      <w:r w:rsidR="00D7031F" w:rsidRPr="006474C0">
        <w:rPr>
          <w:rFonts w:cs="Calibri"/>
          <w:sz w:val="24"/>
          <w:szCs w:val="24"/>
        </w:rPr>
        <w:t>Pośrednicząca</w:t>
      </w:r>
      <w:r w:rsidRPr="006474C0">
        <w:rPr>
          <w:rFonts w:cs="Calibri"/>
          <w:sz w:val="24"/>
          <w:szCs w:val="24"/>
        </w:rPr>
        <w:t xml:space="preserve"> zleciła kontrolę doraźną w związku ze złożonym wnioskiem o płatność, stwierdzono konieczność dostarczenia przez </w:t>
      </w:r>
      <w:r w:rsidR="00EE6FF0" w:rsidRPr="006474C0">
        <w:rPr>
          <w:rFonts w:cs="Calibri"/>
          <w:sz w:val="24"/>
          <w:szCs w:val="24"/>
        </w:rPr>
        <w:t>Beneficjenta</w:t>
      </w:r>
      <w:r w:rsidRPr="006474C0">
        <w:rPr>
          <w:rFonts w:cs="Calibri"/>
          <w:sz w:val="24"/>
          <w:szCs w:val="24"/>
        </w:rPr>
        <w:t xml:space="preserve"> dodatkowych wyjaśnień lub dokumentów, stwierdzono konieczność dostarczenia przez </w:t>
      </w:r>
      <w:r w:rsidR="00EE6FF0" w:rsidRPr="006474C0">
        <w:rPr>
          <w:rFonts w:cs="Calibri"/>
          <w:sz w:val="24"/>
          <w:szCs w:val="24"/>
        </w:rPr>
        <w:t>Beneficjenta korekty wniosku o płatność</w:t>
      </w:r>
      <w:r w:rsidR="00D7395F" w:rsidRPr="006474C0">
        <w:rPr>
          <w:rFonts w:cs="Calibri"/>
          <w:sz w:val="24"/>
          <w:szCs w:val="24"/>
        </w:rPr>
        <w:t>;</w:t>
      </w:r>
    </w:p>
    <w:p w14:paraId="15D540C5" w14:textId="77777777" w:rsidR="00003783" w:rsidRPr="006474C0" w:rsidRDefault="00003783" w:rsidP="00197511">
      <w:pPr>
        <w:numPr>
          <w:ilvl w:val="0"/>
          <w:numId w:val="238"/>
        </w:numPr>
        <w:spacing w:after="0" w:line="360" w:lineRule="auto"/>
        <w:ind w:left="709" w:hanging="357"/>
        <w:rPr>
          <w:rFonts w:cs="Calibri"/>
          <w:sz w:val="24"/>
          <w:szCs w:val="24"/>
        </w:rPr>
      </w:pPr>
      <w:r w:rsidRPr="006474C0">
        <w:rPr>
          <w:rFonts w:cs="Calibri"/>
          <w:sz w:val="24"/>
          <w:szCs w:val="24"/>
        </w:rPr>
        <w:t xml:space="preserve">z powodu wystąpienia błędów systemowych lub technicznych systemu teleinformatycznego </w:t>
      </w:r>
      <w:r w:rsidR="00D7395F" w:rsidRPr="006474C0">
        <w:rPr>
          <w:rFonts w:cs="Calibri"/>
          <w:sz w:val="24"/>
          <w:szCs w:val="24"/>
        </w:rPr>
        <w:t>CST</w:t>
      </w:r>
      <w:r w:rsidRPr="006474C0">
        <w:rPr>
          <w:rFonts w:cs="Calibri"/>
          <w:sz w:val="24"/>
          <w:szCs w:val="24"/>
        </w:rPr>
        <w:t>20</w:t>
      </w:r>
      <w:r w:rsidR="00C8535F" w:rsidRPr="006474C0">
        <w:rPr>
          <w:rFonts w:cs="Calibri"/>
          <w:sz w:val="24"/>
          <w:szCs w:val="24"/>
        </w:rPr>
        <w:t>21</w:t>
      </w:r>
      <w:r w:rsidRPr="006474C0">
        <w:rPr>
          <w:rFonts w:cs="Calibri"/>
          <w:sz w:val="24"/>
          <w:szCs w:val="24"/>
        </w:rPr>
        <w:t xml:space="preserve"> nie jest możliwe przeprowadzenie formalnej weryfikacji wniosku o płatność</w:t>
      </w:r>
      <w:r w:rsidR="00714279" w:rsidRPr="006474C0">
        <w:rPr>
          <w:rFonts w:cs="Calibri"/>
          <w:sz w:val="24"/>
          <w:szCs w:val="24"/>
        </w:rPr>
        <w:t>.</w:t>
      </w:r>
    </w:p>
    <w:p w14:paraId="31229032" w14:textId="77777777" w:rsidR="00BA0FAC" w:rsidRPr="006474C0" w:rsidRDefault="00BA0FAC" w:rsidP="00197511">
      <w:pPr>
        <w:spacing w:after="0" w:line="360" w:lineRule="auto"/>
        <w:ind w:left="357"/>
        <w:rPr>
          <w:rFonts w:cs="Calibri"/>
          <w:sz w:val="24"/>
          <w:szCs w:val="24"/>
        </w:rPr>
      </w:pPr>
      <w:r w:rsidRPr="006474C0">
        <w:rPr>
          <w:rFonts w:cs="Calibri"/>
          <w:sz w:val="24"/>
          <w:szCs w:val="24"/>
        </w:rPr>
        <w:t xml:space="preserve">O przerwaniu biegu terminów o których mowa w ust. </w:t>
      </w:r>
      <w:r w:rsidR="007768C5" w:rsidRPr="006474C0">
        <w:rPr>
          <w:rFonts w:cs="Calibri"/>
          <w:sz w:val="24"/>
          <w:szCs w:val="24"/>
        </w:rPr>
        <w:t>1</w:t>
      </w:r>
      <w:r w:rsidRPr="006474C0">
        <w:rPr>
          <w:rFonts w:cs="Calibri"/>
          <w:sz w:val="24"/>
          <w:szCs w:val="24"/>
        </w:rPr>
        <w:t xml:space="preserve"> i ust. </w:t>
      </w:r>
      <w:r w:rsidR="007768C5" w:rsidRPr="006474C0">
        <w:rPr>
          <w:rFonts w:cs="Calibri"/>
          <w:sz w:val="24"/>
          <w:szCs w:val="24"/>
        </w:rPr>
        <w:t>2</w:t>
      </w:r>
      <w:r w:rsidRPr="006474C0">
        <w:rPr>
          <w:rFonts w:cs="Calibri"/>
          <w:sz w:val="24"/>
          <w:szCs w:val="24"/>
        </w:rPr>
        <w:t xml:space="preserve">, a także o jego przyczynach z powodów wskazanych </w:t>
      </w:r>
      <w:r w:rsidR="004B740E" w:rsidRPr="006474C0">
        <w:rPr>
          <w:rFonts w:cs="Calibri"/>
          <w:sz w:val="24"/>
          <w:szCs w:val="24"/>
        </w:rPr>
        <w:t>powyżej</w:t>
      </w:r>
      <w:r w:rsidR="00CD5DEE" w:rsidRPr="006474C0">
        <w:rPr>
          <w:rFonts w:cs="Calibri"/>
          <w:sz w:val="24"/>
          <w:szCs w:val="24"/>
        </w:rPr>
        <w:t>,</w:t>
      </w:r>
      <w:r w:rsidRPr="006474C0">
        <w:rPr>
          <w:rFonts w:cs="Calibri"/>
          <w:sz w:val="24"/>
          <w:szCs w:val="24"/>
        </w:rPr>
        <w:t xml:space="preserve"> Instytucja </w:t>
      </w:r>
      <w:r w:rsidR="00D7031F" w:rsidRPr="006474C0">
        <w:rPr>
          <w:rFonts w:cs="Calibri"/>
          <w:sz w:val="24"/>
          <w:szCs w:val="24"/>
        </w:rPr>
        <w:t>Pośrednicząca</w:t>
      </w:r>
      <w:r w:rsidRPr="006474C0">
        <w:rPr>
          <w:rFonts w:cs="Calibri"/>
          <w:sz w:val="24"/>
          <w:szCs w:val="24"/>
        </w:rPr>
        <w:t xml:space="preserve"> każdorazowo informuje </w:t>
      </w:r>
      <w:r w:rsidR="00EE6FF0" w:rsidRPr="006474C0">
        <w:rPr>
          <w:rFonts w:cs="Calibri"/>
          <w:sz w:val="24"/>
          <w:szCs w:val="24"/>
        </w:rPr>
        <w:t>Beneficjenta</w:t>
      </w:r>
      <w:r w:rsidRPr="006474C0">
        <w:rPr>
          <w:rFonts w:cs="Calibri"/>
          <w:sz w:val="24"/>
          <w:szCs w:val="24"/>
        </w:rPr>
        <w:t xml:space="preserve"> na piśmie.</w:t>
      </w:r>
      <w:r w:rsidR="00166DE1" w:rsidRPr="006474C0">
        <w:rPr>
          <w:rFonts w:cs="Calibri"/>
          <w:sz w:val="24"/>
          <w:szCs w:val="24"/>
        </w:rPr>
        <w:t xml:space="preserve"> Po każdym przerwaniu biegu terminu, o którym mowa w ust. </w:t>
      </w:r>
      <w:r w:rsidR="00DA4D5E" w:rsidRPr="006474C0">
        <w:rPr>
          <w:rFonts w:cs="Calibri"/>
          <w:sz w:val="24"/>
          <w:szCs w:val="24"/>
        </w:rPr>
        <w:t>4</w:t>
      </w:r>
      <w:r w:rsidR="00166DE1" w:rsidRPr="006474C0">
        <w:rPr>
          <w:rFonts w:cs="Calibri"/>
          <w:sz w:val="24"/>
          <w:szCs w:val="24"/>
        </w:rPr>
        <w:t>, biegnie on na nowo.</w:t>
      </w:r>
    </w:p>
    <w:p w14:paraId="1602A4B6" w14:textId="77777777" w:rsidR="004B740E" w:rsidRPr="006474C0" w:rsidRDefault="00BA0FAC" w:rsidP="00197511">
      <w:pPr>
        <w:pStyle w:val="Tekstpodstawowy2"/>
        <w:numPr>
          <w:ilvl w:val="0"/>
          <w:numId w:val="239"/>
        </w:numPr>
        <w:tabs>
          <w:tab w:val="clear" w:pos="360"/>
          <w:tab w:val="num" w:pos="284"/>
        </w:tabs>
        <w:ind w:left="340" w:hanging="340"/>
        <w:jc w:val="left"/>
        <w:rPr>
          <w:rFonts w:ascii="Calibri" w:eastAsia="Calibri" w:hAnsi="Calibri" w:cs="Calibri"/>
          <w:sz w:val="24"/>
          <w:lang w:eastAsia="en-US"/>
        </w:rPr>
      </w:pPr>
      <w:r w:rsidRPr="006474C0">
        <w:rPr>
          <w:rFonts w:ascii="Calibri" w:eastAsia="Calibri" w:hAnsi="Calibri" w:cs="Calibri"/>
          <w:sz w:val="24"/>
          <w:lang w:eastAsia="en-US"/>
        </w:rPr>
        <w:lastRenderedPageBreak/>
        <w:t xml:space="preserve">Bieg terminów, o których mowa w ust. </w:t>
      </w:r>
      <w:r w:rsidR="007768C5" w:rsidRPr="006474C0">
        <w:rPr>
          <w:rFonts w:ascii="Calibri" w:eastAsia="Calibri" w:hAnsi="Calibri" w:cs="Calibri"/>
          <w:sz w:val="24"/>
          <w:lang w:eastAsia="en-US"/>
        </w:rPr>
        <w:t>1</w:t>
      </w:r>
      <w:r w:rsidRPr="006474C0">
        <w:rPr>
          <w:rFonts w:ascii="Calibri" w:eastAsia="Calibri" w:hAnsi="Calibri" w:cs="Calibri"/>
          <w:sz w:val="24"/>
          <w:lang w:eastAsia="en-US"/>
        </w:rPr>
        <w:t xml:space="preserve"> i ust. </w:t>
      </w:r>
      <w:r w:rsidR="007768C5" w:rsidRPr="006474C0">
        <w:rPr>
          <w:rFonts w:ascii="Calibri" w:eastAsia="Calibri" w:hAnsi="Calibri" w:cs="Calibri"/>
          <w:sz w:val="24"/>
          <w:lang w:eastAsia="en-US"/>
        </w:rPr>
        <w:t>2</w:t>
      </w:r>
      <w:r w:rsidRPr="006474C0">
        <w:rPr>
          <w:rFonts w:ascii="Calibri" w:eastAsia="Calibri" w:hAnsi="Calibri" w:cs="Calibri"/>
          <w:sz w:val="24"/>
          <w:lang w:eastAsia="en-US"/>
        </w:rPr>
        <w:t xml:space="preserve"> może zostać zawieszony przez Instytucję </w:t>
      </w:r>
      <w:r w:rsidR="00DB7C94" w:rsidRPr="006474C0">
        <w:rPr>
          <w:rFonts w:ascii="Calibri" w:eastAsia="Calibri" w:hAnsi="Calibri" w:cs="Calibri"/>
          <w:sz w:val="24"/>
          <w:lang w:eastAsia="en-US"/>
        </w:rPr>
        <w:t>Pośredniczącą</w:t>
      </w:r>
      <w:r w:rsidRPr="006474C0">
        <w:rPr>
          <w:rFonts w:ascii="Calibri" w:eastAsia="Calibri" w:hAnsi="Calibri" w:cs="Calibri"/>
          <w:sz w:val="24"/>
          <w:lang w:eastAsia="en-US"/>
        </w:rPr>
        <w:t xml:space="preserve"> w przypadku</w:t>
      </w:r>
      <w:r w:rsidR="00CD5DEE" w:rsidRPr="006474C0">
        <w:rPr>
          <w:rFonts w:ascii="Calibri" w:eastAsia="Calibri" w:hAnsi="Calibri" w:cs="Calibri"/>
          <w:sz w:val="24"/>
          <w:lang w:eastAsia="en-US"/>
        </w:rPr>
        <w:t>,</w:t>
      </w:r>
      <w:r w:rsidRPr="006474C0">
        <w:rPr>
          <w:rFonts w:ascii="Calibri" w:eastAsia="Calibri" w:hAnsi="Calibri" w:cs="Calibri"/>
          <w:sz w:val="24"/>
          <w:lang w:eastAsia="en-US"/>
        </w:rPr>
        <w:t xml:space="preserve"> gdy </w:t>
      </w:r>
      <w:r w:rsidRPr="006474C0">
        <w:rPr>
          <w:rFonts w:ascii="Calibri" w:hAnsi="Calibri" w:cs="Calibri"/>
          <w:sz w:val="24"/>
        </w:rPr>
        <w:t xml:space="preserve">w ramach </w:t>
      </w:r>
      <w:r w:rsidR="0084250B" w:rsidRPr="006474C0">
        <w:rPr>
          <w:rFonts w:ascii="Calibri" w:hAnsi="Calibri" w:cs="Calibri"/>
          <w:sz w:val="24"/>
        </w:rPr>
        <w:t>Projekt</w:t>
      </w:r>
      <w:r w:rsidRPr="006474C0">
        <w:rPr>
          <w:rFonts w:ascii="Calibri" w:hAnsi="Calibri" w:cs="Calibri"/>
          <w:sz w:val="24"/>
        </w:rPr>
        <w:t xml:space="preserve">u jest dokonywana kontrola planowa realizacji </w:t>
      </w:r>
      <w:r w:rsidR="0084250B" w:rsidRPr="006474C0">
        <w:rPr>
          <w:rFonts w:ascii="Calibri" w:hAnsi="Calibri" w:cs="Calibri"/>
          <w:sz w:val="24"/>
        </w:rPr>
        <w:t>Projekt</w:t>
      </w:r>
      <w:r w:rsidRPr="006474C0">
        <w:rPr>
          <w:rFonts w:ascii="Calibri" w:hAnsi="Calibri" w:cs="Calibri"/>
          <w:sz w:val="24"/>
        </w:rPr>
        <w:t>u.</w:t>
      </w:r>
      <w:r w:rsidR="004B740E" w:rsidRPr="006474C0">
        <w:rPr>
          <w:rFonts w:ascii="Calibri" w:eastAsia="Calibri" w:hAnsi="Calibri" w:cs="Calibri"/>
          <w:sz w:val="24"/>
          <w:lang w:eastAsia="en-US"/>
        </w:rPr>
        <w:t xml:space="preserve"> O zawieszeniu biegu terminów o których mowa w ust. </w:t>
      </w:r>
      <w:r w:rsidR="007768C5" w:rsidRPr="006474C0">
        <w:rPr>
          <w:rFonts w:ascii="Calibri" w:eastAsia="Calibri" w:hAnsi="Calibri" w:cs="Calibri"/>
          <w:sz w:val="24"/>
          <w:lang w:eastAsia="en-US"/>
        </w:rPr>
        <w:t>1</w:t>
      </w:r>
      <w:r w:rsidR="004B740E" w:rsidRPr="006474C0">
        <w:rPr>
          <w:rFonts w:ascii="Calibri" w:eastAsia="Calibri" w:hAnsi="Calibri" w:cs="Calibri"/>
          <w:sz w:val="24"/>
          <w:lang w:eastAsia="en-US"/>
        </w:rPr>
        <w:t xml:space="preserve"> i ust. </w:t>
      </w:r>
      <w:r w:rsidR="007768C5" w:rsidRPr="006474C0">
        <w:rPr>
          <w:rFonts w:ascii="Calibri" w:eastAsia="Calibri" w:hAnsi="Calibri" w:cs="Calibri"/>
          <w:sz w:val="24"/>
          <w:lang w:eastAsia="en-US"/>
        </w:rPr>
        <w:t>2</w:t>
      </w:r>
      <w:r w:rsidR="004B740E" w:rsidRPr="006474C0">
        <w:rPr>
          <w:rFonts w:ascii="Calibri" w:eastAsia="Calibri" w:hAnsi="Calibri" w:cs="Calibri"/>
          <w:sz w:val="24"/>
          <w:lang w:eastAsia="en-US"/>
        </w:rPr>
        <w:t xml:space="preserve">, </w:t>
      </w:r>
      <w:r w:rsidR="00AC7491" w:rsidRPr="006474C0">
        <w:rPr>
          <w:rFonts w:ascii="Calibri" w:eastAsia="Calibri" w:hAnsi="Calibri" w:cs="Calibri"/>
          <w:sz w:val="24"/>
          <w:lang w:eastAsia="en-US"/>
        </w:rPr>
        <w:br/>
      </w:r>
      <w:r w:rsidR="004B740E" w:rsidRPr="006474C0">
        <w:rPr>
          <w:rFonts w:ascii="Calibri" w:eastAsia="Calibri" w:hAnsi="Calibri" w:cs="Calibri"/>
          <w:sz w:val="24"/>
          <w:lang w:eastAsia="en-US"/>
        </w:rPr>
        <w:t xml:space="preserve">a także o jego przyczynach z powodu wskazanego powyżej Instytucja </w:t>
      </w:r>
      <w:r w:rsidR="00D7395F" w:rsidRPr="006474C0">
        <w:rPr>
          <w:rFonts w:ascii="Calibri" w:eastAsia="Calibri" w:hAnsi="Calibri" w:cs="Calibri"/>
          <w:sz w:val="24"/>
          <w:lang w:eastAsia="en-US"/>
        </w:rPr>
        <w:t>Pośrednicząca</w:t>
      </w:r>
      <w:r w:rsidR="004B740E" w:rsidRPr="006474C0">
        <w:rPr>
          <w:rFonts w:ascii="Calibri" w:eastAsia="Calibri" w:hAnsi="Calibri" w:cs="Calibri"/>
          <w:sz w:val="24"/>
          <w:lang w:eastAsia="en-US"/>
        </w:rPr>
        <w:t xml:space="preserve"> każdorazowo informuje Beneficjenta na piśmie.</w:t>
      </w:r>
    </w:p>
    <w:p w14:paraId="7E7585B9" w14:textId="77777777" w:rsidR="00BA0FAC" w:rsidRPr="006474C0" w:rsidRDefault="00BA0FAC" w:rsidP="00197511">
      <w:pPr>
        <w:numPr>
          <w:ilvl w:val="0"/>
          <w:numId w:val="239"/>
        </w:numPr>
        <w:tabs>
          <w:tab w:val="clear" w:pos="360"/>
          <w:tab w:val="num" w:pos="284"/>
        </w:tabs>
        <w:spacing w:after="0" w:line="360" w:lineRule="auto"/>
        <w:ind w:left="340" w:hanging="340"/>
        <w:rPr>
          <w:rFonts w:cs="Calibri"/>
          <w:sz w:val="24"/>
          <w:szCs w:val="24"/>
        </w:rPr>
      </w:pPr>
      <w:r w:rsidRPr="006474C0">
        <w:rPr>
          <w:rFonts w:cs="Calibri"/>
          <w:sz w:val="24"/>
          <w:szCs w:val="24"/>
        </w:rPr>
        <w:t xml:space="preserve">Bieg terminów weryfikacji, </w:t>
      </w:r>
      <w:r w:rsidR="004B740E" w:rsidRPr="006474C0">
        <w:rPr>
          <w:rFonts w:cs="Calibri"/>
          <w:sz w:val="24"/>
          <w:szCs w:val="24"/>
        </w:rPr>
        <w:t xml:space="preserve">o których mowa w ust. </w:t>
      </w:r>
      <w:r w:rsidR="007768C5" w:rsidRPr="006474C0">
        <w:rPr>
          <w:rFonts w:cs="Calibri"/>
          <w:sz w:val="24"/>
          <w:szCs w:val="24"/>
        </w:rPr>
        <w:t>1</w:t>
      </w:r>
      <w:r w:rsidR="004B740E" w:rsidRPr="006474C0">
        <w:rPr>
          <w:rFonts w:cs="Calibri"/>
          <w:sz w:val="24"/>
          <w:szCs w:val="24"/>
        </w:rPr>
        <w:t xml:space="preserve"> i ust. </w:t>
      </w:r>
      <w:r w:rsidR="007768C5" w:rsidRPr="006474C0">
        <w:rPr>
          <w:rFonts w:cs="Calibri"/>
          <w:sz w:val="24"/>
          <w:szCs w:val="24"/>
        </w:rPr>
        <w:t>2</w:t>
      </w:r>
      <w:r w:rsidR="004B740E" w:rsidRPr="006474C0">
        <w:rPr>
          <w:rFonts w:cs="Calibri"/>
          <w:sz w:val="24"/>
          <w:szCs w:val="24"/>
        </w:rPr>
        <w:t xml:space="preserve"> </w:t>
      </w:r>
      <w:r w:rsidRPr="006474C0">
        <w:rPr>
          <w:rFonts w:cs="Calibri"/>
          <w:sz w:val="24"/>
          <w:szCs w:val="24"/>
        </w:rPr>
        <w:t xml:space="preserve">z </w:t>
      </w:r>
      <w:r w:rsidR="00917F0B" w:rsidRPr="006474C0">
        <w:rPr>
          <w:rFonts w:cs="Calibri"/>
          <w:sz w:val="24"/>
          <w:szCs w:val="24"/>
        </w:rPr>
        <w:t xml:space="preserve">powodów, o których mowa w ust. </w:t>
      </w:r>
      <w:r w:rsidR="00DA4D5E" w:rsidRPr="006474C0">
        <w:rPr>
          <w:rFonts w:cs="Calibri"/>
          <w:sz w:val="24"/>
          <w:szCs w:val="24"/>
        </w:rPr>
        <w:t>5</w:t>
      </w:r>
      <w:r w:rsidRPr="006474C0">
        <w:rPr>
          <w:rFonts w:cs="Calibri"/>
          <w:sz w:val="24"/>
          <w:szCs w:val="24"/>
        </w:rPr>
        <w:t xml:space="preserve"> </w:t>
      </w:r>
      <w:r w:rsidR="00DB7C94" w:rsidRPr="006474C0">
        <w:rPr>
          <w:rFonts w:cs="Calibri"/>
          <w:sz w:val="24"/>
          <w:szCs w:val="24"/>
        </w:rPr>
        <w:t>może ulec</w:t>
      </w:r>
      <w:r w:rsidRPr="006474C0">
        <w:rPr>
          <w:rFonts w:cs="Calibri"/>
          <w:sz w:val="24"/>
          <w:szCs w:val="24"/>
        </w:rPr>
        <w:t xml:space="preserve"> zawieszeniu do dnia przekazania przez </w:t>
      </w:r>
      <w:r w:rsidR="00EE6FF0" w:rsidRPr="006474C0">
        <w:rPr>
          <w:rFonts w:cs="Calibri"/>
          <w:sz w:val="24"/>
          <w:szCs w:val="24"/>
        </w:rPr>
        <w:t>Beneficjenta</w:t>
      </w:r>
      <w:r w:rsidRPr="006474C0">
        <w:rPr>
          <w:rFonts w:cs="Calibri"/>
          <w:sz w:val="24"/>
          <w:szCs w:val="24"/>
        </w:rPr>
        <w:t xml:space="preserve"> do Instytucji </w:t>
      </w:r>
      <w:r w:rsidR="00DB7C94" w:rsidRPr="006474C0">
        <w:rPr>
          <w:rFonts w:cs="Calibri"/>
          <w:sz w:val="24"/>
          <w:szCs w:val="24"/>
        </w:rPr>
        <w:t>Pośredniczącej</w:t>
      </w:r>
      <w:r w:rsidRPr="006474C0">
        <w:rPr>
          <w:rFonts w:cs="Calibri"/>
          <w:sz w:val="24"/>
          <w:szCs w:val="24"/>
        </w:rPr>
        <w:t xml:space="preserve"> </w:t>
      </w:r>
      <w:r w:rsidR="008F5FCC" w:rsidRPr="006474C0">
        <w:rPr>
          <w:rFonts w:cs="Calibri"/>
          <w:sz w:val="24"/>
          <w:szCs w:val="24"/>
        </w:rPr>
        <w:t xml:space="preserve">podpisanej Informacji Pokontrolnej lub </w:t>
      </w:r>
      <w:r w:rsidRPr="006474C0">
        <w:rPr>
          <w:rFonts w:cs="Calibri"/>
          <w:sz w:val="24"/>
          <w:szCs w:val="24"/>
        </w:rPr>
        <w:t xml:space="preserve">informacji o wykonaniu lub zaniechaniu wykonania zaleceń pokontrolnych, chyba że wyniki kontroli nie wskazują na wystąpienie wydatków niekwalifikowalnych w projekcie lub nie mają wpływu na rozliczenie końcowe </w:t>
      </w:r>
      <w:r w:rsidR="0084250B" w:rsidRPr="006474C0">
        <w:rPr>
          <w:rFonts w:cs="Calibri"/>
          <w:sz w:val="24"/>
          <w:szCs w:val="24"/>
        </w:rPr>
        <w:t>Projekt</w:t>
      </w:r>
      <w:r w:rsidRPr="006474C0">
        <w:rPr>
          <w:rFonts w:cs="Calibri"/>
          <w:sz w:val="24"/>
          <w:szCs w:val="24"/>
        </w:rPr>
        <w:t xml:space="preserve">u. </w:t>
      </w:r>
    </w:p>
    <w:p w14:paraId="7D97FF77" w14:textId="77777777" w:rsidR="000312C3" w:rsidRPr="006474C0" w:rsidRDefault="000312C3" w:rsidP="00197511">
      <w:pPr>
        <w:numPr>
          <w:ilvl w:val="0"/>
          <w:numId w:val="239"/>
        </w:numPr>
        <w:tabs>
          <w:tab w:val="clear" w:pos="360"/>
          <w:tab w:val="num" w:pos="284"/>
        </w:tabs>
        <w:spacing w:after="0" w:line="360" w:lineRule="auto"/>
        <w:ind w:left="340" w:hanging="340"/>
        <w:rPr>
          <w:rFonts w:cs="Calibri"/>
          <w:color w:val="000000"/>
          <w:sz w:val="24"/>
          <w:szCs w:val="24"/>
        </w:rPr>
      </w:pPr>
      <w:r w:rsidRPr="006474C0">
        <w:rPr>
          <w:rFonts w:cs="Calibri"/>
          <w:sz w:val="24"/>
          <w:szCs w:val="24"/>
        </w:rPr>
        <w:t xml:space="preserve">W przypadku stwierdzenia błędów w złożonym </w:t>
      </w:r>
      <w:r w:rsidR="001A2763" w:rsidRPr="006474C0">
        <w:rPr>
          <w:rFonts w:cs="Calibri"/>
          <w:sz w:val="24"/>
          <w:szCs w:val="24"/>
        </w:rPr>
        <w:t>w</w:t>
      </w:r>
      <w:r w:rsidRPr="006474C0">
        <w:rPr>
          <w:rFonts w:cs="Calibri"/>
          <w:sz w:val="24"/>
          <w:szCs w:val="24"/>
        </w:rPr>
        <w:t xml:space="preserve">niosku o płatność, Instytucja </w:t>
      </w:r>
      <w:r w:rsidR="00DB7C94" w:rsidRPr="006474C0">
        <w:rPr>
          <w:rFonts w:cs="Calibri"/>
          <w:sz w:val="24"/>
          <w:szCs w:val="24"/>
        </w:rPr>
        <w:t>Pośrednicząca</w:t>
      </w:r>
      <w:r w:rsidRPr="006474C0">
        <w:rPr>
          <w:rFonts w:cs="Calibri"/>
          <w:sz w:val="24"/>
          <w:szCs w:val="24"/>
        </w:rPr>
        <w:t xml:space="preserve"> </w:t>
      </w:r>
      <w:r w:rsidR="00177B73" w:rsidRPr="006474C0">
        <w:rPr>
          <w:rFonts w:cs="Calibri"/>
          <w:color w:val="000000"/>
          <w:sz w:val="24"/>
          <w:szCs w:val="24"/>
        </w:rPr>
        <w:t>może dokonać uzupełnienia lub poprawienia wniosku, o czym poinformuje Beneficjenta, albo wezwać Beneficjenta do poprawienia lub uzupełnienia wniosku lub złożenia dodatkowych wyjaśnień</w:t>
      </w:r>
      <w:r w:rsidR="002232B9" w:rsidRPr="006474C0">
        <w:rPr>
          <w:rFonts w:cs="Calibri"/>
          <w:color w:val="000000"/>
          <w:sz w:val="24"/>
          <w:szCs w:val="24"/>
        </w:rPr>
        <w:t xml:space="preserve"> lub dokumentów</w:t>
      </w:r>
      <w:r w:rsidR="00177B73" w:rsidRPr="006474C0">
        <w:rPr>
          <w:rFonts w:cs="Calibri"/>
          <w:color w:val="000000"/>
          <w:sz w:val="24"/>
          <w:szCs w:val="24"/>
        </w:rPr>
        <w:t>. Instytucja Pośrednicząca nie może poprawiać lub uzupełniać kopii dokumentów potwierdzających poniesione wydatki załączonych do wniosku o płatność.</w:t>
      </w:r>
    </w:p>
    <w:p w14:paraId="4B3082C6" w14:textId="77777777" w:rsidR="00BA0FAC" w:rsidRPr="006474C0" w:rsidRDefault="00EE6FF0" w:rsidP="00197511">
      <w:pPr>
        <w:numPr>
          <w:ilvl w:val="0"/>
          <w:numId w:val="239"/>
        </w:numPr>
        <w:tabs>
          <w:tab w:val="clear" w:pos="360"/>
          <w:tab w:val="num" w:pos="284"/>
        </w:tabs>
        <w:spacing w:after="0" w:line="360" w:lineRule="auto"/>
        <w:ind w:left="340" w:hanging="340"/>
        <w:rPr>
          <w:rFonts w:cs="Calibri"/>
          <w:sz w:val="24"/>
          <w:szCs w:val="24"/>
        </w:rPr>
      </w:pPr>
      <w:r w:rsidRPr="006474C0">
        <w:rPr>
          <w:rFonts w:cs="Calibri"/>
          <w:sz w:val="24"/>
          <w:szCs w:val="24"/>
        </w:rPr>
        <w:t>Beneficjent</w:t>
      </w:r>
      <w:r w:rsidR="00BA0FAC" w:rsidRPr="006474C0">
        <w:rPr>
          <w:rFonts w:cs="Calibri"/>
          <w:sz w:val="24"/>
          <w:szCs w:val="24"/>
        </w:rPr>
        <w:t xml:space="preserve"> zobowiązuje się do usunięcia błędów lub złożenia pisemnych wyjaśnień </w:t>
      </w:r>
      <w:r w:rsidR="002232B9" w:rsidRPr="006474C0">
        <w:rPr>
          <w:rFonts w:cs="Calibri"/>
          <w:sz w:val="24"/>
          <w:szCs w:val="24"/>
        </w:rPr>
        <w:t xml:space="preserve">lub </w:t>
      </w:r>
      <w:r w:rsidR="00B414D2" w:rsidRPr="006474C0">
        <w:rPr>
          <w:rFonts w:cs="Calibri"/>
          <w:sz w:val="24"/>
          <w:szCs w:val="24"/>
        </w:rPr>
        <w:t xml:space="preserve">przekazania </w:t>
      </w:r>
      <w:r w:rsidR="002232B9" w:rsidRPr="006474C0">
        <w:rPr>
          <w:rFonts w:cs="Calibri"/>
          <w:sz w:val="24"/>
          <w:szCs w:val="24"/>
        </w:rPr>
        <w:t xml:space="preserve">dokumentów </w:t>
      </w:r>
      <w:r w:rsidR="00BA0FAC" w:rsidRPr="006474C0">
        <w:rPr>
          <w:rFonts w:cs="Calibri"/>
          <w:sz w:val="24"/>
          <w:szCs w:val="24"/>
        </w:rPr>
        <w:t xml:space="preserve">w wyznaczonym przez Instytucję </w:t>
      </w:r>
      <w:r w:rsidR="00DB7C94" w:rsidRPr="006474C0">
        <w:rPr>
          <w:rFonts w:cs="Calibri"/>
          <w:sz w:val="24"/>
          <w:szCs w:val="24"/>
        </w:rPr>
        <w:t>Pośredniczącą</w:t>
      </w:r>
      <w:r w:rsidR="00BA0FAC" w:rsidRPr="006474C0">
        <w:rPr>
          <w:rFonts w:cs="Calibri"/>
          <w:sz w:val="24"/>
          <w:szCs w:val="24"/>
        </w:rPr>
        <w:t xml:space="preserve"> terminie.</w:t>
      </w:r>
    </w:p>
    <w:p w14:paraId="1F15BA3A" w14:textId="77777777" w:rsidR="00F5531F" w:rsidRPr="006474C0" w:rsidRDefault="00BA0FAC" w:rsidP="00197511">
      <w:pPr>
        <w:numPr>
          <w:ilvl w:val="0"/>
          <w:numId w:val="239"/>
        </w:numPr>
        <w:tabs>
          <w:tab w:val="clear" w:pos="360"/>
          <w:tab w:val="num" w:pos="284"/>
        </w:tabs>
        <w:spacing w:after="0" w:line="360" w:lineRule="auto"/>
        <w:ind w:left="340" w:hanging="340"/>
        <w:rPr>
          <w:rFonts w:cs="Calibri"/>
          <w:sz w:val="24"/>
          <w:szCs w:val="24"/>
        </w:rPr>
      </w:pPr>
      <w:r w:rsidRPr="006474C0">
        <w:rPr>
          <w:rFonts w:cs="Calibri"/>
          <w:sz w:val="24"/>
          <w:szCs w:val="24"/>
        </w:rPr>
        <w:t xml:space="preserve">Dofinansowanie, o którym mowa w § 2 ust. 4, będzie przekazywane na wskazane przez </w:t>
      </w:r>
      <w:r w:rsidR="00EE6FF0" w:rsidRPr="006474C0">
        <w:rPr>
          <w:rFonts w:cs="Calibri"/>
          <w:sz w:val="24"/>
          <w:szCs w:val="24"/>
        </w:rPr>
        <w:t>Beneficjenta</w:t>
      </w:r>
      <w:r w:rsidRPr="006474C0">
        <w:rPr>
          <w:rFonts w:cs="Calibri"/>
          <w:sz w:val="24"/>
          <w:szCs w:val="24"/>
        </w:rPr>
        <w:t xml:space="preserve"> rachunki bankowe w terminie nie dłuższym niż </w:t>
      </w:r>
      <w:r w:rsidR="004D271B" w:rsidRPr="006474C0">
        <w:rPr>
          <w:rFonts w:cs="Calibri"/>
          <w:b/>
          <w:bCs/>
          <w:sz w:val="24"/>
          <w:szCs w:val="24"/>
        </w:rPr>
        <w:t>8</w:t>
      </w:r>
      <w:r w:rsidRPr="006474C0">
        <w:rPr>
          <w:rFonts w:cs="Calibri"/>
          <w:b/>
          <w:bCs/>
          <w:sz w:val="24"/>
          <w:szCs w:val="24"/>
        </w:rPr>
        <w:t>0</w:t>
      </w:r>
      <w:r w:rsidRPr="006474C0">
        <w:rPr>
          <w:rFonts w:cs="Calibri"/>
          <w:sz w:val="24"/>
          <w:szCs w:val="24"/>
        </w:rPr>
        <w:t xml:space="preserve"> dni licząc od dnia przedłożenia wniosku o płatn</w:t>
      </w:r>
      <w:r w:rsidR="00917F0B" w:rsidRPr="006474C0">
        <w:rPr>
          <w:rFonts w:cs="Calibri"/>
          <w:sz w:val="24"/>
          <w:szCs w:val="24"/>
        </w:rPr>
        <w:t xml:space="preserve">ość, uwzględniając zapisy ust. </w:t>
      </w:r>
      <w:r w:rsidR="007768C5" w:rsidRPr="006474C0">
        <w:rPr>
          <w:rFonts w:cs="Calibri"/>
          <w:sz w:val="24"/>
          <w:szCs w:val="24"/>
        </w:rPr>
        <w:t>3</w:t>
      </w:r>
      <w:r w:rsidR="00917F0B" w:rsidRPr="006474C0">
        <w:rPr>
          <w:rFonts w:cs="Calibri"/>
          <w:sz w:val="24"/>
          <w:szCs w:val="24"/>
        </w:rPr>
        <w:t xml:space="preserve"> - </w:t>
      </w:r>
      <w:r w:rsidR="007768C5" w:rsidRPr="006474C0">
        <w:rPr>
          <w:rFonts w:cs="Calibri"/>
          <w:sz w:val="24"/>
          <w:szCs w:val="24"/>
        </w:rPr>
        <w:t>5</w:t>
      </w:r>
      <w:r w:rsidR="00917F0B" w:rsidRPr="006474C0">
        <w:rPr>
          <w:rFonts w:cs="Calibri"/>
          <w:sz w:val="24"/>
          <w:szCs w:val="24"/>
        </w:rPr>
        <w:t xml:space="preserve">, </w:t>
      </w:r>
      <w:r w:rsidRPr="006474C0">
        <w:rPr>
          <w:rFonts w:cs="Calibri"/>
          <w:sz w:val="24"/>
          <w:szCs w:val="24"/>
        </w:rPr>
        <w:t>w zakresie przerwania lub zawieszenia biegu terminu weryfikacji wniosku o płatność.</w:t>
      </w:r>
    </w:p>
    <w:p w14:paraId="1F9603D0" w14:textId="77777777" w:rsidR="007C5A48" w:rsidRPr="006474C0" w:rsidRDefault="007C5A48" w:rsidP="00197511">
      <w:pPr>
        <w:numPr>
          <w:ilvl w:val="0"/>
          <w:numId w:val="239"/>
        </w:numPr>
        <w:tabs>
          <w:tab w:val="clear" w:pos="360"/>
          <w:tab w:val="num" w:pos="284"/>
        </w:tabs>
        <w:spacing w:after="0" w:line="360" w:lineRule="auto"/>
        <w:ind w:left="340" w:hanging="340"/>
        <w:rPr>
          <w:rFonts w:cs="Calibri"/>
          <w:sz w:val="24"/>
          <w:szCs w:val="24"/>
        </w:rPr>
      </w:pPr>
      <w:r w:rsidRPr="006474C0">
        <w:rPr>
          <w:rFonts w:cs="Calibri"/>
          <w:sz w:val="24"/>
          <w:szCs w:val="24"/>
        </w:rPr>
        <w:t>Instytucja Pośrednicząca po przekazaniu dofinansowania na rachunek bankowy wskazany przez Beneficjenta</w:t>
      </w:r>
      <w:r w:rsidR="006107A6" w:rsidRPr="006474C0">
        <w:rPr>
          <w:rFonts w:cs="Calibri"/>
          <w:sz w:val="24"/>
          <w:szCs w:val="24"/>
        </w:rPr>
        <w:t xml:space="preserve"> w przypadku wniosku refundacyjnego, lub potwierdzenia wydatków kwalifikowalnych w przypadku wniosku rozliczającego zaliczkę,</w:t>
      </w:r>
      <w:r w:rsidRPr="006474C0">
        <w:rPr>
          <w:rFonts w:cs="Calibri"/>
          <w:sz w:val="24"/>
          <w:szCs w:val="24"/>
        </w:rPr>
        <w:t xml:space="preserve"> przekazuje informację </w:t>
      </w:r>
      <w:r w:rsidR="00AC7491" w:rsidRPr="006474C0">
        <w:rPr>
          <w:rFonts w:cs="Calibri"/>
          <w:sz w:val="24"/>
          <w:szCs w:val="24"/>
        </w:rPr>
        <w:br/>
      </w:r>
      <w:r w:rsidRPr="006474C0">
        <w:rPr>
          <w:rFonts w:cs="Calibri"/>
          <w:sz w:val="24"/>
          <w:szCs w:val="24"/>
        </w:rPr>
        <w:t>o</w:t>
      </w:r>
      <w:r w:rsidR="0080163A" w:rsidRPr="006474C0">
        <w:rPr>
          <w:rFonts w:cs="Calibri"/>
          <w:sz w:val="24"/>
          <w:szCs w:val="24"/>
        </w:rPr>
        <w:t xml:space="preserve"> zatwierdzeniu wniosku o płatność i przekazanych płatnościach, przy czym informacja ta powinna zawierać</w:t>
      </w:r>
      <w:r w:rsidR="00D7395F" w:rsidRPr="006474C0">
        <w:rPr>
          <w:rFonts w:cs="Calibri"/>
          <w:sz w:val="24"/>
          <w:szCs w:val="24"/>
        </w:rPr>
        <w:t xml:space="preserve"> w szczególności</w:t>
      </w:r>
      <w:r w:rsidR="0080163A" w:rsidRPr="006474C0">
        <w:rPr>
          <w:rFonts w:cs="Calibri"/>
          <w:sz w:val="24"/>
          <w:szCs w:val="24"/>
        </w:rPr>
        <w:t>:</w:t>
      </w:r>
    </w:p>
    <w:p w14:paraId="591CF3A4" w14:textId="77777777" w:rsidR="00D7395F" w:rsidRPr="006474C0" w:rsidRDefault="00D7395F" w:rsidP="00197511">
      <w:pPr>
        <w:numPr>
          <w:ilvl w:val="0"/>
          <w:numId w:val="134"/>
        </w:numPr>
        <w:spacing w:after="0" w:line="360" w:lineRule="auto"/>
        <w:ind w:left="709" w:hanging="357"/>
        <w:rPr>
          <w:rFonts w:cs="Calibri"/>
          <w:sz w:val="24"/>
          <w:szCs w:val="24"/>
        </w:rPr>
      </w:pPr>
      <w:r w:rsidRPr="006474C0">
        <w:rPr>
          <w:rFonts w:cs="Calibri"/>
          <w:sz w:val="24"/>
          <w:szCs w:val="24"/>
        </w:rPr>
        <w:lastRenderedPageBreak/>
        <w:t>zatwierdzoną kwotę rozliczenia wydatków kwalifikowalnych oraz rozliczoną kwotę dofinansowania,</w:t>
      </w:r>
    </w:p>
    <w:p w14:paraId="46BBB371" w14:textId="7CDFBDBF" w:rsidR="00F147E9" w:rsidRPr="006474C0" w:rsidRDefault="0080163A" w:rsidP="00197511">
      <w:pPr>
        <w:numPr>
          <w:ilvl w:val="0"/>
          <w:numId w:val="134"/>
        </w:numPr>
        <w:spacing w:after="0" w:line="360" w:lineRule="auto"/>
        <w:ind w:left="709" w:hanging="357"/>
        <w:rPr>
          <w:rFonts w:cs="Calibri"/>
          <w:sz w:val="24"/>
          <w:szCs w:val="24"/>
        </w:rPr>
      </w:pPr>
      <w:r w:rsidRPr="006474C0">
        <w:rPr>
          <w:rFonts w:cs="Calibri"/>
          <w:sz w:val="24"/>
          <w:szCs w:val="24"/>
        </w:rPr>
        <w:t>w przypadku zidentyfikowania wydatków niekwalifikowanych kwotę wydatków, które zostały uznane za niekwalifikowalne wraz z uzasadnieniem,</w:t>
      </w:r>
      <w:r w:rsidR="006107A6" w:rsidRPr="006474C0">
        <w:rPr>
          <w:rFonts w:cs="Calibri"/>
          <w:sz w:val="24"/>
          <w:szCs w:val="24"/>
        </w:rPr>
        <w:t xml:space="preserve"> oraz w przypadku, gdy jest to konieczne jednoczesne wezwanie do zwrotu środków przez Beneficjenta zgodnie z </w:t>
      </w:r>
      <w:r w:rsidRPr="006474C0">
        <w:rPr>
          <w:rFonts w:cs="Calibri"/>
          <w:sz w:val="24"/>
          <w:szCs w:val="24"/>
        </w:rPr>
        <w:t xml:space="preserve"> </w:t>
      </w:r>
      <w:r w:rsidR="006107A6" w:rsidRPr="006474C0">
        <w:rPr>
          <w:rFonts w:cs="Calibri"/>
          <w:sz w:val="24"/>
          <w:szCs w:val="24"/>
        </w:rPr>
        <w:t>§ 1</w:t>
      </w:r>
      <w:r w:rsidR="0009583B" w:rsidRPr="006474C0">
        <w:rPr>
          <w:rFonts w:cs="Calibri"/>
          <w:sz w:val="24"/>
          <w:szCs w:val="24"/>
        </w:rPr>
        <w:t>5</w:t>
      </w:r>
      <w:r w:rsidR="006107A6" w:rsidRPr="006474C0">
        <w:rPr>
          <w:rFonts w:cs="Calibri"/>
          <w:sz w:val="24"/>
          <w:szCs w:val="24"/>
        </w:rPr>
        <w:t>.</w:t>
      </w:r>
    </w:p>
    <w:p w14:paraId="29DFE03A" w14:textId="77777777" w:rsidR="0080163A" w:rsidRPr="006474C0" w:rsidRDefault="00D7395F" w:rsidP="00197511">
      <w:pPr>
        <w:numPr>
          <w:ilvl w:val="0"/>
          <w:numId w:val="134"/>
        </w:numPr>
        <w:spacing w:after="0" w:line="360" w:lineRule="auto"/>
        <w:rPr>
          <w:rFonts w:cs="Calibri"/>
          <w:sz w:val="24"/>
          <w:szCs w:val="24"/>
        </w:rPr>
      </w:pPr>
      <w:r w:rsidRPr="006474C0">
        <w:rPr>
          <w:rFonts w:cs="Calibri"/>
          <w:sz w:val="24"/>
          <w:szCs w:val="24"/>
        </w:rPr>
        <w:t xml:space="preserve">w przypadku zidentyfikowania wydatków niekwalifikowalnych, o których mowa </w:t>
      </w:r>
      <w:r w:rsidR="00AC7491" w:rsidRPr="006474C0">
        <w:rPr>
          <w:rFonts w:cs="Calibri"/>
          <w:sz w:val="24"/>
          <w:szCs w:val="24"/>
        </w:rPr>
        <w:br/>
      </w:r>
      <w:r w:rsidRPr="006474C0">
        <w:rPr>
          <w:rFonts w:cs="Calibri"/>
          <w:sz w:val="24"/>
          <w:szCs w:val="24"/>
        </w:rPr>
        <w:t xml:space="preserve">w pkt 2, </w:t>
      </w:r>
      <w:r w:rsidR="0080163A" w:rsidRPr="006474C0">
        <w:rPr>
          <w:rFonts w:cs="Calibri"/>
          <w:sz w:val="24"/>
          <w:szCs w:val="24"/>
        </w:rPr>
        <w:t xml:space="preserve">zatwierdzoną kwotę rozliczenia </w:t>
      </w:r>
      <w:r w:rsidRPr="006474C0">
        <w:rPr>
          <w:rFonts w:cs="Calibri"/>
          <w:sz w:val="24"/>
          <w:szCs w:val="24"/>
        </w:rPr>
        <w:t>wydatków kwalifikowalnych oraz rozliczoną kwotę dofinansowania</w:t>
      </w:r>
      <w:r w:rsidR="0080163A" w:rsidRPr="006474C0">
        <w:rPr>
          <w:rFonts w:cs="Calibri"/>
          <w:sz w:val="24"/>
          <w:szCs w:val="24"/>
        </w:rPr>
        <w:t>, wynikając</w:t>
      </w:r>
      <w:r w:rsidRPr="006474C0">
        <w:rPr>
          <w:rFonts w:cs="Calibri"/>
          <w:sz w:val="24"/>
          <w:szCs w:val="24"/>
        </w:rPr>
        <w:t>e</w:t>
      </w:r>
      <w:r w:rsidR="0080163A" w:rsidRPr="006474C0">
        <w:rPr>
          <w:rFonts w:cs="Calibri"/>
          <w:sz w:val="24"/>
          <w:szCs w:val="24"/>
        </w:rPr>
        <w:t xml:space="preserve"> z pomniejszenia kwoty wydatków rozliczanych we wniosku o płatność o wydatki niekwalifikowalne</w:t>
      </w:r>
      <w:r w:rsidRPr="006474C0">
        <w:rPr>
          <w:rFonts w:cs="Calibri"/>
          <w:sz w:val="24"/>
          <w:szCs w:val="24"/>
        </w:rPr>
        <w:t>.</w:t>
      </w:r>
    </w:p>
    <w:p w14:paraId="0CA9D34F" w14:textId="2E7F4E6F" w:rsidR="00BA0FAC" w:rsidRPr="006474C0" w:rsidRDefault="00BA0FAC" w:rsidP="00197511">
      <w:pPr>
        <w:pStyle w:val="Tekstpodstawowy"/>
        <w:widowControl w:val="0"/>
        <w:numPr>
          <w:ilvl w:val="0"/>
          <w:numId w:val="239"/>
        </w:numPr>
        <w:tabs>
          <w:tab w:val="clear" w:pos="900"/>
        </w:tabs>
        <w:autoSpaceDE w:val="0"/>
        <w:autoSpaceDN w:val="0"/>
        <w:adjustRightInd w:val="0"/>
        <w:spacing w:line="360" w:lineRule="auto"/>
        <w:ind w:left="340" w:hanging="340"/>
        <w:jc w:val="left"/>
        <w:rPr>
          <w:rFonts w:ascii="Calibri" w:hAnsi="Calibri" w:cs="Calibri"/>
        </w:rPr>
      </w:pPr>
      <w:r w:rsidRPr="006474C0">
        <w:rPr>
          <w:rFonts w:ascii="Calibri" w:hAnsi="Calibri" w:cs="Calibri"/>
        </w:rPr>
        <w:t xml:space="preserve">Pozytywna weryfikacja wniosku o płatność nie wyklucza stwierdzenia </w:t>
      </w:r>
      <w:proofErr w:type="spellStart"/>
      <w:r w:rsidRPr="006474C0">
        <w:rPr>
          <w:rFonts w:ascii="Calibri" w:hAnsi="Calibri" w:cs="Calibri"/>
        </w:rPr>
        <w:t>niekwalifikowalności</w:t>
      </w:r>
      <w:proofErr w:type="spellEnd"/>
      <w:r w:rsidRPr="006474C0">
        <w:rPr>
          <w:rFonts w:ascii="Calibri" w:hAnsi="Calibri" w:cs="Calibri"/>
        </w:rPr>
        <w:t xml:space="preserve"> wydatków w późniejszym okresie. W przypadku stwierdzenia nieprawidłowości w toku innych czynności kontrolnych lub ponownej w</w:t>
      </w:r>
      <w:r w:rsidR="00F5531F" w:rsidRPr="006474C0">
        <w:rPr>
          <w:rFonts w:ascii="Calibri" w:hAnsi="Calibri" w:cs="Calibri"/>
        </w:rPr>
        <w:t>eryfikacji wniosku</w:t>
      </w:r>
      <w:r w:rsidR="002232B9" w:rsidRPr="006474C0">
        <w:rPr>
          <w:rFonts w:ascii="Calibri" w:hAnsi="Calibri" w:cs="Calibri"/>
        </w:rPr>
        <w:t xml:space="preserve"> lub wniosków o płatność lub weryfikacji innych wniosków o płatność, </w:t>
      </w:r>
      <w:r w:rsidR="00F5531F" w:rsidRPr="006474C0">
        <w:rPr>
          <w:rFonts w:ascii="Calibri" w:hAnsi="Calibri" w:cs="Calibri"/>
        </w:rPr>
        <w:t>kwota wydat</w:t>
      </w:r>
      <w:r w:rsidR="00D7395F" w:rsidRPr="006474C0">
        <w:rPr>
          <w:rFonts w:ascii="Calibri" w:hAnsi="Calibri" w:cs="Calibri"/>
        </w:rPr>
        <w:t>ku</w:t>
      </w:r>
      <w:r w:rsidRPr="006474C0">
        <w:rPr>
          <w:rFonts w:ascii="Calibri" w:hAnsi="Calibri" w:cs="Calibri"/>
        </w:rPr>
        <w:t xml:space="preserve"> objętych wnioskiem</w:t>
      </w:r>
      <w:r w:rsidR="002232B9" w:rsidRPr="006474C0">
        <w:rPr>
          <w:rFonts w:ascii="Calibri" w:hAnsi="Calibri" w:cs="Calibri"/>
        </w:rPr>
        <w:t xml:space="preserve"> o płatność</w:t>
      </w:r>
      <w:r w:rsidRPr="006474C0">
        <w:rPr>
          <w:rFonts w:ascii="Calibri" w:hAnsi="Calibri" w:cs="Calibri"/>
        </w:rPr>
        <w:t xml:space="preserve"> podlega pomniejszeniu</w:t>
      </w:r>
      <w:r w:rsidR="008F5FCC" w:rsidRPr="006474C0">
        <w:rPr>
          <w:rFonts w:ascii="Calibri" w:hAnsi="Calibri" w:cs="Calibri"/>
        </w:rPr>
        <w:t xml:space="preserve"> lub odzyskiwaniu w trybie określonym w § 1</w:t>
      </w:r>
      <w:r w:rsidR="0009583B" w:rsidRPr="006474C0">
        <w:rPr>
          <w:rFonts w:ascii="Calibri" w:hAnsi="Calibri" w:cs="Calibri"/>
        </w:rPr>
        <w:t>5</w:t>
      </w:r>
      <w:r w:rsidRPr="006474C0">
        <w:rPr>
          <w:rFonts w:ascii="Calibri" w:hAnsi="Calibri" w:cs="Calibri"/>
        </w:rPr>
        <w:t>.</w:t>
      </w:r>
    </w:p>
    <w:p w14:paraId="6A1C470D" w14:textId="77777777" w:rsidR="00FE0E22" w:rsidRPr="006474C0" w:rsidRDefault="00FE0E22" w:rsidP="00197511">
      <w:pPr>
        <w:pStyle w:val="Tekstpodstawowy"/>
        <w:widowControl w:val="0"/>
        <w:numPr>
          <w:ilvl w:val="0"/>
          <w:numId w:val="239"/>
        </w:numPr>
        <w:tabs>
          <w:tab w:val="clear" w:pos="360"/>
          <w:tab w:val="clear" w:pos="900"/>
          <w:tab w:val="num" w:pos="284"/>
        </w:tabs>
        <w:autoSpaceDE w:val="0"/>
        <w:autoSpaceDN w:val="0"/>
        <w:adjustRightInd w:val="0"/>
        <w:spacing w:line="360" w:lineRule="auto"/>
        <w:ind w:left="340" w:hanging="340"/>
        <w:jc w:val="left"/>
        <w:rPr>
          <w:rFonts w:ascii="Calibri" w:hAnsi="Calibri" w:cs="Calibri"/>
        </w:rPr>
      </w:pPr>
      <w:r w:rsidRPr="006474C0">
        <w:rPr>
          <w:rFonts w:ascii="Calibri" w:hAnsi="Calibri" w:cs="Calibri"/>
        </w:rPr>
        <w:t xml:space="preserve">W przypadku stwierdzenia nieprawidłowości w złożonym przez Beneficjenta wniosku </w:t>
      </w:r>
      <w:r w:rsidRPr="006474C0">
        <w:rPr>
          <w:rFonts w:ascii="Calibri" w:hAnsi="Calibri" w:cs="Calibri"/>
        </w:rPr>
        <w:br/>
        <w:t xml:space="preserve">o płatność, Instytucja Pośrednicząca w trakcie weryfikacji wniosku dokonuje pomniejszenia wartości wydatków kwalifikowalnych ujętych we wniosku o płatność złożonym przez Beneficjenta. Pomniejszenie następuje o całkowitą kwotę nieprawidłowości zawartą w danym wniosku o płatność, z zastrzeżeniem sytuacji, </w:t>
      </w:r>
      <w:r w:rsidRPr="006474C0">
        <w:rPr>
          <w:rFonts w:ascii="Calibri" w:hAnsi="Calibri" w:cs="Calibri"/>
        </w:rPr>
        <w:br/>
        <w:t>o której mowa w ust. 13</w:t>
      </w:r>
      <w:r w:rsidR="00761A19" w:rsidRPr="006474C0">
        <w:rPr>
          <w:rFonts w:ascii="Calibri" w:hAnsi="Calibri" w:cs="Calibri"/>
        </w:rPr>
        <w:t>.</w:t>
      </w:r>
    </w:p>
    <w:p w14:paraId="59DEB741" w14:textId="77777777" w:rsidR="00FE0E22" w:rsidRPr="006474C0" w:rsidRDefault="00FE0E22" w:rsidP="00197511">
      <w:pPr>
        <w:pStyle w:val="Tekstpodstawowy"/>
        <w:widowControl w:val="0"/>
        <w:numPr>
          <w:ilvl w:val="0"/>
          <w:numId w:val="239"/>
        </w:numPr>
        <w:tabs>
          <w:tab w:val="clear" w:pos="360"/>
          <w:tab w:val="clear" w:pos="900"/>
          <w:tab w:val="num" w:pos="284"/>
        </w:tabs>
        <w:autoSpaceDE w:val="0"/>
        <w:autoSpaceDN w:val="0"/>
        <w:adjustRightInd w:val="0"/>
        <w:spacing w:line="360" w:lineRule="auto"/>
        <w:ind w:left="340" w:hanging="340"/>
        <w:jc w:val="left"/>
        <w:rPr>
          <w:rFonts w:ascii="Calibri" w:hAnsi="Calibri" w:cs="Calibri"/>
        </w:rPr>
      </w:pPr>
      <w:r w:rsidRPr="006474C0">
        <w:rPr>
          <w:rFonts w:ascii="Calibri" w:hAnsi="Calibri" w:cs="Calibri"/>
        </w:rPr>
        <w:t xml:space="preserve">W przypadku gdy nieprawidłowość dotyczy zamówienia przeprowadzonego </w:t>
      </w:r>
      <w:r w:rsidRPr="006474C0">
        <w:rPr>
          <w:rFonts w:ascii="Calibri" w:hAnsi="Calibri" w:cs="Calibri"/>
        </w:rPr>
        <w:br/>
        <w:t xml:space="preserve">z naruszeniem prawa lub warunków wynikających z umowy o dofinansowanie projektu </w:t>
      </w:r>
      <w:r w:rsidRPr="006474C0">
        <w:rPr>
          <w:rFonts w:ascii="Calibri" w:hAnsi="Calibri" w:cs="Calibri"/>
        </w:rPr>
        <w:br/>
        <w:t>i nie skutkuje ona uznaniem wszystkich wydatków poniesionych w ramach zamówienia za niekwalifikowalne, wartość pomniejszenia należy obliczyć z wykorzystaniem wzoru określonego w Wytycznych dotyczących sposobu korygowania nieprawidłowości na lata 2021-2027.</w:t>
      </w:r>
    </w:p>
    <w:p w14:paraId="50292A47" w14:textId="77777777" w:rsidR="00FE0E22" w:rsidRPr="006474C0" w:rsidRDefault="00FE0E22" w:rsidP="00197511">
      <w:pPr>
        <w:pStyle w:val="Tekstpodstawowy"/>
        <w:widowControl w:val="0"/>
        <w:numPr>
          <w:ilvl w:val="0"/>
          <w:numId w:val="239"/>
        </w:numPr>
        <w:tabs>
          <w:tab w:val="clear" w:pos="360"/>
          <w:tab w:val="clear" w:pos="900"/>
          <w:tab w:val="num" w:pos="284"/>
        </w:tabs>
        <w:autoSpaceDE w:val="0"/>
        <w:autoSpaceDN w:val="0"/>
        <w:adjustRightInd w:val="0"/>
        <w:spacing w:line="360" w:lineRule="auto"/>
        <w:ind w:left="340" w:hanging="340"/>
        <w:jc w:val="left"/>
        <w:rPr>
          <w:rFonts w:ascii="Calibri" w:hAnsi="Calibri" w:cs="Calibri"/>
        </w:rPr>
      </w:pPr>
      <w:r w:rsidRPr="006474C0">
        <w:rPr>
          <w:rFonts w:ascii="Calibri" w:hAnsi="Calibri" w:cs="Calibri"/>
        </w:rPr>
        <w:t xml:space="preserve">Stwierdzenie nieprawidłowych wydatków we wniosku o płatność przed jego </w:t>
      </w:r>
      <w:r w:rsidRPr="006474C0">
        <w:rPr>
          <w:rFonts w:ascii="Calibri" w:hAnsi="Calibri" w:cs="Calibri"/>
        </w:rPr>
        <w:lastRenderedPageBreak/>
        <w:t>zatwierdzeniem, o czym mowa w art. 26 ust. 8 pkt 1 ustawy wdrożeniowej, nie wiążę się z obniżeniem finansowania UE dla Projektu, z zastrzeżeniem ust. 16 i ust. 17.</w:t>
      </w:r>
    </w:p>
    <w:p w14:paraId="5647D4B0" w14:textId="77777777" w:rsidR="00FE0E22" w:rsidRPr="006474C0" w:rsidRDefault="00FE0E22" w:rsidP="00197511">
      <w:pPr>
        <w:pStyle w:val="Tekstpodstawowy"/>
        <w:widowControl w:val="0"/>
        <w:numPr>
          <w:ilvl w:val="0"/>
          <w:numId w:val="239"/>
        </w:numPr>
        <w:tabs>
          <w:tab w:val="clear" w:pos="360"/>
          <w:tab w:val="clear" w:pos="900"/>
          <w:tab w:val="num" w:pos="284"/>
        </w:tabs>
        <w:autoSpaceDE w:val="0"/>
        <w:autoSpaceDN w:val="0"/>
        <w:adjustRightInd w:val="0"/>
        <w:spacing w:line="360" w:lineRule="auto"/>
        <w:ind w:left="340" w:hanging="340"/>
        <w:jc w:val="left"/>
        <w:rPr>
          <w:rFonts w:ascii="Calibri" w:hAnsi="Calibri" w:cs="Calibri"/>
        </w:rPr>
      </w:pPr>
      <w:r w:rsidRPr="006474C0">
        <w:rPr>
          <w:rFonts w:ascii="Calibri" w:hAnsi="Calibri" w:cs="Calibri"/>
        </w:rPr>
        <w:t>W miejsce wydatków nieprawidłowych Beneficjent może przedstawić inne wydatki kwalifikowalne, nieobarczone błędem. Wydatki te mogą być przedstawione w tym samym lub kolejnych wnioskach o płatność składanych w późniejszym terminie.</w:t>
      </w:r>
    </w:p>
    <w:p w14:paraId="1CB7372F" w14:textId="77777777" w:rsidR="00FE0E22" w:rsidRPr="006474C0" w:rsidRDefault="00FE0E22" w:rsidP="00197511">
      <w:pPr>
        <w:pStyle w:val="Tekstpodstawowy"/>
        <w:widowControl w:val="0"/>
        <w:numPr>
          <w:ilvl w:val="0"/>
          <w:numId w:val="239"/>
        </w:numPr>
        <w:tabs>
          <w:tab w:val="clear" w:pos="360"/>
          <w:tab w:val="clear" w:pos="900"/>
          <w:tab w:val="num" w:pos="284"/>
        </w:tabs>
        <w:autoSpaceDE w:val="0"/>
        <w:autoSpaceDN w:val="0"/>
        <w:adjustRightInd w:val="0"/>
        <w:spacing w:line="360" w:lineRule="auto"/>
        <w:ind w:left="340" w:hanging="340"/>
        <w:jc w:val="left"/>
        <w:rPr>
          <w:rFonts w:ascii="Calibri" w:hAnsi="Calibri" w:cs="Calibri"/>
        </w:rPr>
      </w:pPr>
      <w:r w:rsidRPr="006474C0">
        <w:rPr>
          <w:rFonts w:ascii="Calibri" w:hAnsi="Calibri" w:cs="Calibri"/>
        </w:rPr>
        <w:t>W przypadku gdy Beneficjent nie może przedstawić do dofinansowania innych wydatków kwalifikowalnych, finansowanie UE dla Projektu ulega obniżeniu, bez konieczności podpisywania w powyższym zakresie aneksu do umowy.</w:t>
      </w:r>
    </w:p>
    <w:p w14:paraId="3BCCD859" w14:textId="77777777" w:rsidR="00FE0E22" w:rsidRPr="006474C0" w:rsidRDefault="00FE0E22" w:rsidP="00197511">
      <w:pPr>
        <w:pStyle w:val="Tekstpodstawowy"/>
        <w:widowControl w:val="0"/>
        <w:numPr>
          <w:ilvl w:val="0"/>
          <w:numId w:val="239"/>
        </w:numPr>
        <w:tabs>
          <w:tab w:val="clear" w:pos="360"/>
          <w:tab w:val="clear" w:pos="900"/>
          <w:tab w:val="num" w:pos="284"/>
        </w:tabs>
        <w:autoSpaceDE w:val="0"/>
        <w:autoSpaceDN w:val="0"/>
        <w:adjustRightInd w:val="0"/>
        <w:spacing w:line="360" w:lineRule="auto"/>
        <w:ind w:left="340" w:hanging="340"/>
        <w:jc w:val="left"/>
        <w:rPr>
          <w:rFonts w:ascii="Calibri" w:hAnsi="Calibri" w:cs="Calibri"/>
        </w:rPr>
      </w:pPr>
      <w:r w:rsidRPr="006474C0">
        <w:rPr>
          <w:rFonts w:ascii="Calibri" w:hAnsi="Calibri" w:cs="Calibri"/>
        </w:rPr>
        <w:t xml:space="preserve">W sytuacji gdy Beneficjent zawrze we wniosku o płatność wydatek, który wcześniej, </w:t>
      </w:r>
      <w:r w:rsidRPr="006474C0">
        <w:rPr>
          <w:rFonts w:ascii="Calibri" w:hAnsi="Calibri" w:cs="Calibri"/>
        </w:rPr>
        <w:br/>
        <w:t>w wyniku kontroli lub weryfikacji wydatków, został uznany za nieprawidłowy, Instytucja Pośrednicząca bada, czy nie zachodzi podejrzenie popełnienia nadużycia finansowego lub innego przestępstwa, o którym mowa w art. 4 dyrektywy 2017/1371.</w:t>
      </w:r>
    </w:p>
    <w:p w14:paraId="3C9492BE" w14:textId="77777777" w:rsidR="00FE0E22" w:rsidRPr="006474C0" w:rsidRDefault="00FE0E22" w:rsidP="00197511">
      <w:pPr>
        <w:pStyle w:val="Tekstpodstawowy"/>
        <w:widowControl w:val="0"/>
        <w:numPr>
          <w:ilvl w:val="0"/>
          <w:numId w:val="239"/>
        </w:numPr>
        <w:tabs>
          <w:tab w:val="clear" w:pos="360"/>
          <w:tab w:val="clear" w:pos="900"/>
          <w:tab w:val="num" w:pos="284"/>
        </w:tabs>
        <w:autoSpaceDE w:val="0"/>
        <w:autoSpaceDN w:val="0"/>
        <w:adjustRightInd w:val="0"/>
        <w:spacing w:line="360" w:lineRule="auto"/>
        <w:ind w:left="340" w:hanging="340"/>
        <w:jc w:val="left"/>
        <w:rPr>
          <w:rFonts w:ascii="Calibri" w:hAnsi="Calibri" w:cs="Calibri"/>
        </w:rPr>
      </w:pPr>
      <w:r w:rsidRPr="006474C0">
        <w:rPr>
          <w:rFonts w:ascii="Calibri" w:hAnsi="Calibri" w:cs="Calibri"/>
        </w:rPr>
        <w:t>O dokonanym pomniejszeniu, o którym mowa w ust. 12 oraz możliwości wniesienia zastrzeżeń zgodnie z art. 26 ust. 9 ustawy wdrożeniowej, Instytucja Pośrednicząca informuje Beneficjenta.</w:t>
      </w:r>
    </w:p>
    <w:p w14:paraId="2ACE56A5" w14:textId="77777777" w:rsidR="00BB1C9D" w:rsidRPr="006474C0" w:rsidRDefault="00502020" w:rsidP="00197511">
      <w:pPr>
        <w:pStyle w:val="Tekstpodstawowy"/>
        <w:widowControl w:val="0"/>
        <w:numPr>
          <w:ilvl w:val="0"/>
          <w:numId w:val="239"/>
        </w:numPr>
        <w:tabs>
          <w:tab w:val="clear" w:pos="360"/>
          <w:tab w:val="clear" w:pos="900"/>
          <w:tab w:val="num" w:pos="284"/>
        </w:tabs>
        <w:autoSpaceDE w:val="0"/>
        <w:autoSpaceDN w:val="0"/>
        <w:adjustRightInd w:val="0"/>
        <w:spacing w:line="360" w:lineRule="auto"/>
        <w:ind w:left="340" w:hanging="340"/>
        <w:jc w:val="left"/>
        <w:rPr>
          <w:rFonts w:ascii="Calibri" w:hAnsi="Calibri" w:cs="Calibri"/>
        </w:rPr>
      </w:pPr>
      <w:r w:rsidRPr="006474C0">
        <w:rPr>
          <w:rFonts w:ascii="Calibri" w:hAnsi="Calibri" w:cs="Calibri"/>
        </w:rPr>
        <w:t xml:space="preserve">Jeżeli </w:t>
      </w:r>
      <w:r w:rsidR="00EE6FF0" w:rsidRPr="006474C0">
        <w:rPr>
          <w:rFonts w:ascii="Calibri" w:hAnsi="Calibri" w:cs="Calibri"/>
        </w:rPr>
        <w:t>Beneficjent</w:t>
      </w:r>
      <w:r w:rsidR="00040F34" w:rsidRPr="006474C0">
        <w:rPr>
          <w:rFonts w:ascii="Calibri" w:hAnsi="Calibri" w:cs="Calibri"/>
        </w:rPr>
        <w:t xml:space="preserve"> nie zgadza się ze stwierdzeniem wystąpienia nieprawidłowości indywidualnej oraz pomniejszeniem wartości wydatków kwalifikowalnych we wniosku </w:t>
      </w:r>
      <w:r w:rsidR="00AC7491" w:rsidRPr="006474C0">
        <w:rPr>
          <w:rFonts w:ascii="Calibri" w:hAnsi="Calibri" w:cs="Calibri"/>
        </w:rPr>
        <w:br/>
      </w:r>
      <w:r w:rsidR="00040F34" w:rsidRPr="006474C0">
        <w:rPr>
          <w:rFonts w:ascii="Calibri" w:hAnsi="Calibri" w:cs="Calibri"/>
        </w:rPr>
        <w:t>o płatność, może zgłosić umotywowane pisemne zastrzeżenie w terminie 14 dni od dnia otrzymania informacji.</w:t>
      </w:r>
    </w:p>
    <w:p w14:paraId="48DEC6B1" w14:textId="77777777" w:rsidR="00040F34" w:rsidRPr="006474C0" w:rsidRDefault="00040F34" w:rsidP="00197511">
      <w:pPr>
        <w:pStyle w:val="Tekstpodstawowy"/>
        <w:widowControl w:val="0"/>
        <w:numPr>
          <w:ilvl w:val="0"/>
          <w:numId w:val="239"/>
        </w:numPr>
        <w:tabs>
          <w:tab w:val="clear" w:pos="360"/>
          <w:tab w:val="clear" w:pos="900"/>
          <w:tab w:val="num" w:pos="284"/>
        </w:tabs>
        <w:autoSpaceDE w:val="0"/>
        <w:autoSpaceDN w:val="0"/>
        <w:adjustRightInd w:val="0"/>
        <w:spacing w:line="360" w:lineRule="auto"/>
        <w:ind w:left="340" w:hanging="340"/>
        <w:jc w:val="left"/>
        <w:rPr>
          <w:rFonts w:ascii="Calibri" w:hAnsi="Calibri" w:cs="Calibri"/>
        </w:rPr>
      </w:pPr>
      <w:r w:rsidRPr="006474C0">
        <w:rPr>
          <w:rFonts w:ascii="Calibri" w:hAnsi="Calibri" w:cs="Calibri"/>
        </w:rPr>
        <w:t>Zastrzeżenie</w:t>
      </w:r>
      <w:r w:rsidR="00502020" w:rsidRPr="006474C0">
        <w:rPr>
          <w:rFonts w:ascii="Calibri" w:hAnsi="Calibri" w:cs="Calibri"/>
        </w:rPr>
        <w:t>, o którym mowa w ust. 1</w:t>
      </w:r>
      <w:r w:rsidR="00062D4A" w:rsidRPr="006474C0">
        <w:rPr>
          <w:rFonts w:ascii="Calibri" w:hAnsi="Calibri" w:cs="Calibri"/>
        </w:rPr>
        <w:t>9</w:t>
      </w:r>
      <w:r w:rsidR="00502020" w:rsidRPr="006474C0">
        <w:rPr>
          <w:rFonts w:ascii="Calibri" w:hAnsi="Calibri" w:cs="Calibri"/>
        </w:rPr>
        <w:t xml:space="preserve"> jest rozpatrywa</w:t>
      </w:r>
      <w:r w:rsidR="0080163A" w:rsidRPr="006474C0">
        <w:rPr>
          <w:rFonts w:ascii="Calibri" w:hAnsi="Calibri" w:cs="Calibri"/>
        </w:rPr>
        <w:t>ne przez Instytucję Pośredniczącą</w:t>
      </w:r>
      <w:r w:rsidRPr="006474C0">
        <w:rPr>
          <w:rFonts w:ascii="Calibri" w:hAnsi="Calibri" w:cs="Calibri"/>
        </w:rPr>
        <w:t xml:space="preserve"> </w:t>
      </w:r>
      <w:r w:rsidR="003555A5" w:rsidRPr="006474C0">
        <w:rPr>
          <w:rFonts w:ascii="Calibri" w:hAnsi="Calibri" w:cs="Calibri"/>
        </w:rPr>
        <w:br/>
      </w:r>
      <w:r w:rsidRPr="006474C0">
        <w:rPr>
          <w:rFonts w:ascii="Calibri" w:hAnsi="Calibri" w:cs="Calibri"/>
        </w:rPr>
        <w:t>w terminie nie dłuższym niż 14 dni od daty zgłoszenia zastrzeżeń.</w:t>
      </w:r>
      <w:r w:rsidR="00502020" w:rsidRPr="006474C0">
        <w:rPr>
          <w:rFonts w:ascii="Calibri" w:hAnsi="Calibri" w:cs="Calibri"/>
        </w:rPr>
        <w:t xml:space="preserve"> Podjęcie przez Instytucję </w:t>
      </w:r>
      <w:r w:rsidR="0080163A" w:rsidRPr="006474C0">
        <w:rPr>
          <w:rFonts w:ascii="Calibri" w:hAnsi="Calibri" w:cs="Calibri"/>
        </w:rPr>
        <w:t>Pośredniczącą</w:t>
      </w:r>
      <w:r w:rsidR="001572F3" w:rsidRPr="006474C0">
        <w:rPr>
          <w:rFonts w:ascii="Calibri" w:hAnsi="Calibri" w:cs="Calibri"/>
        </w:rPr>
        <w:t>, w trakcie rozpatrywania zastrzeżeń, czynności lub d</w:t>
      </w:r>
      <w:r w:rsidR="00B765C2" w:rsidRPr="006474C0">
        <w:rPr>
          <w:rFonts w:ascii="Calibri" w:hAnsi="Calibri" w:cs="Calibri"/>
        </w:rPr>
        <w:t xml:space="preserve">ziałań, </w:t>
      </w:r>
      <w:r w:rsidR="00AC7491" w:rsidRPr="006474C0">
        <w:rPr>
          <w:rFonts w:ascii="Calibri" w:hAnsi="Calibri" w:cs="Calibri"/>
        </w:rPr>
        <w:br/>
      </w:r>
      <w:r w:rsidR="00B765C2" w:rsidRPr="006474C0">
        <w:rPr>
          <w:rFonts w:ascii="Calibri" w:hAnsi="Calibri" w:cs="Calibri"/>
        </w:rPr>
        <w:t xml:space="preserve">o których mowa w ust. </w:t>
      </w:r>
      <w:r w:rsidR="00761A19" w:rsidRPr="006474C0">
        <w:rPr>
          <w:rFonts w:ascii="Calibri" w:hAnsi="Calibri" w:cs="Calibri"/>
        </w:rPr>
        <w:t>22</w:t>
      </w:r>
      <w:r w:rsidR="003C2F98" w:rsidRPr="006474C0">
        <w:rPr>
          <w:rFonts w:ascii="Calibri" w:hAnsi="Calibri" w:cs="Calibri"/>
        </w:rPr>
        <w:t xml:space="preserve"> i </w:t>
      </w:r>
      <w:r w:rsidR="00761A19" w:rsidRPr="006474C0">
        <w:rPr>
          <w:rFonts w:ascii="Calibri" w:hAnsi="Calibri" w:cs="Calibri"/>
        </w:rPr>
        <w:t>23</w:t>
      </w:r>
      <w:r w:rsidR="001572F3" w:rsidRPr="006474C0">
        <w:rPr>
          <w:rFonts w:ascii="Calibri" w:hAnsi="Calibri" w:cs="Calibri"/>
        </w:rPr>
        <w:t>, każdorazowo przerywa bieg terminu.</w:t>
      </w:r>
    </w:p>
    <w:p w14:paraId="25794A78" w14:textId="77777777" w:rsidR="00040F34" w:rsidRPr="006474C0" w:rsidRDefault="00EE6FF0" w:rsidP="00197511">
      <w:pPr>
        <w:pStyle w:val="Tekstpodstawowy"/>
        <w:widowControl w:val="0"/>
        <w:numPr>
          <w:ilvl w:val="0"/>
          <w:numId w:val="239"/>
        </w:numPr>
        <w:tabs>
          <w:tab w:val="clear" w:pos="360"/>
          <w:tab w:val="clear" w:pos="900"/>
          <w:tab w:val="num" w:pos="284"/>
        </w:tabs>
        <w:autoSpaceDE w:val="0"/>
        <w:autoSpaceDN w:val="0"/>
        <w:adjustRightInd w:val="0"/>
        <w:spacing w:line="360" w:lineRule="auto"/>
        <w:ind w:left="340" w:hanging="340"/>
        <w:jc w:val="left"/>
        <w:rPr>
          <w:rFonts w:ascii="Calibri" w:hAnsi="Calibri" w:cs="Calibri"/>
        </w:rPr>
      </w:pPr>
      <w:r w:rsidRPr="006474C0">
        <w:rPr>
          <w:rFonts w:ascii="Calibri" w:hAnsi="Calibri" w:cs="Calibri"/>
        </w:rPr>
        <w:t>Beneficjent</w:t>
      </w:r>
      <w:r w:rsidR="00B765C2" w:rsidRPr="006474C0">
        <w:rPr>
          <w:rFonts w:ascii="Calibri" w:hAnsi="Calibri" w:cs="Calibri"/>
        </w:rPr>
        <w:t xml:space="preserve"> może wycofać zastrzeżenia w każdym czasie</w:t>
      </w:r>
      <w:r w:rsidR="00040F34" w:rsidRPr="006474C0">
        <w:rPr>
          <w:rFonts w:ascii="Calibri" w:hAnsi="Calibri" w:cs="Calibri"/>
        </w:rPr>
        <w:t xml:space="preserve">. Zastrzeżenia, które </w:t>
      </w:r>
      <w:r w:rsidR="001572F3" w:rsidRPr="006474C0">
        <w:rPr>
          <w:rFonts w:ascii="Calibri" w:hAnsi="Calibri" w:cs="Calibri"/>
        </w:rPr>
        <w:t>zostały wycofane, pozostawia się bez rozpatrzenia.</w:t>
      </w:r>
    </w:p>
    <w:p w14:paraId="392AB316" w14:textId="77777777" w:rsidR="001572F3" w:rsidRPr="006474C0" w:rsidRDefault="001572F3" w:rsidP="00197511">
      <w:pPr>
        <w:pStyle w:val="Tekstpodstawowy"/>
        <w:widowControl w:val="0"/>
        <w:numPr>
          <w:ilvl w:val="0"/>
          <w:numId w:val="239"/>
        </w:numPr>
        <w:tabs>
          <w:tab w:val="clear" w:pos="360"/>
          <w:tab w:val="clear" w:pos="900"/>
          <w:tab w:val="num" w:pos="284"/>
        </w:tabs>
        <w:autoSpaceDE w:val="0"/>
        <w:autoSpaceDN w:val="0"/>
        <w:adjustRightInd w:val="0"/>
        <w:spacing w:line="360" w:lineRule="auto"/>
        <w:ind w:left="340" w:hanging="340"/>
        <w:jc w:val="left"/>
        <w:rPr>
          <w:rFonts w:ascii="Calibri" w:hAnsi="Calibri" w:cs="Calibri"/>
        </w:rPr>
      </w:pPr>
      <w:r w:rsidRPr="006474C0">
        <w:rPr>
          <w:rFonts w:ascii="Calibri" w:hAnsi="Calibri" w:cs="Calibri"/>
        </w:rPr>
        <w:t>W trakcie rozpatrywania zastr</w:t>
      </w:r>
      <w:r w:rsidR="00B765C2" w:rsidRPr="006474C0">
        <w:rPr>
          <w:rFonts w:ascii="Calibri" w:hAnsi="Calibri" w:cs="Calibri"/>
        </w:rPr>
        <w:t xml:space="preserve">zeżeń Instytucja </w:t>
      </w:r>
      <w:r w:rsidR="0080163A" w:rsidRPr="006474C0">
        <w:rPr>
          <w:rFonts w:ascii="Calibri" w:hAnsi="Calibri" w:cs="Calibri"/>
        </w:rPr>
        <w:t>Pośredniczącą</w:t>
      </w:r>
      <w:r w:rsidRPr="006474C0">
        <w:rPr>
          <w:rFonts w:ascii="Calibri" w:hAnsi="Calibri" w:cs="Calibri"/>
        </w:rPr>
        <w:t xml:space="preserve"> ma prawo przeprowadzić dodatkowe czynności kontrolne lub żądać przedstawienia dokumentów lub złożenia dodatkowych wyjaśnień na piśmie.</w:t>
      </w:r>
      <w:r w:rsidR="00CF4B2C" w:rsidRPr="006474C0">
        <w:rPr>
          <w:rFonts w:ascii="Calibri" w:hAnsi="Calibri" w:cs="Calibri"/>
        </w:rPr>
        <w:t xml:space="preserve"> </w:t>
      </w:r>
    </w:p>
    <w:p w14:paraId="3625367F" w14:textId="77777777" w:rsidR="003C2F98" w:rsidRPr="006474C0" w:rsidRDefault="003C2F98" w:rsidP="00197511">
      <w:pPr>
        <w:pStyle w:val="Tekstpodstawowy"/>
        <w:widowControl w:val="0"/>
        <w:numPr>
          <w:ilvl w:val="0"/>
          <w:numId w:val="239"/>
        </w:numPr>
        <w:tabs>
          <w:tab w:val="clear" w:pos="360"/>
          <w:tab w:val="clear" w:pos="900"/>
          <w:tab w:val="num" w:pos="284"/>
        </w:tabs>
        <w:autoSpaceDE w:val="0"/>
        <w:autoSpaceDN w:val="0"/>
        <w:adjustRightInd w:val="0"/>
        <w:spacing w:line="360" w:lineRule="auto"/>
        <w:ind w:left="340" w:hanging="340"/>
        <w:jc w:val="left"/>
        <w:rPr>
          <w:rFonts w:ascii="Calibri" w:hAnsi="Calibri" w:cs="Calibri"/>
        </w:rPr>
      </w:pPr>
      <w:r w:rsidRPr="006474C0">
        <w:rPr>
          <w:rFonts w:ascii="Calibri" w:hAnsi="Calibri" w:cs="Calibri"/>
        </w:rPr>
        <w:t>W trakcie rozpatrywania zas</w:t>
      </w:r>
      <w:r w:rsidR="00CC6D12" w:rsidRPr="006474C0">
        <w:rPr>
          <w:rFonts w:ascii="Calibri" w:hAnsi="Calibri" w:cs="Calibri"/>
        </w:rPr>
        <w:t>trzeżeń Instytucja Pośrednicząca</w:t>
      </w:r>
      <w:r w:rsidRPr="006474C0">
        <w:rPr>
          <w:rFonts w:ascii="Calibri" w:hAnsi="Calibri" w:cs="Calibri"/>
        </w:rPr>
        <w:t xml:space="preserve"> ma prawo zasięgnąć opinii </w:t>
      </w:r>
      <w:r w:rsidRPr="006474C0">
        <w:rPr>
          <w:rFonts w:ascii="Calibri" w:hAnsi="Calibri" w:cs="Calibri"/>
        </w:rPr>
        <w:lastRenderedPageBreak/>
        <w:t>Instytucji Zarządzającej.</w:t>
      </w:r>
    </w:p>
    <w:p w14:paraId="4CA8885E" w14:textId="77777777" w:rsidR="004458AA" w:rsidRPr="006474C0" w:rsidRDefault="0080163A" w:rsidP="00197511">
      <w:pPr>
        <w:pStyle w:val="Tekstpodstawowy"/>
        <w:widowControl w:val="0"/>
        <w:numPr>
          <w:ilvl w:val="0"/>
          <w:numId w:val="239"/>
        </w:numPr>
        <w:tabs>
          <w:tab w:val="clear" w:pos="360"/>
          <w:tab w:val="clear" w:pos="900"/>
          <w:tab w:val="num" w:pos="284"/>
        </w:tabs>
        <w:autoSpaceDE w:val="0"/>
        <w:spacing w:line="360" w:lineRule="auto"/>
        <w:ind w:left="340" w:hanging="340"/>
        <w:jc w:val="left"/>
        <w:rPr>
          <w:rFonts w:ascii="Calibri" w:hAnsi="Calibri" w:cs="Calibri"/>
        </w:rPr>
      </w:pPr>
      <w:r w:rsidRPr="006474C0">
        <w:rPr>
          <w:rFonts w:ascii="Calibri" w:hAnsi="Calibri" w:cs="Calibri"/>
        </w:rPr>
        <w:t>Instytucja Pośrednicząca</w:t>
      </w:r>
      <w:r w:rsidR="001572F3" w:rsidRPr="006474C0">
        <w:rPr>
          <w:rFonts w:ascii="Calibri" w:hAnsi="Calibri" w:cs="Calibri"/>
        </w:rPr>
        <w:t xml:space="preserve"> po rozpatrzeniu zastrzeżeń, sporządza </w:t>
      </w:r>
      <w:r w:rsidR="00383D43" w:rsidRPr="006474C0">
        <w:rPr>
          <w:rFonts w:ascii="Calibri" w:hAnsi="Calibri" w:cs="Calibri"/>
        </w:rPr>
        <w:t xml:space="preserve">w terminie nie dłuższym niż 10 dni </w:t>
      </w:r>
      <w:r w:rsidR="001572F3" w:rsidRPr="006474C0">
        <w:rPr>
          <w:rFonts w:ascii="Calibri" w:hAnsi="Calibri" w:cs="Calibri"/>
        </w:rPr>
        <w:t>ostateczną informację, zawierającą skorygowane ustalenia weryfikacji wniosku lub pisemne stanowisko wobec zgłoszonych zastrzeżeń wraz z uzasadnieniem odmowy skory</w:t>
      </w:r>
      <w:r w:rsidR="00B62291" w:rsidRPr="006474C0">
        <w:rPr>
          <w:rFonts w:ascii="Calibri" w:hAnsi="Calibri" w:cs="Calibri"/>
        </w:rPr>
        <w:t xml:space="preserve">gowania ustaleń. Ostateczna informacja jest przekazywana </w:t>
      </w:r>
      <w:r w:rsidR="00EE6FF0" w:rsidRPr="006474C0">
        <w:rPr>
          <w:rFonts w:ascii="Calibri" w:hAnsi="Calibri" w:cs="Calibri"/>
        </w:rPr>
        <w:t>Beneficjent</w:t>
      </w:r>
      <w:r w:rsidR="00B62291" w:rsidRPr="006474C0">
        <w:rPr>
          <w:rFonts w:ascii="Calibri" w:hAnsi="Calibri" w:cs="Calibri"/>
        </w:rPr>
        <w:t>owi i nie przysługuje możliwość złożenia zastrzeżeń.</w:t>
      </w:r>
    </w:p>
    <w:p w14:paraId="78845D01" w14:textId="77777777" w:rsidR="005206A7" w:rsidRPr="006474C0" w:rsidRDefault="005206A7" w:rsidP="00197511">
      <w:pPr>
        <w:spacing w:after="0" w:line="360" w:lineRule="auto"/>
        <w:rPr>
          <w:rFonts w:cs="Calibri"/>
          <w:b/>
          <w:sz w:val="24"/>
          <w:szCs w:val="24"/>
        </w:rPr>
      </w:pPr>
    </w:p>
    <w:p w14:paraId="08F0EDEC" w14:textId="64F0D083" w:rsidR="007C2A72" w:rsidRPr="006474C0" w:rsidRDefault="007C2A72" w:rsidP="00197511">
      <w:pPr>
        <w:widowControl w:val="0"/>
        <w:autoSpaceDE w:val="0"/>
        <w:autoSpaceDN w:val="0"/>
        <w:adjustRightInd w:val="0"/>
        <w:spacing w:after="0" w:line="360" w:lineRule="auto"/>
        <w:rPr>
          <w:rFonts w:eastAsia="Times New Roman" w:cs="Calibri"/>
          <w:b/>
          <w:bCs/>
          <w:sz w:val="24"/>
          <w:szCs w:val="24"/>
          <w:lang w:eastAsia="pl-PL"/>
        </w:rPr>
      </w:pPr>
      <w:r w:rsidRPr="006474C0">
        <w:rPr>
          <w:rFonts w:eastAsia="Times New Roman" w:cs="Calibri"/>
          <w:b/>
          <w:bCs/>
          <w:sz w:val="24"/>
          <w:szCs w:val="24"/>
          <w:lang w:eastAsia="pl-PL"/>
        </w:rPr>
        <w:t xml:space="preserve">§ </w:t>
      </w:r>
      <w:r w:rsidR="004D29C9" w:rsidRPr="006474C0">
        <w:rPr>
          <w:rFonts w:eastAsia="Times New Roman" w:cs="Calibri"/>
          <w:b/>
          <w:bCs/>
          <w:sz w:val="24"/>
          <w:szCs w:val="24"/>
          <w:lang w:eastAsia="pl-PL"/>
        </w:rPr>
        <w:t>1</w:t>
      </w:r>
      <w:r w:rsidR="0043697F" w:rsidRPr="006474C0">
        <w:rPr>
          <w:rFonts w:eastAsia="Times New Roman" w:cs="Calibri"/>
          <w:b/>
          <w:bCs/>
          <w:sz w:val="24"/>
          <w:szCs w:val="24"/>
          <w:lang w:eastAsia="pl-PL"/>
        </w:rPr>
        <w:t>4</w:t>
      </w:r>
    </w:p>
    <w:p w14:paraId="1DE42245" w14:textId="77777777" w:rsidR="007C2A72" w:rsidRPr="006474C0" w:rsidRDefault="007C2A72" w:rsidP="00197511">
      <w:pPr>
        <w:widowControl w:val="0"/>
        <w:numPr>
          <w:ilvl w:val="0"/>
          <w:numId w:val="257"/>
        </w:numPr>
        <w:autoSpaceDE w:val="0"/>
        <w:autoSpaceDN w:val="0"/>
        <w:adjustRightInd w:val="0"/>
        <w:spacing w:after="0" w:line="360" w:lineRule="auto"/>
        <w:rPr>
          <w:rFonts w:eastAsia="Times New Roman" w:cs="Calibri"/>
          <w:sz w:val="24"/>
          <w:szCs w:val="24"/>
          <w:lang w:eastAsia="pl-PL"/>
        </w:rPr>
      </w:pPr>
      <w:r w:rsidRPr="006474C0">
        <w:rPr>
          <w:rFonts w:eastAsia="Times New Roman" w:cs="Calibri"/>
          <w:sz w:val="24"/>
          <w:szCs w:val="24"/>
          <w:lang w:eastAsia="pl-PL"/>
        </w:rPr>
        <w:t xml:space="preserve">Pozytywna weryfikacja wniosku o płatność nie wyklucza stwierdzenia </w:t>
      </w:r>
      <w:proofErr w:type="spellStart"/>
      <w:r w:rsidRPr="006474C0">
        <w:rPr>
          <w:rFonts w:eastAsia="Times New Roman" w:cs="Calibri"/>
          <w:sz w:val="24"/>
          <w:szCs w:val="24"/>
          <w:lang w:eastAsia="pl-PL"/>
        </w:rPr>
        <w:t>niekwalifikowalności</w:t>
      </w:r>
      <w:proofErr w:type="spellEnd"/>
      <w:r w:rsidRPr="006474C0">
        <w:rPr>
          <w:rFonts w:eastAsia="Times New Roman" w:cs="Calibri"/>
          <w:sz w:val="24"/>
          <w:szCs w:val="24"/>
          <w:lang w:eastAsia="pl-PL"/>
        </w:rPr>
        <w:t xml:space="preserve"> wydatków w późniejszym okresie. W przypadku stwierdzenia nieprawidłowości w toku innych czynności kontrolnych lub ponownej weryfikacji wniosku lub wniosków o płatność, lub weryfikacji innych wniosków o płatność, kwota wydatków objętych wnioskiem o płatność podlega pomniejszeniu.</w:t>
      </w:r>
    </w:p>
    <w:p w14:paraId="540378FF" w14:textId="77777777" w:rsidR="007C2A72" w:rsidRPr="006474C0" w:rsidRDefault="007C2A72" w:rsidP="00197511">
      <w:pPr>
        <w:widowControl w:val="0"/>
        <w:numPr>
          <w:ilvl w:val="0"/>
          <w:numId w:val="257"/>
        </w:numPr>
        <w:autoSpaceDE w:val="0"/>
        <w:spacing w:after="0" w:line="360" w:lineRule="auto"/>
        <w:rPr>
          <w:rFonts w:eastAsia="Times New Roman" w:cs="Calibri"/>
          <w:sz w:val="24"/>
          <w:szCs w:val="24"/>
          <w:lang w:eastAsia="pl-PL"/>
        </w:rPr>
      </w:pPr>
      <w:r w:rsidRPr="006474C0">
        <w:rPr>
          <w:rFonts w:eastAsia="Times New Roman" w:cs="Calibri"/>
          <w:sz w:val="24"/>
          <w:szCs w:val="24"/>
          <w:lang w:eastAsia="pl-PL"/>
        </w:rPr>
        <w:t>Zgodnie z zapisami art. 26 ust. 8 pkt 1) ustawy wdrożeniowej, w przypadku stwierdzenia nieprawidłowości indywidualnej w złożonym przez Beneficjenta wniosku o płatność, Instytucja Pośrednicząca w trakcie weryfikacji wniosku dokonuje pomniejszenia wartości wydatków kwalifikowalnych ujętych we wniosku o płatność o kwotę wydatków poniesionych nieprawidłowo.</w:t>
      </w:r>
    </w:p>
    <w:p w14:paraId="2445B6DD" w14:textId="77777777" w:rsidR="007C2A72" w:rsidRPr="006474C0" w:rsidRDefault="007C2A72" w:rsidP="00197511">
      <w:pPr>
        <w:widowControl w:val="0"/>
        <w:numPr>
          <w:ilvl w:val="0"/>
          <w:numId w:val="257"/>
        </w:numPr>
        <w:autoSpaceDE w:val="0"/>
        <w:spacing w:after="0" w:line="360" w:lineRule="auto"/>
        <w:rPr>
          <w:rFonts w:eastAsia="Times New Roman" w:cs="Calibri"/>
          <w:sz w:val="24"/>
          <w:szCs w:val="24"/>
          <w:lang w:eastAsia="pl-PL"/>
        </w:rPr>
      </w:pPr>
      <w:r w:rsidRPr="006474C0">
        <w:rPr>
          <w:rFonts w:eastAsia="Times New Roman" w:cs="Calibri"/>
          <w:sz w:val="24"/>
          <w:szCs w:val="24"/>
          <w:lang w:eastAsia="pl-PL"/>
        </w:rPr>
        <w:t>Stwierdzenie nieprawidłowości indywidualnej we wniosku o płatność przed jego zatwierdzeniem, nie wiąże się z obniżeniem dofinansowania dla projektu, z zastrzeżeniem ust. 4.</w:t>
      </w:r>
    </w:p>
    <w:p w14:paraId="2185092A" w14:textId="77777777" w:rsidR="007C2A72" w:rsidRPr="006474C0" w:rsidRDefault="007C2A72" w:rsidP="00197511">
      <w:pPr>
        <w:widowControl w:val="0"/>
        <w:numPr>
          <w:ilvl w:val="0"/>
          <w:numId w:val="257"/>
        </w:numPr>
        <w:autoSpaceDE w:val="0"/>
        <w:autoSpaceDN w:val="0"/>
        <w:adjustRightInd w:val="0"/>
        <w:spacing w:after="0" w:line="360" w:lineRule="auto"/>
        <w:rPr>
          <w:rFonts w:eastAsia="Times New Roman" w:cs="Calibri"/>
          <w:sz w:val="24"/>
          <w:szCs w:val="24"/>
          <w:lang w:eastAsia="pl-PL"/>
        </w:rPr>
      </w:pPr>
      <w:r w:rsidRPr="006474C0">
        <w:rPr>
          <w:rFonts w:eastAsia="Times New Roman" w:cs="Calibri"/>
          <w:sz w:val="24"/>
          <w:szCs w:val="24"/>
          <w:lang w:eastAsia="pl-PL"/>
        </w:rPr>
        <w:t>W miejsce wydatków nieprawidłowych Beneficjent może przedstawić inne wydatki kwalifikowalne, nieobarczone błędem. Wydatki te mogą być przedstawione w jednym bądź kilku wnioskach o płatność składanych w późniejszym terminie.</w:t>
      </w:r>
    </w:p>
    <w:p w14:paraId="07BD51AD" w14:textId="77777777" w:rsidR="007C2A72" w:rsidRPr="006474C0" w:rsidRDefault="007C2A72" w:rsidP="00197511">
      <w:pPr>
        <w:widowControl w:val="0"/>
        <w:numPr>
          <w:ilvl w:val="0"/>
          <w:numId w:val="257"/>
        </w:numPr>
        <w:autoSpaceDE w:val="0"/>
        <w:autoSpaceDN w:val="0"/>
        <w:adjustRightInd w:val="0"/>
        <w:spacing w:after="0" w:line="360" w:lineRule="auto"/>
        <w:rPr>
          <w:rFonts w:eastAsia="Times New Roman" w:cs="Calibri"/>
          <w:sz w:val="24"/>
          <w:szCs w:val="24"/>
          <w:lang w:eastAsia="pl-PL"/>
        </w:rPr>
      </w:pPr>
      <w:r w:rsidRPr="006474C0">
        <w:rPr>
          <w:rFonts w:eastAsia="Times New Roman" w:cs="Calibri"/>
          <w:sz w:val="24"/>
          <w:szCs w:val="24"/>
          <w:lang w:eastAsia="pl-PL"/>
        </w:rPr>
        <w:t>W przypadku, gdy Beneficjent nie ma możliwości przedstawienia do dofinansowania innych wydatków kwalifikowalnych, wówczas dofinansowanie dla projektu ulega obniżeniu.</w:t>
      </w:r>
    </w:p>
    <w:p w14:paraId="04F2FCEB" w14:textId="77777777" w:rsidR="007C2A72" w:rsidRPr="006474C0" w:rsidRDefault="007C2A72" w:rsidP="00197511">
      <w:pPr>
        <w:widowControl w:val="0"/>
        <w:numPr>
          <w:ilvl w:val="0"/>
          <w:numId w:val="257"/>
        </w:numPr>
        <w:autoSpaceDE w:val="0"/>
        <w:spacing w:after="0" w:line="360" w:lineRule="auto"/>
        <w:rPr>
          <w:rFonts w:eastAsia="Times New Roman" w:cs="Calibri"/>
          <w:sz w:val="24"/>
          <w:szCs w:val="24"/>
          <w:lang w:eastAsia="pl-PL"/>
        </w:rPr>
      </w:pPr>
      <w:r w:rsidRPr="006474C0">
        <w:rPr>
          <w:rFonts w:eastAsia="Times New Roman" w:cs="Calibri"/>
          <w:sz w:val="24"/>
          <w:szCs w:val="24"/>
          <w:lang w:eastAsia="pl-PL"/>
        </w:rPr>
        <w:t xml:space="preserve">Zgodnie z zapisami art. 26 ust. 8 pkt 2) ustawy wdrożeniowej, w przypadku stwierdzenia nieprawidłowości indywidualnej po zatwierdzeniu wniosku Beneficjenta o płatność, </w:t>
      </w:r>
      <w:r w:rsidRPr="006474C0">
        <w:rPr>
          <w:rFonts w:eastAsia="Times New Roman" w:cs="Calibri"/>
          <w:sz w:val="24"/>
          <w:szCs w:val="24"/>
          <w:lang w:eastAsia="pl-PL"/>
        </w:rPr>
        <w:lastRenderedPageBreak/>
        <w:t>zachodzi konieczność nałożenia korekty finansowej zgodnie z wytycznymi dotyczącymi korygowania na wydatki w ramach Projektu.</w:t>
      </w:r>
    </w:p>
    <w:p w14:paraId="78DD7725" w14:textId="057C29C7" w:rsidR="007C2A72" w:rsidRPr="006474C0" w:rsidRDefault="007C2A72" w:rsidP="00197511">
      <w:pPr>
        <w:widowControl w:val="0"/>
        <w:numPr>
          <w:ilvl w:val="0"/>
          <w:numId w:val="257"/>
        </w:numPr>
        <w:autoSpaceDE w:val="0"/>
        <w:spacing w:after="0" w:line="360" w:lineRule="auto"/>
        <w:rPr>
          <w:rFonts w:eastAsia="Times New Roman" w:cs="Calibri"/>
          <w:sz w:val="24"/>
          <w:szCs w:val="24"/>
          <w:lang w:eastAsia="pl-PL"/>
        </w:rPr>
      </w:pPr>
      <w:r w:rsidRPr="006474C0">
        <w:rPr>
          <w:rFonts w:eastAsia="Times New Roman" w:cs="Calibri"/>
          <w:sz w:val="24"/>
          <w:szCs w:val="24"/>
          <w:lang w:eastAsia="pl-PL"/>
        </w:rPr>
        <w:t>Stwierdzenie nieprawidłowości indywidualnej po zatwierdzeniu wniosku o płatność wiąże się z obniżeniem całkowitej kwoty dofinansowania dla danego projektu o kwotę nałożonej korekty. Beneficjent w miejsce nieprawidłowych wydatków nie ma już możliwości przedstawienia do dofinansowania innych wydatków kwalifikowalnych, nieobarczonych błędem. Odzyskanie środków następuje w trybie określonym w § 1</w:t>
      </w:r>
      <w:r w:rsidR="0009583B" w:rsidRPr="006474C0">
        <w:rPr>
          <w:rFonts w:eastAsia="Times New Roman" w:cs="Calibri"/>
          <w:sz w:val="24"/>
          <w:szCs w:val="24"/>
          <w:lang w:eastAsia="pl-PL"/>
        </w:rPr>
        <w:t>5</w:t>
      </w:r>
      <w:r w:rsidRPr="006474C0">
        <w:rPr>
          <w:rFonts w:eastAsia="Times New Roman" w:cs="Calibri"/>
          <w:sz w:val="24"/>
          <w:szCs w:val="24"/>
          <w:lang w:eastAsia="pl-PL"/>
        </w:rPr>
        <w:t>.</w:t>
      </w:r>
    </w:p>
    <w:p w14:paraId="6330B3FC" w14:textId="77777777" w:rsidR="00116E1C" w:rsidRPr="006474C0" w:rsidRDefault="00116E1C" w:rsidP="00197511">
      <w:pPr>
        <w:widowControl w:val="0"/>
        <w:numPr>
          <w:ilvl w:val="0"/>
          <w:numId w:val="257"/>
        </w:numPr>
        <w:autoSpaceDE w:val="0"/>
        <w:spacing w:after="0" w:line="360" w:lineRule="auto"/>
        <w:rPr>
          <w:rFonts w:eastAsia="Times New Roman" w:cs="Calibri"/>
          <w:sz w:val="24"/>
          <w:szCs w:val="24"/>
          <w:lang w:eastAsia="pl-PL"/>
        </w:rPr>
      </w:pPr>
      <w:r w:rsidRPr="006474C0">
        <w:rPr>
          <w:rFonts w:cs="Calibri"/>
          <w:sz w:val="24"/>
          <w:szCs w:val="24"/>
        </w:rPr>
        <w:t xml:space="preserve">Szczegółowe zasady dotyczące skorygowania i odzyskiwania nieprawidłowych wydatków określają Wytyczne dotyczące sposobu korygowania nieprawidłowości na lata </w:t>
      </w:r>
      <w:r w:rsidRPr="006474C0">
        <w:rPr>
          <w:rFonts w:cs="Calibri"/>
          <w:sz w:val="24"/>
          <w:szCs w:val="24"/>
        </w:rPr>
        <w:br/>
        <w:t>2021-2027.</w:t>
      </w:r>
    </w:p>
    <w:p w14:paraId="5E75B9F7" w14:textId="77777777" w:rsidR="007C2A72" w:rsidRPr="006474C0" w:rsidRDefault="007C2A72" w:rsidP="00197511">
      <w:pPr>
        <w:spacing w:after="0" w:line="360" w:lineRule="auto"/>
        <w:rPr>
          <w:rFonts w:cs="Calibri"/>
          <w:b/>
          <w:sz w:val="24"/>
          <w:szCs w:val="24"/>
        </w:rPr>
      </w:pPr>
    </w:p>
    <w:p w14:paraId="656C1664" w14:textId="77777777" w:rsidR="00BA0FAC" w:rsidRPr="006474C0" w:rsidRDefault="00BA0FAC" w:rsidP="00197511">
      <w:pPr>
        <w:spacing w:after="0" w:line="360" w:lineRule="auto"/>
        <w:rPr>
          <w:rFonts w:cs="Calibri"/>
          <w:b/>
          <w:sz w:val="24"/>
          <w:szCs w:val="24"/>
        </w:rPr>
      </w:pPr>
      <w:r w:rsidRPr="006474C0">
        <w:rPr>
          <w:rFonts w:cs="Calibri"/>
          <w:b/>
          <w:sz w:val="24"/>
          <w:szCs w:val="24"/>
        </w:rPr>
        <w:t>Nieprawidłowości i zwrot środków</w:t>
      </w:r>
    </w:p>
    <w:p w14:paraId="7EA3D61D" w14:textId="075B7842" w:rsidR="00352C47" w:rsidRPr="006474C0" w:rsidRDefault="00BA0FAC" w:rsidP="00197511">
      <w:pPr>
        <w:spacing w:after="0" w:line="360" w:lineRule="auto"/>
        <w:rPr>
          <w:rFonts w:cs="Calibri"/>
          <w:sz w:val="24"/>
          <w:szCs w:val="24"/>
        </w:rPr>
      </w:pPr>
      <w:r w:rsidRPr="006474C0">
        <w:rPr>
          <w:rFonts w:cs="Calibri"/>
          <w:b/>
          <w:sz w:val="24"/>
          <w:szCs w:val="24"/>
        </w:rPr>
        <w:t xml:space="preserve">§ </w:t>
      </w:r>
      <w:r w:rsidR="004D29C9" w:rsidRPr="006474C0">
        <w:rPr>
          <w:rFonts w:cs="Calibri"/>
          <w:b/>
          <w:sz w:val="24"/>
          <w:szCs w:val="24"/>
        </w:rPr>
        <w:t>1</w:t>
      </w:r>
      <w:r w:rsidR="0043697F" w:rsidRPr="006474C0">
        <w:rPr>
          <w:rFonts w:cs="Calibri"/>
          <w:b/>
          <w:sz w:val="24"/>
          <w:szCs w:val="24"/>
        </w:rPr>
        <w:t>5</w:t>
      </w:r>
    </w:p>
    <w:p w14:paraId="6E5A03EE" w14:textId="77777777" w:rsidR="001A00B8" w:rsidRPr="006474C0" w:rsidRDefault="001A00B8" w:rsidP="00197511">
      <w:pPr>
        <w:pStyle w:val="Tekstpodstawowy"/>
        <w:numPr>
          <w:ilvl w:val="4"/>
          <w:numId w:val="24"/>
        </w:numPr>
        <w:tabs>
          <w:tab w:val="clear" w:pos="900"/>
          <w:tab w:val="clear" w:pos="3600"/>
          <w:tab w:val="left" w:pos="360"/>
        </w:tabs>
        <w:spacing w:line="360" w:lineRule="auto"/>
        <w:ind w:left="357" w:hanging="357"/>
        <w:jc w:val="left"/>
        <w:rPr>
          <w:rFonts w:ascii="Calibri" w:hAnsi="Calibri" w:cs="Calibri"/>
        </w:rPr>
      </w:pPr>
      <w:r w:rsidRPr="006474C0">
        <w:rPr>
          <w:rFonts w:ascii="Calibri" w:hAnsi="Calibri" w:cs="Calibri"/>
        </w:rPr>
        <w:t>W przypadku gdy środki przeznaczone na realizację projektu są:</w:t>
      </w:r>
    </w:p>
    <w:p w14:paraId="0E55A2CC" w14:textId="77777777" w:rsidR="001A00B8" w:rsidRPr="006474C0" w:rsidRDefault="001A00B8" w:rsidP="00197511">
      <w:pPr>
        <w:numPr>
          <w:ilvl w:val="0"/>
          <w:numId w:val="135"/>
        </w:numPr>
        <w:tabs>
          <w:tab w:val="left" w:pos="357"/>
        </w:tabs>
        <w:suppressAutoHyphens/>
        <w:spacing w:after="0" w:line="360" w:lineRule="auto"/>
        <w:rPr>
          <w:rFonts w:cs="Calibri"/>
          <w:sz w:val="24"/>
          <w:szCs w:val="24"/>
          <w:lang w:eastAsia="ar-SA"/>
        </w:rPr>
      </w:pPr>
      <w:r w:rsidRPr="006474C0">
        <w:rPr>
          <w:rFonts w:cs="Calibri"/>
          <w:sz w:val="24"/>
          <w:szCs w:val="24"/>
          <w:lang w:eastAsia="ar-SA"/>
        </w:rPr>
        <w:t xml:space="preserve">wykorzystane niezgodnie z przeznaczeniem, </w:t>
      </w:r>
    </w:p>
    <w:p w14:paraId="06531DCA" w14:textId="77777777" w:rsidR="001A00B8" w:rsidRPr="006474C0" w:rsidRDefault="001A00B8" w:rsidP="00197511">
      <w:pPr>
        <w:numPr>
          <w:ilvl w:val="0"/>
          <w:numId w:val="135"/>
        </w:numPr>
        <w:tabs>
          <w:tab w:val="left" w:pos="357"/>
        </w:tabs>
        <w:suppressAutoHyphens/>
        <w:spacing w:after="0" w:line="360" w:lineRule="auto"/>
        <w:rPr>
          <w:rFonts w:cs="Calibri"/>
          <w:sz w:val="24"/>
          <w:szCs w:val="24"/>
          <w:lang w:eastAsia="ar-SA"/>
        </w:rPr>
      </w:pPr>
      <w:r w:rsidRPr="006474C0">
        <w:rPr>
          <w:rFonts w:cs="Calibri"/>
          <w:sz w:val="24"/>
          <w:szCs w:val="24"/>
        </w:rPr>
        <w:t xml:space="preserve">wykorzystane z naruszeniem procedur, o których mowa w art. 184 ustawy </w:t>
      </w:r>
      <w:r w:rsidR="00AC7491" w:rsidRPr="006474C0">
        <w:rPr>
          <w:rFonts w:cs="Calibri"/>
          <w:sz w:val="24"/>
          <w:szCs w:val="24"/>
        </w:rPr>
        <w:br/>
      </w:r>
      <w:r w:rsidRPr="006474C0">
        <w:rPr>
          <w:rFonts w:cs="Calibri"/>
          <w:sz w:val="24"/>
          <w:szCs w:val="24"/>
        </w:rPr>
        <w:t>o finansach publicznych,</w:t>
      </w:r>
    </w:p>
    <w:p w14:paraId="3DAA9245" w14:textId="77777777" w:rsidR="000202F6" w:rsidRPr="006474C0" w:rsidRDefault="001A00B8" w:rsidP="00197511">
      <w:pPr>
        <w:numPr>
          <w:ilvl w:val="0"/>
          <w:numId w:val="135"/>
        </w:numPr>
        <w:tabs>
          <w:tab w:val="left" w:pos="357"/>
        </w:tabs>
        <w:suppressAutoHyphens/>
        <w:spacing w:after="0" w:line="360" w:lineRule="auto"/>
        <w:rPr>
          <w:rFonts w:cs="Calibri"/>
          <w:sz w:val="24"/>
          <w:szCs w:val="24"/>
          <w:lang w:eastAsia="ar-SA"/>
        </w:rPr>
      </w:pPr>
      <w:r w:rsidRPr="006474C0">
        <w:rPr>
          <w:rFonts w:cs="Calibri"/>
          <w:sz w:val="24"/>
          <w:szCs w:val="24"/>
        </w:rPr>
        <w:t>pobrane nienależnie lub w nadmiernej wysokości,</w:t>
      </w:r>
    </w:p>
    <w:p w14:paraId="53BA2A45" w14:textId="77777777" w:rsidR="000202F6" w:rsidRPr="006474C0" w:rsidRDefault="000202F6" w:rsidP="00197511">
      <w:pPr>
        <w:tabs>
          <w:tab w:val="left" w:pos="357"/>
        </w:tabs>
        <w:suppressAutoHyphens/>
        <w:spacing w:after="0" w:line="360" w:lineRule="auto"/>
        <w:ind w:left="360"/>
        <w:rPr>
          <w:rFonts w:cs="Calibri"/>
          <w:sz w:val="24"/>
          <w:szCs w:val="24"/>
          <w:lang w:eastAsia="ar-SA"/>
        </w:rPr>
      </w:pPr>
      <w:r w:rsidRPr="006474C0">
        <w:rPr>
          <w:rFonts w:eastAsia="Times New Roman" w:cs="Calibri"/>
          <w:sz w:val="24"/>
          <w:szCs w:val="24"/>
          <w:lang w:eastAsia="pl-PL"/>
        </w:rPr>
        <w:t xml:space="preserve">Instytucja Pośrednicząca wzywa Beneficjenta do zwrotu środków zgodnie z zapisami </w:t>
      </w:r>
      <w:r w:rsidR="00D67BF7" w:rsidRPr="006474C0">
        <w:rPr>
          <w:rFonts w:eastAsia="Times New Roman" w:cs="Calibri"/>
          <w:sz w:val="24"/>
          <w:szCs w:val="24"/>
          <w:lang w:eastAsia="pl-PL"/>
        </w:rPr>
        <w:br/>
      </w:r>
      <w:r w:rsidRPr="006474C0">
        <w:rPr>
          <w:rFonts w:eastAsia="Times New Roman" w:cs="Calibri"/>
          <w:sz w:val="24"/>
          <w:szCs w:val="24"/>
          <w:lang w:eastAsia="pl-PL"/>
        </w:rPr>
        <w:t>art. 207 ustawy o finansach publicznych.</w:t>
      </w:r>
    </w:p>
    <w:p w14:paraId="27F484AA" w14:textId="77777777" w:rsidR="000202F6" w:rsidRPr="006474C0" w:rsidRDefault="000202F6" w:rsidP="00197511">
      <w:pPr>
        <w:numPr>
          <w:ilvl w:val="4"/>
          <w:numId w:val="24"/>
        </w:numPr>
        <w:tabs>
          <w:tab w:val="left" w:pos="360"/>
        </w:tabs>
        <w:spacing w:after="0" w:line="360" w:lineRule="auto"/>
        <w:ind w:left="357" w:hanging="357"/>
        <w:rPr>
          <w:rFonts w:eastAsia="Times New Roman" w:cs="Calibri"/>
          <w:sz w:val="24"/>
          <w:szCs w:val="24"/>
          <w:lang w:eastAsia="pl-PL"/>
        </w:rPr>
      </w:pPr>
      <w:r w:rsidRPr="006474C0">
        <w:rPr>
          <w:rFonts w:eastAsia="Times New Roman" w:cs="Calibri"/>
          <w:sz w:val="24"/>
          <w:szCs w:val="24"/>
          <w:lang w:eastAsia="pl-PL"/>
        </w:rPr>
        <w:t xml:space="preserve">Beneficjent w tytule przelewu dokonuje opisu zwracanych środków, o których mowa </w:t>
      </w:r>
      <w:r w:rsidR="00AC7491" w:rsidRPr="006474C0">
        <w:rPr>
          <w:rFonts w:eastAsia="Times New Roman" w:cs="Calibri"/>
          <w:sz w:val="24"/>
          <w:szCs w:val="24"/>
          <w:lang w:eastAsia="pl-PL"/>
        </w:rPr>
        <w:br/>
      </w:r>
      <w:r w:rsidRPr="006474C0">
        <w:rPr>
          <w:rFonts w:eastAsia="Times New Roman" w:cs="Calibri"/>
          <w:sz w:val="24"/>
          <w:szCs w:val="24"/>
          <w:lang w:eastAsia="pl-PL"/>
        </w:rPr>
        <w:t>w ust. 1, poprzez wskazanie:</w:t>
      </w:r>
    </w:p>
    <w:p w14:paraId="6A92414D" w14:textId="77777777" w:rsidR="000202F6" w:rsidRPr="006474C0" w:rsidRDefault="000202F6" w:rsidP="00197511">
      <w:pPr>
        <w:numPr>
          <w:ilvl w:val="0"/>
          <w:numId w:val="40"/>
        </w:numPr>
        <w:tabs>
          <w:tab w:val="clear" w:pos="720"/>
        </w:tabs>
        <w:spacing w:after="0" w:line="360" w:lineRule="auto"/>
        <w:ind w:left="709" w:hanging="357"/>
        <w:rPr>
          <w:rFonts w:eastAsia="Times New Roman" w:cs="Calibri"/>
          <w:sz w:val="24"/>
          <w:szCs w:val="24"/>
          <w:lang w:eastAsia="pl-PL"/>
        </w:rPr>
      </w:pPr>
      <w:r w:rsidRPr="006474C0">
        <w:rPr>
          <w:rFonts w:eastAsia="Times New Roman" w:cs="Calibri"/>
          <w:sz w:val="24"/>
          <w:szCs w:val="24"/>
          <w:lang w:eastAsia="pl-PL"/>
        </w:rPr>
        <w:t>numeru Projektu – element bezwzględnie obowiązkowy;</w:t>
      </w:r>
    </w:p>
    <w:p w14:paraId="07E0151F" w14:textId="77777777" w:rsidR="000202F6" w:rsidRPr="006474C0" w:rsidRDefault="000202F6" w:rsidP="00197511">
      <w:pPr>
        <w:numPr>
          <w:ilvl w:val="0"/>
          <w:numId w:val="40"/>
        </w:numPr>
        <w:tabs>
          <w:tab w:val="clear" w:pos="720"/>
        </w:tabs>
        <w:spacing w:after="0" w:line="360" w:lineRule="auto"/>
        <w:ind w:left="709" w:hanging="357"/>
        <w:rPr>
          <w:rFonts w:eastAsia="Times New Roman" w:cs="Calibri"/>
          <w:sz w:val="24"/>
          <w:szCs w:val="24"/>
          <w:lang w:eastAsia="pl-PL"/>
        </w:rPr>
      </w:pPr>
      <w:r w:rsidRPr="006474C0">
        <w:rPr>
          <w:rFonts w:eastAsia="Times New Roman" w:cs="Calibri"/>
          <w:sz w:val="24"/>
          <w:szCs w:val="24"/>
          <w:lang w:eastAsia="pl-PL"/>
        </w:rPr>
        <w:t>informacji o kwocie głównej i kwocie odsetek;</w:t>
      </w:r>
    </w:p>
    <w:p w14:paraId="3A96FA30" w14:textId="77777777" w:rsidR="000202F6" w:rsidRPr="006474C0" w:rsidRDefault="000202F6" w:rsidP="00197511">
      <w:pPr>
        <w:numPr>
          <w:ilvl w:val="0"/>
          <w:numId w:val="40"/>
        </w:numPr>
        <w:tabs>
          <w:tab w:val="clear" w:pos="720"/>
        </w:tabs>
        <w:spacing w:after="0" w:line="360" w:lineRule="auto"/>
        <w:ind w:left="709" w:hanging="357"/>
        <w:rPr>
          <w:rFonts w:eastAsia="Times New Roman" w:cs="Calibri"/>
          <w:sz w:val="24"/>
          <w:szCs w:val="24"/>
          <w:lang w:eastAsia="pl-PL"/>
        </w:rPr>
      </w:pPr>
      <w:r w:rsidRPr="006474C0">
        <w:rPr>
          <w:rFonts w:eastAsia="Times New Roman" w:cs="Calibri"/>
          <w:sz w:val="24"/>
          <w:szCs w:val="24"/>
          <w:lang w:eastAsia="pl-PL"/>
        </w:rPr>
        <w:t xml:space="preserve">tytułu zwrotu (a w przypadku dokonania zwrotu środków na podstawie decyzji, </w:t>
      </w:r>
      <w:r w:rsidR="00AC7491" w:rsidRPr="006474C0">
        <w:rPr>
          <w:rFonts w:eastAsia="Times New Roman" w:cs="Calibri"/>
          <w:sz w:val="24"/>
          <w:szCs w:val="24"/>
          <w:lang w:eastAsia="pl-PL"/>
        </w:rPr>
        <w:br/>
      </w:r>
      <w:r w:rsidRPr="006474C0">
        <w:rPr>
          <w:rFonts w:eastAsia="Times New Roman" w:cs="Calibri"/>
          <w:sz w:val="24"/>
          <w:szCs w:val="24"/>
          <w:lang w:eastAsia="pl-PL"/>
        </w:rPr>
        <w:t>o której mowa w art. 207 ustawy o finansach publicznych, także numeru decyzji);</w:t>
      </w:r>
    </w:p>
    <w:p w14:paraId="4D08D88E" w14:textId="77777777" w:rsidR="000202F6" w:rsidRPr="006474C0" w:rsidRDefault="007C2A72" w:rsidP="00197511">
      <w:pPr>
        <w:numPr>
          <w:ilvl w:val="0"/>
          <w:numId w:val="40"/>
        </w:numPr>
        <w:tabs>
          <w:tab w:val="clear" w:pos="720"/>
        </w:tabs>
        <w:spacing w:after="0" w:line="360" w:lineRule="auto"/>
        <w:ind w:left="709" w:hanging="357"/>
        <w:rPr>
          <w:rFonts w:eastAsia="Times New Roman" w:cs="Calibri"/>
          <w:sz w:val="24"/>
          <w:szCs w:val="24"/>
          <w:lang w:eastAsia="pl-PL"/>
        </w:rPr>
      </w:pPr>
      <w:r w:rsidRPr="006474C0">
        <w:rPr>
          <w:rFonts w:eastAsia="Times New Roman" w:cs="Calibri"/>
          <w:sz w:val="24"/>
          <w:szCs w:val="24"/>
          <w:lang w:eastAsia="pl-PL"/>
        </w:rPr>
        <w:t>daty otrzymania transzy dofinansowania, której dotyczy zwrot</w:t>
      </w:r>
      <w:r w:rsidR="000202F6" w:rsidRPr="006474C0">
        <w:rPr>
          <w:rFonts w:eastAsia="Times New Roman" w:cs="Calibri"/>
          <w:sz w:val="24"/>
          <w:szCs w:val="24"/>
          <w:lang w:eastAsia="pl-PL"/>
        </w:rPr>
        <w:t>;</w:t>
      </w:r>
    </w:p>
    <w:p w14:paraId="6768A69C" w14:textId="77777777" w:rsidR="000202F6" w:rsidRPr="006474C0" w:rsidRDefault="000202F6" w:rsidP="00197511">
      <w:pPr>
        <w:numPr>
          <w:ilvl w:val="0"/>
          <w:numId w:val="40"/>
        </w:numPr>
        <w:tabs>
          <w:tab w:val="clear" w:pos="720"/>
        </w:tabs>
        <w:spacing w:after="0" w:line="360" w:lineRule="auto"/>
        <w:ind w:left="709" w:hanging="357"/>
        <w:rPr>
          <w:rFonts w:eastAsia="Times New Roman" w:cs="Calibri"/>
          <w:sz w:val="24"/>
          <w:szCs w:val="24"/>
          <w:lang w:eastAsia="pl-PL"/>
        </w:rPr>
      </w:pPr>
      <w:r w:rsidRPr="006474C0">
        <w:rPr>
          <w:rFonts w:eastAsia="Times New Roman" w:cs="Calibri"/>
          <w:sz w:val="24"/>
          <w:szCs w:val="24"/>
          <w:lang w:eastAsia="pl-PL"/>
        </w:rPr>
        <w:lastRenderedPageBreak/>
        <w:t>klasyfikacji budżetowej</w:t>
      </w:r>
      <w:r w:rsidR="007C2A72" w:rsidRPr="006474C0">
        <w:rPr>
          <w:rFonts w:eastAsia="Times New Roman" w:cs="Calibri"/>
          <w:sz w:val="24"/>
          <w:szCs w:val="24"/>
          <w:lang w:eastAsia="pl-PL"/>
        </w:rPr>
        <w:t xml:space="preserve"> (</w:t>
      </w:r>
      <w:r w:rsidR="007C2A72" w:rsidRPr="006474C0">
        <w:rPr>
          <w:rFonts w:cs="Calibri"/>
          <w:sz w:val="24"/>
          <w:szCs w:val="24"/>
        </w:rPr>
        <w:t>podstawą zakwalifikowania zwrotu do odpowiedniego paragrafu klasyfikacji budżetowej będzie ustalenie jego rodzaju oraz podstawy prawnej)</w:t>
      </w:r>
      <w:r w:rsidRPr="006474C0">
        <w:rPr>
          <w:rFonts w:eastAsia="Times New Roman" w:cs="Calibri"/>
          <w:sz w:val="24"/>
          <w:szCs w:val="24"/>
          <w:lang w:eastAsia="pl-PL"/>
        </w:rPr>
        <w:t>.</w:t>
      </w:r>
    </w:p>
    <w:p w14:paraId="34CCA582" w14:textId="77777777" w:rsidR="000202F6" w:rsidRPr="006474C0" w:rsidRDefault="000202F6" w:rsidP="00197511">
      <w:pPr>
        <w:spacing w:after="0" w:line="360" w:lineRule="auto"/>
        <w:ind w:left="357" w:hanging="5"/>
        <w:rPr>
          <w:rFonts w:eastAsia="Times New Roman" w:cs="Calibri"/>
          <w:sz w:val="24"/>
          <w:szCs w:val="24"/>
          <w:lang w:eastAsia="pl-PL"/>
        </w:rPr>
      </w:pPr>
      <w:r w:rsidRPr="006474C0">
        <w:rPr>
          <w:rFonts w:eastAsia="Times New Roman" w:cs="Calibri"/>
          <w:sz w:val="24"/>
          <w:szCs w:val="24"/>
          <w:lang w:eastAsia="pl-PL"/>
        </w:rPr>
        <w:t xml:space="preserve">Beneficjent ma obowiązek przekazać te informacje w formie pisemnej do Instytucji Pośredniczącej.  </w:t>
      </w:r>
    </w:p>
    <w:p w14:paraId="29F64937" w14:textId="77777777" w:rsidR="00982A07" w:rsidRPr="006474C0" w:rsidRDefault="00982A07" w:rsidP="00197511">
      <w:pPr>
        <w:pStyle w:val="Tekstpodstawowy"/>
        <w:numPr>
          <w:ilvl w:val="4"/>
          <w:numId w:val="24"/>
        </w:numPr>
        <w:tabs>
          <w:tab w:val="clear" w:pos="900"/>
          <w:tab w:val="clear" w:pos="3600"/>
          <w:tab w:val="left" w:pos="360"/>
        </w:tabs>
        <w:spacing w:line="360" w:lineRule="auto"/>
        <w:ind w:left="357" w:hanging="357"/>
        <w:jc w:val="left"/>
        <w:rPr>
          <w:rFonts w:ascii="Calibri" w:hAnsi="Calibri" w:cs="Calibri"/>
        </w:rPr>
      </w:pPr>
      <w:r w:rsidRPr="006474C0">
        <w:rPr>
          <w:rFonts w:ascii="Calibri" w:hAnsi="Calibri" w:cs="Calibri"/>
        </w:rPr>
        <w:t xml:space="preserve">W przypadku niedokonania przez </w:t>
      </w:r>
      <w:r w:rsidR="00EE6FF0" w:rsidRPr="006474C0">
        <w:rPr>
          <w:rFonts w:ascii="Calibri" w:hAnsi="Calibri" w:cs="Calibri"/>
        </w:rPr>
        <w:t>Beneficjenta</w:t>
      </w:r>
      <w:r w:rsidRPr="006474C0">
        <w:rPr>
          <w:rFonts w:ascii="Calibri" w:hAnsi="Calibri" w:cs="Calibri"/>
        </w:rPr>
        <w:t xml:space="preserve"> zwrotu środków zgodnie z ust. </w:t>
      </w:r>
      <w:r w:rsidR="000202F6" w:rsidRPr="006474C0">
        <w:rPr>
          <w:rFonts w:ascii="Calibri" w:hAnsi="Calibri" w:cs="Calibri"/>
        </w:rPr>
        <w:t>1</w:t>
      </w:r>
      <w:r w:rsidRPr="006474C0">
        <w:rPr>
          <w:rFonts w:ascii="Calibri" w:hAnsi="Calibri" w:cs="Calibri"/>
        </w:rPr>
        <w:t xml:space="preserve"> Instytucja </w:t>
      </w:r>
      <w:r w:rsidR="00AD4FD3" w:rsidRPr="006474C0">
        <w:rPr>
          <w:rFonts w:ascii="Calibri" w:hAnsi="Calibri" w:cs="Calibri"/>
        </w:rPr>
        <w:t>Pośrednicząca</w:t>
      </w:r>
      <w:r w:rsidRPr="006474C0">
        <w:rPr>
          <w:rFonts w:ascii="Calibri" w:hAnsi="Calibri" w:cs="Calibri"/>
        </w:rPr>
        <w:t xml:space="preserve">, po przeprowadzeniu postępowania określonego przepisami ustawy z dnia </w:t>
      </w:r>
      <w:r w:rsidRPr="006474C0">
        <w:rPr>
          <w:rFonts w:ascii="Calibri" w:hAnsi="Calibri" w:cs="Calibri"/>
        </w:rPr>
        <w:br/>
        <w:t>14 czerwca 1960 r. Kodeks postępowania administracyjnego (</w:t>
      </w:r>
      <w:proofErr w:type="spellStart"/>
      <w:r w:rsidR="00C71983" w:rsidRPr="006474C0">
        <w:rPr>
          <w:rFonts w:ascii="Calibri" w:hAnsi="Calibri" w:cs="Calibri"/>
        </w:rPr>
        <w:t>t.j</w:t>
      </w:r>
      <w:proofErr w:type="spellEnd"/>
      <w:r w:rsidR="00C71983" w:rsidRPr="006474C0">
        <w:rPr>
          <w:rFonts w:ascii="Calibri" w:hAnsi="Calibri" w:cs="Calibri"/>
        </w:rPr>
        <w:t>.</w:t>
      </w:r>
      <w:r w:rsidR="00C8535F" w:rsidRPr="006474C0">
        <w:rPr>
          <w:rFonts w:ascii="Calibri" w:hAnsi="Calibri" w:cs="Calibri"/>
        </w:rPr>
        <w:t xml:space="preserve"> </w:t>
      </w:r>
      <w:r w:rsidRPr="006474C0">
        <w:rPr>
          <w:rFonts w:ascii="Calibri" w:hAnsi="Calibri" w:cs="Calibri"/>
        </w:rPr>
        <w:t xml:space="preserve">Dz. U. </w:t>
      </w:r>
      <w:r w:rsidR="00AC7491" w:rsidRPr="006474C0">
        <w:rPr>
          <w:rFonts w:ascii="Calibri" w:hAnsi="Calibri" w:cs="Calibri"/>
        </w:rPr>
        <w:br/>
      </w:r>
      <w:r w:rsidRPr="006474C0">
        <w:rPr>
          <w:rFonts w:ascii="Calibri" w:hAnsi="Calibri" w:cs="Calibri"/>
        </w:rPr>
        <w:t xml:space="preserve">z </w:t>
      </w:r>
      <w:r w:rsidR="00C71983" w:rsidRPr="006474C0">
        <w:rPr>
          <w:rFonts w:ascii="Calibri" w:hAnsi="Calibri" w:cs="Calibri"/>
        </w:rPr>
        <w:t xml:space="preserve">2024 </w:t>
      </w:r>
      <w:r w:rsidRPr="006474C0">
        <w:rPr>
          <w:rFonts w:ascii="Calibri" w:hAnsi="Calibri" w:cs="Calibri"/>
        </w:rPr>
        <w:t xml:space="preserve">r. poz. </w:t>
      </w:r>
      <w:r w:rsidR="00C71983" w:rsidRPr="006474C0">
        <w:rPr>
          <w:rFonts w:ascii="Calibri" w:hAnsi="Calibri" w:cs="Calibri"/>
        </w:rPr>
        <w:t>572</w:t>
      </w:r>
      <w:r w:rsidRPr="006474C0">
        <w:rPr>
          <w:rFonts w:ascii="Calibri" w:hAnsi="Calibri" w:cs="Calibri"/>
        </w:rPr>
        <w:t xml:space="preserve">), wydaje decyzję, o której mowa w art. 207 ust. 9 ustawy z dnia 27 sierpnia 2009 r. o finansach publicznych. Od ww. decyzji </w:t>
      </w:r>
      <w:r w:rsidR="00EE6FF0" w:rsidRPr="006474C0">
        <w:rPr>
          <w:rFonts w:ascii="Calibri" w:hAnsi="Calibri" w:cs="Calibri"/>
        </w:rPr>
        <w:t>Beneficjent</w:t>
      </w:r>
      <w:r w:rsidRPr="006474C0">
        <w:rPr>
          <w:rFonts w:ascii="Calibri" w:hAnsi="Calibri" w:cs="Calibri"/>
        </w:rPr>
        <w:t>owi przysługuje</w:t>
      </w:r>
      <w:r w:rsidRPr="006474C0">
        <w:rPr>
          <w:rFonts w:ascii="Calibri" w:hAnsi="Calibri" w:cs="Calibri"/>
          <w:i/>
        </w:rPr>
        <w:t xml:space="preserve"> </w:t>
      </w:r>
      <w:r w:rsidR="00E3052B" w:rsidRPr="006474C0">
        <w:rPr>
          <w:rFonts w:ascii="Calibri" w:hAnsi="Calibri" w:cs="Calibri"/>
        </w:rPr>
        <w:t xml:space="preserve">odwołanie do </w:t>
      </w:r>
      <w:r w:rsidR="0051010C" w:rsidRPr="006474C0">
        <w:rPr>
          <w:rFonts w:ascii="Calibri" w:hAnsi="Calibri" w:cs="Calibri"/>
        </w:rPr>
        <w:t>Instytucji Zarządzającej.</w:t>
      </w:r>
    </w:p>
    <w:p w14:paraId="6863866A" w14:textId="77777777" w:rsidR="00BA0FAC" w:rsidRPr="006474C0" w:rsidRDefault="00766259" w:rsidP="00197511">
      <w:pPr>
        <w:pStyle w:val="Tekstpodstawowy"/>
        <w:numPr>
          <w:ilvl w:val="4"/>
          <w:numId w:val="24"/>
        </w:numPr>
        <w:tabs>
          <w:tab w:val="clear" w:pos="900"/>
          <w:tab w:val="clear" w:pos="3600"/>
          <w:tab w:val="left" w:pos="360"/>
        </w:tabs>
        <w:spacing w:line="360" w:lineRule="auto"/>
        <w:ind w:left="357" w:hanging="357"/>
        <w:jc w:val="left"/>
        <w:rPr>
          <w:rFonts w:ascii="Calibri" w:hAnsi="Calibri" w:cs="Calibri"/>
        </w:rPr>
      </w:pPr>
      <w:r w:rsidRPr="006474C0">
        <w:rPr>
          <w:rFonts w:ascii="Calibri" w:hAnsi="Calibri" w:cs="Calibri"/>
        </w:rPr>
        <w:t xml:space="preserve">Decyzji, o której mowa w ust. </w:t>
      </w:r>
      <w:r w:rsidR="000202F6" w:rsidRPr="006474C0">
        <w:rPr>
          <w:rFonts w:ascii="Calibri" w:hAnsi="Calibri" w:cs="Calibri"/>
        </w:rPr>
        <w:t>3</w:t>
      </w:r>
      <w:r w:rsidR="00BA0FAC" w:rsidRPr="006474C0">
        <w:rPr>
          <w:rFonts w:ascii="Calibri" w:hAnsi="Calibri" w:cs="Calibri"/>
        </w:rPr>
        <w:t xml:space="preserve"> nie wydaje się, jeżeli </w:t>
      </w:r>
      <w:r w:rsidR="00EE6FF0" w:rsidRPr="006474C0">
        <w:rPr>
          <w:rFonts w:ascii="Calibri" w:hAnsi="Calibri" w:cs="Calibri"/>
        </w:rPr>
        <w:t>Beneficjent</w:t>
      </w:r>
      <w:r w:rsidR="00BA0FAC" w:rsidRPr="006474C0">
        <w:rPr>
          <w:rFonts w:ascii="Calibri" w:hAnsi="Calibri" w:cs="Calibri"/>
        </w:rPr>
        <w:t xml:space="preserve"> dokonał zwrotu środków przed jej wydaniem.</w:t>
      </w:r>
    </w:p>
    <w:p w14:paraId="4D287CA1" w14:textId="5B2141F5" w:rsidR="009C3BBA" w:rsidRPr="006474C0" w:rsidRDefault="00AD4FD3" w:rsidP="00197511">
      <w:pPr>
        <w:pStyle w:val="Tekstpodstawowy"/>
        <w:numPr>
          <w:ilvl w:val="4"/>
          <w:numId w:val="24"/>
        </w:numPr>
        <w:tabs>
          <w:tab w:val="clear" w:pos="900"/>
          <w:tab w:val="clear" w:pos="3600"/>
          <w:tab w:val="left" w:pos="360"/>
        </w:tabs>
        <w:spacing w:line="360" w:lineRule="auto"/>
        <w:ind w:left="357" w:hanging="357"/>
        <w:jc w:val="left"/>
        <w:rPr>
          <w:rFonts w:ascii="Calibri" w:hAnsi="Calibri" w:cs="Calibri"/>
        </w:rPr>
      </w:pPr>
      <w:r w:rsidRPr="006474C0">
        <w:rPr>
          <w:rFonts w:ascii="Calibri" w:hAnsi="Calibri" w:cs="Calibri"/>
        </w:rPr>
        <w:t>Instytucja Pośrednicząca</w:t>
      </w:r>
      <w:r w:rsidR="009C3BBA" w:rsidRPr="006474C0">
        <w:rPr>
          <w:rFonts w:ascii="Calibri" w:hAnsi="Calibri" w:cs="Calibri"/>
        </w:rPr>
        <w:t xml:space="preserve"> może dochodzić zwrotu nieprawidłowo wykorzystanych środków dofinansowania na drodze postępowania cywilnego z wykorzystaniem zabezpieczenia, o którym mowa w §</w:t>
      </w:r>
      <w:r w:rsidR="00AA2C2D" w:rsidRPr="006474C0">
        <w:rPr>
          <w:rFonts w:ascii="Calibri" w:hAnsi="Calibri" w:cs="Calibri"/>
        </w:rPr>
        <w:t xml:space="preserve"> 1</w:t>
      </w:r>
      <w:r w:rsidR="0009583B" w:rsidRPr="006474C0">
        <w:rPr>
          <w:rFonts w:ascii="Calibri" w:hAnsi="Calibri" w:cs="Calibri"/>
        </w:rPr>
        <w:t>6</w:t>
      </w:r>
      <w:r w:rsidR="009B05B8" w:rsidRPr="006474C0">
        <w:rPr>
          <w:rFonts w:ascii="Calibri" w:hAnsi="Calibri" w:cs="Calibri"/>
        </w:rPr>
        <w:t xml:space="preserve"> umowy</w:t>
      </w:r>
      <w:r w:rsidRPr="006474C0">
        <w:rPr>
          <w:rFonts w:ascii="Calibri" w:hAnsi="Calibri" w:cs="Calibri"/>
        </w:rPr>
        <w:t>.</w:t>
      </w:r>
    </w:p>
    <w:p w14:paraId="25420A73" w14:textId="77777777" w:rsidR="00694DAD" w:rsidRPr="006474C0" w:rsidRDefault="00694DAD" w:rsidP="00197511">
      <w:pPr>
        <w:pStyle w:val="Tekstpodstawowy"/>
        <w:numPr>
          <w:ilvl w:val="4"/>
          <w:numId w:val="24"/>
        </w:numPr>
        <w:tabs>
          <w:tab w:val="clear" w:pos="900"/>
          <w:tab w:val="clear" w:pos="3600"/>
          <w:tab w:val="left" w:pos="360"/>
        </w:tabs>
        <w:spacing w:line="360" w:lineRule="auto"/>
        <w:ind w:left="357" w:hanging="357"/>
        <w:jc w:val="left"/>
        <w:rPr>
          <w:rFonts w:ascii="Calibri" w:hAnsi="Calibri" w:cs="Calibri"/>
        </w:rPr>
      </w:pPr>
      <w:r w:rsidRPr="006474C0">
        <w:rPr>
          <w:rFonts w:ascii="Calibri" w:hAnsi="Calibri" w:cs="Calibri"/>
        </w:rPr>
        <w:t>W przypadku stwierdzenia w projekcie nieprawidłowości, o której mowa w art. 2 pkt 3</w:t>
      </w:r>
      <w:r w:rsidR="00275D18" w:rsidRPr="006474C0">
        <w:rPr>
          <w:rFonts w:ascii="Calibri" w:hAnsi="Calibri" w:cs="Calibri"/>
        </w:rPr>
        <w:t>1</w:t>
      </w:r>
      <w:r w:rsidRPr="006474C0">
        <w:rPr>
          <w:rFonts w:ascii="Calibri" w:hAnsi="Calibri" w:cs="Calibri"/>
        </w:rPr>
        <w:t xml:space="preserve"> </w:t>
      </w:r>
      <w:r w:rsidR="00275D18" w:rsidRPr="006474C0">
        <w:rPr>
          <w:rFonts w:ascii="Calibri" w:hAnsi="Calibri" w:cs="Calibri"/>
        </w:rPr>
        <w:t>R</w:t>
      </w:r>
      <w:r w:rsidRPr="006474C0">
        <w:rPr>
          <w:rFonts w:ascii="Calibri" w:hAnsi="Calibri" w:cs="Calibri"/>
        </w:rPr>
        <w:t xml:space="preserve">ozporządzenia </w:t>
      </w:r>
      <w:r w:rsidR="00E81AB7" w:rsidRPr="006474C0">
        <w:rPr>
          <w:rFonts w:ascii="Calibri" w:hAnsi="Calibri" w:cs="Calibri"/>
        </w:rPr>
        <w:t>o</w:t>
      </w:r>
      <w:r w:rsidRPr="006474C0">
        <w:rPr>
          <w:rFonts w:ascii="Calibri" w:hAnsi="Calibri" w:cs="Calibri"/>
        </w:rPr>
        <w:t xml:space="preserve">gólnego, całkowita wartość projektu określona w § 2 ust. </w:t>
      </w:r>
      <w:r w:rsidR="00E81AB7" w:rsidRPr="006474C0">
        <w:rPr>
          <w:rFonts w:ascii="Calibri" w:hAnsi="Calibri" w:cs="Calibri"/>
        </w:rPr>
        <w:t>2</w:t>
      </w:r>
      <w:r w:rsidRPr="006474C0">
        <w:rPr>
          <w:rFonts w:ascii="Calibri" w:hAnsi="Calibri" w:cs="Calibri"/>
        </w:rPr>
        <w:t>, ulega pomniejszeniu o kwotę nieprawidłowości. Pomniejszeniu ulega także wartość wydatków kwalifikowanych, w części w jakiej nieprawidłowość dot</w:t>
      </w:r>
      <w:r w:rsidR="009B4990" w:rsidRPr="006474C0">
        <w:rPr>
          <w:rFonts w:ascii="Calibri" w:hAnsi="Calibri" w:cs="Calibri"/>
        </w:rPr>
        <w:t>yczy</w:t>
      </w:r>
      <w:r w:rsidRPr="006474C0">
        <w:rPr>
          <w:rFonts w:ascii="Calibri" w:hAnsi="Calibri" w:cs="Calibri"/>
        </w:rPr>
        <w:t xml:space="preserve"> wydatków kwalifikowanych, oraz wartość dofinansowania, w części w jakiej nieprawidłowość została sfinansowana ze środków dofinansowania. Zmiany, o których mowa powyżej, nie wymagają formy aneksu do niniejszej Umowy.</w:t>
      </w:r>
    </w:p>
    <w:p w14:paraId="7197AF12" w14:textId="77777777" w:rsidR="00694DAD" w:rsidRPr="006474C0" w:rsidRDefault="00694DAD" w:rsidP="00197511">
      <w:pPr>
        <w:pStyle w:val="Tekstpodstawowy"/>
        <w:numPr>
          <w:ilvl w:val="4"/>
          <w:numId w:val="24"/>
        </w:numPr>
        <w:tabs>
          <w:tab w:val="clear" w:pos="900"/>
          <w:tab w:val="clear" w:pos="3600"/>
          <w:tab w:val="left" w:pos="360"/>
        </w:tabs>
        <w:spacing w:line="360" w:lineRule="auto"/>
        <w:ind w:left="357" w:hanging="357"/>
        <w:jc w:val="left"/>
        <w:rPr>
          <w:rFonts w:ascii="Calibri" w:hAnsi="Calibri" w:cs="Calibri"/>
        </w:rPr>
      </w:pPr>
      <w:r w:rsidRPr="006474C0">
        <w:rPr>
          <w:rFonts w:ascii="Calibri" w:hAnsi="Calibri" w:cs="Calibri"/>
        </w:rPr>
        <w:t xml:space="preserve">Do zwrotu nieprawidłowości, o której mowa w ust. </w:t>
      </w:r>
      <w:r w:rsidR="000202F6" w:rsidRPr="006474C0">
        <w:rPr>
          <w:rFonts w:ascii="Calibri" w:hAnsi="Calibri" w:cs="Calibri"/>
        </w:rPr>
        <w:t>7</w:t>
      </w:r>
      <w:r w:rsidRPr="006474C0">
        <w:rPr>
          <w:rFonts w:ascii="Calibri" w:hAnsi="Calibri" w:cs="Calibri"/>
        </w:rPr>
        <w:t xml:space="preserve"> stosuje się postanowienia niniejszego paragrafu.</w:t>
      </w:r>
    </w:p>
    <w:p w14:paraId="632448D0" w14:textId="77777777" w:rsidR="004D051C" w:rsidRPr="006474C0" w:rsidRDefault="008C0B4D" w:rsidP="00197511">
      <w:pPr>
        <w:pStyle w:val="Tekstpodstawowy"/>
        <w:numPr>
          <w:ilvl w:val="4"/>
          <w:numId w:val="24"/>
        </w:numPr>
        <w:tabs>
          <w:tab w:val="clear" w:pos="900"/>
          <w:tab w:val="clear" w:pos="3600"/>
          <w:tab w:val="left" w:pos="360"/>
        </w:tabs>
        <w:spacing w:line="360" w:lineRule="auto"/>
        <w:ind w:left="357" w:hanging="357"/>
        <w:jc w:val="left"/>
        <w:rPr>
          <w:rFonts w:ascii="Calibri" w:hAnsi="Calibri" w:cs="Calibri"/>
        </w:rPr>
      </w:pPr>
      <w:r w:rsidRPr="006474C0">
        <w:rPr>
          <w:rFonts w:ascii="Calibri" w:hAnsi="Calibri" w:cs="Calibri"/>
        </w:rPr>
        <w:t>Wszelkie zwroty w toku realizacji Projektu</w:t>
      </w:r>
      <w:r w:rsidR="007E1281" w:rsidRPr="006474C0">
        <w:rPr>
          <w:rFonts w:ascii="Calibri" w:hAnsi="Calibri" w:cs="Calibri"/>
        </w:rPr>
        <w:t xml:space="preserve"> Beneficjent dokonuje na rachunek bankowy Instytucji Pośredniczącej, wyodrębniony dla zwrotów środków w ramach </w:t>
      </w:r>
      <w:r w:rsidR="00C8535F" w:rsidRPr="006474C0">
        <w:rPr>
          <w:rFonts w:ascii="Calibri" w:hAnsi="Calibri" w:cs="Calibri"/>
        </w:rPr>
        <w:t>FEO 2021-2027</w:t>
      </w:r>
      <w:r w:rsidR="007E1281" w:rsidRPr="006474C0">
        <w:rPr>
          <w:rFonts w:ascii="Calibri" w:hAnsi="Calibri" w:cs="Calibri"/>
        </w:rPr>
        <w:t xml:space="preserve"> </w:t>
      </w:r>
      <w:r w:rsidR="00C42A99" w:rsidRPr="006474C0">
        <w:rPr>
          <w:rFonts w:ascii="Calibri" w:hAnsi="Calibri" w:cs="Calibri"/>
        </w:rPr>
        <w:br/>
      </w:r>
      <w:r w:rsidR="007E1281" w:rsidRPr="006474C0">
        <w:rPr>
          <w:rFonts w:ascii="Calibri" w:hAnsi="Calibri" w:cs="Calibri"/>
        </w:rPr>
        <w:t xml:space="preserve">nr: </w:t>
      </w:r>
      <w:r w:rsidR="004D271B" w:rsidRPr="006474C0">
        <w:rPr>
          <w:rFonts w:ascii="Calibri" w:hAnsi="Calibri" w:cs="Calibri"/>
        </w:rPr>
        <w:t>………………………………….</w:t>
      </w:r>
      <w:r w:rsidR="007E1281" w:rsidRPr="006474C0">
        <w:rPr>
          <w:rFonts w:ascii="Calibri" w:hAnsi="Calibri" w:cs="Calibri"/>
        </w:rPr>
        <w:t>.</w:t>
      </w:r>
    </w:p>
    <w:p w14:paraId="020A3666" w14:textId="77777777" w:rsidR="00A84575" w:rsidRPr="006474C0" w:rsidRDefault="00A84575" w:rsidP="00197511">
      <w:pPr>
        <w:spacing w:after="0" w:line="360" w:lineRule="auto"/>
        <w:rPr>
          <w:rFonts w:cs="Calibri"/>
          <w:b/>
          <w:sz w:val="24"/>
          <w:szCs w:val="24"/>
        </w:rPr>
      </w:pPr>
    </w:p>
    <w:p w14:paraId="5CD58A92" w14:textId="77777777" w:rsidR="00BA0FAC" w:rsidRPr="006474C0" w:rsidRDefault="00BA0FAC" w:rsidP="00197511">
      <w:pPr>
        <w:spacing w:after="0" w:line="360" w:lineRule="auto"/>
        <w:rPr>
          <w:rFonts w:cs="Calibri"/>
          <w:b/>
          <w:sz w:val="24"/>
          <w:szCs w:val="24"/>
        </w:rPr>
      </w:pPr>
      <w:r w:rsidRPr="006474C0">
        <w:rPr>
          <w:rFonts w:cs="Calibri"/>
          <w:b/>
          <w:sz w:val="24"/>
          <w:szCs w:val="24"/>
        </w:rPr>
        <w:lastRenderedPageBreak/>
        <w:t>Zabezpieczenie prawidłowej realizacji Umowy</w:t>
      </w:r>
    </w:p>
    <w:p w14:paraId="0731E0A1" w14:textId="25EC46DF" w:rsidR="009B4990" w:rsidRPr="006474C0" w:rsidRDefault="00B765C2" w:rsidP="00197511">
      <w:pPr>
        <w:spacing w:after="0" w:line="360" w:lineRule="auto"/>
        <w:rPr>
          <w:rFonts w:cs="Calibri"/>
          <w:b/>
          <w:sz w:val="24"/>
          <w:szCs w:val="24"/>
          <w:vertAlign w:val="superscript"/>
        </w:rPr>
      </w:pPr>
      <w:r w:rsidRPr="006474C0">
        <w:rPr>
          <w:rFonts w:cs="Calibri"/>
          <w:b/>
          <w:sz w:val="24"/>
          <w:szCs w:val="24"/>
        </w:rPr>
        <w:t xml:space="preserve">§ </w:t>
      </w:r>
      <w:r w:rsidR="004D29C9" w:rsidRPr="006474C0">
        <w:rPr>
          <w:rFonts w:cs="Calibri"/>
          <w:b/>
          <w:sz w:val="24"/>
          <w:szCs w:val="24"/>
        </w:rPr>
        <w:t>1</w:t>
      </w:r>
      <w:r w:rsidR="0043697F" w:rsidRPr="006474C0">
        <w:rPr>
          <w:rFonts w:cs="Calibri"/>
          <w:b/>
          <w:sz w:val="24"/>
          <w:szCs w:val="24"/>
        </w:rPr>
        <w:t>6</w:t>
      </w:r>
      <w:r w:rsidR="00BA0FAC" w:rsidRPr="006474C0">
        <w:rPr>
          <w:rStyle w:val="Odwoanieprzypisudolnego"/>
          <w:rFonts w:cs="Calibri"/>
          <w:b/>
          <w:sz w:val="24"/>
          <w:szCs w:val="24"/>
        </w:rPr>
        <w:footnoteReference w:id="14"/>
      </w:r>
      <w:r w:rsidR="00BA0FAC" w:rsidRPr="006474C0">
        <w:rPr>
          <w:rFonts w:cs="Calibri"/>
          <w:b/>
          <w:sz w:val="24"/>
          <w:szCs w:val="24"/>
          <w:vertAlign w:val="superscript"/>
        </w:rPr>
        <w:t>)</w:t>
      </w:r>
    </w:p>
    <w:p w14:paraId="1F8345F3" w14:textId="77777777" w:rsidR="00F147E9" w:rsidRPr="006474C0" w:rsidRDefault="00EE6FF0" w:rsidP="00197511">
      <w:pPr>
        <w:pStyle w:val="Tekstpodstawowy"/>
        <w:keepNext/>
        <w:keepLines/>
        <w:numPr>
          <w:ilvl w:val="0"/>
          <w:numId w:val="137"/>
        </w:numPr>
        <w:tabs>
          <w:tab w:val="clear" w:pos="900"/>
        </w:tabs>
        <w:suppressAutoHyphens/>
        <w:spacing w:line="360" w:lineRule="auto"/>
        <w:jc w:val="left"/>
        <w:rPr>
          <w:rFonts w:ascii="Calibri" w:hAnsi="Calibri" w:cs="Calibri"/>
        </w:rPr>
      </w:pPr>
      <w:bookmarkStart w:id="3" w:name="_Hlk128116048"/>
      <w:r w:rsidRPr="006474C0">
        <w:rPr>
          <w:rFonts w:ascii="Calibri" w:hAnsi="Calibri" w:cs="Calibri"/>
        </w:rPr>
        <w:t>Beneficjent</w:t>
      </w:r>
      <w:r w:rsidR="00BA0FAC" w:rsidRPr="006474C0">
        <w:rPr>
          <w:rFonts w:ascii="Calibri" w:hAnsi="Calibri" w:cs="Calibri"/>
        </w:rPr>
        <w:t xml:space="preserve"> wnosi, oraz przekazuje do Instytucji </w:t>
      </w:r>
      <w:r w:rsidR="00A16E58" w:rsidRPr="006474C0">
        <w:rPr>
          <w:rFonts w:ascii="Calibri" w:hAnsi="Calibri" w:cs="Calibri"/>
        </w:rPr>
        <w:t>Pośredniczącej</w:t>
      </w:r>
      <w:r w:rsidR="00BA0FAC" w:rsidRPr="006474C0">
        <w:rPr>
          <w:rFonts w:ascii="Calibri" w:hAnsi="Calibri" w:cs="Calibri"/>
        </w:rPr>
        <w:t>, poprawnie ustanowione zabezpi</w:t>
      </w:r>
      <w:r w:rsidR="00A75DF8" w:rsidRPr="006474C0">
        <w:rPr>
          <w:rFonts w:ascii="Calibri" w:hAnsi="Calibri" w:cs="Calibri"/>
        </w:rPr>
        <w:t>eczenie prawidłowej realizacji U</w:t>
      </w:r>
      <w:r w:rsidR="00BA0FAC" w:rsidRPr="006474C0">
        <w:rPr>
          <w:rFonts w:ascii="Calibri" w:hAnsi="Calibri" w:cs="Calibri"/>
        </w:rPr>
        <w:t>mowy nie później niż w termi</w:t>
      </w:r>
      <w:r w:rsidR="00A75DF8" w:rsidRPr="006474C0">
        <w:rPr>
          <w:rFonts w:ascii="Calibri" w:hAnsi="Calibri" w:cs="Calibri"/>
        </w:rPr>
        <w:t>nie do 30 dni od dnia zawarcia U</w:t>
      </w:r>
      <w:r w:rsidR="00BA0FAC" w:rsidRPr="006474C0">
        <w:rPr>
          <w:rFonts w:ascii="Calibri" w:hAnsi="Calibri" w:cs="Calibri"/>
        </w:rPr>
        <w:t xml:space="preserve">mowy, na kwotę nie mniejszą niż wysokość kwoty dofinansowania, </w:t>
      </w:r>
      <w:r w:rsidR="00AC7491" w:rsidRPr="006474C0">
        <w:rPr>
          <w:rFonts w:ascii="Calibri" w:hAnsi="Calibri" w:cs="Calibri"/>
        </w:rPr>
        <w:br/>
      </w:r>
      <w:r w:rsidR="00BA0FAC" w:rsidRPr="006474C0">
        <w:rPr>
          <w:rFonts w:ascii="Calibri" w:hAnsi="Calibri" w:cs="Calibri"/>
        </w:rPr>
        <w:t>o której mowa w § 2 ust. 4.</w:t>
      </w:r>
    </w:p>
    <w:bookmarkEnd w:id="3"/>
    <w:p w14:paraId="0A1F3D5E" w14:textId="77777777" w:rsidR="00F147E9" w:rsidRPr="006474C0" w:rsidRDefault="00BA0FAC" w:rsidP="00197511">
      <w:pPr>
        <w:pStyle w:val="Tekstpodstawowy"/>
        <w:keepNext/>
        <w:keepLines/>
        <w:numPr>
          <w:ilvl w:val="0"/>
          <w:numId w:val="137"/>
        </w:numPr>
        <w:tabs>
          <w:tab w:val="clear" w:pos="900"/>
        </w:tabs>
        <w:suppressAutoHyphens/>
        <w:spacing w:line="360" w:lineRule="auto"/>
        <w:jc w:val="left"/>
        <w:rPr>
          <w:rFonts w:ascii="Calibri" w:hAnsi="Calibri" w:cs="Calibri"/>
        </w:rPr>
      </w:pPr>
      <w:r w:rsidRPr="006474C0">
        <w:rPr>
          <w:rFonts w:ascii="Calibri" w:hAnsi="Calibri" w:cs="Calibri"/>
        </w:rPr>
        <w:t>W przy</w:t>
      </w:r>
      <w:r w:rsidR="00EE6FF0" w:rsidRPr="006474C0">
        <w:rPr>
          <w:rFonts w:ascii="Calibri" w:hAnsi="Calibri" w:cs="Calibri"/>
        </w:rPr>
        <w:t xml:space="preserve">padku, gdy wartość przyznanego </w:t>
      </w:r>
      <w:r w:rsidR="00B82793" w:rsidRPr="006474C0">
        <w:rPr>
          <w:rFonts w:ascii="Calibri" w:hAnsi="Calibri" w:cs="Calibri"/>
        </w:rPr>
        <w:t>d</w:t>
      </w:r>
      <w:r w:rsidRPr="006474C0">
        <w:rPr>
          <w:rFonts w:ascii="Calibri" w:hAnsi="Calibri" w:cs="Calibri"/>
        </w:rPr>
        <w:t xml:space="preserve">ofinansowania, o którym mowa w § 2 ust. 4 nie przekracza 10.000.000 zł, lub </w:t>
      </w:r>
      <w:r w:rsidR="00EE6FF0" w:rsidRPr="006474C0">
        <w:rPr>
          <w:rFonts w:ascii="Calibri" w:hAnsi="Calibri" w:cs="Calibri"/>
        </w:rPr>
        <w:t>Beneficjent</w:t>
      </w:r>
      <w:r w:rsidRPr="006474C0">
        <w:rPr>
          <w:rFonts w:ascii="Calibri" w:hAnsi="Calibri" w:cs="Calibri"/>
        </w:rPr>
        <w:t xml:space="preserve"> jest podmiotem świadczącym usługi publiczne lub usługi w ogólnym interesie gospodarczym, o których mowa w art. 93 i art. 106 ust. 2 Traktatu o funkcjonowaniu Unii Europejskiej, lub jest instytutem badawczym </w:t>
      </w:r>
      <w:r w:rsidR="00D67BF7" w:rsidRPr="006474C0">
        <w:rPr>
          <w:rFonts w:ascii="Calibri" w:hAnsi="Calibri" w:cs="Calibri"/>
        </w:rPr>
        <w:br/>
      </w:r>
      <w:r w:rsidRPr="006474C0">
        <w:rPr>
          <w:rFonts w:ascii="Calibri" w:hAnsi="Calibri" w:cs="Calibri"/>
        </w:rPr>
        <w:t>w rozumieniu ustawy z dnia 30 kwietnia 2010 r. o instytutach badawczych (</w:t>
      </w:r>
      <w:r w:rsidR="002308EE" w:rsidRPr="006474C0">
        <w:rPr>
          <w:rFonts w:ascii="Calibri" w:hAnsi="Calibri" w:cs="Calibri"/>
        </w:rPr>
        <w:t>tekst jednolity</w:t>
      </w:r>
      <w:r w:rsidR="00437B3D" w:rsidRPr="006474C0">
        <w:rPr>
          <w:rFonts w:ascii="Calibri" w:hAnsi="Calibri" w:cs="Calibri"/>
        </w:rPr>
        <w:t>:</w:t>
      </w:r>
      <w:r w:rsidR="002308EE" w:rsidRPr="006474C0">
        <w:rPr>
          <w:rFonts w:ascii="Calibri" w:hAnsi="Calibri" w:cs="Calibri"/>
        </w:rPr>
        <w:t xml:space="preserve"> </w:t>
      </w:r>
      <w:r w:rsidRPr="006474C0">
        <w:rPr>
          <w:rFonts w:ascii="Calibri" w:hAnsi="Calibri" w:cs="Calibri"/>
        </w:rPr>
        <w:t>Dz. U.</w:t>
      </w:r>
      <w:r w:rsidR="002308EE" w:rsidRPr="006474C0">
        <w:rPr>
          <w:rFonts w:ascii="Calibri" w:hAnsi="Calibri" w:cs="Calibri"/>
        </w:rPr>
        <w:t xml:space="preserve"> z </w:t>
      </w:r>
      <w:r w:rsidR="002D6244" w:rsidRPr="006474C0">
        <w:rPr>
          <w:rFonts w:ascii="Calibri" w:hAnsi="Calibri" w:cs="Calibri"/>
        </w:rPr>
        <w:t>2024</w:t>
      </w:r>
      <w:r w:rsidR="00437B3D" w:rsidRPr="006474C0">
        <w:rPr>
          <w:rFonts w:ascii="Calibri" w:hAnsi="Calibri" w:cs="Calibri"/>
        </w:rPr>
        <w:t xml:space="preserve"> r.</w:t>
      </w:r>
      <w:r w:rsidRPr="006474C0">
        <w:rPr>
          <w:rFonts w:ascii="Calibri" w:hAnsi="Calibri" w:cs="Calibri"/>
        </w:rPr>
        <w:t xml:space="preserve">  poz. </w:t>
      </w:r>
      <w:r w:rsidR="002D6244" w:rsidRPr="006474C0">
        <w:rPr>
          <w:rFonts w:ascii="Calibri" w:hAnsi="Calibri" w:cs="Calibri"/>
        </w:rPr>
        <w:t>534</w:t>
      </w:r>
      <w:r w:rsidR="006E489F" w:rsidRPr="006474C0">
        <w:rPr>
          <w:rFonts w:ascii="Calibri" w:hAnsi="Calibri" w:cs="Calibri"/>
        </w:rPr>
        <w:t>)</w:t>
      </w:r>
      <w:r w:rsidRPr="006474C0">
        <w:rPr>
          <w:rFonts w:ascii="Calibri" w:hAnsi="Calibri" w:cs="Calibri"/>
        </w:rPr>
        <w:t>, zabezpieczenie o którym mowa w ust. 1, ustanawiane jest w formie weksla in blanco wraz z deklaracją wekslową.</w:t>
      </w:r>
    </w:p>
    <w:p w14:paraId="6B81FA90" w14:textId="77777777" w:rsidR="00BA0FAC" w:rsidRPr="006474C0" w:rsidRDefault="00BA0FAC" w:rsidP="00197511">
      <w:pPr>
        <w:pStyle w:val="Tekstpodstawowy"/>
        <w:keepNext/>
        <w:keepLines/>
        <w:numPr>
          <w:ilvl w:val="0"/>
          <w:numId w:val="137"/>
        </w:numPr>
        <w:tabs>
          <w:tab w:val="clear" w:pos="900"/>
        </w:tabs>
        <w:suppressAutoHyphens/>
        <w:spacing w:line="360" w:lineRule="auto"/>
        <w:jc w:val="left"/>
        <w:rPr>
          <w:rFonts w:ascii="Calibri" w:hAnsi="Calibri" w:cs="Calibri"/>
        </w:rPr>
      </w:pPr>
      <w:r w:rsidRPr="006474C0">
        <w:rPr>
          <w:rFonts w:ascii="Calibri" w:hAnsi="Calibri" w:cs="Calibri"/>
        </w:rPr>
        <w:t xml:space="preserve">W przypadku, gdy wartość przyznanego </w:t>
      </w:r>
      <w:r w:rsidR="00A2109E" w:rsidRPr="006474C0">
        <w:rPr>
          <w:rFonts w:ascii="Calibri" w:hAnsi="Calibri" w:cs="Calibri"/>
        </w:rPr>
        <w:t>d</w:t>
      </w:r>
      <w:r w:rsidRPr="006474C0">
        <w:rPr>
          <w:rFonts w:ascii="Calibri" w:hAnsi="Calibri" w:cs="Calibri"/>
        </w:rPr>
        <w:t xml:space="preserve">ofinansowania, o którym mowa w § </w:t>
      </w:r>
      <w:r w:rsidR="00F9573B" w:rsidRPr="006474C0">
        <w:rPr>
          <w:rFonts w:ascii="Calibri" w:hAnsi="Calibri" w:cs="Calibri"/>
        </w:rPr>
        <w:t>2</w:t>
      </w:r>
      <w:r w:rsidRPr="006474C0">
        <w:rPr>
          <w:rFonts w:ascii="Calibri" w:hAnsi="Calibri" w:cs="Calibri"/>
        </w:rPr>
        <w:t xml:space="preserve"> ust. </w:t>
      </w:r>
      <w:r w:rsidR="00F9573B" w:rsidRPr="006474C0">
        <w:rPr>
          <w:rFonts w:ascii="Calibri" w:hAnsi="Calibri" w:cs="Calibri"/>
        </w:rPr>
        <w:t>4</w:t>
      </w:r>
      <w:r w:rsidRPr="006474C0">
        <w:rPr>
          <w:rFonts w:ascii="Calibri" w:hAnsi="Calibri" w:cs="Calibri"/>
        </w:rPr>
        <w:t xml:space="preserve"> przekracza 10.000.000 zł, zabezpieczenie, o którym mowa w ust. 1 ustanawiane jest </w:t>
      </w:r>
      <w:r w:rsidR="00AC7491" w:rsidRPr="006474C0">
        <w:rPr>
          <w:rFonts w:ascii="Calibri" w:hAnsi="Calibri" w:cs="Calibri"/>
        </w:rPr>
        <w:br/>
      </w:r>
      <w:r w:rsidRPr="006474C0">
        <w:rPr>
          <w:rFonts w:ascii="Calibri" w:hAnsi="Calibri" w:cs="Calibri"/>
        </w:rPr>
        <w:t xml:space="preserve">w </w:t>
      </w:r>
      <w:r w:rsidR="00DD1BEC" w:rsidRPr="006474C0">
        <w:rPr>
          <w:rFonts w:ascii="Calibri" w:hAnsi="Calibri" w:cs="Calibri"/>
        </w:rPr>
        <w:t xml:space="preserve">jednej albo kilku następujących </w:t>
      </w:r>
      <w:r w:rsidRPr="006474C0">
        <w:rPr>
          <w:rFonts w:ascii="Calibri" w:hAnsi="Calibri" w:cs="Calibri"/>
        </w:rPr>
        <w:t xml:space="preserve">form, która została wskazana przez </w:t>
      </w:r>
      <w:r w:rsidR="00EE6FF0" w:rsidRPr="006474C0">
        <w:rPr>
          <w:rFonts w:ascii="Calibri" w:hAnsi="Calibri" w:cs="Calibri"/>
        </w:rPr>
        <w:t>Beneficjenta</w:t>
      </w:r>
      <w:r w:rsidRPr="006474C0">
        <w:rPr>
          <w:rFonts w:ascii="Calibri" w:hAnsi="Calibri" w:cs="Calibri"/>
        </w:rPr>
        <w:t xml:space="preserve"> po </w:t>
      </w:r>
      <w:r w:rsidR="00DD1BEC" w:rsidRPr="006474C0">
        <w:rPr>
          <w:rFonts w:ascii="Calibri" w:hAnsi="Calibri" w:cs="Calibri"/>
        </w:rPr>
        <w:t>wyrażeniu zgody przez</w:t>
      </w:r>
      <w:r w:rsidRPr="006474C0">
        <w:rPr>
          <w:rFonts w:ascii="Calibri" w:hAnsi="Calibri" w:cs="Calibri"/>
        </w:rPr>
        <w:t xml:space="preserve"> Instytucj</w:t>
      </w:r>
      <w:r w:rsidR="00DD1BEC" w:rsidRPr="006474C0">
        <w:rPr>
          <w:rFonts w:ascii="Calibri" w:hAnsi="Calibri" w:cs="Calibri"/>
        </w:rPr>
        <w:t>ę</w:t>
      </w:r>
      <w:r w:rsidRPr="006474C0">
        <w:rPr>
          <w:rFonts w:ascii="Calibri" w:hAnsi="Calibri" w:cs="Calibri"/>
        </w:rPr>
        <w:t xml:space="preserve"> </w:t>
      </w:r>
      <w:r w:rsidR="00A16E58" w:rsidRPr="006474C0">
        <w:rPr>
          <w:rFonts w:ascii="Calibri" w:hAnsi="Calibri" w:cs="Calibri"/>
        </w:rPr>
        <w:t>Pośredniczącą</w:t>
      </w:r>
      <w:r w:rsidR="00DD1BEC" w:rsidRPr="006474C0">
        <w:rPr>
          <w:rFonts w:ascii="Calibri" w:hAnsi="Calibri" w:cs="Calibri"/>
        </w:rPr>
        <w:t xml:space="preserve"> na wskazaną przez Beneficjenta formę zabezpieczenia</w:t>
      </w:r>
      <w:r w:rsidR="00DD1BEC" w:rsidRPr="006474C0">
        <w:rPr>
          <w:rStyle w:val="Tekstpodstawowyzwciciem2Znak"/>
          <w:rFonts w:ascii="Calibri" w:hAnsi="Calibri" w:cs="Calibri"/>
        </w:rPr>
        <w:t xml:space="preserve"> </w:t>
      </w:r>
      <w:r w:rsidRPr="006474C0">
        <w:rPr>
          <w:rStyle w:val="Znakiprzypiswdolnych"/>
          <w:rFonts w:ascii="Calibri" w:hAnsi="Calibri" w:cs="Calibri"/>
        </w:rPr>
        <w:footnoteReference w:id="15"/>
      </w:r>
      <w:r w:rsidRPr="006474C0">
        <w:rPr>
          <w:rFonts w:ascii="Calibri" w:hAnsi="Calibri" w:cs="Calibri"/>
          <w:vertAlign w:val="superscript"/>
        </w:rPr>
        <w:t>)</w:t>
      </w:r>
      <w:r w:rsidRPr="006474C0">
        <w:rPr>
          <w:rFonts w:ascii="Calibri" w:hAnsi="Calibri" w:cs="Calibri"/>
        </w:rPr>
        <w:t>:</w:t>
      </w:r>
    </w:p>
    <w:p w14:paraId="74766816" w14:textId="77777777" w:rsidR="00F147E9" w:rsidRPr="006474C0" w:rsidRDefault="00BA0FAC" w:rsidP="00197511">
      <w:pPr>
        <w:pStyle w:val="Bezodstpw"/>
        <w:numPr>
          <w:ilvl w:val="0"/>
          <w:numId w:val="138"/>
        </w:numPr>
        <w:tabs>
          <w:tab w:val="left" w:pos="284"/>
        </w:tabs>
        <w:spacing w:line="360" w:lineRule="auto"/>
        <w:rPr>
          <w:rFonts w:cs="Calibri"/>
          <w:sz w:val="24"/>
          <w:szCs w:val="24"/>
        </w:rPr>
      </w:pPr>
      <w:r w:rsidRPr="006474C0">
        <w:rPr>
          <w:rFonts w:cs="Calibri"/>
          <w:sz w:val="24"/>
          <w:szCs w:val="24"/>
        </w:rPr>
        <w:t>pieniężnej;</w:t>
      </w:r>
    </w:p>
    <w:p w14:paraId="7D8404E8" w14:textId="77777777" w:rsidR="00F147E9" w:rsidRPr="006474C0" w:rsidRDefault="00BA0FAC" w:rsidP="00197511">
      <w:pPr>
        <w:pStyle w:val="Bezodstpw"/>
        <w:numPr>
          <w:ilvl w:val="0"/>
          <w:numId w:val="138"/>
        </w:numPr>
        <w:tabs>
          <w:tab w:val="left" w:pos="284"/>
        </w:tabs>
        <w:spacing w:line="360" w:lineRule="auto"/>
        <w:rPr>
          <w:rFonts w:cs="Calibri"/>
          <w:sz w:val="24"/>
          <w:szCs w:val="24"/>
        </w:rPr>
      </w:pPr>
      <w:r w:rsidRPr="006474C0">
        <w:rPr>
          <w:rFonts w:cs="Calibri"/>
          <w:sz w:val="24"/>
          <w:szCs w:val="24"/>
        </w:rPr>
        <w:t>poręczenia bankowego lub poręczenia spółdzielczej kasy oszczędnościowo-kredytowej, z tym że zobowiązanie kasy jest zawsze zobowiązaniem pieniężnym;</w:t>
      </w:r>
    </w:p>
    <w:p w14:paraId="4CBD2E4B" w14:textId="77777777" w:rsidR="00F147E9" w:rsidRPr="006474C0" w:rsidRDefault="00BA0FAC" w:rsidP="00197511">
      <w:pPr>
        <w:pStyle w:val="Bezodstpw"/>
        <w:numPr>
          <w:ilvl w:val="0"/>
          <w:numId w:val="138"/>
        </w:numPr>
        <w:tabs>
          <w:tab w:val="left" w:pos="284"/>
        </w:tabs>
        <w:spacing w:line="360" w:lineRule="auto"/>
        <w:rPr>
          <w:rFonts w:cs="Calibri"/>
          <w:sz w:val="24"/>
          <w:szCs w:val="24"/>
        </w:rPr>
      </w:pPr>
      <w:r w:rsidRPr="006474C0">
        <w:rPr>
          <w:rFonts w:cs="Calibri"/>
          <w:sz w:val="24"/>
          <w:szCs w:val="24"/>
        </w:rPr>
        <w:t>gwarancji bankowej;</w:t>
      </w:r>
    </w:p>
    <w:p w14:paraId="10A5D063" w14:textId="77777777" w:rsidR="00F147E9" w:rsidRPr="006474C0" w:rsidRDefault="00BA0FAC" w:rsidP="00197511">
      <w:pPr>
        <w:pStyle w:val="Bezodstpw"/>
        <w:numPr>
          <w:ilvl w:val="0"/>
          <w:numId w:val="138"/>
        </w:numPr>
        <w:tabs>
          <w:tab w:val="left" w:pos="284"/>
        </w:tabs>
        <w:spacing w:line="360" w:lineRule="auto"/>
        <w:rPr>
          <w:rFonts w:cs="Calibri"/>
          <w:sz w:val="24"/>
          <w:szCs w:val="24"/>
        </w:rPr>
      </w:pPr>
      <w:r w:rsidRPr="006474C0">
        <w:rPr>
          <w:rFonts w:cs="Calibri"/>
          <w:sz w:val="24"/>
          <w:szCs w:val="24"/>
        </w:rPr>
        <w:t>gwarancji ubezpieczeniowej;</w:t>
      </w:r>
    </w:p>
    <w:p w14:paraId="443810F9" w14:textId="77777777" w:rsidR="00F147E9" w:rsidRPr="006474C0" w:rsidRDefault="00BA0FAC" w:rsidP="00197511">
      <w:pPr>
        <w:pStyle w:val="Bezodstpw"/>
        <w:numPr>
          <w:ilvl w:val="0"/>
          <w:numId w:val="138"/>
        </w:numPr>
        <w:tabs>
          <w:tab w:val="left" w:pos="284"/>
        </w:tabs>
        <w:spacing w:line="360" w:lineRule="auto"/>
        <w:rPr>
          <w:rFonts w:cs="Calibri"/>
          <w:sz w:val="24"/>
          <w:szCs w:val="24"/>
        </w:rPr>
      </w:pPr>
      <w:r w:rsidRPr="006474C0">
        <w:rPr>
          <w:rFonts w:cs="Calibri"/>
          <w:sz w:val="24"/>
          <w:szCs w:val="24"/>
        </w:rPr>
        <w:t xml:space="preserve">poręczenia, o którym mowa w art. 6b ust. 5 pkt 2 ustawy z dnia 9 listopada 2000 r. </w:t>
      </w:r>
      <w:r w:rsidRPr="006474C0">
        <w:rPr>
          <w:rFonts w:cs="Calibri"/>
          <w:sz w:val="24"/>
          <w:szCs w:val="24"/>
        </w:rPr>
        <w:br/>
        <w:t>o utworzeniu Polskiej Agencji Rozwoju Przedsiębiorczości (</w:t>
      </w:r>
      <w:r w:rsidR="005522D9" w:rsidRPr="006474C0">
        <w:rPr>
          <w:rFonts w:cs="Calibri"/>
          <w:sz w:val="24"/>
          <w:szCs w:val="24"/>
        </w:rPr>
        <w:t>t</w:t>
      </w:r>
      <w:r w:rsidR="00437B3D" w:rsidRPr="006474C0">
        <w:rPr>
          <w:rFonts w:cs="Calibri"/>
          <w:sz w:val="24"/>
          <w:szCs w:val="24"/>
        </w:rPr>
        <w:t>ekst jednolity:</w:t>
      </w:r>
      <w:r w:rsidR="005522D9" w:rsidRPr="006474C0">
        <w:rPr>
          <w:rFonts w:cs="Calibri"/>
          <w:sz w:val="24"/>
          <w:szCs w:val="24"/>
        </w:rPr>
        <w:t xml:space="preserve"> </w:t>
      </w:r>
      <w:r w:rsidRPr="006474C0">
        <w:rPr>
          <w:rFonts w:cs="Calibri"/>
          <w:sz w:val="24"/>
          <w:szCs w:val="24"/>
        </w:rPr>
        <w:t xml:space="preserve">Dz. U. </w:t>
      </w:r>
      <w:r w:rsidR="00AC7491" w:rsidRPr="006474C0">
        <w:rPr>
          <w:rFonts w:cs="Calibri"/>
          <w:sz w:val="24"/>
          <w:szCs w:val="24"/>
        </w:rPr>
        <w:br/>
      </w:r>
      <w:r w:rsidRPr="006474C0">
        <w:rPr>
          <w:rFonts w:cs="Calibri"/>
          <w:sz w:val="24"/>
          <w:szCs w:val="24"/>
        </w:rPr>
        <w:t xml:space="preserve">z </w:t>
      </w:r>
      <w:r w:rsidR="002D6244" w:rsidRPr="006474C0">
        <w:rPr>
          <w:rFonts w:cs="Calibri"/>
          <w:sz w:val="24"/>
          <w:szCs w:val="24"/>
        </w:rPr>
        <w:t xml:space="preserve">2024 </w:t>
      </w:r>
      <w:r w:rsidRPr="006474C0">
        <w:rPr>
          <w:rFonts w:cs="Calibri"/>
          <w:sz w:val="24"/>
          <w:szCs w:val="24"/>
        </w:rPr>
        <w:t xml:space="preserve">r., poz. </w:t>
      </w:r>
      <w:r w:rsidR="002D6244" w:rsidRPr="006474C0">
        <w:rPr>
          <w:rFonts w:cs="Calibri"/>
          <w:sz w:val="24"/>
          <w:szCs w:val="24"/>
        </w:rPr>
        <w:t>419</w:t>
      </w:r>
      <w:r w:rsidR="001E4419" w:rsidRPr="006474C0">
        <w:rPr>
          <w:rFonts w:cs="Calibri"/>
          <w:sz w:val="24"/>
          <w:szCs w:val="24"/>
        </w:rPr>
        <w:t xml:space="preserve"> z </w:t>
      </w:r>
      <w:proofErr w:type="spellStart"/>
      <w:r w:rsidR="001E4419" w:rsidRPr="006474C0">
        <w:rPr>
          <w:rFonts w:cs="Calibri"/>
          <w:sz w:val="24"/>
          <w:szCs w:val="24"/>
        </w:rPr>
        <w:t>poźn</w:t>
      </w:r>
      <w:proofErr w:type="spellEnd"/>
      <w:r w:rsidR="001E4419" w:rsidRPr="006474C0">
        <w:rPr>
          <w:rFonts w:cs="Calibri"/>
          <w:sz w:val="24"/>
          <w:szCs w:val="24"/>
        </w:rPr>
        <w:t>. zm.</w:t>
      </w:r>
      <w:r w:rsidRPr="006474C0">
        <w:rPr>
          <w:rFonts w:cs="Calibri"/>
          <w:sz w:val="24"/>
          <w:szCs w:val="24"/>
        </w:rPr>
        <w:t>);</w:t>
      </w:r>
    </w:p>
    <w:p w14:paraId="35F00456" w14:textId="77777777" w:rsidR="00F147E9" w:rsidRPr="006474C0" w:rsidRDefault="00BA0FAC" w:rsidP="00197511">
      <w:pPr>
        <w:pStyle w:val="Bezodstpw"/>
        <w:numPr>
          <w:ilvl w:val="0"/>
          <w:numId w:val="138"/>
        </w:numPr>
        <w:tabs>
          <w:tab w:val="left" w:pos="284"/>
        </w:tabs>
        <w:spacing w:line="360" w:lineRule="auto"/>
        <w:rPr>
          <w:rFonts w:cs="Calibri"/>
          <w:sz w:val="24"/>
          <w:szCs w:val="24"/>
        </w:rPr>
      </w:pPr>
      <w:r w:rsidRPr="006474C0">
        <w:rPr>
          <w:rFonts w:cs="Calibri"/>
          <w:sz w:val="24"/>
          <w:szCs w:val="24"/>
        </w:rPr>
        <w:lastRenderedPageBreak/>
        <w:t>weksla z poręczeniem wekslowym banku lub spółdzielczej kasy oszczędnościowo-kredytowej;</w:t>
      </w:r>
    </w:p>
    <w:p w14:paraId="53E335F3" w14:textId="77777777" w:rsidR="00F147E9" w:rsidRPr="006474C0" w:rsidRDefault="00BA0FAC" w:rsidP="00197511">
      <w:pPr>
        <w:pStyle w:val="Bezodstpw"/>
        <w:numPr>
          <w:ilvl w:val="0"/>
          <w:numId w:val="138"/>
        </w:numPr>
        <w:tabs>
          <w:tab w:val="left" w:pos="284"/>
        </w:tabs>
        <w:spacing w:line="360" w:lineRule="auto"/>
        <w:rPr>
          <w:rFonts w:cs="Calibri"/>
          <w:sz w:val="24"/>
          <w:szCs w:val="24"/>
        </w:rPr>
      </w:pPr>
      <w:r w:rsidRPr="006474C0">
        <w:rPr>
          <w:rFonts w:cs="Calibri"/>
          <w:sz w:val="24"/>
          <w:szCs w:val="24"/>
        </w:rPr>
        <w:t>zastawu na papierach wartościowych emitowanych przez Skarb Państwa lub jednostkę samorządu terytorialnego;</w:t>
      </w:r>
    </w:p>
    <w:p w14:paraId="4E999BE5" w14:textId="77777777" w:rsidR="00F147E9" w:rsidRPr="006474C0" w:rsidRDefault="00BA0FAC" w:rsidP="00197511">
      <w:pPr>
        <w:pStyle w:val="Bezodstpw"/>
        <w:numPr>
          <w:ilvl w:val="0"/>
          <w:numId w:val="138"/>
        </w:numPr>
        <w:tabs>
          <w:tab w:val="left" w:pos="284"/>
        </w:tabs>
        <w:spacing w:line="360" w:lineRule="auto"/>
        <w:rPr>
          <w:rFonts w:cs="Calibri"/>
          <w:sz w:val="24"/>
          <w:szCs w:val="24"/>
        </w:rPr>
      </w:pPr>
      <w:r w:rsidRPr="006474C0">
        <w:rPr>
          <w:rFonts w:cs="Calibri"/>
          <w:sz w:val="24"/>
          <w:szCs w:val="24"/>
        </w:rPr>
        <w:t xml:space="preserve">zastawu rejestrowego na zasadach określonych w przepisach o zastawie rejestrowym </w:t>
      </w:r>
      <w:r w:rsidR="006B405B" w:rsidRPr="006474C0">
        <w:rPr>
          <w:rFonts w:cs="Calibri"/>
          <w:sz w:val="24"/>
          <w:szCs w:val="24"/>
        </w:rPr>
        <w:br/>
      </w:r>
      <w:r w:rsidRPr="006474C0">
        <w:rPr>
          <w:rFonts w:cs="Calibri"/>
          <w:sz w:val="24"/>
          <w:szCs w:val="24"/>
        </w:rPr>
        <w:t>i rejestrze zastawów; w przypadku gdy mienie objęte zastawem może stanowić przedmiot ubezpieczenia, zastaw ustanawiany jest wraz z cesją praw z polisy ubezpieczenia mienia będącego przedmiotem zastawu;</w:t>
      </w:r>
    </w:p>
    <w:p w14:paraId="75FE7A41" w14:textId="77777777" w:rsidR="00F147E9" w:rsidRPr="006474C0" w:rsidRDefault="00BA0FAC" w:rsidP="00197511">
      <w:pPr>
        <w:pStyle w:val="Bezodstpw"/>
        <w:numPr>
          <w:ilvl w:val="0"/>
          <w:numId w:val="138"/>
        </w:numPr>
        <w:tabs>
          <w:tab w:val="left" w:pos="284"/>
        </w:tabs>
        <w:spacing w:line="360" w:lineRule="auto"/>
        <w:rPr>
          <w:rFonts w:cs="Calibri"/>
          <w:sz w:val="24"/>
          <w:szCs w:val="24"/>
        </w:rPr>
      </w:pPr>
      <w:r w:rsidRPr="006474C0">
        <w:rPr>
          <w:rFonts w:cs="Calibri"/>
          <w:sz w:val="24"/>
          <w:szCs w:val="24"/>
        </w:rPr>
        <w:t>pr</w:t>
      </w:r>
      <w:r w:rsidR="00EE6FF0" w:rsidRPr="006474C0">
        <w:rPr>
          <w:rFonts w:cs="Calibri"/>
          <w:sz w:val="24"/>
          <w:szCs w:val="24"/>
        </w:rPr>
        <w:t>zewłaszczenia rzeczy ruchomych Beneficjenta</w:t>
      </w:r>
      <w:r w:rsidRPr="006474C0">
        <w:rPr>
          <w:rFonts w:cs="Calibri"/>
          <w:sz w:val="24"/>
          <w:szCs w:val="24"/>
        </w:rPr>
        <w:t xml:space="preserve"> na zabezpieczenie;</w:t>
      </w:r>
    </w:p>
    <w:p w14:paraId="3EA4F631" w14:textId="77777777" w:rsidR="00F147E9" w:rsidRPr="006474C0" w:rsidRDefault="00BA0FAC" w:rsidP="00197511">
      <w:pPr>
        <w:pStyle w:val="Bezodstpw"/>
        <w:numPr>
          <w:ilvl w:val="0"/>
          <w:numId w:val="138"/>
        </w:numPr>
        <w:tabs>
          <w:tab w:val="left" w:pos="284"/>
        </w:tabs>
        <w:spacing w:line="360" w:lineRule="auto"/>
        <w:rPr>
          <w:rFonts w:cs="Calibri"/>
          <w:sz w:val="24"/>
          <w:szCs w:val="24"/>
        </w:rPr>
      </w:pPr>
      <w:r w:rsidRPr="006474C0">
        <w:rPr>
          <w:rFonts w:cs="Calibri"/>
          <w:sz w:val="24"/>
          <w:szCs w:val="24"/>
        </w:rPr>
        <w:t xml:space="preserve">hipoteki, w przypadku gdy Instytucja </w:t>
      </w:r>
      <w:r w:rsidR="003D0C23" w:rsidRPr="006474C0">
        <w:rPr>
          <w:rFonts w:cs="Calibri"/>
          <w:sz w:val="24"/>
          <w:szCs w:val="24"/>
        </w:rPr>
        <w:t xml:space="preserve">Pośrednicząca </w:t>
      </w:r>
      <w:r w:rsidRPr="006474C0">
        <w:rPr>
          <w:rFonts w:cs="Calibri"/>
          <w:sz w:val="24"/>
          <w:szCs w:val="24"/>
        </w:rPr>
        <w:t>uzna to za konieczne wraz z cesją praw z polisy ubezpieczenia nieruchomości będącej przedmiotem hipoteki;</w:t>
      </w:r>
    </w:p>
    <w:p w14:paraId="598582E7" w14:textId="77777777" w:rsidR="00BA0FAC" w:rsidRPr="006474C0" w:rsidRDefault="00BA0FAC" w:rsidP="00197511">
      <w:pPr>
        <w:pStyle w:val="Bezodstpw"/>
        <w:numPr>
          <w:ilvl w:val="0"/>
          <w:numId w:val="138"/>
        </w:numPr>
        <w:tabs>
          <w:tab w:val="left" w:pos="284"/>
        </w:tabs>
        <w:spacing w:line="360" w:lineRule="auto"/>
        <w:rPr>
          <w:rFonts w:cs="Calibri"/>
          <w:sz w:val="24"/>
          <w:szCs w:val="24"/>
        </w:rPr>
      </w:pPr>
      <w:r w:rsidRPr="006474C0">
        <w:rPr>
          <w:rFonts w:cs="Calibri"/>
          <w:sz w:val="24"/>
          <w:szCs w:val="24"/>
        </w:rPr>
        <w:t>poręczenia według prawa cywilnego.</w:t>
      </w:r>
    </w:p>
    <w:p w14:paraId="71FBAE3C" w14:textId="77777777" w:rsidR="00F147E9" w:rsidRPr="006474C0" w:rsidRDefault="00BA0FAC" w:rsidP="00197511">
      <w:pPr>
        <w:numPr>
          <w:ilvl w:val="0"/>
          <w:numId w:val="139"/>
        </w:numPr>
        <w:suppressAutoHyphens/>
        <w:spacing w:after="0" w:line="360" w:lineRule="auto"/>
        <w:ind w:left="360" w:hanging="360"/>
        <w:rPr>
          <w:rFonts w:cs="Calibri"/>
          <w:sz w:val="24"/>
          <w:szCs w:val="24"/>
        </w:rPr>
      </w:pPr>
      <w:r w:rsidRPr="006474C0">
        <w:rPr>
          <w:rFonts w:cs="Calibri"/>
          <w:sz w:val="24"/>
          <w:szCs w:val="24"/>
        </w:rPr>
        <w:t xml:space="preserve">Zabezpieczenie, o którym mowa w ust. 1, ustanawiane jest na okres od dnia zawarcia Umowy, do upływu okresu trwałości </w:t>
      </w:r>
      <w:r w:rsidR="0084250B" w:rsidRPr="006474C0">
        <w:rPr>
          <w:rFonts w:cs="Calibri"/>
          <w:sz w:val="24"/>
          <w:szCs w:val="24"/>
        </w:rPr>
        <w:t>Projekt</w:t>
      </w:r>
      <w:r w:rsidRPr="006474C0">
        <w:rPr>
          <w:rFonts w:cs="Calibri"/>
          <w:sz w:val="24"/>
          <w:szCs w:val="24"/>
        </w:rPr>
        <w:t xml:space="preserve">u. Po upływie tego okresu </w:t>
      </w:r>
      <w:r w:rsidR="00EE6FF0" w:rsidRPr="006474C0">
        <w:rPr>
          <w:rFonts w:cs="Calibri"/>
          <w:sz w:val="24"/>
          <w:szCs w:val="24"/>
        </w:rPr>
        <w:t>Beneficjent</w:t>
      </w:r>
      <w:r w:rsidRPr="006474C0">
        <w:rPr>
          <w:rFonts w:cs="Calibri"/>
          <w:sz w:val="24"/>
          <w:szCs w:val="24"/>
        </w:rPr>
        <w:t xml:space="preserve">, pod warunkiem nie stwierdzenia przez Instytucję </w:t>
      </w:r>
      <w:r w:rsidR="005937F1" w:rsidRPr="006474C0">
        <w:rPr>
          <w:rFonts w:cs="Calibri"/>
          <w:sz w:val="24"/>
          <w:szCs w:val="24"/>
        </w:rPr>
        <w:t xml:space="preserve">Pośredniczącą </w:t>
      </w:r>
      <w:r w:rsidRPr="006474C0">
        <w:rPr>
          <w:rFonts w:cs="Calibri"/>
          <w:sz w:val="24"/>
          <w:szCs w:val="24"/>
        </w:rPr>
        <w:t xml:space="preserve">nieprawidłowego zrealizowania </w:t>
      </w:r>
      <w:r w:rsidR="0084250B" w:rsidRPr="006474C0">
        <w:rPr>
          <w:rFonts w:cs="Calibri"/>
          <w:sz w:val="24"/>
          <w:szCs w:val="24"/>
        </w:rPr>
        <w:t>Projekt</w:t>
      </w:r>
      <w:r w:rsidRPr="006474C0">
        <w:rPr>
          <w:rFonts w:cs="Calibri"/>
          <w:sz w:val="24"/>
          <w:szCs w:val="24"/>
        </w:rPr>
        <w:t xml:space="preserve">u, nieosiągnięcia celu </w:t>
      </w:r>
      <w:r w:rsidR="0084250B" w:rsidRPr="006474C0">
        <w:rPr>
          <w:rFonts w:cs="Calibri"/>
          <w:sz w:val="24"/>
          <w:szCs w:val="24"/>
        </w:rPr>
        <w:t>Projekt</w:t>
      </w:r>
      <w:r w:rsidRPr="006474C0">
        <w:rPr>
          <w:rFonts w:cs="Calibri"/>
          <w:sz w:val="24"/>
          <w:szCs w:val="24"/>
        </w:rPr>
        <w:t xml:space="preserve">u, zostaje  poinformowany </w:t>
      </w:r>
      <w:r w:rsidR="00AC7491" w:rsidRPr="006474C0">
        <w:rPr>
          <w:rFonts w:cs="Calibri"/>
          <w:sz w:val="24"/>
          <w:szCs w:val="24"/>
        </w:rPr>
        <w:br/>
      </w:r>
      <w:r w:rsidRPr="006474C0">
        <w:rPr>
          <w:rFonts w:cs="Calibri"/>
          <w:sz w:val="24"/>
          <w:szCs w:val="24"/>
        </w:rPr>
        <w:t>o możliwości odbioru zabezpieczenia. Po terminie wyznaczonym do odbioru, zabezpieczenie zostanie anulowane i</w:t>
      </w:r>
      <w:r w:rsidR="0051010C" w:rsidRPr="006474C0">
        <w:rPr>
          <w:rFonts w:cs="Calibri"/>
          <w:sz w:val="24"/>
          <w:szCs w:val="24"/>
        </w:rPr>
        <w:t xml:space="preserve"> komisyjnie </w:t>
      </w:r>
      <w:r w:rsidR="00BD3DA2" w:rsidRPr="006474C0">
        <w:rPr>
          <w:rFonts w:cs="Calibri"/>
          <w:sz w:val="24"/>
          <w:szCs w:val="24"/>
        </w:rPr>
        <w:t>zniszczone</w:t>
      </w:r>
      <w:r w:rsidRPr="006474C0">
        <w:rPr>
          <w:rFonts w:cs="Calibri"/>
          <w:sz w:val="24"/>
          <w:szCs w:val="24"/>
        </w:rPr>
        <w:t>.</w:t>
      </w:r>
    </w:p>
    <w:p w14:paraId="5F58173A" w14:textId="77777777" w:rsidR="00F147E9" w:rsidRPr="006474C0" w:rsidRDefault="00BA0FAC" w:rsidP="00197511">
      <w:pPr>
        <w:numPr>
          <w:ilvl w:val="0"/>
          <w:numId w:val="139"/>
        </w:numPr>
        <w:suppressAutoHyphens/>
        <w:spacing w:after="0" w:line="360" w:lineRule="auto"/>
        <w:ind w:left="357" w:hanging="357"/>
        <w:rPr>
          <w:rFonts w:cs="Calibri"/>
          <w:color w:val="FF0000"/>
          <w:sz w:val="24"/>
          <w:szCs w:val="24"/>
        </w:rPr>
      </w:pPr>
      <w:r w:rsidRPr="006474C0">
        <w:rPr>
          <w:rFonts w:cs="Calibri"/>
          <w:sz w:val="24"/>
          <w:szCs w:val="24"/>
        </w:rPr>
        <w:t xml:space="preserve">W szczególnie uzasadnionych przypadkach, w tym ze względu na wybraną formę zabezpieczenia wymagającą podjęcia czynności sądowych przewidzianych prawem polskim, Instytucja </w:t>
      </w:r>
      <w:r w:rsidR="003D0C23" w:rsidRPr="006474C0">
        <w:rPr>
          <w:rFonts w:cs="Calibri"/>
          <w:sz w:val="24"/>
          <w:szCs w:val="24"/>
        </w:rPr>
        <w:t>Pośrednicząca</w:t>
      </w:r>
      <w:r w:rsidRPr="006474C0">
        <w:rPr>
          <w:rFonts w:cs="Calibri"/>
          <w:sz w:val="24"/>
          <w:szCs w:val="24"/>
        </w:rPr>
        <w:t xml:space="preserve"> może na pisemny, uzasadniony wniosek </w:t>
      </w:r>
      <w:r w:rsidR="00EE6FF0" w:rsidRPr="006474C0">
        <w:rPr>
          <w:rFonts w:cs="Calibri"/>
          <w:sz w:val="24"/>
          <w:szCs w:val="24"/>
        </w:rPr>
        <w:t>Beneficjenta</w:t>
      </w:r>
      <w:r w:rsidRPr="006474C0">
        <w:rPr>
          <w:rFonts w:cs="Calibri"/>
          <w:sz w:val="24"/>
          <w:szCs w:val="24"/>
        </w:rPr>
        <w:t xml:space="preserve"> wydłużyć termin wni</w:t>
      </w:r>
      <w:r w:rsidR="004B6844" w:rsidRPr="006474C0">
        <w:rPr>
          <w:rFonts w:cs="Calibri"/>
          <w:sz w:val="24"/>
          <w:szCs w:val="24"/>
        </w:rPr>
        <w:t>esienia zabezpieczenia.</w:t>
      </w:r>
      <w:r w:rsidR="009B05B8" w:rsidRPr="006474C0">
        <w:rPr>
          <w:rFonts w:cs="Calibri"/>
          <w:sz w:val="24"/>
          <w:szCs w:val="24"/>
        </w:rPr>
        <w:t xml:space="preserve"> </w:t>
      </w:r>
    </w:p>
    <w:p w14:paraId="517FE768" w14:textId="74679DF1" w:rsidR="00F147E9" w:rsidRPr="006474C0" w:rsidRDefault="00BA0FAC" w:rsidP="00197511">
      <w:pPr>
        <w:numPr>
          <w:ilvl w:val="0"/>
          <w:numId w:val="139"/>
        </w:numPr>
        <w:suppressAutoHyphens/>
        <w:spacing w:after="0" w:line="360" w:lineRule="auto"/>
        <w:ind w:left="357" w:hanging="357"/>
        <w:rPr>
          <w:rFonts w:cs="Calibri"/>
          <w:sz w:val="24"/>
          <w:szCs w:val="24"/>
        </w:rPr>
      </w:pPr>
      <w:r w:rsidRPr="006474C0">
        <w:rPr>
          <w:rFonts w:cs="Calibri"/>
          <w:sz w:val="24"/>
          <w:szCs w:val="24"/>
        </w:rPr>
        <w:t xml:space="preserve">Nie przekazanie przez </w:t>
      </w:r>
      <w:r w:rsidR="00EE6FF0" w:rsidRPr="006474C0">
        <w:rPr>
          <w:rFonts w:cs="Calibri"/>
          <w:sz w:val="24"/>
          <w:szCs w:val="24"/>
        </w:rPr>
        <w:t>Beneficjenta</w:t>
      </w:r>
      <w:r w:rsidRPr="006474C0">
        <w:rPr>
          <w:rFonts w:cs="Calibri"/>
          <w:sz w:val="24"/>
          <w:szCs w:val="24"/>
        </w:rPr>
        <w:t xml:space="preserve"> do Instytucji </w:t>
      </w:r>
      <w:r w:rsidR="003D0C23" w:rsidRPr="006474C0">
        <w:rPr>
          <w:rFonts w:cs="Calibri"/>
          <w:sz w:val="24"/>
          <w:szCs w:val="24"/>
        </w:rPr>
        <w:t>Pośredniczącej</w:t>
      </w:r>
      <w:r w:rsidRPr="006474C0">
        <w:rPr>
          <w:rFonts w:cs="Calibri"/>
          <w:sz w:val="24"/>
          <w:szCs w:val="24"/>
        </w:rPr>
        <w:t xml:space="preserve"> zabezpieczenia </w:t>
      </w:r>
      <w:r w:rsidR="00AC7491" w:rsidRPr="006474C0">
        <w:rPr>
          <w:rFonts w:cs="Calibri"/>
          <w:sz w:val="24"/>
          <w:szCs w:val="24"/>
        </w:rPr>
        <w:br/>
      </w:r>
      <w:r w:rsidRPr="006474C0">
        <w:rPr>
          <w:rFonts w:cs="Calibri"/>
          <w:sz w:val="24"/>
          <w:szCs w:val="24"/>
        </w:rPr>
        <w:t xml:space="preserve">w terminie wskazanym w ust. 1 z zastrzeżeniem ust. 5 </w:t>
      </w:r>
      <w:r w:rsidR="00BC14FA" w:rsidRPr="006474C0">
        <w:rPr>
          <w:rFonts w:cs="Calibri"/>
          <w:sz w:val="24"/>
          <w:szCs w:val="24"/>
        </w:rPr>
        <w:t xml:space="preserve">może </w:t>
      </w:r>
      <w:r w:rsidRPr="006474C0">
        <w:rPr>
          <w:rFonts w:cs="Calibri"/>
          <w:sz w:val="24"/>
          <w:szCs w:val="24"/>
        </w:rPr>
        <w:t>stanowi</w:t>
      </w:r>
      <w:r w:rsidR="00BC14FA" w:rsidRPr="006474C0">
        <w:rPr>
          <w:rFonts w:cs="Calibri"/>
          <w:sz w:val="24"/>
          <w:szCs w:val="24"/>
        </w:rPr>
        <w:t>ć podstawę do rozwiązania Umowy, w trybie określonym w § 2</w:t>
      </w:r>
      <w:r w:rsidR="00BB03F5" w:rsidRPr="006474C0">
        <w:rPr>
          <w:rFonts w:cs="Calibri"/>
          <w:sz w:val="24"/>
          <w:szCs w:val="24"/>
        </w:rPr>
        <w:t>6</w:t>
      </w:r>
      <w:r w:rsidR="00BC14FA" w:rsidRPr="006474C0">
        <w:rPr>
          <w:rFonts w:cs="Calibri"/>
          <w:sz w:val="24"/>
          <w:szCs w:val="24"/>
        </w:rPr>
        <w:t xml:space="preserve"> ust. 1 pkt</w:t>
      </w:r>
      <w:r w:rsidR="00C003D2" w:rsidRPr="006474C0">
        <w:rPr>
          <w:rFonts w:cs="Calibri"/>
          <w:sz w:val="24"/>
          <w:szCs w:val="24"/>
        </w:rPr>
        <w:t xml:space="preserve"> 1</w:t>
      </w:r>
      <w:r w:rsidR="0062765D" w:rsidRPr="006474C0">
        <w:rPr>
          <w:rFonts w:cs="Calibri"/>
          <w:sz w:val="24"/>
          <w:szCs w:val="24"/>
        </w:rPr>
        <w:t>5</w:t>
      </w:r>
      <w:r w:rsidR="00BC14FA" w:rsidRPr="006474C0">
        <w:rPr>
          <w:rFonts w:cs="Calibri"/>
          <w:sz w:val="24"/>
          <w:szCs w:val="24"/>
        </w:rPr>
        <w:t>.</w:t>
      </w:r>
    </w:p>
    <w:p w14:paraId="32DD6ABB" w14:textId="77777777" w:rsidR="00F147E9" w:rsidRPr="006474C0" w:rsidRDefault="00BA0FAC" w:rsidP="00197511">
      <w:pPr>
        <w:numPr>
          <w:ilvl w:val="0"/>
          <w:numId w:val="139"/>
        </w:numPr>
        <w:suppressAutoHyphens/>
        <w:spacing w:after="0" w:line="360" w:lineRule="auto"/>
        <w:ind w:left="357" w:hanging="357"/>
        <w:rPr>
          <w:rFonts w:cs="Calibri"/>
          <w:sz w:val="24"/>
          <w:szCs w:val="24"/>
        </w:rPr>
      </w:pPr>
      <w:r w:rsidRPr="006474C0">
        <w:rPr>
          <w:rFonts w:cs="Calibri"/>
          <w:sz w:val="24"/>
          <w:szCs w:val="24"/>
        </w:rPr>
        <w:t xml:space="preserve">W przypadku wszczęcia postępowania administracyjnego w celu wydania decyzji </w:t>
      </w:r>
      <w:r w:rsidR="00AC7491" w:rsidRPr="006474C0">
        <w:rPr>
          <w:rFonts w:cs="Calibri"/>
          <w:sz w:val="24"/>
          <w:szCs w:val="24"/>
        </w:rPr>
        <w:br/>
      </w:r>
      <w:r w:rsidRPr="006474C0">
        <w:rPr>
          <w:rFonts w:cs="Calibri"/>
          <w:sz w:val="24"/>
          <w:szCs w:val="24"/>
        </w:rPr>
        <w:t xml:space="preserve">o zwrocie środków na podstawie przepisów </w:t>
      </w:r>
      <w:r w:rsidR="0051010C" w:rsidRPr="006474C0">
        <w:rPr>
          <w:rFonts w:cs="Calibri"/>
          <w:sz w:val="24"/>
          <w:szCs w:val="24"/>
        </w:rPr>
        <w:t xml:space="preserve">ustawy </w:t>
      </w:r>
      <w:r w:rsidRPr="006474C0">
        <w:rPr>
          <w:rFonts w:cs="Calibri"/>
          <w:sz w:val="24"/>
          <w:szCs w:val="24"/>
        </w:rPr>
        <w:t xml:space="preserve">o finansach publicznych lub postępowania sądowo-administracyjnego w wyniku zaskarżenia takiej decyzji, lub </w:t>
      </w:r>
      <w:r w:rsidR="00AC7491" w:rsidRPr="006474C0">
        <w:rPr>
          <w:rFonts w:cs="Calibri"/>
          <w:sz w:val="24"/>
          <w:szCs w:val="24"/>
        </w:rPr>
        <w:br/>
      </w:r>
      <w:r w:rsidRPr="006474C0">
        <w:rPr>
          <w:rFonts w:cs="Calibri"/>
          <w:sz w:val="24"/>
          <w:szCs w:val="24"/>
        </w:rPr>
        <w:lastRenderedPageBreak/>
        <w:t>w przypadku prowadzenia egzekucji administracyjnej zwrot zabezpieczenia może nastąpić po zakończeniu postępowania i odzyskaniu środków.</w:t>
      </w:r>
    </w:p>
    <w:p w14:paraId="73545BA0" w14:textId="77777777" w:rsidR="00F147E9" w:rsidRPr="006474C0" w:rsidRDefault="009B05B8" w:rsidP="00197511">
      <w:pPr>
        <w:numPr>
          <w:ilvl w:val="0"/>
          <w:numId w:val="139"/>
        </w:numPr>
        <w:suppressAutoHyphens/>
        <w:spacing w:after="0" w:line="360" w:lineRule="auto"/>
        <w:ind w:left="357" w:hanging="357"/>
        <w:rPr>
          <w:rFonts w:cs="Calibri"/>
          <w:sz w:val="24"/>
          <w:szCs w:val="24"/>
        </w:rPr>
      </w:pPr>
      <w:r w:rsidRPr="006474C0">
        <w:rPr>
          <w:rFonts w:cs="Calibri"/>
          <w:sz w:val="24"/>
          <w:szCs w:val="24"/>
        </w:rPr>
        <w:t>Koszty ustanowienia, zmiany i wyk</w:t>
      </w:r>
      <w:r w:rsidR="003D0C23" w:rsidRPr="006474C0">
        <w:rPr>
          <w:rFonts w:cs="Calibri"/>
          <w:sz w:val="24"/>
          <w:szCs w:val="24"/>
        </w:rPr>
        <w:t>reślenia zabezpieczenia ponosi B</w:t>
      </w:r>
      <w:r w:rsidRPr="006474C0">
        <w:rPr>
          <w:rFonts w:cs="Calibri"/>
          <w:sz w:val="24"/>
          <w:szCs w:val="24"/>
        </w:rPr>
        <w:t>eneficjent.</w:t>
      </w:r>
    </w:p>
    <w:p w14:paraId="064C0536" w14:textId="4F2EBA9D" w:rsidR="00F147E9" w:rsidRPr="006474C0" w:rsidRDefault="00575584" w:rsidP="00197511">
      <w:pPr>
        <w:numPr>
          <w:ilvl w:val="0"/>
          <w:numId w:val="139"/>
        </w:numPr>
        <w:suppressAutoHyphens/>
        <w:spacing w:after="0" w:line="360" w:lineRule="auto"/>
        <w:ind w:left="357" w:hanging="357"/>
        <w:rPr>
          <w:rFonts w:cs="Calibri"/>
          <w:sz w:val="24"/>
          <w:szCs w:val="24"/>
        </w:rPr>
      </w:pPr>
      <w:r w:rsidRPr="006474C0">
        <w:rPr>
          <w:rFonts w:cs="Calibri"/>
          <w:sz w:val="24"/>
          <w:szCs w:val="24"/>
        </w:rPr>
        <w:t>W przypadku wprowadzenia zmian, o których mowa w § 2</w:t>
      </w:r>
      <w:r w:rsidR="00BB03F5" w:rsidRPr="006474C0">
        <w:rPr>
          <w:rFonts w:cs="Calibri"/>
          <w:sz w:val="24"/>
          <w:szCs w:val="24"/>
        </w:rPr>
        <w:t>4</w:t>
      </w:r>
      <w:r w:rsidRPr="006474C0">
        <w:rPr>
          <w:rFonts w:cs="Calibri"/>
          <w:sz w:val="24"/>
          <w:szCs w:val="24"/>
        </w:rPr>
        <w:t xml:space="preserve"> ust. </w:t>
      </w:r>
      <w:r w:rsidR="007349D1" w:rsidRPr="006474C0">
        <w:rPr>
          <w:rFonts w:cs="Calibri"/>
          <w:sz w:val="24"/>
          <w:szCs w:val="24"/>
        </w:rPr>
        <w:t>12</w:t>
      </w:r>
      <w:r w:rsidRPr="006474C0">
        <w:rPr>
          <w:rFonts w:cs="Calibri"/>
          <w:sz w:val="24"/>
          <w:szCs w:val="24"/>
        </w:rPr>
        <w:t xml:space="preserve"> Umowy Instytucja Pośrednicząca ma prawo żądać od Beneficjenta złożenia dodatkowego zabezpieczenia </w:t>
      </w:r>
      <w:r w:rsidR="00AC7491" w:rsidRPr="006474C0">
        <w:rPr>
          <w:rFonts w:cs="Calibri"/>
          <w:sz w:val="24"/>
          <w:szCs w:val="24"/>
        </w:rPr>
        <w:br/>
      </w:r>
      <w:r w:rsidRPr="006474C0">
        <w:rPr>
          <w:rFonts w:cs="Calibri"/>
          <w:sz w:val="24"/>
          <w:szCs w:val="24"/>
        </w:rPr>
        <w:t>w formie wymienionej w ust</w:t>
      </w:r>
      <w:r w:rsidR="0064106B" w:rsidRPr="006474C0">
        <w:rPr>
          <w:rFonts w:cs="Calibri"/>
          <w:sz w:val="24"/>
          <w:szCs w:val="24"/>
        </w:rPr>
        <w:t>.</w:t>
      </w:r>
      <w:r w:rsidRPr="006474C0">
        <w:rPr>
          <w:rFonts w:cs="Calibri"/>
          <w:sz w:val="24"/>
          <w:szCs w:val="24"/>
        </w:rPr>
        <w:t xml:space="preserve"> </w:t>
      </w:r>
      <w:r w:rsidR="00966682" w:rsidRPr="006474C0">
        <w:rPr>
          <w:rFonts w:cs="Calibri"/>
          <w:sz w:val="24"/>
          <w:szCs w:val="24"/>
        </w:rPr>
        <w:t xml:space="preserve">2 i ust. </w:t>
      </w:r>
      <w:r w:rsidRPr="006474C0">
        <w:rPr>
          <w:rFonts w:cs="Calibri"/>
          <w:sz w:val="24"/>
          <w:szCs w:val="24"/>
        </w:rPr>
        <w:t>3 pkt 1-11 niezależnie od wartości przyznanego dofinansowania lub w formie poręczenia wekslowego.</w:t>
      </w:r>
      <w:r w:rsidR="00166DE1" w:rsidRPr="006474C0">
        <w:rPr>
          <w:rFonts w:cs="Calibri"/>
          <w:sz w:val="24"/>
          <w:szCs w:val="24"/>
        </w:rPr>
        <w:t xml:space="preserve"> W szczególności każda zmiana dokonana przez Beneficjenta ograniczająca lub zmieniająca krąg podmiotów odpowiadających jako osoba trzecia w rozumieniu przepisów </w:t>
      </w:r>
      <w:r w:rsidR="00166DE1" w:rsidRPr="006474C0">
        <w:rPr>
          <w:rFonts w:cs="Calibri"/>
          <w:sz w:val="24"/>
          <w:szCs w:val="24"/>
          <w:shd w:val="clear" w:color="auto" w:fill="FFFFFF"/>
        </w:rPr>
        <w:t>Ustawy z dnia 29 sierpnia 1997 r. - Ordynacja podatkowa (</w:t>
      </w:r>
      <w:proofErr w:type="spellStart"/>
      <w:r w:rsidR="00166DE1" w:rsidRPr="006474C0">
        <w:rPr>
          <w:rFonts w:cs="Calibri"/>
          <w:sz w:val="24"/>
          <w:szCs w:val="24"/>
          <w:shd w:val="clear" w:color="auto" w:fill="FFFFFF"/>
        </w:rPr>
        <w:t>t.j</w:t>
      </w:r>
      <w:proofErr w:type="spellEnd"/>
      <w:r w:rsidR="00166DE1" w:rsidRPr="006474C0">
        <w:rPr>
          <w:rFonts w:cs="Calibri"/>
          <w:sz w:val="24"/>
          <w:szCs w:val="24"/>
          <w:shd w:val="clear" w:color="auto" w:fill="FFFFFF"/>
        </w:rPr>
        <w:t xml:space="preserve">. Dz. U. z </w:t>
      </w:r>
      <w:r w:rsidR="004E3B95" w:rsidRPr="006474C0">
        <w:rPr>
          <w:rFonts w:cs="Calibri"/>
          <w:sz w:val="24"/>
          <w:szCs w:val="24"/>
          <w:shd w:val="clear" w:color="auto" w:fill="FFFFFF"/>
        </w:rPr>
        <w:t>202</w:t>
      </w:r>
      <w:r w:rsidR="002D5C82" w:rsidRPr="006474C0">
        <w:rPr>
          <w:rFonts w:cs="Calibri"/>
          <w:sz w:val="24"/>
          <w:szCs w:val="24"/>
          <w:shd w:val="clear" w:color="auto" w:fill="FFFFFF"/>
        </w:rPr>
        <w:t>5</w:t>
      </w:r>
      <w:r w:rsidR="004E3B95" w:rsidRPr="006474C0">
        <w:rPr>
          <w:rFonts w:cs="Calibri"/>
          <w:sz w:val="24"/>
          <w:szCs w:val="24"/>
          <w:shd w:val="clear" w:color="auto" w:fill="FFFFFF"/>
        </w:rPr>
        <w:t xml:space="preserve"> </w:t>
      </w:r>
      <w:r w:rsidR="00166DE1" w:rsidRPr="006474C0">
        <w:rPr>
          <w:rFonts w:cs="Calibri"/>
          <w:sz w:val="24"/>
          <w:szCs w:val="24"/>
          <w:shd w:val="clear" w:color="auto" w:fill="FFFFFF"/>
        </w:rPr>
        <w:t>r. poz.</w:t>
      </w:r>
      <w:r w:rsidR="002D5C82" w:rsidRPr="006474C0">
        <w:rPr>
          <w:rFonts w:cs="Calibri"/>
          <w:sz w:val="24"/>
          <w:szCs w:val="24"/>
          <w:shd w:val="clear" w:color="auto" w:fill="FFFFFF"/>
        </w:rPr>
        <w:t xml:space="preserve"> 111</w:t>
      </w:r>
      <w:r w:rsidR="00166DE1" w:rsidRPr="006474C0">
        <w:rPr>
          <w:rFonts w:cs="Calibri"/>
          <w:sz w:val="24"/>
          <w:szCs w:val="24"/>
          <w:shd w:val="clear" w:color="auto" w:fill="FFFFFF"/>
        </w:rPr>
        <w:t>) wymaga wniesienie dodatkowego zabezpieczenia, wedle wymagań Instytucji Pośredniczącej.</w:t>
      </w:r>
    </w:p>
    <w:p w14:paraId="2D70944D" w14:textId="77777777" w:rsidR="00ED4729" w:rsidRPr="006474C0" w:rsidRDefault="00575584" w:rsidP="00197511">
      <w:pPr>
        <w:numPr>
          <w:ilvl w:val="0"/>
          <w:numId w:val="139"/>
        </w:numPr>
        <w:suppressAutoHyphens/>
        <w:spacing w:after="0" w:line="360" w:lineRule="auto"/>
        <w:ind w:left="357" w:hanging="357"/>
        <w:rPr>
          <w:rFonts w:cs="Calibri"/>
          <w:sz w:val="24"/>
          <w:szCs w:val="24"/>
        </w:rPr>
      </w:pPr>
      <w:r w:rsidRPr="006474C0">
        <w:rPr>
          <w:rFonts w:cs="Calibri"/>
          <w:sz w:val="24"/>
          <w:szCs w:val="24"/>
        </w:rPr>
        <w:t>Ustanowienie dodatkowego zabezpieczenia w formie określonej w ust. 9 wymaga akceptacji Instytucji Pośredniczącej.</w:t>
      </w:r>
    </w:p>
    <w:p w14:paraId="52F623D7" w14:textId="77777777" w:rsidR="00FF5124" w:rsidRPr="006474C0" w:rsidRDefault="00FF5124" w:rsidP="00197511">
      <w:pPr>
        <w:numPr>
          <w:ilvl w:val="0"/>
          <w:numId w:val="139"/>
        </w:numPr>
        <w:suppressAutoHyphens/>
        <w:spacing w:after="0" w:line="360" w:lineRule="auto"/>
        <w:ind w:left="357" w:hanging="357"/>
        <w:rPr>
          <w:rFonts w:cs="Calibri"/>
          <w:sz w:val="24"/>
          <w:szCs w:val="24"/>
        </w:rPr>
      </w:pPr>
      <w:r w:rsidRPr="006474C0">
        <w:rPr>
          <w:rFonts w:cs="Calibri"/>
          <w:sz w:val="24"/>
          <w:szCs w:val="24"/>
        </w:rPr>
        <w:t xml:space="preserve">Brak wniesienia dodatkowego zabezpieczenia, o którym mowa w ust. 9, stanowi przesłankę wypowiedzenia niniejszej Umowy ze skutkiem natychmiastowym przez Instytucję Pośredniczącą. </w:t>
      </w:r>
    </w:p>
    <w:p w14:paraId="47C9CF17" w14:textId="77777777" w:rsidR="00BA0FAC" w:rsidRPr="006474C0" w:rsidRDefault="00BA0FAC" w:rsidP="00197511">
      <w:pPr>
        <w:spacing w:after="0" w:line="360" w:lineRule="auto"/>
        <w:jc w:val="both"/>
        <w:rPr>
          <w:rFonts w:cs="Calibri"/>
          <w:sz w:val="24"/>
          <w:szCs w:val="24"/>
        </w:rPr>
      </w:pPr>
    </w:p>
    <w:p w14:paraId="241A72FC" w14:textId="77777777" w:rsidR="00887F59" w:rsidRPr="006474C0" w:rsidRDefault="00887F59" w:rsidP="00197511">
      <w:pPr>
        <w:keepNext/>
        <w:spacing w:after="0" w:line="360" w:lineRule="auto"/>
        <w:rPr>
          <w:rFonts w:cs="Calibri"/>
          <w:b/>
          <w:sz w:val="24"/>
          <w:szCs w:val="24"/>
        </w:rPr>
      </w:pPr>
      <w:r w:rsidRPr="006474C0">
        <w:rPr>
          <w:rFonts w:cs="Calibri"/>
          <w:b/>
          <w:sz w:val="24"/>
          <w:szCs w:val="24"/>
        </w:rPr>
        <w:t>Zasady wykorzystywania systemu teleinformatycznego</w:t>
      </w:r>
      <w:r w:rsidR="00504D74" w:rsidRPr="006474C0">
        <w:rPr>
          <w:rFonts w:cs="Calibri"/>
          <w:b/>
          <w:sz w:val="24"/>
          <w:szCs w:val="24"/>
        </w:rPr>
        <w:t xml:space="preserve"> CST 2021</w:t>
      </w:r>
    </w:p>
    <w:p w14:paraId="25B9E7EB" w14:textId="4EBA0621" w:rsidR="00887F59" w:rsidRPr="006474C0" w:rsidRDefault="00887F59" w:rsidP="00197511">
      <w:pPr>
        <w:keepNext/>
        <w:spacing w:after="0" w:line="360" w:lineRule="auto"/>
        <w:rPr>
          <w:rFonts w:cs="Calibri"/>
          <w:b/>
          <w:sz w:val="24"/>
          <w:szCs w:val="24"/>
        </w:rPr>
      </w:pPr>
      <w:r w:rsidRPr="006474C0">
        <w:rPr>
          <w:rFonts w:cs="Calibri"/>
          <w:b/>
          <w:sz w:val="24"/>
          <w:szCs w:val="24"/>
        </w:rPr>
        <w:t xml:space="preserve">§ </w:t>
      </w:r>
      <w:r w:rsidR="004D29C9" w:rsidRPr="006474C0">
        <w:rPr>
          <w:rFonts w:cs="Calibri"/>
          <w:b/>
          <w:sz w:val="24"/>
          <w:szCs w:val="24"/>
        </w:rPr>
        <w:t>1</w:t>
      </w:r>
      <w:r w:rsidR="0043697F" w:rsidRPr="006474C0">
        <w:rPr>
          <w:rFonts w:cs="Calibri"/>
          <w:b/>
          <w:sz w:val="24"/>
          <w:szCs w:val="24"/>
        </w:rPr>
        <w:t>7</w:t>
      </w:r>
    </w:p>
    <w:p w14:paraId="6802E8F4" w14:textId="77777777" w:rsidR="009F47B6" w:rsidRPr="006474C0" w:rsidRDefault="009F47B6" w:rsidP="00197511">
      <w:pPr>
        <w:keepNext/>
        <w:numPr>
          <w:ilvl w:val="1"/>
          <w:numId w:val="224"/>
        </w:numPr>
        <w:tabs>
          <w:tab w:val="num" w:pos="284"/>
        </w:tabs>
        <w:spacing w:after="0" w:line="360" w:lineRule="auto"/>
        <w:ind w:left="284" w:hanging="284"/>
        <w:rPr>
          <w:rFonts w:cs="Calibri"/>
          <w:sz w:val="24"/>
          <w:szCs w:val="24"/>
        </w:rPr>
      </w:pPr>
      <w:r w:rsidRPr="006474C0">
        <w:rPr>
          <w:rFonts w:cs="Calibri"/>
          <w:sz w:val="24"/>
          <w:szCs w:val="24"/>
        </w:rPr>
        <w:t xml:space="preserve">Beneficjent zobowiązuje się do wykorzystywania CST2021, w procesie rozliczania Projektu oraz komunikowania z Instytucją Pośredniczącą, zgodnie z </w:t>
      </w:r>
      <w:r w:rsidR="005350D6" w:rsidRPr="006474C0">
        <w:rPr>
          <w:rFonts w:cs="Calibri"/>
          <w:sz w:val="24"/>
          <w:szCs w:val="24"/>
        </w:rPr>
        <w:t xml:space="preserve">Podręcznikiem </w:t>
      </w:r>
      <w:r w:rsidR="0043697F" w:rsidRPr="006474C0">
        <w:rPr>
          <w:rFonts w:cs="Calibri"/>
          <w:sz w:val="24"/>
          <w:szCs w:val="24"/>
        </w:rPr>
        <w:t xml:space="preserve">Wnioskodawcy i </w:t>
      </w:r>
      <w:r w:rsidR="005350D6" w:rsidRPr="006474C0">
        <w:rPr>
          <w:rFonts w:cs="Calibri"/>
          <w:sz w:val="24"/>
          <w:szCs w:val="24"/>
        </w:rPr>
        <w:t>Beneficjenta</w:t>
      </w:r>
      <w:r w:rsidRPr="006474C0">
        <w:rPr>
          <w:rFonts w:cs="Calibri"/>
          <w:sz w:val="24"/>
          <w:szCs w:val="24"/>
        </w:rPr>
        <w:t xml:space="preserve"> udostępnionym na stronie internetowej Instytucji Zarządzającej. Wykorzystanie CST2021 obejmuje co najmniej przesyłanie:</w:t>
      </w:r>
    </w:p>
    <w:p w14:paraId="52AFB686" w14:textId="77777777" w:rsidR="009F47B6" w:rsidRPr="006474C0" w:rsidRDefault="009F47B6" w:rsidP="00197511">
      <w:pPr>
        <w:numPr>
          <w:ilvl w:val="1"/>
          <w:numId w:val="27"/>
        </w:numPr>
        <w:tabs>
          <w:tab w:val="clear" w:pos="1440"/>
          <w:tab w:val="num" w:pos="720"/>
        </w:tabs>
        <w:suppressAutoHyphens/>
        <w:spacing w:after="0" w:line="360" w:lineRule="auto"/>
        <w:ind w:left="720"/>
        <w:rPr>
          <w:rFonts w:cs="Calibri"/>
          <w:sz w:val="24"/>
          <w:szCs w:val="24"/>
        </w:rPr>
      </w:pPr>
      <w:r w:rsidRPr="006474C0">
        <w:rPr>
          <w:rFonts w:cs="Calibri"/>
          <w:sz w:val="24"/>
          <w:szCs w:val="24"/>
        </w:rPr>
        <w:t>wniosków o płatność,</w:t>
      </w:r>
    </w:p>
    <w:p w14:paraId="39FA235F" w14:textId="77777777" w:rsidR="009F47B6" w:rsidRPr="006474C0" w:rsidRDefault="009F47B6" w:rsidP="00197511">
      <w:pPr>
        <w:numPr>
          <w:ilvl w:val="1"/>
          <w:numId w:val="27"/>
        </w:numPr>
        <w:tabs>
          <w:tab w:val="clear" w:pos="1440"/>
          <w:tab w:val="num" w:pos="720"/>
        </w:tabs>
        <w:suppressAutoHyphens/>
        <w:spacing w:after="0" w:line="360" w:lineRule="auto"/>
        <w:ind w:left="720"/>
        <w:rPr>
          <w:rFonts w:cs="Calibri"/>
          <w:sz w:val="24"/>
          <w:szCs w:val="24"/>
        </w:rPr>
      </w:pPr>
      <w:r w:rsidRPr="006474C0">
        <w:rPr>
          <w:rFonts w:cs="Calibri"/>
          <w:sz w:val="24"/>
          <w:szCs w:val="24"/>
        </w:rPr>
        <w:t>dokumentów potwierdzających kwalifikowalność wydatków ponoszonych w ramach Projektu i wykazywanych we wnioskach o płatność,</w:t>
      </w:r>
    </w:p>
    <w:p w14:paraId="4C2BD48B" w14:textId="77777777" w:rsidR="009F47B6" w:rsidRPr="006474C0" w:rsidRDefault="009F47B6" w:rsidP="00197511">
      <w:pPr>
        <w:numPr>
          <w:ilvl w:val="1"/>
          <w:numId w:val="27"/>
        </w:numPr>
        <w:tabs>
          <w:tab w:val="clear" w:pos="1440"/>
          <w:tab w:val="num" w:pos="720"/>
        </w:tabs>
        <w:suppressAutoHyphens/>
        <w:spacing w:after="0" w:line="360" w:lineRule="auto"/>
        <w:ind w:left="720"/>
        <w:rPr>
          <w:rFonts w:cs="Calibri"/>
          <w:sz w:val="24"/>
          <w:szCs w:val="24"/>
        </w:rPr>
      </w:pPr>
      <w:r w:rsidRPr="006474C0">
        <w:rPr>
          <w:rFonts w:cs="Calibri"/>
          <w:sz w:val="24"/>
          <w:szCs w:val="24"/>
        </w:rPr>
        <w:t>informacji na temat osób zatrudnionych do jego realizacji (jeżeli dotyczy),</w:t>
      </w:r>
    </w:p>
    <w:p w14:paraId="4885BAF4" w14:textId="518A0BCF" w:rsidR="009F47B6" w:rsidRPr="006474C0" w:rsidRDefault="009F47B6" w:rsidP="00197511">
      <w:pPr>
        <w:numPr>
          <w:ilvl w:val="1"/>
          <w:numId w:val="27"/>
        </w:numPr>
        <w:tabs>
          <w:tab w:val="clear" w:pos="1440"/>
          <w:tab w:val="num" w:pos="720"/>
        </w:tabs>
        <w:suppressAutoHyphens/>
        <w:spacing w:after="0" w:line="360" w:lineRule="auto"/>
        <w:ind w:left="720"/>
        <w:rPr>
          <w:rFonts w:cs="Calibri"/>
          <w:sz w:val="24"/>
          <w:szCs w:val="24"/>
        </w:rPr>
      </w:pPr>
      <w:r w:rsidRPr="006474C0">
        <w:rPr>
          <w:rFonts w:cs="Calibri"/>
          <w:sz w:val="24"/>
          <w:szCs w:val="24"/>
        </w:rPr>
        <w:t xml:space="preserve">Harmonogramu </w:t>
      </w:r>
      <w:r w:rsidR="00E2004A" w:rsidRPr="006474C0">
        <w:rPr>
          <w:rFonts w:cs="Calibri"/>
          <w:sz w:val="24"/>
          <w:szCs w:val="24"/>
        </w:rPr>
        <w:t xml:space="preserve">o którym mowa w § </w:t>
      </w:r>
      <w:r w:rsidR="00740F53" w:rsidRPr="006474C0">
        <w:rPr>
          <w:rFonts w:cs="Calibri"/>
          <w:sz w:val="24"/>
          <w:szCs w:val="24"/>
        </w:rPr>
        <w:t>8</w:t>
      </w:r>
      <w:r w:rsidRPr="006474C0">
        <w:rPr>
          <w:rFonts w:cs="Calibri"/>
          <w:sz w:val="24"/>
          <w:szCs w:val="24"/>
        </w:rPr>
        <w:t>,</w:t>
      </w:r>
    </w:p>
    <w:p w14:paraId="4D61F00B" w14:textId="77777777" w:rsidR="009F47B6" w:rsidRPr="006474C0" w:rsidRDefault="009F47B6" w:rsidP="00197511">
      <w:pPr>
        <w:numPr>
          <w:ilvl w:val="1"/>
          <w:numId w:val="27"/>
        </w:numPr>
        <w:tabs>
          <w:tab w:val="clear" w:pos="1440"/>
          <w:tab w:val="num" w:pos="720"/>
        </w:tabs>
        <w:suppressAutoHyphens/>
        <w:spacing w:after="0" w:line="360" w:lineRule="auto"/>
        <w:ind w:left="720"/>
        <w:rPr>
          <w:rFonts w:cs="Calibri"/>
          <w:sz w:val="24"/>
          <w:szCs w:val="24"/>
        </w:rPr>
      </w:pPr>
      <w:r w:rsidRPr="006474C0">
        <w:rPr>
          <w:rFonts w:cs="Calibri"/>
          <w:sz w:val="24"/>
          <w:szCs w:val="24"/>
        </w:rPr>
        <w:lastRenderedPageBreak/>
        <w:t>innych dokumentów związanych z realizacją Projektu, w tym niezbędnych do przeprowadzenia kontroli Projektu przy czym Beneficjent zobowiązuje się do wprowadzania danych do systemu teleinformatycznego CST2021 z należytą starannością i zgodnie z dokumentami źródłowymi,</w:t>
      </w:r>
    </w:p>
    <w:p w14:paraId="4142A1D3" w14:textId="77777777" w:rsidR="003E3D77" w:rsidRPr="006474C0" w:rsidRDefault="003E3D77" w:rsidP="00197511">
      <w:pPr>
        <w:numPr>
          <w:ilvl w:val="1"/>
          <w:numId w:val="27"/>
        </w:numPr>
        <w:tabs>
          <w:tab w:val="clear" w:pos="1440"/>
          <w:tab w:val="num" w:pos="709"/>
        </w:tabs>
        <w:suppressAutoHyphens/>
        <w:spacing w:after="0" w:line="360" w:lineRule="auto"/>
        <w:ind w:left="720"/>
        <w:rPr>
          <w:rFonts w:cs="Calibri"/>
          <w:sz w:val="24"/>
          <w:szCs w:val="24"/>
        </w:rPr>
      </w:pPr>
      <w:r w:rsidRPr="006474C0">
        <w:rPr>
          <w:rFonts w:cs="Calibri"/>
          <w:sz w:val="24"/>
          <w:szCs w:val="24"/>
        </w:rPr>
        <w:t xml:space="preserve">informacji o zamówieniach udzielonych zgodnie z ustawą </w:t>
      </w:r>
      <w:proofErr w:type="spellStart"/>
      <w:r w:rsidRPr="006474C0">
        <w:rPr>
          <w:rFonts w:cs="Calibri"/>
          <w:sz w:val="24"/>
          <w:szCs w:val="24"/>
        </w:rPr>
        <w:t>Pzp</w:t>
      </w:r>
      <w:proofErr w:type="spellEnd"/>
      <w:r w:rsidRPr="006474C0">
        <w:rPr>
          <w:rFonts w:cs="Calibri"/>
          <w:sz w:val="24"/>
          <w:szCs w:val="24"/>
        </w:rPr>
        <w:t xml:space="preserve"> (tj. daty ogłoszenia, numeru ogłoszenia, rodzaju zamówienia, trybu udzielenia zamówienia, szacunkowej wartości zamówienia, danych dotyczących kontraktu) oraz o zawartych w ramach tych zamówień kontraktach.</w:t>
      </w:r>
    </w:p>
    <w:p w14:paraId="3446EE99" w14:textId="77777777" w:rsidR="009F47B6" w:rsidRPr="006474C0" w:rsidRDefault="009F47B6" w:rsidP="00197511">
      <w:pPr>
        <w:numPr>
          <w:ilvl w:val="2"/>
          <w:numId w:val="27"/>
        </w:numPr>
        <w:tabs>
          <w:tab w:val="clear" w:pos="2340"/>
          <w:tab w:val="num" w:pos="360"/>
        </w:tabs>
        <w:suppressAutoHyphens/>
        <w:spacing w:after="0" w:line="360" w:lineRule="auto"/>
        <w:ind w:left="360"/>
        <w:rPr>
          <w:rFonts w:cs="Calibri"/>
          <w:sz w:val="24"/>
          <w:szCs w:val="24"/>
        </w:rPr>
      </w:pPr>
      <w:r w:rsidRPr="006474C0">
        <w:rPr>
          <w:rFonts w:cs="Calibri"/>
          <w:sz w:val="24"/>
          <w:szCs w:val="24"/>
        </w:rPr>
        <w:t>Przekazanie dokumentów, o których mowa w ust. 1 pkt 2, pkt 3, pkt 4 i pkt 5 drogą elektroniczną nie zdejmuje z Beneficjenta obowiązku przechowywania oryginałów dokumentów i ich udostępniania podczas kontroli na miejscu lub na wezwanie Instytucji Pośredniczącej.</w:t>
      </w:r>
    </w:p>
    <w:p w14:paraId="203C4058" w14:textId="77777777" w:rsidR="00AF7450" w:rsidRPr="006474C0" w:rsidRDefault="00AF7450" w:rsidP="00197511">
      <w:pPr>
        <w:numPr>
          <w:ilvl w:val="2"/>
          <w:numId w:val="27"/>
        </w:numPr>
        <w:tabs>
          <w:tab w:val="clear" w:pos="2340"/>
        </w:tabs>
        <w:suppressAutoHyphens/>
        <w:spacing w:after="0" w:line="360" w:lineRule="auto"/>
        <w:ind w:left="360"/>
        <w:rPr>
          <w:rFonts w:cs="Calibri"/>
          <w:sz w:val="24"/>
          <w:szCs w:val="24"/>
        </w:rPr>
      </w:pPr>
      <w:r w:rsidRPr="006474C0">
        <w:rPr>
          <w:rFonts w:cs="Calibri"/>
          <w:sz w:val="24"/>
          <w:szCs w:val="24"/>
        </w:rPr>
        <w:t>Beneficjent i Instytucja Pośrednicząca uznają za prawnie skuteczne przyjęte w umowie rozwiązania stosowane w zakresie komunikacji i wymiany danych w CST2021, bez możliwości kwestionowania skutków ich stosowania.</w:t>
      </w:r>
    </w:p>
    <w:p w14:paraId="427D44DD" w14:textId="77777777" w:rsidR="00AF7450" w:rsidRPr="006474C0" w:rsidRDefault="00AF7450" w:rsidP="00197511">
      <w:pPr>
        <w:numPr>
          <w:ilvl w:val="2"/>
          <w:numId w:val="27"/>
        </w:numPr>
        <w:tabs>
          <w:tab w:val="clear" w:pos="2340"/>
        </w:tabs>
        <w:suppressAutoHyphens/>
        <w:spacing w:after="0" w:line="360" w:lineRule="auto"/>
        <w:ind w:left="360"/>
        <w:rPr>
          <w:rFonts w:cs="Calibri"/>
          <w:sz w:val="24"/>
          <w:szCs w:val="24"/>
        </w:rPr>
      </w:pPr>
      <w:r w:rsidRPr="006474C0">
        <w:rPr>
          <w:rFonts w:cs="Calibri"/>
          <w:sz w:val="24"/>
          <w:szCs w:val="24"/>
        </w:rPr>
        <w:t xml:space="preserve">Beneficjent </w:t>
      </w:r>
      <w:r w:rsidRPr="006474C0">
        <w:rPr>
          <w:rFonts w:cs="Calibri"/>
          <w:iCs/>
          <w:sz w:val="24"/>
          <w:szCs w:val="24"/>
        </w:rPr>
        <w:t>wyznacza</w:t>
      </w:r>
      <w:r w:rsidRPr="006474C0">
        <w:rPr>
          <w:rFonts w:cs="Calibri"/>
          <w:sz w:val="24"/>
          <w:szCs w:val="24"/>
        </w:rPr>
        <w:t xml:space="preserve"> osoby uprawnione do wykonywania w jego imieniu czynności związanych z realizacją projektu oraz które w jego imieniu będą zarządzać uprawnieniami użytkowników CST2021. Wniosek o dodanie osoby zarządzającej projektem dokonywany jest na podstawie załącznika nr 1</w:t>
      </w:r>
      <w:r w:rsidR="00781CE6" w:rsidRPr="006474C0">
        <w:rPr>
          <w:rFonts w:cs="Calibri"/>
          <w:sz w:val="24"/>
          <w:szCs w:val="24"/>
        </w:rPr>
        <w:t>1</w:t>
      </w:r>
      <w:r w:rsidRPr="006474C0">
        <w:rPr>
          <w:rFonts w:cs="Calibri"/>
          <w:sz w:val="24"/>
          <w:szCs w:val="24"/>
        </w:rPr>
        <w:t xml:space="preserve"> do niniejszej Umowy.</w:t>
      </w:r>
    </w:p>
    <w:p w14:paraId="5AC7A468" w14:textId="77777777" w:rsidR="00AF7450" w:rsidRPr="006474C0" w:rsidRDefault="00AF7450" w:rsidP="00197511">
      <w:pPr>
        <w:numPr>
          <w:ilvl w:val="2"/>
          <w:numId w:val="27"/>
        </w:numPr>
        <w:tabs>
          <w:tab w:val="clear" w:pos="2340"/>
          <w:tab w:val="num" w:pos="426"/>
        </w:tabs>
        <w:suppressAutoHyphens/>
        <w:spacing w:after="0" w:line="360" w:lineRule="auto"/>
        <w:ind w:left="360"/>
        <w:rPr>
          <w:rFonts w:cs="Calibri"/>
          <w:sz w:val="24"/>
          <w:szCs w:val="24"/>
        </w:rPr>
      </w:pPr>
      <w:r w:rsidRPr="006474C0">
        <w:rPr>
          <w:rFonts w:cs="Calibri"/>
          <w:sz w:val="24"/>
          <w:szCs w:val="24"/>
        </w:rPr>
        <w:t>Beneficjent zapewnia, że osoby, o których mowa w ust. 4, wykorzystują certyfikat niekwalifikowany generowany przez CST2021 (jako kod autoryzacyjny przesyłany na adres email danej osoby uprawnionej) lub kwalifikowany podpis elektroniczny w ramach uwierzytelniania czynności dokonywanych w ramach CST2021.</w:t>
      </w:r>
    </w:p>
    <w:p w14:paraId="37FB069E" w14:textId="77777777" w:rsidR="00AF7450" w:rsidRPr="006474C0" w:rsidRDefault="00AF7450" w:rsidP="00197511">
      <w:pPr>
        <w:numPr>
          <w:ilvl w:val="2"/>
          <w:numId w:val="27"/>
        </w:numPr>
        <w:tabs>
          <w:tab w:val="clear" w:pos="2340"/>
          <w:tab w:val="num" w:pos="284"/>
        </w:tabs>
        <w:suppressAutoHyphens/>
        <w:spacing w:after="0" w:line="360" w:lineRule="auto"/>
        <w:ind w:left="360"/>
        <w:rPr>
          <w:rFonts w:cs="Calibri"/>
          <w:sz w:val="24"/>
          <w:szCs w:val="24"/>
        </w:rPr>
      </w:pPr>
      <w:r w:rsidRPr="006474C0">
        <w:rPr>
          <w:rFonts w:cs="Calibri"/>
          <w:sz w:val="24"/>
          <w:szCs w:val="24"/>
        </w:rPr>
        <w:t>Logowanie do CST2021 następuje poprzez wprowadzenie loginu i hasła.</w:t>
      </w:r>
    </w:p>
    <w:p w14:paraId="3439B743" w14:textId="77777777" w:rsidR="00AF7450" w:rsidRPr="006474C0" w:rsidRDefault="00AF7450" w:rsidP="00197511">
      <w:pPr>
        <w:numPr>
          <w:ilvl w:val="2"/>
          <w:numId w:val="27"/>
        </w:numPr>
        <w:tabs>
          <w:tab w:val="clear" w:pos="2340"/>
          <w:tab w:val="num" w:pos="284"/>
        </w:tabs>
        <w:suppressAutoHyphens/>
        <w:spacing w:after="0" w:line="360" w:lineRule="auto"/>
        <w:ind w:left="360"/>
        <w:rPr>
          <w:rFonts w:cs="Calibri"/>
          <w:sz w:val="24"/>
          <w:szCs w:val="24"/>
        </w:rPr>
      </w:pPr>
      <w:r w:rsidRPr="006474C0">
        <w:rPr>
          <w:rFonts w:cs="Calibri"/>
          <w:sz w:val="24"/>
          <w:szCs w:val="24"/>
        </w:rPr>
        <w:t>Wszelkie działania w CST2021 osób uprawnionych przez Beneficjenta są traktowane w sensie prawnym jako działania Beneficjenta.</w:t>
      </w:r>
    </w:p>
    <w:p w14:paraId="25385358" w14:textId="77777777" w:rsidR="00AF7450" w:rsidRPr="006474C0" w:rsidRDefault="00AF7450" w:rsidP="00197511">
      <w:pPr>
        <w:numPr>
          <w:ilvl w:val="2"/>
          <w:numId w:val="27"/>
        </w:numPr>
        <w:tabs>
          <w:tab w:val="clear" w:pos="2340"/>
          <w:tab w:val="num" w:pos="426"/>
        </w:tabs>
        <w:suppressAutoHyphens/>
        <w:spacing w:after="0" w:line="360" w:lineRule="auto"/>
        <w:ind w:left="360"/>
        <w:rPr>
          <w:rFonts w:cs="Calibri"/>
          <w:sz w:val="24"/>
          <w:szCs w:val="24"/>
        </w:rPr>
      </w:pPr>
      <w:r w:rsidRPr="006474C0">
        <w:rPr>
          <w:rFonts w:cs="Calibri"/>
          <w:sz w:val="24"/>
          <w:szCs w:val="24"/>
        </w:rPr>
        <w:t>Beneficjent zapewnia, że wszystkie osoby korzystające w jego imieniu z CST2021  przestrzegają regulaminu bezpieczeństwa informacji przetwarzanych w CST2021.</w:t>
      </w:r>
    </w:p>
    <w:p w14:paraId="7CE20DD0" w14:textId="77777777" w:rsidR="00AF7450" w:rsidRPr="006474C0" w:rsidRDefault="00AF7450" w:rsidP="00197511">
      <w:pPr>
        <w:numPr>
          <w:ilvl w:val="2"/>
          <w:numId w:val="27"/>
        </w:numPr>
        <w:tabs>
          <w:tab w:val="clear" w:pos="2340"/>
        </w:tabs>
        <w:suppressAutoHyphens/>
        <w:spacing w:after="0" w:line="360" w:lineRule="auto"/>
        <w:ind w:left="360"/>
        <w:rPr>
          <w:rFonts w:cs="Calibri"/>
          <w:sz w:val="24"/>
          <w:szCs w:val="24"/>
        </w:rPr>
      </w:pPr>
      <w:r w:rsidRPr="006474C0">
        <w:rPr>
          <w:rFonts w:cs="Calibri"/>
          <w:sz w:val="24"/>
          <w:szCs w:val="24"/>
        </w:rPr>
        <w:lastRenderedPageBreak/>
        <w:t>Beneficjent zobowiązuje się do każdorazowego informowania Instytucji Pośredniczącej o nieautoryzowanym dostępie do danych Beneficjenta w CST2021.</w:t>
      </w:r>
    </w:p>
    <w:p w14:paraId="0738E345" w14:textId="37F3ECA6" w:rsidR="00AF7450" w:rsidRPr="006474C0" w:rsidRDefault="00AF7450" w:rsidP="00197511">
      <w:pPr>
        <w:numPr>
          <w:ilvl w:val="2"/>
          <w:numId w:val="27"/>
        </w:numPr>
        <w:tabs>
          <w:tab w:val="clear" w:pos="2340"/>
          <w:tab w:val="num" w:pos="426"/>
        </w:tabs>
        <w:suppressAutoHyphens/>
        <w:spacing w:after="0" w:line="360" w:lineRule="auto"/>
        <w:ind w:left="360"/>
        <w:rPr>
          <w:rFonts w:cs="Calibri"/>
          <w:sz w:val="24"/>
          <w:szCs w:val="24"/>
        </w:rPr>
      </w:pPr>
      <w:r w:rsidRPr="006474C0">
        <w:rPr>
          <w:rFonts w:cs="Calibri"/>
          <w:sz w:val="24"/>
          <w:szCs w:val="24"/>
        </w:rPr>
        <w:t>Wsparciem technicznym i merytorycznym dla Beneficjenta w ramach CST2021 są Administratorzy Merytoryczni przy Instytucji Pośredniczącej. W przypadku pytań, wystąpienia problemów lub niedostępności CST2021 Beneficjent zgłasza Instytucji Zarządzającej zaistniały problem na adres e-mail: ami.feop@opolskie.pl lub telefonicznie pod numerem 77 40 33 62</w:t>
      </w:r>
      <w:r w:rsidR="00457E74" w:rsidRPr="006474C0">
        <w:rPr>
          <w:rFonts w:cs="Calibri"/>
          <w:sz w:val="24"/>
          <w:szCs w:val="24"/>
        </w:rPr>
        <w:t>8</w:t>
      </w:r>
      <w:r w:rsidRPr="006474C0">
        <w:rPr>
          <w:rFonts w:cs="Calibri"/>
          <w:sz w:val="24"/>
          <w:szCs w:val="24"/>
        </w:rPr>
        <w:t>. Po potwierdzeniu awarii CST2021 przez pracownika Instytucji Zarządzającej proces rozliczania Projektu oraz komunikowania z Instytucją Zarządzającą odbywa się drogą pisemną. Wszelka korespondencja papierowa, aby została uznana za wiążącą, musi zostać podpisana przez osoby uprawnione do składania oświadczeń woli w imieniu Beneficjenta. O usunięciu awarii CST2021 Instytucja Zarządzająca informuje Beneficjenta na adresy e-mail osób uprawnionych przez Beneficjenta do pracy w CST2021, Beneficjent zaś zobowiązuje się niezwłocznie uzupełnić dane w CST2021 w zakresie dokumentów przekazanych drogą pisemną.</w:t>
      </w:r>
    </w:p>
    <w:p w14:paraId="672378D2" w14:textId="77777777" w:rsidR="00AF7450" w:rsidRPr="006474C0" w:rsidRDefault="00AF7450" w:rsidP="00197511">
      <w:pPr>
        <w:numPr>
          <w:ilvl w:val="2"/>
          <w:numId w:val="27"/>
        </w:numPr>
        <w:tabs>
          <w:tab w:val="clear" w:pos="2340"/>
          <w:tab w:val="num" w:pos="426"/>
        </w:tabs>
        <w:suppressAutoHyphens/>
        <w:spacing w:after="0" w:line="360" w:lineRule="auto"/>
        <w:ind w:left="360"/>
        <w:rPr>
          <w:rFonts w:cs="Calibri"/>
          <w:sz w:val="24"/>
          <w:szCs w:val="24"/>
        </w:rPr>
      </w:pPr>
      <w:r w:rsidRPr="006474C0">
        <w:rPr>
          <w:rFonts w:cs="Calibri"/>
          <w:sz w:val="24"/>
          <w:szCs w:val="24"/>
        </w:rPr>
        <w:t>Nie mogą być przedmiotem komunikacji wyłącznie przy wykorzystaniu CST2021:</w:t>
      </w:r>
    </w:p>
    <w:p w14:paraId="56DEF943" w14:textId="77777777" w:rsidR="00AF7450" w:rsidRPr="006474C0" w:rsidRDefault="00AF7450" w:rsidP="00197511">
      <w:pPr>
        <w:numPr>
          <w:ilvl w:val="0"/>
          <w:numId w:val="28"/>
        </w:numPr>
        <w:tabs>
          <w:tab w:val="left" w:pos="357"/>
        </w:tabs>
        <w:suppressAutoHyphens/>
        <w:spacing w:after="0" w:line="360" w:lineRule="auto"/>
        <w:ind w:left="720"/>
        <w:rPr>
          <w:rFonts w:cs="Calibri"/>
          <w:color w:val="000000"/>
          <w:sz w:val="24"/>
          <w:szCs w:val="24"/>
        </w:rPr>
      </w:pPr>
      <w:r w:rsidRPr="006474C0">
        <w:rPr>
          <w:rFonts w:cs="Calibri"/>
          <w:color w:val="000000"/>
          <w:sz w:val="24"/>
          <w:szCs w:val="24"/>
        </w:rPr>
        <w:t>zmiany treści Umowy;</w:t>
      </w:r>
    </w:p>
    <w:p w14:paraId="430D6B89" w14:textId="77777777" w:rsidR="00AF7450" w:rsidRPr="006474C0" w:rsidRDefault="00AF7450" w:rsidP="00197511">
      <w:pPr>
        <w:numPr>
          <w:ilvl w:val="0"/>
          <w:numId w:val="28"/>
        </w:numPr>
        <w:tabs>
          <w:tab w:val="left" w:pos="357"/>
        </w:tabs>
        <w:suppressAutoHyphens/>
        <w:spacing w:after="0" w:line="360" w:lineRule="auto"/>
        <w:ind w:left="720"/>
        <w:rPr>
          <w:rFonts w:cs="Calibri"/>
          <w:sz w:val="24"/>
          <w:szCs w:val="24"/>
        </w:rPr>
      </w:pPr>
      <w:r w:rsidRPr="006474C0">
        <w:rPr>
          <w:rFonts w:cs="Calibri"/>
          <w:sz w:val="24"/>
          <w:szCs w:val="24"/>
        </w:rPr>
        <w:t>kontrole na miejscu przeprowadzane w ramach Projektu;</w:t>
      </w:r>
    </w:p>
    <w:p w14:paraId="74E34BB2" w14:textId="23CA7E17" w:rsidR="00AF7450" w:rsidRPr="006474C0" w:rsidRDefault="00AF7450" w:rsidP="00197511">
      <w:pPr>
        <w:numPr>
          <w:ilvl w:val="0"/>
          <w:numId w:val="28"/>
        </w:numPr>
        <w:tabs>
          <w:tab w:val="left" w:pos="357"/>
        </w:tabs>
        <w:suppressAutoHyphens/>
        <w:spacing w:after="0" w:line="360" w:lineRule="auto"/>
        <w:ind w:left="720"/>
        <w:rPr>
          <w:rFonts w:cs="Calibri"/>
          <w:sz w:val="24"/>
          <w:szCs w:val="24"/>
        </w:rPr>
      </w:pPr>
      <w:r w:rsidRPr="006474C0">
        <w:rPr>
          <w:rFonts w:cs="Calibri"/>
          <w:sz w:val="24"/>
          <w:szCs w:val="24"/>
        </w:rPr>
        <w:t>dochodzenie zwrotu środków od Beneficjenta, o których mowa w § 1</w:t>
      </w:r>
      <w:r w:rsidR="0033008A" w:rsidRPr="006474C0">
        <w:rPr>
          <w:rFonts w:cs="Calibri"/>
          <w:sz w:val="24"/>
          <w:szCs w:val="24"/>
        </w:rPr>
        <w:t>5</w:t>
      </w:r>
      <w:r w:rsidRPr="006474C0">
        <w:rPr>
          <w:rFonts w:cs="Calibri"/>
          <w:sz w:val="24"/>
          <w:szCs w:val="24"/>
        </w:rPr>
        <w:t>, w tym prowadzenie postępowania administracyjnego w celu wydania decyzji o zwrocie środków;</w:t>
      </w:r>
    </w:p>
    <w:p w14:paraId="4EDBDF34" w14:textId="2A53ED68" w:rsidR="00AF7450" w:rsidRPr="006474C0" w:rsidRDefault="00AF7450" w:rsidP="00197511">
      <w:pPr>
        <w:numPr>
          <w:ilvl w:val="0"/>
          <w:numId w:val="28"/>
        </w:numPr>
        <w:tabs>
          <w:tab w:val="left" w:pos="357"/>
        </w:tabs>
        <w:suppressAutoHyphens/>
        <w:spacing w:after="0" w:line="360" w:lineRule="auto"/>
        <w:ind w:left="720"/>
        <w:rPr>
          <w:rFonts w:cs="Calibri"/>
          <w:sz w:val="24"/>
          <w:szCs w:val="24"/>
        </w:rPr>
      </w:pPr>
      <w:r w:rsidRPr="006474C0">
        <w:rPr>
          <w:rFonts w:cs="Calibri"/>
          <w:sz w:val="24"/>
          <w:szCs w:val="24"/>
        </w:rPr>
        <w:t>wniesienie zabezpieczenia prawidłowej realizacji Umowy, o którym mowa w § 1</w:t>
      </w:r>
      <w:r w:rsidR="0009583B" w:rsidRPr="006474C0">
        <w:rPr>
          <w:rFonts w:cs="Calibri"/>
          <w:sz w:val="24"/>
          <w:szCs w:val="24"/>
        </w:rPr>
        <w:t>6</w:t>
      </w:r>
    </w:p>
    <w:p w14:paraId="640EAB53" w14:textId="77777777" w:rsidR="00B25CAA" w:rsidRPr="006474C0" w:rsidRDefault="00B25CAA" w:rsidP="00197511">
      <w:pPr>
        <w:spacing w:after="0" w:line="360" w:lineRule="auto"/>
        <w:rPr>
          <w:rFonts w:cs="Calibri"/>
          <w:b/>
          <w:sz w:val="24"/>
          <w:szCs w:val="24"/>
        </w:rPr>
      </w:pPr>
    </w:p>
    <w:p w14:paraId="21CF7C66" w14:textId="77777777" w:rsidR="00BA0FAC" w:rsidRPr="006474C0" w:rsidRDefault="00BA0FAC" w:rsidP="00197511">
      <w:pPr>
        <w:spacing w:after="0" w:line="360" w:lineRule="auto"/>
        <w:rPr>
          <w:rFonts w:cs="Calibri"/>
          <w:b/>
          <w:sz w:val="24"/>
          <w:szCs w:val="24"/>
        </w:rPr>
      </w:pPr>
      <w:r w:rsidRPr="006474C0">
        <w:rPr>
          <w:rFonts w:cs="Calibri"/>
          <w:b/>
          <w:sz w:val="24"/>
          <w:szCs w:val="24"/>
        </w:rPr>
        <w:t xml:space="preserve">Dokumentacja </w:t>
      </w:r>
      <w:r w:rsidR="0084250B" w:rsidRPr="006474C0">
        <w:rPr>
          <w:rFonts w:cs="Calibri"/>
          <w:b/>
          <w:sz w:val="24"/>
          <w:szCs w:val="24"/>
        </w:rPr>
        <w:t>Projekt</w:t>
      </w:r>
      <w:r w:rsidRPr="006474C0">
        <w:rPr>
          <w:rFonts w:cs="Calibri"/>
          <w:b/>
          <w:sz w:val="24"/>
          <w:szCs w:val="24"/>
        </w:rPr>
        <w:t>u</w:t>
      </w:r>
    </w:p>
    <w:p w14:paraId="2FE42874" w14:textId="70C77955" w:rsidR="00BA0FAC" w:rsidRPr="006474C0" w:rsidRDefault="00B765C2" w:rsidP="00197511">
      <w:pPr>
        <w:tabs>
          <w:tab w:val="num" w:pos="717"/>
        </w:tabs>
        <w:suppressAutoHyphens/>
        <w:spacing w:after="0" w:line="360" w:lineRule="auto"/>
        <w:rPr>
          <w:rFonts w:cs="Calibri"/>
          <w:b/>
          <w:sz w:val="24"/>
          <w:szCs w:val="24"/>
        </w:rPr>
      </w:pPr>
      <w:r w:rsidRPr="006474C0">
        <w:rPr>
          <w:rFonts w:cs="Calibri"/>
          <w:b/>
          <w:sz w:val="24"/>
          <w:szCs w:val="24"/>
        </w:rPr>
        <w:t xml:space="preserve">§ </w:t>
      </w:r>
      <w:r w:rsidR="004D29C9" w:rsidRPr="006474C0">
        <w:rPr>
          <w:rFonts w:cs="Calibri"/>
          <w:b/>
          <w:sz w:val="24"/>
          <w:szCs w:val="24"/>
        </w:rPr>
        <w:t>1</w:t>
      </w:r>
      <w:r w:rsidR="0043697F" w:rsidRPr="006474C0">
        <w:rPr>
          <w:rFonts w:cs="Calibri"/>
          <w:b/>
          <w:sz w:val="24"/>
          <w:szCs w:val="24"/>
        </w:rPr>
        <w:t>8</w:t>
      </w:r>
    </w:p>
    <w:p w14:paraId="5EF0A3FC" w14:textId="2F86A7D1" w:rsidR="00B16D5D" w:rsidRPr="006474C0" w:rsidRDefault="00EE6FF0" w:rsidP="00197511">
      <w:pPr>
        <w:numPr>
          <w:ilvl w:val="0"/>
          <w:numId w:val="29"/>
        </w:numPr>
        <w:tabs>
          <w:tab w:val="clear" w:pos="1440"/>
          <w:tab w:val="num" w:pos="360"/>
          <w:tab w:val="num" w:pos="717"/>
        </w:tabs>
        <w:suppressAutoHyphens/>
        <w:spacing w:after="0" w:line="360" w:lineRule="auto"/>
        <w:ind w:left="357" w:hanging="357"/>
        <w:rPr>
          <w:rFonts w:cs="Calibri"/>
          <w:sz w:val="24"/>
          <w:szCs w:val="24"/>
        </w:rPr>
      </w:pPr>
      <w:r w:rsidRPr="006474C0">
        <w:rPr>
          <w:rFonts w:cs="Calibri"/>
          <w:sz w:val="24"/>
          <w:szCs w:val="24"/>
        </w:rPr>
        <w:t>Beneficjent</w:t>
      </w:r>
      <w:r w:rsidR="00BA0FAC" w:rsidRPr="006474C0">
        <w:rPr>
          <w:rFonts w:cs="Calibri"/>
          <w:sz w:val="24"/>
          <w:szCs w:val="24"/>
        </w:rPr>
        <w:t xml:space="preserve"> zobowiązany jest do przechowywania </w:t>
      </w:r>
      <w:r w:rsidR="00694DAD" w:rsidRPr="006474C0">
        <w:rPr>
          <w:rFonts w:cs="Calibri"/>
          <w:sz w:val="24"/>
          <w:szCs w:val="24"/>
        </w:rPr>
        <w:t xml:space="preserve">i udostępniania </w:t>
      </w:r>
      <w:r w:rsidR="00B16D5D" w:rsidRPr="006474C0">
        <w:rPr>
          <w:rFonts w:cs="Calibri"/>
          <w:sz w:val="24"/>
          <w:szCs w:val="24"/>
        </w:rPr>
        <w:t xml:space="preserve">pełnej </w:t>
      </w:r>
      <w:r w:rsidR="00BA0FAC" w:rsidRPr="006474C0">
        <w:rPr>
          <w:rFonts w:cs="Calibri"/>
          <w:sz w:val="24"/>
          <w:szCs w:val="24"/>
        </w:rPr>
        <w:t xml:space="preserve">dokumentacji związanej z realizacją </w:t>
      </w:r>
      <w:r w:rsidR="0084250B" w:rsidRPr="006474C0">
        <w:rPr>
          <w:rFonts w:cs="Calibri"/>
          <w:sz w:val="24"/>
          <w:szCs w:val="24"/>
        </w:rPr>
        <w:t>Projekt</w:t>
      </w:r>
      <w:r w:rsidR="00BA0FAC" w:rsidRPr="006474C0">
        <w:rPr>
          <w:rFonts w:cs="Calibri"/>
          <w:sz w:val="24"/>
          <w:szCs w:val="24"/>
        </w:rPr>
        <w:t xml:space="preserve">u </w:t>
      </w:r>
      <w:r w:rsidR="00B16D5D" w:rsidRPr="006474C0">
        <w:rPr>
          <w:rFonts w:cs="Calibri"/>
          <w:sz w:val="24"/>
          <w:szCs w:val="24"/>
        </w:rPr>
        <w:t xml:space="preserve">przez okres 5 lat </w:t>
      </w:r>
      <w:r w:rsidR="00D07F9D" w:rsidRPr="006474C0">
        <w:rPr>
          <w:rFonts w:cs="Calibri"/>
          <w:sz w:val="24"/>
          <w:szCs w:val="24"/>
        </w:rPr>
        <w:t xml:space="preserve">liczonych </w:t>
      </w:r>
      <w:r w:rsidR="00B16D5D" w:rsidRPr="006474C0">
        <w:rPr>
          <w:rFonts w:cs="Calibri"/>
          <w:sz w:val="24"/>
          <w:szCs w:val="24"/>
        </w:rPr>
        <w:t xml:space="preserve">od dnia 31 grudnia roku, </w:t>
      </w:r>
      <w:r w:rsidR="00AC7491" w:rsidRPr="006474C0">
        <w:rPr>
          <w:rFonts w:cs="Calibri"/>
          <w:sz w:val="24"/>
          <w:szCs w:val="24"/>
        </w:rPr>
        <w:br/>
      </w:r>
      <w:r w:rsidR="00B16D5D" w:rsidRPr="006474C0">
        <w:rPr>
          <w:rFonts w:cs="Calibri"/>
          <w:sz w:val="24"/>
          <w:szCs w:val="24"/>
        </w:rPr>
        <w:t xml:space="preserve">w którym Instytucja Pośrednicząca dokonała płatności końcowej na rzecz Beneficjenta, </w:t>
      </w:r>
      <w:r w:rsidR="00AC7491" w:rsidRPr="006474C0">
        <w:rPr>
          <w:rFonts w:cs="Calibri"/>
          <w:sz w:val="24"/>
          <w:szCs w:val="24"/>
        </w:rPr>
        <w:br/>
      </w:r>
      <w:r w:rsidR="00B16D5D" w:rsidRPr="006474C0">
        <w:rPr>
          <w:rFonts w:cs="Calibri"/>
          <w:sz w:val="24"/>
          <w:szCs w:val="24"/>
        </w:rPr>
        <w:t xml:space="preserve">o której mowa w § </w:t>
      </w:r>
      <w:r w:rsidR="0050586B" w:rsidRPr="006474C0">
        <w:rPr>
          <w:rFonts w:cs="Calibri"/>
          <w:sz w:val="24"/>
          <w:szCs w:val="24"/>
        </w:rPr>
        <w:t>2</w:t>
      </w:r>
      <w:r w:rsidR="0041513F" w:rsidRPr="006474C0">
        <w:rPr>
          <w:rFonts w:cs="Calibri"/>
          <w:sz w:val="24"/>
          <w:szCs w:val="24"/>
        </w:rPr>
        <w:t>0</w:t>
      </w:r>
      <w:r w:rsidR="00B16D5D" w:rsidRPr="006474C0">
        <w:rPr>
          <w:rFonts w:cs="Calibri"/>
          <w:sz w:val="24"/>
          <w:szCs w:val="24"/>
        </w:rPr>
        <w:t xml:space="preserve"> ust. 3 z zastrzeżeniem ust. 4. Bieg okresu</w:t>
      </w:r>
      <w:r w:rsidR="00017708" w:rsidRPr="006474C0">
        <w:rPr>
          <w:rFonts w:cs="Calibri"/>
          <w:sz w:val="24"/>
          <w:szCs w:val="24"/>
        </w:rPr>
        <w:t>,</w:t>
      </w:r>
      <w:r w:rsidR="00B16D5D" w:rsidRPr="006474C0">
        <w:rPr>
          <w:rFonts w:cs="Calibri"/>
          <w:sz w:val="24"/>
          <w:szCs w:val="24"/>
        </w:rPr>
        <w:t xml:space="preserve"> o którym mowa w zdaniu pierwszym, zostaje przerwany w przypadku wszczęcia postępowania prawnego albo na </w:t>
      </w:r>
      <w:r w:rsidR="00B16D5D" w:rsidRPr="006474C0">
        <w:rPr>
          <w:rFonts w:cs="Calibri"/>
          <w:sz w:val="24"/>
          <w:szCs w:val="24"/>
        </w:rPr>
        <w:lastRenderedPageBreak/>
        <w:t>wniosek Komisji Europejskiej, o czym Beneficjent jest informowany pisemnie przez Instytucję Pośredniczącą.</w:t>
      </w:r>
    </w:p>
    <w:p w14:paraId="50CFDD14" w14:textId="77777777" w:rsidR="00BA0FAC" w:rsidRPr="006474C0" w:rsidRDefault="00EE6FF0" w:rsidP="00197511">
      <w:pPr>
        <w:numPr>
          <w:ilvl w:val="0"/>
          <w:numId w:val="29"/>
        </w:numPr>
        <w:tabs>
          <w:tab w:val="clear" w:pos="1440"/>
          <w:tab w:val="num" w:pos="360"/>
        </w:tabs>
        <w:suppressAutoHyphens/>
        <w:spacing w:after="0" w:line="360" w:lineRule="auto"/>
        <w:ind w:left="357" w:hanging="357"/>
        <w:rPr>
          <w:rFonts w:cs="Calibri"/>
          <w:sz w:val="24"/>
          <w:szCs w:val="24"/>
        </w:rPr>
      </w:pPr>
      <w:r w:rsidRPr="006474C0">
        <w:rPr>
          <w:rFonts w:cs="Calibri"/>
          <w:sz w:val="24"/>
          <w:szCs w:val="24"/>
        </w:rPr>
        <w:t>Beneficjent</w:t>
      </w:r>
      <w:r w:rsidR="00BA0FAC" w:rsidRPr="006474C0">
        <w:rPr>
          <w:rFonts w:cs="Calibri"/>
          <w:sz w:val="24"/>
          <w:szCs w:val="24"/>
        </w:rPr>
        <w:t xml:space="preserve"> przechowuje dokumentację związaną z realizacją </w:t>
      </w:r>
      <w:r w:rsidR="0084250B" w:rsidRPr="006474C0">
        <w:rPr>
          <w:rFonts w:cs="Calibri"/>
          <w:sz w:val="24"/>
          <w:szCs w:val="24"/>
        </w:rPr>
        <w:t>Projekt</w:t>
      </w:r>
      <w:r w:rsidR="00BA0FAC" w:rsidRPr="006474C0">
        <w:rPr>
          <w:rFonts w:cs="Calibri"/>
          <w:sz w:val="24"/>
          <w:szCs w:val="24"/>
        </w:rPr>
        <w:t xml:space="preserve">u w sposób zapewniający dostępność, poufność i bezpieczeństwo, oraz jest zobowiązany do poinformowania Instytucji </w:t>
      </w:r>
      <w:r w:rsidR="0055792E" w:rsidRPr="006474C0">
        <w:rPr>
          <w:rFonts w:cs="Calibri"/>
          <w:sz w:val="24"/>
          <w:szCs w:val="24"/>
        </w:rPr>
        <w:t>Pośredniczącej</w:t>
      </w:r>
      <w:r w:rsidR="00BA0FAC" w:rsidRPr="006474C0">
        <w:rPr>
          <w:rFonts w:cs="Calibri"/>
          <w:sz w:val="24"/>
          <w:szCs w:val="24"/>
        </w:rPr>
        <w:t xml:space="preserve"> o miejscu jej archiwizacji.</w:t>
      </w:r>
    </w:p>
    <w:p w14:paraId="51611CA2" w14:textId="77777777" w:rsidR="00BA0FAC" w:rsidRPr="006474C0" w:rsidRDefault="00BA0FAC" w:rsidP="00197511">
      <w:pPr>
        <w:numPr>
          <w:ilvl w:val="0"/>
          <w:numId w:val="29"/>
        </w:numPr>
        <w:tabs>
          <w:tab w:val="clear" w:pos="1440"/>
          <w:tab w:val="num" w:pos="360"/>
          <w:tab w:val="num" w:pos="717"/>
        </w:tabs>
        <w:suppressAutoHyphens/>
        <w:spacing w:after="0" w:line="360" w:lineRule="auto"/>
        <w:ind w:left="357" w:hanging="357"/>
        <w:rPr>
          <w:rFonts w:cs="Calibri"/>
          <w:sz w:val="24"/>
          <w:szCs w:val="24"/>
        </w:rPr>
      </w:pPr>
      <w:r w:rsidRPr="006474C0">
        <w:rPr>
          <w:rFonts w:cs="Calibri"/>
          <w:sz w:val="24"/>
          <w:szCs w:val="24"/>
        </w:rPr>
        <w:t xml:space="preserve">W przypadku zmiany miejsca archiwizacji dokumentów oraz w przypadku zawieszenia </w:t>
      </w:r>
      <w:r w:rsidR="00C42A99" w:rsidRPr="006474C0">
        <w:rPr>
          <w:rFonts w:cs="Calibri"/>
          <w:sz w:val="24"/>
          <w:szCs w:val="24"/>
        </w:rPr>
        <w:br/>
      </w:r>
      <w:r w:rsidRPr="006474C0">
        <w:rPr>
          <w:rFonts w:cs="Calibri"/>
          <w:sz w:val="24"/>
          <w:szCs w:val="24"/>
        </w:rPr>
        <w:t xml:space="preserve">lub zaprzestania przez </w:t>
      </w:r>
      <w:r w:rsidR="00EE6FF0" w:rsidRPr="006474C0">
        <w:rPr>
          <w:rFonts w:cs="Calibri"/>
          <w:sz w:val="24"/>
          <w:szCs w:val="24"/>
        </w:rPr>
        <w:t>Beneficjenta</w:t>
      </w:r>
      <w:r w:rsidRPr="006474C0">
        <w:rPr>
          <w:rFonts w:cs="Calibri"/>
          <w:sz w:val="24"/>
          <w:szCs w:val="24"/>
        </w:rPr>
        <w:t xml:space="preserve"> działalności przed terminem, o którym mowa w ust. 1, </w:t>
      </w:r>
      <w:r w:rsidR="00EE6FF0" w:rsidRPr="006474C0">
        <w:rPr>
          <w:rFonts w:cs="Calibri"/>
          <w:sz w:val="24"/>
          <w:szCs w:val="24"/>
        </w:rPr>
        <w:t>Beneficjent</w:t>
      </w:r>
      <w:r w:rsidRPr="006474C0">
        <w:rPr>
          <w:rFonts w:cs="Calibri"/>
          <w:sz w:val="24"/>
          <w:szCs w:val="24"/>
        </w:rPr>
        <w:t xml:space="preserve"> zobowiązuje się pisemnie poinformować Instytucję </w:t>
      </w:r>
      <w:r w:rsidR="0055792E" w:rsidRPr="006474C0">
        <w:rPr>
          <w:rFonts w:cs="Calibri"/>
          <w:sz w:val="24"/>
          <w:szCs w:val="24"/>
        </w:rPr>
        <w:t>Pośredniczącą</w:t>
      </w:r>
      <w:r w:rsidRPr="006474C0">
        <w:rPr>
          <w:rFonts w:cs="Calibri"/>
          <w:sz w:val="24"/>
          <w:szCs w:val="24"/>
        </w:rPr>
        <w:t xml:space="preserve"> </w:t>
      </w:r>
      <w:r w:rsidR="00AC7491" w:rsidRPr="006474C0">
        <w:rPr>
          <w:rFonts w:cs="Calibri"/>
          <w:sz w:val="24"/>
          <w:szCs w:val="24"/>
        </w:rPr>
        <w:br/>
      </w:r>
      <w:r w:rsidRPr="006474C0">
        <w:rPr>
          <w:rFonts w:cs="Calibri"/>
          <w:sz w:val="24"/>
          <w:szCs w:val="24"/>
        </w:rPr>
        <w:t xml:space="preserve">o miejscu archiwizacji dokumentów związanych z realizowanym </w:t>
      </w:r>
      <w:r w:rsidR="0084250B" w:rsidRPr="006474C0">
        <w:rPr>
          <w:rFonts w:cs="Calibri"/>
          <w:sz w:val="24"/>
          <w:szCs w:val="24"/>
        </w:rPr>
        <w:t>Projekt</w:t>
      </w:r>
      <w:r w:rsidRPr="006474C0">
        <w:rPr>
          <w:rFonts w:cs="Calibri"/>
          <w:sz w:val="24"/>
          <w:szCs w:val="24"/>
        </w:rPr>
        <w:t xml:space="preserve">em. Informacja ta jest wymagana w przypadku zmiany miejsca archiwizacji dokumentów w terminie, </w:t>
      </w:r>
      <w:r w:rsidR="00AC7491" w:rsidRPr="006474C0">
        <w:rPr>
          <w:rFonts w:cs="Calibri"/>
          <w:sz w:val="24"/>
          <w:szCs w:val="24"/>
        </w:rPr>
        <w:br/>
      </w:r>
      <w:r w:rsidRPr="006474C0">
        <w:rPr>
          <w:rFonts w:cs="Calibri"/>
          <w:sz w:val="24"/>
          <w:szCs w:val="24"/>
        </w:rPr>
        <w:t>o którym mowa w ust. 1.</w:t>
      </w:r>
    </w:p>
    <w:p w14:paraId="159460ED" w14:textId="77777777" w:rsidR="00BA0FAC" w:rsidRPr="006474C0" w:rsidRDefault="00BA0FAC" w:rsidP="00197511">
      <w:pPr>
        <w:numPr>
          <w:ilvl w:val="0"/>
          <w:numId w:val="29"/>
        </w:numPr>
        <w:tabs>
          <w:tab w:val="clear" w:pos="1440"/>
          <w:tab w:val="num" w:pos="360"/>
          <w:tab w:val="num" w:pos="717"/>
        </w:tabs>
        <w:suppressAutoHyphens/>
        <w:spacing w:after="0" w:line="360" w:lineRule="auto"/>
        <w:ind w:left="357" w:hanging="357"/>
        <w:rPr>
          <w:rFonts w:cs="Calibri"/>
          <w:sz w:val="24"/>
          <w:szCs w:val="24"/>
        </w:rPr>
      </w:pPr>
      <w:r w:rsidRPr="006474C0">
        <w:rPr>
          <w:rFonts w:cs="Calibri"/>
          <w:sz w:val="24"/>
          <w:szCs w:val="24"/>
        </w:rPr>
        <w:t xml:space="preserve">Dokumenty dotyczące pomocy publicznej </w:t>
      </w:r>
      <w:r w:rsidR="00EE6FF0" w:rsidRPr="006474C0">
        <w:rPr>
          <w:rFonts w:cs="Calibri"/>
          <w:sz w:val="24"/>
          <w:szCs w:val="24"/>
        </w:rPr>
        <w:t>Beneficjent</w:t>
      </w:r>
      <w:r w:rsidRPr="006474C0">
        <w:rPr>
          <w:rFonts w:cs="Calibri"/>
          <w:sz w:val="24"/>
          <w:szCs w:val="24"/>
        </w:rPr>
        <w:t xml:space="preserve"> zobowiązuje się przechowywać przez 10 lat, licząc od dnia jej przyznania, w sposób zapewniający poufność </w:t>
      </w:r>
      <w:r w:rsidR="00D67BF7" w:rsidRPr="006474C0">
        <w:rPr>
          <w:rFonts w:cs="Calibri"/>
          <w:sz w:val="24"/>
          <w:szCs w:val="24"/>
        </w:rPr>
        <w:br/>
      </w:r>
      <w:r w:rsidRPr="006474C0">
        <w:rPr>
          <w:rFonts w:cs="Calibri"/>
          <w:sz w:val="24"/>
          <w:szCs w:val="24"/>
        </w:rPr>
        <w:t xml:space="preserve">i bezpieczeństwo, o ile </w:t>
      </w:r>
      <w:r w:rsidR="0084250B" w:rsidRPr="006474C0">
        <w:rPr>
          <w:rFonts w:cs="Calibri"/>
          <w:sz w:val="24"/>
          <w:szCs w:val="24"/>
        </w:rPr>
        <w:t>Projekt</w:t>
      </w:r>
      <w:r w:rsidRPr="006474C0">
        <w:rPr>
          <w:rFonts w:cs="Calibri"/>
          <w:sz w:val="24"/>
          <w:szCs w:val="24"/>
        </w:rPr>
        <w:t xml:space="preserve"> dotyczy pomocy publicznej.</w:t>
      </w:r>
    </w:p>
    <w:p w14:paraId="6D8827B3" w14:textId="77777777" w:rsidR="00405F6C" w:rsidRPr="006474C0" w:rsidRDefault="00405F6C" w:rsidP="00197511">
      <w:pPr>
        <w:spacing w:after="0" w:line="360" w:lineRule="auto"/>
        <w:rPr>
          <w:rFonts w:cs="Calibri"/>
          <w:b/>
          <w:sz w:val="24"/>
          <w:szCs w:val="24"/>
        </w:rPr>
      </w:pPr>
    </w:p>
    <w:p w14:paraId="1B67EB80" w14:textId="77777777" w:rsidR="00BA0FAC" w:rsidRPr="006474C0" w:rsidRDefault="00BA0FAC" w:rsidP="00197511">
      <w:pPr>
        <w:spacing w:after="0" w:line="360" w:lineRule="auto"/>
        <w:rPr>
          <w:rFonts w:cs="Calibri"/>
          <w:b/>
          <w:sz w:val="24"/>
          <w:szCs w:val="24"/>
        </w:rPr>
      </w:pPr>
      <w:r w:rsidRPr="006474C0">
        <w:rPr>
          <w:rFonts w:cs="Calibri"/>
          <w:b/>
          <w:sz w:val="24"/>
          <w:szCs w:val="24"/>
        </w:rPr>
        <w:t>Kontrola i przekazywanie informacji</w:t>
      </w:r>
    </w:p>
    <w:p w14:paraId="7CC24F82" w14:textId="5BE0D32B" w:rsidR="00BA0FAC" w:rsidRPr="006474C0" w:rsidRDefault="00B765C2" w:rsidP="00197511">
      <w:pPr>
        <w:spacing w:after="0" w:line="360" w:lineRule="auto"/>
        <w:rPr>
          <w:rFonts w:cs="Calibri"/>
          <w:b/>
          <w:sz w:val="24"/>
          <w:szCs w:val="24"/>
        </w:rPr>
      </w:pPr>
      <w:r w:rsidRPr="006474C0">
        <w:rPr>
          <w:rFonts w:cs="Calibri"/>
          <w:b/>
          <w:sz w:val="24"/>
          <w:szCs w:val="24"/>
        </w:rPr>
        <w:t xml:space="preserve">§ </w:t>
      </w:r>
      <w:r w:rsidR="0043697F" w:rsidRPr="006474C0">
        <w:rPr>
          <w:rFonts w:cs="Calibri"/>
          <w:b/>
          <w:sz w:val="24"/>
          <w:szCs w:val="24"/>
        </w:rPr>
        <w:t>19</w:t>
      </w:r>
    </w:p>
    <w:p w14:paraId="45712F67" w14:textId="5884DF7F" w:rsidR="00BA0FAC" w:rsidRPr="006474C0" w:rsidRDefault="009B0B65" w:rsidP="00197511">
      <w:pPr>
        <w:numPr>
          <w:ilvl w:val="0"/>
          <w:numId w:val="30"/>
        </w:numPr>
        <w:tabs>
          <w:tab w:val="clear" w:pos="1440"/>
          <w:tab w:val="num" w:pos="360"/>
        </w:tabs>
        <w:suppressAutoHyphens/>
        <w:spacing w:after="0" w:line="360" w:lineRule="auto"/>
        <w:ind w:left="357" w:hanging="357"/>
        <w:rPr>
          <w:rFonts w:cs="Calibri"/>
          <w:sz w:val="24"/>
          <w:szCs w:val="24"/>
        </w:rPr>
      </w:pPr>
      <w:r>
        <w:t>Beneficjent zobowiązuje się poddać audytom lub kontrolom, zgodnie z art. 25 ust. 1-3 ustawy wdrożeniowej wykonywanym lub zleconym przez Instytucję Zarządzającą, Instytucję Audytową, Komisję Europejską, Europejski Urząd ds. Zwalczania Nadużyć Finansowych (OLAF), Europejski Trybunał Obrachunkowy oraz inne podmioty do tego uprawnione na podstawie przepisów odrębnych, lub na zlecenie tych instytucji</w:t>
      </w:r>
      <w:r w:rsidR="00BA0FAC" w:rsidRPr="006474C0">
        <w:rPr>
          <w:rFonts w:cs="Calibri"/>
          <w:sz w:val="24"/>
          <w:szCs w:val="24"/>
        </w:rPr>
        <w:t xml:space="preserve">. </w:t>
      </w:r>
    </w:p>
    <w:p w14:paraId="223461F4" w14:textId="77777777" w:rsidR="001E3762" w:rsidRPr="006474C0" w:rsidRDefault="001E3762" w:rsidP="00197511">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6474C0">
        <w:rPr>
          <w:rFonts w:cs="Calibri"/>
          <w:sz w:val="24"/>
          <w:szCs w:val="24"/>
        </w:rPr>
        <w:t>Beneficjent zobowiązuje się do zapewnienia obecności podczas kontroli lub audytu osób, które udzielą wyjaśnień na temat wydatków, realizacji i pozostałych zagadnień związanych z realizacją Projektu.</w:t>
      </w:r>
    </w:p>
    <w:p w14:paraId="4E9E97D2" w14:textId="77777777" w:rsidR="00BA0FAC" w:rsidRPr="006474C0" w:rsidRDefault="00BA0FAC" w:rsidP="00197511">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6474C0">
        <w:rPr>
          <w:rFonts w:cs="Calibri"/>
          <w:sz w:val="24"/>
          <w:szCs w:val="24"/>
        </w:rPr>
        <w:t xml:space="preserve">Kontrola może </w:t>
      </w:r>
      <w:r w:rsidR="00361783" w:rsidRPr="006474C0">
        <w:rPr>
          <w:rFonts w:cs="Calibri"/>
          <w:sz w:val="24"/>
          <w:szCs w:val="24"/>
        </w:rPr>
        <w:t>zostać przeprowadzona w siedzibie instytucji kontrolującej lub w innym miejscu świadczenia przez osoby kontrolujące pracy lub usług na rzecz instytucji kontrolującej, w siedzibie Beneficjenta lub w każdym miejscu związanym z realizacją projektu.</w:t>
      </w:r>
    </w:p>
    <w:p w14:paraId="35332663" w14:textId="5B11F515" w:rsidR="00BA0FAC" w:rsidRPr="006474C0" w:rsidRDefault="00EE6FF0" w:rsidP="00197511">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6474C0">
        <w:rPr>
          <w:rFonts w:cs="Calibri"/>
          <w:sz w:val="24"/>
          <w:szCs w:val="24"/>
        </w:rPr>
        <w:lastRenderedPageBreak/>
        <w:t>Beneficjent</w:t>
      </w:r>
      <w:r w:rsidR="00BA0FAC" w:rsidRPr="006474C0">
        <w:rPr>
          <w:rFonts w:cs="Calibri"/>
          <w:sz w:val="24"/>
          <w:szCs w:val="24"/>
        </w:rPr>
        <w:t xml:space="preserve"> zapewnia </w:t>
      </w:r>
      <w:r w:rsidR="00361783" w:rsidRPr="006474C0">
        <w:rPr>
          <w:rFonts w:cs="Calibri"/>
          <w:sz w:val="24"/>
          <w:szCs w:val="24"/>
        </w:rPr>
        <w:t xml:space="preserve">podmiotom, o których mowa w ust. 1, prawo wglądu we wszystkie dokumenty związane, jak i niezwiązane z realizacją Projektu, o ile jest to konieczne </w:t>
      </w:r>
      <w:r w:rsidR="00361783" w:rsidRPr="006474C0">
        <w:rPr>
          <w:rFonts w:cs="Calibri"/>
          <w:sz w:val="24"/>
          <w:szCs w:val="24"/>
        </w:rPr>
        <w:br/>
        <w:t>do stwierdzenia kwalifikowalności wydatków w Projekcie, w tym dokumenty elektroniczne, przez cały okres ich przechowywania określony w § 1</w:t>
      </w:r>
      <w:r w:rsidR="0041513F" w:rsidRPr="006474C0">
        <w:rPr>
          <w:rFonts w:cs="Calibri"/>
          <w:sz w:val="24"/>
          <w:szCs w:val="24"/>
        </w:rPr>
        <w:t>8</w:t>
      </w:r>
      <w:r w:rsidR="00361783" w:rsidRPr="006474C0">
        <w:rPr>
          <w:rFonts w:cs="Calibri"/>
          <w:sz w:val="24"/>
          <w:szCs w:val="24"/>
        </w:rPr>
        <w:t xml:space="preserve"> ust. 1 i 4</w:t>
      </w:r>
      <w:r w:rsidR="00BA0FAC" w:rsidRPr="006474C0">
        <w:rPr>
          <w:rFonts w:cs="Calibri"/>
          <w:sz w:val="24"/>
          <w:szCs w:val="24"/>
        </w:rPr>
        <w:t>.</w:t>
      </w:r>
    </w:p>
    <w:p w14:paraId="0654684E" w14:textId="77777777" w:rsidR="001E3762" w:rsidRPr="006474C0" w:rsidRDefault="001E3762" w:rsidP="00197511">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6474C0">
        <w:rPr>
          <w:rFonts w:cs="Calibri"/>
          <w:sz w:val="24"/>
          <w:szCs w:val="24"/>
        </w:rPr>
        <w:t>Niespełnienie przez Beneficjenta warunków określonych w ust. 1-</w:t>
      </w:r>
      <w:r w:rsidR="00584391" w:rsidRPr="006474C0">
        <w:rPr>
          <w:rFonts w:cs="Calibri"/>
          <w:sz w:val="24"/>
          <w:szCs w:val="24"/>
        </w:rPr>
        <w:t>4</w:t>
      </w:r>
      <w:r w:rsidRPr="006474C0">
        <w:rPr>
          <w:rFonts w:cs="Calibri"/>
          <w:sz w:val="24"/>
          <w:szCs w:val="24"/>
        </w:rPr>
        <w:t xml:space="preserve"> lub stosowanie innych utrudnień w przeprowadzeniu kontroli lub audytu, traktowane będą jako odmowa poddania się kontroli lub audytu i powodują odpowiednio wstrzymanie dofinansowania na rzecz Beneficjenta lub wezwanie Beneficjenta do zwrotu dofinansowania.</w:t>
      </w:r>
    </w:p>
    <w:p w14:paraId="6F321E9F" w14:textId="77777777" w:rsidR="00BA0FAC" w:rsidRPr="006474C0" w:rsidRDefault="00BA0FAC" w:rsidP="00197511">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6474C0">
        <w:rPr>
          <w:rFonts w:cs="Calibri"/>
          <w:sz w:val="24"/>
          <w:szCs w:val="24"/>
        </w:rPr>
        <w:t xml:space="preserve">Ustalenia podmiotów, o których mowa w ust. 1, mogą prowadzić do korekty wydatków kwalifikowalnych rozliczonych w ramach </w:t>
      </w:r>
      <w:r w:rsidR="0084250B" w:rsidRPr="006474C0">
        <w:rPr>
          <w:rFonts w:cs="Calibri"/>
          <w:sz w:val="24"/>
          <w:szCs w:val="24"/>
        </w:rPr>
        <w:t>Projekt</w:t>
      </w:r>
      <w:r w:rsidRPr="006474C0">
        <w:rPr>
          <w:rFonts w:cs="Calibri"/>
          <w:sz w:val="24"/>
          <w:szCs w:val="24"/>
        </w:rPr>
        <w:t xml:space="preserve">u. </w:t>
      </w:r>
    </w:p>
    <w:p w14:paraId="70CDB2FE" w14:textId="77777777" w:rsidR="00BA0FAC" w:rsidRPr="006474C0" w:rsidRDefault="00BA0FAC" w:rsidP="00197511">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6474C0">
        <w:rPr>
          <w:rFonts w:cs="Calibri"/>
          <w:sz w:val="24"/>
          <w:szCs w:val="24"/>
        </w:rPr>
        <w:t xml:space="preserve">W wyniku kontroli </w:t>
      </w:r>
      <w:r w:rsidR="00EB4761" w:rsidRPr="006474C0">
        <w:rPr>
          <w:rFonts w:cs="Calibri"/>
          <w:sz w:val="24"/>
          <w:szCs w:val="24"/>
        </w:rPr>
        <w:t xml:space="preserve">sporządzana jest Informacja pokontrolna, a w przypadku wykrycia uchybień i nieprawidłowości </w:t>
      </w:r>
      <w:r w:rsidRPr="006474C0">
        <w:rPr>
          <w:rFonts w:cs="Calibri"/>
          <w:sz w:val="24"/>
          <w:szCs w:val="24"/>
        </w:rPr>
        <w:t xml:space="preserve">wydawane są zalecenia pokontrolne, a </w:t>
      </w:r>
      <w:r w:rsidR="00EE6FF0" w:rsidRPr="006474C0">
        <w:rPr>
          <w:rFonts w:cs="Calibri"/>
          <w:sz w:val="24"/>
          <w:szCs w:val="24"/>
        </w:rPr>
        <w:t>Beneficjent</w:t>
      </w:r>
      <w:r w:rsidRPr="006474C0">
        <w:rPr>
          <w:rFonts w:cs="Calibri"/>
          <w:sz w:val="24"/>
          <w:szCs w:val="24"/>
        </w:rPr>
        <w:t xml:space="preserve"> </w:t>
      </w:r>
      <w:r w:rsidR="00361783" w:rsidRPr="006474C0">
        <w:rPr>
          <w:rFonts w:cs="Calibri"/>
          <w:sz w:val="24"/>
          <w:szCs w:val="24"/>
        </w:rPr>
        <w:t xml:space="preserve">jest </w:t>
      </w:r>
      <w:r w:rsidRPr="006474C0">
        <w:rPr>
          <w:rFonts w:cs="Calibri"/>
          <w:sz w:val="24"/>
          <w:szCs w:val="24"/>
        </w:rPr>
        <w:t>zobowiązan</w:t>
      </w:r>
      <w:r w:rsidR="00361783" w:rsidRPr="006474C0">
        <w:rPr>
          <w:rFonts w:cs="Calibri"/>
          <w:sz w:val="24"/>
          <w:szCs w:val="24"/>
        </w:rPr>
        <w:t>y</w:t>
      </w:r>
      <w:r w:rsidRPr="006474C0">
        <w:rPr>
          <w:rFonts w:cs="Calibri"/>
          <w:sz w:val="24"/>
          <w:szCs w:val="24"/>
        </w:rPr>
        <w:t xml:space="preserve"> do podjęcia w określonym w nich terminie wskazanych w zaleceniach działań naprawczych.</w:t>
      </w:r>
    </w:p>
    <w:p w14:paraId="1E58B695" w14:textId="77777777" w:rsidR="00BA0FAC" w:rsidRPr="006474C0" w:rsidRDefault="00EE6FF0" w:rsidP="00197511">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6474C0">
        <w:rPr>
          <w:rFonts w:cs="Calibri"/>
          <w:sz w:val="24"/>
          <w:szCs w:val="24"/>
        </w:rPr>
        <w:t>Beneficjent</w:t>
      </w:r>
      <w:r w:rsidR="00BA0FAC" w:rsidRPr="006474C0">
        <w:rPr>
          <w:rFonts w:cs="Calibri"/>
          <w:sz w:val="24"/>
          <w:szCs w:val="24"/>
        </w:rPr>
        <w:t xml:space="preserve"> jest zobowiązany do przekazywania Instyt</w:t>
      </w:r>
      <w:r w:rsidR="00EB290B" w:rsidRPr="006474C0">
        <w:rPr>
          <w:rFonts w:cs="Calibri"/>
          <w:sz w:val="24"/>
          <w:szCs w:val="24"/>
        </w:rPr>
        <w:t xml:space="preserve">ucji </w:t>
      </w:r>
      <w:r w:rsidR="00383EDD" w:rsidRPr="006474C0">
        <w:rPr>
          <w:rFonts w:cs="Calibri"/>
          <w:sz w:val="24"/>
          <w:szCs w:val="24"/>
        </w:rPr>
        <w:t>Pośredniczącej</w:t>
      </w:r>
      <w:r w:rsidR="00EB290B" w:rsidRPr="006474C0">
        <w:rPr>
          <w:rFonts w:cs="Calibri"/>
          <w:sz w:val="24"/>
          <w:szCs w:val="24"/>
        </w:rPr>
        <w:t xml:space="preserve"> </w:t>
      </w:r>
      <w:r w:rsidR="00F626A6" w:rsidRPr="006474C0">
        <w:rPr>
          <w:rFonts w:cs="Calibri"/>
          <w:sz w:val="24"/>
          <w:szCs w:val="24"/>
        </w:rPr>
        <w:t>wyników kontroli</w:t>
      </w:r>
      <w:r w:rsidR="002B3E27" w:rsidRPr="006474C0">
        <w:rPr>
          <w:rFonts w:cs="Calibri"/>
          <w:sz w:val="24"/>
          <w:szCs w:val="24"/>
        </w:rPr>
        <w:t xml:space="preserve"> i audyt</w:t>
      </w:r>
      <w:r w:rsidR="00F626A6" w:rsidRPr="006474C0">
        <w:rPr>
          <w:rFonts w:cs="Calibri"/>
          <w:sz w:val="24"/>
          <w:szCs w:val="24"/>
        </w:rPr>
        <w:t>ów</w:t>
      </w:r>
      <w:r w:rsidR="002B3E27" w:rsidRPr="006474C0">
        <w:rPr>
          <w:rFonts w:cs="Calibri"/>
          <w:sz w:val="24"/>
          <w:szCs w:val="24"/>
        </w:rPr>
        <w:t xml:space="preserve"> </w:t>
      </w:r>
      <w:r w:rsidR="00BA0FAC" w:rsidRPr="006474C0">
        <w:rPr>
          <w:rFonts w:cs="Calibri"/>
          <w:sz w:val="24"/>
          <w:szCs w:val="24"/>
        </w:rPr>
        <w:t xml:space="preserve">przeprowadzonych w ramach realizacji </w:t>
      </w:r>
      <w:r w:rsidR="0084250B" w:rsidRPr="006474C0">
        <w:rPr>
          <w:rFonts w:cs="Calibri"/>
          <w:sz w:val="24"/>
          <w:szCs w:val="24"/>
        </w:rPr>
        <w:t>Projekt</w:t>
      </w:r>
      <w:r w:rsidR="00BA0FAC" w:rsidRPr="006474C0">
        <w:rPr>
          <w:rFonts w:cs="Calibri"/>
          <w:sz w:val="24"/>
          <w:szCs w:val="24"/>
        </w:rPr>
        <w:t>u przez upra</w:t>
      </w:r>
      <w:r w:rsidR="00EB290B" w:rsidRPr="006474C0">
        <w:rPr>
          <w:rFonts w:cs="Calibri"/>
          <w:sz w:val="24"/>
          <w:szCs w:val="24"/>
        </w:rPr>
        <w:t>wnione instytucje, w terminie 7</w:t>
      </w:r>
      <w:r w:rsidR="00BA0FAC" w:rsidRPr="006474C0">
        <w:rPr>
          <w:rFonts w:cs="Calibri"/>
          <w:sz w:val="24"/>
          <w:szCs w:val="24"/>
        </w:rPr>
        <w:t xml:space="preserve"> dni </w:t>
      </w:r>
      <w:r w:rsidR="00EB290B" w:rsidRPr="006474C0">
        <w:rPr>
          <w:rFonts w:cs="Calibri"/>
          <w:sz w:val="24"/>
          <w:szCs w:val="24"/>
        </w:rPr>
        <w:t xml:space="preserve"> od daty otrzymania </w:t>
      </w:r>
      <w:r w:rsidR="00BA0FAC" w:rsidRPr="006474C0">
        <w:rPr>
          <w:rFonts w:cs="Calibri"/>
          <w:sz w:val="24"/>
          <w:szCs w:val="24"/>
        </w:rPr>
        <w:t>dokumentu stwierdzającego ustalenia kontroli</w:t>
      </w:r>
      <w:r w:rsidR="00EB290B" w:rsidRPr="006474C0">
        <w:rPr>
          <w:rFonts w:cs="Calibri"/>
          <w:sz w:val="24"/>
          <w:szCs w:val="24"/>
        </w:rPr>
        <w:t xml:space="preserve"> i audytu</w:t>
      </w:r>
      <w:r w:rsidR="00BA0FAC" w:rsidRPr="006474C0">
        <w:rPr>
          <w:rFonts w:cs="Calibri"/>
          <w:sz w:val="24"/>
          <w:szCs w:val="24"/>
        </w:rPr>
        <w:t xml:space="preserve">. </w:t>
      </w:r>
    </w:p>
    <w:p w14:paraId="4C6132CB" w14:textId="77777777" w:rsidR="00BA0FAC" w:rsidRPr="006474C0" w:rsidRDefault="00EE6FF0" w:rsidP="00197511">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6474C0">
        <w:rPr>
          <w:rFonts w:cs="Calibri"/>
          <w:sz w:val="24"/>
          <w:szCs w:val="24"/>
        </w:rPr>
        <w:t>Beneficjent</w:t>
      </w:r>
      <w:r w:rsidR="00BA0FAC" w:rsidRPr="006474C0">
        <w:rPr>
          <w:rFonts w:cs="Calibri"/>
          <w:sz w:val="24"/>
          <w:szCs w:val="24"/>
        </w:rPr>
        <w:t xml:space="preserve"> jest zobowiązany do</w:t>
      </w:r>
      <w:r w:rsidR="009B4661" w:rsidRPr="006474C0">
        <w:rPr>
          <w:rFonts w:cs="Calibri"/>
          <w:sz w:val="24"/>
          <w:szCs w:val="24"/>
        </w:rPr>
        <w:t xml:space="preserve"> niezwłocznego</w:t>
      </w:r>
      <w:r w:rsidR="002656CD" w:rsidRPr="006474C0">
        <w:rPr>
          <w:rFonts w:cs="Calibri"/>
          <w:sz w:val="24"/>
          <w:szCs w:val="24"/>
        </w:rPr>
        <w:t xml:space="preserve">, przy czym nie później niż w terminie </w:t>
      </w:r>
      <w:r w:rsidR="00D67BF7" w:rsidRPr="006474C0">
        <w:rPr>
          <w:rFonts w:cs="Calibri"/>
          <w:sz w:val="24"/>
          <w:szCs w:val="24"/>
        </w:rPr>
        <w:br/>
      </w:r>
      <w:r w:rsidR="002656CD" w:rsidRPr="006474C0">
        <w:rPr>
          <w:rFonts w:cs="Calibri"/>
          <w:sz w:val="24"/>
          <w:szCs w:val="24"/>
        </w:rPr>
        <w:t>7 dni,</w:t>
      </w:r>
      <w:r w:rsidR="00BA0FAC" w:rsidRPr="006474C0">
        <w:rPr>
          <w:rFonts w:cs="Calibri"/>
          <w:sz w:val="24"/>
          <w:szCs w:val="24"/>
        </w:rPr>
        <w:t xml:space="preserve"> przekazywania do Instytucji </w:t>
      </w:r>
      <w:r w:rsidR="00383EDD" w:rsidRPr="006474C0">
        <w:rPr>
          <w:rFonts w:cs="Calibri"/>
          <w:sz w:val="24"/>
          <w:szCs w:val="24"/>
        </w:rPr>
        <w:t>Pośredniczącej</w:t>
      </w:r>
      <w:r w:rsidR="00BA0FAC" w:rsidRPr="006474C0">
        <w:rPr>
          <w:rFonts w:cs="Calibri"/>
          <w:sz w:val="24"/>
          <w:szCs w:val="24"/>
        </w:rPr>
        <w:t xml:space="preserve"> powziętych przez siebie informacji </w:t>
      </w:r>
      <w:r w:rsidR="00AC7491" w:rsidRPr="006474C0">
        <w:rPr>
          <w:rFonts w:cs="Calibri"/>
          <w:sz w:val="24"/>
          <w:szCs w:val="24"/>
        </w:rPr>
        <w:br/>
      </w:r>
      <w:r w:rsidR="00BA0FAC" w:rsidRPr="006474C0">
        <w:rPr>
          <w:rFonts w:cs="Calibri"/>
          <w:sz w:val="24"/>
          <w:szCs w:val="24"/>
        </w:rPr>
        <w:t xml:space="preserve">o postępowaniach prowadzonych przez organy ścigania oraz Urząd Ochrony Konkurencji </w:t>
      </w:r>
      <w:r w:rsidR="00AC7491" w:rsidRPr="006474C0">
        <w:rPr>
          <w:rFonts w:cs="Calibri"/>
          <w:sz w:val="24"/>
          <w:szCs w:val="24"/>
        </w:rPr>
        <w:br/>
      </w:r>
      <w:r w:rsidR="00BA0FAC" w:rsidRPr="006474C0">
        <w:rPr>
          <w:rFonts w:cs="Calibri"/>
          <w:sz w:val="24"/>
          <w:szCs w:val="24"/>
        </w:rPr>
        <w:t>i Konsumenta.</w:t>
      </w:r>
    </w:p>
    <w:p w14:paraId="47E66638" w14:textId="77777777" w:rsidR="005926F4" w:rsidRPr="006474C0" w:rsidRDefault="005926F4" w:rsidP="00197511">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6474C0">
        <w:rPr>
          <w:rFonts w:cs="Calibri"/>
          <w:sz w:val="24"/>
          <w:szCs w:val="24"/>
        </w:rPr>
        <w:t xml:space="preserve">Instytucja kontrolująca, w celu potwierdzenia prawidłowości i kwalifikowalności poniesionych wydatków, w związku z podejrzeniem wystąpienia nadużycia finansowego lub złożenia przez beneficjenta niewystarczających wyjaśnień, może zwrócić się </w:t>
      </w:r>
      <w:r w:rsidR="00AC7491" w:rsidRPr="006474C0">
        <w:rPr>
          <w:rFonts w:cs="Calibri"/>
          <w:sz w:val="24"/>
          <w:szCs w:val="24"/>
        </w:rPr>
        <w:br/>
      </w:r>
      <w:r w:rsidRPr="006474C0">
        <w:rPr>
          <w:rFonts w:cs="Calibri"/>
          <w:sz w:val="24"/>
          <w:szCs w:val="24"/>
        </w:rPr>
        <w:t xml:space="preserve">o złożenie wyjaśnień do innych niż beneficjent podmiotów lub osób zaangażowanych </w:t>
      </w:r>
      <w:r w:rsidR="00AC7491" w:rsidRPr="006474C0">
        <w:rPr>
          <w:rFonts w:cs="Calibri"/>
          <w:sz w:val="24"/>
          <w:szCs w:val="24"/>
        </w:rPr>
        <w:br/>
      </w:r>
      <w:r w:rsidRPr="006474C0">
        <w:rPr>
          <w:rFonts w:cs="Calibri"/>
          <w:sz w:val="24"/>
          <w:szCs w:val="24"/>
        </w:rPr>
        <w:t xml:space="preserve">w realizację projektu, w tym </w:t>
      </w:r>
      <w:r w:rsidR="00EB556E" w:rsidRPr="006474C0">
        <w:rPr>
          <w:rFonts w:cs="Calibri"/>
          <w:sz w:val="24"/>
          <w:szCs w:val="24"/>
        </w:rPr>
        <w:t xml:space="preserve">m.in. </w:t>
      </w:r>
      <w:r w:rsidRPr="006474C0">
        <w:rPr>
          <w:rFonts w:cs="Calibri"/>
          <w:sz w:val="24"/>
          <w:szCs w:val="24"/>
        </w:rPr>
        <w:t xml:space="preserve">wykonawców lub podwykonawców. </w:t>
      </w:r>
      <w:r w:rsidR="00B240D5" w:rsidRPr="006474C0">
        <w:rPr>
          <w:rFonts w:cs="Calibri"/>
          <w:sz w:val="24"/>
          <w:szCs w:val="24"/>
        </w:rPr>
        <w:br/>
      </w:r>
      <w:r w:rsidRPr="006474C0">
        <w:rPr>
          <w:rFonts w:cs="Calibri"/>
          <w:sz w:val="24"/>
          <w:szCs w:val="24"/>
        </w:rPr>
        <w:t>Te podmioty lub te osoby są obowiązane udzielić wyjaśnień lub udostępnić instytucji kontrolującej dokumenty dotyczące realizacji projektu.</w:t>
      </w:r>
    </w:p>
    <w:p w14:paraId="6CEC4F54" w14:textId="77777777" w:rsidR="00BA76A0" w:rsidRPr="006474C0" w:rsidRDefault="00077745" w:rsidP="00197511">
      <w:pPr>
        <w:numPr>
          <w:ilvl w:val="0"/>
          <w:numId w:val="30"/>
        </w:numPr>
        <w:tabs>
          <w:tab w:val="clear" w:pos="1440"/>
          <w:tab w:val="num" w:pos="360"/>
          <w:tab w:val="num" w:pos="717"/>
        </w:tabs>
        <w:suppressAutoHyphens/>
        <w:spacing w:after="0" w:line="360" w:lineRule="auto"/>
        <w:ind w:left="357" w:hanging="357"/>
        <w:rPr>
          <w:rFonts w:cs="Calibri"/>
          <w:iCs/>
          <w:sz w:val="24"/>
          <w:szCs w:val="24"/>
        </w:rPr>
      </w:pPr>
      <w:r w:rsidRPr="006474C0">
        <w:rPr>
          <w:rFonts w:cs="Calibri"/>
          <w:sz w:val="24"/>
          <w:szCs w:val="24"/>
        </w:rPr>
        <w:lastRenderedPageBreak/>
        <w:t xml:space="preserve">Szczegółowe zasady dotyczące kontroli określają </w:t>
      </w:r>
      <w:r w:rsidRPr="006474C0">
        <w:rPr>
          <w:rFonts w:cs="Calibri"/>
          <w:iCs/>
          <w:sz w:val="24"/>
          <w:szCs w:val="24"/>
        </w:rPr>
        <w:t xml:space="preserve">Wytyczne </w:t>
      </w:r>
      <w:r w:rsidR="00E90E9A" w:rsidRPr="006474C0">
        <w:rPr>
          <w:rFonts w:cs="Calibri"/>
          <w:iCs/>
          <w:sz w:val="24"/>
          <w:szCs w:val="24"/>
        </w:rPr>
        <w:t>dotyczące kontroli realizacji programów polityki spójności na lata</w:t>
      </w:r>
      <w:r w:rsidRPr="006474C0">
        <w:rPr>
          <w:rFonts w:cs="Calibri"/>
          <w:iCs/>
          <w:sz w:val="24"/>
          <w:szCs w:val="24"/>
        </w:rPr>
        <w:t xml:space="preserve"> 20</w:t>
      </w:r>
      <w:r w:rsidR="005926F4" w:rsidRPr="006474C0">
        <w:rPr>
          <w:rFonts w:cs="Calibri"/>
          <w:iCs/>
          <w:sz w:val="24"/>
          <w:szCs w:val="24"/>
        </w:rPr>
        <w:t>21</w:t>
      </w:r>
      <w:r w:rsidRPr="006474C0">
        <w:rPr>
          <w:rFonts w:cs="Calibri"/>
          <w:iCs/>
          <w:sz w:val="24"/>
          <w:szCs w:val="24"/>
        </w:rPr>
        <w:t>-202</w:t>
      </w:r>
      <w:r w:rsidR="005926F4" w:rsidRPr="006474C0">
        <w:rPr>
          <w:rFonts w:cs="Calibri"/>
          <w:iCs/>
          <w:sz w:val="24"/>
          <w:szCs w:val="24"/>
        </w:rPr>
        <w:t>7</w:t>
      </w:r>
      <w:r w:rsidR="00EE6FF0" w:rsidRPr="006474C0">
        <w:rPr>
          <w:rFonts w:cs="Calibri"/>
          <w:iCs/>
          <w:sz w:val="24"/>
          <w:szCs w:val="24"/>
        </w:rPr>
        <w:t>.</w:t>
      </w:r>
    </w:p>
    <w:p w14:paraId="40AC3351" w14:textId="77777777" w:rsidR="00BA0FAC" w:rsidRPr="006474C0" w:rsidRDefault="00EE6FF0" w:rsidP="00197511">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6474C0">
        <w:rPr>
          <w:rFonts w:cs="Calibri"/>
          <w:sz w:val="24"/>
          <w:szCs w:val="24"/>
        </w:rPr>
        <w:t>Beneficjent</w:t>
      </w:r>
      <w:r w:rsidR="00BA0FAC" w:rsidRPr="006474C0">
        <w:rPr>
          <w:rFonts w:cs="Calibri"/>
          <w:sz w:val="24"/>
          <w:szCs w:val="24"/>
        </w:rPr>
        <w:t xml:space="preserve"> zobowiązuje się do przedstawiania na wezwanie Instytucji </w:t>
      </w:r>
      <w:r w:rsidR="00A87E95" w:rsidRPr="006474C0">
        <w:rPr>
          <w:rFonts w:cs="Calibri"/>
          <w:sz w:val="24"/>
          <w:szCs w:val="24"/>
        </w:rPr>
        <w:t>Pośredniczącej</w:t>
      </w:r>
      <w:r w:rsidR="00BA0FAC" w:rsidRPr="006474C0">
        <w:rPr>
          <w:rFonts w:cs="Calibri"/>
          <w:sz w:val="24"/>
          <w:szCs w:val="24"/>
        </w:rPr>
        <w:t xml:space="preserve"> wszelkich informacji i wyjaśnień związanych z realizacją </w:t>
      </w:r>
      <w:r w:rsidR="0084250B" w:rsidRPr="006474C0">
        <w:rPr>
          <w:rFonts w:cs="Calibri"/>
          <w:sz w:val="24"/>
          <w:szCs w:val="24"/>
        </w:rPr>
        <w:t>Projekt</w:t>
      </w:r>
      <w:r w:rsidR="00BA0FAC" w:rsidRPr="006474C0">
        <w:rPr>
          <w:rFonts w:cs="Calibri"/>
          <w:sz w:val="24"/>
          <w:szCs w:val="24"/>
        </w:rPr>
        <w:t>u, w terminie określonym w wezwaniu.</w:t>
      </w:r>
    </w:p>
    <w:p w14:paraId="29397030" w14:textId="5E9783B2" w:rsidR="00BA0FAC" w:rsidRPr="006474C0" w:rsidRDefault="00BA0FAC" w:rsidP="00197511">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6474C0">
        <w:rPr>
          <w:rFonts w:cs="Calibri"/>
          <w:sz w:val="24"/>
          <w:szCs w:val="24"/>
        </w:rPr>
        <w:t xml:space="preserve">Postanowienia ust. 1 stosuje się w okresie realizacji </w:t>
      </w:r>
      <w:r w:rsidR="0084250B" w:rsidRPr="006474C0">
        <w:rPr>
          <w:rFonts w:cs="Calibri"/>
          <w:sz w:val="24"/>
          <w:szCs w:val="24"/>
        </w:rPr>
        <w:t>Projekt</w:t>
      </w:r>
      <w:r w:rsidRPr="006474C0">
        <w:rPr>
          <w:rFonts w:cs="Calibri"/>
          <w:sz w:val="24"/>
          <w:szCs w:val="24"/>
        </w:rPr>
        <w:t xml:space="preserve">u, o którym mowa w § </w:t>
      </w:r>
      <w:r w:rsidR="00B240D5" w:rsidRPr="006474C0">
        <w:rPr>
          <w:rFonts w:cs="Calibri"/>
          <w:sz w:val="24"/>
          <w:szCs w:val="24"/>
        </w:rPr>
        <w:t>3</w:t>
      </w:r>
      <w:r w:rsidRPr="006474C0">
        <w:rPr>
          <w:rFonts w:cs="Calibri"/>
          <w:sz w:val="24"/>
          <w:szCs w:val="24"/>
        </w:rPr>
        <w:t xml:space="preserve"> ust. 1</w:t>
      </w:r>
      <w:r w:rsidR="00EB4761" w:rsidRPr="006474C0">
        <w:rPr>
          <w:rFonts w:cs="Calibri"/>
          <w:sz w:val="24"/>
          <w:szCs w:val="24"/>
        </w:rPr>
        <w:t xml:space="preserve"> </w:t>
      </w:r>
      <w:r w:rsidR="00A2109E" w:rsidRPr="006474C0">
        <w:rPr>
          <w:rFonts w:cs="Calibri"/>
          <w:sz w:val="24"/>
          <w:szCs w:val="24"/>
        </w:rPr>
        <w:br/>
      </w:r>
      <w:r w:rsidR="000728EE" w:rsidRPr="006474C0">
        <w:rPr>
          <w:rFonts w:cs="Calibri"/>
          <w:sz w:val="24"/>
          <w:szCs w:val="24"/>
        </w:rPr>
        <w:t>oraz w okresie wskazanym w § 1</w:t>
      </w:r>
      <w:r w:rsidR="0041513F" w:rsidRPr="006474C0">
        <w:rPr>
          <w:rFonts w:cs="Calibri"/>
          <w:sz w:val="24"/>
          <w:szCs w:val="24"/>
        </w:rPr>
        <w:t>8</w:t>
      </w:r>
      <w:r w:rsidRPr="006474C0">
        <w:rPr>
          <w:rFonts w:cs="Calibri"/>
          <w:sz w:val="24"/>
          <w:szCs w:val="24"/>
        </w:rPr>
        <w:t xml:space="preserve"> ust. 1 i ust. </w:t>
      </w:r>
      <w:r w:rsidR="00B50224" w:rsidRPr="006474C0">
        <w:rPr>
          <w:rFonts w:cs="Calibri"/>
          <w:sz w:val="24"/>
          <w:szCs w:val="24"/>
        </w:rPr>
        <w:t>4</w:t>
      </w:r>
      <w:r w:rsidR="00800A85" w:rsidRPr="006474C0">
        <w:rPr>
          <w:rFonts w:cs="Calibri"/>
          <w:sz w:val="24"/>
          <w:szCs w:val="24"/>
        </w:rPr>
        <w:t xml:space="preserve"> oraz w § </w:t>
      </w:r>
      <w:r w:rsidR="00373865" w:rsidRPr="006474C0">
        <w:rPr>
          <w:rFonts w:cs="Calibri"/>
          <w:sz w:val="24"/>
          <w:szCs w:val="24"/>
        </w:rPr>
        <w:t>2</w:t>
      </w:r>
      <w:r w:rsidR="0041513F" w:rsidRPr="006474C0">
        <w:rPr>
          <w:rFonts w:cs="Calibri"/>
          <w:sz w:val="24"/>
          <w:szCs w:val="24"/>
        </w:rPr>
        <w:t>0</w:t>
      </w:r>
      <w:r w:rsidR="00800A85" w:rsidRPr="006474C0">
        <w:rPr>
          <w:rFonts w:cs="Calibri"/>
          <w:sz w:val="24"/>
          <w:szCs w:val="24"/>
        </w:rPr>
        <w:t xml:space="preserve"> ust. 2</w:t>
      </w:r>
      <w:r w:rsidRPr="006474C0">
        <w:rPr>
          <w:rFonts w:cs="Calibri"/>
          <w:sz w:val="24"/>
          <w:szCs w:val="24"/>
        </w:rPr>
        <w:t>.</w:t>
      </w:r>
    </w:p>
    <w:p w14:paraId="1B919909" w14:textId="77777777" w:rsidR="00BA0FAC" w:rsidRPr="006474C0" w:rsidRDefault="00EE6FF0" w:rsidP="00197511">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6474C0">
        <w:rPr>
          <w:rFonts w:cs="Calibri"/>
          <w:sz w:val="24"/>
          <w:szCs w:val="24"/>
        </w:rPr>
        <w:t>Beneficjent</w:t>
      </w:r>
      <w:r w:rsidR="00BA0FAC" w:rsidRPr="006474C0">
        <w:rPr>
          <w:rFonts w:cs="Calibri"/>
          <w:sz w:val="24"/>
          <w:szCs w:val="24"/>
        </w:rPr>
        <w:t xml:space="preserve"> jest zobowiązany do współpracy z podmiotami zewnętrznymi, realizującymi badanie ewaluacyjne na zlecenie Instytucji Zarządzającej</w:t>
      </w:r>
      <w:r w:rsidR="00A87E95" w:rsidRPr="006474C0">
        <w:rPr>
          <w:rFonts w:cs="Calibri"/>
          <w:sz w:val="24"/>
          <w:szCs w:val="24"/>
        </w:rPr>
        <w:t>/Instytucji Pośredniczącej</w:t>
      </w:r>
      <w:r w:rsidR="00BA0FAC" w:rsidRPr="006474C0">
        <w:rPr>
          <w:rFonts w:cs="Calibri"/>
          <w:sz w:val="24"/>
          <w:szCs w:val="24"/>
        </w:rPr>
        <w:t>, lub innego podmiotu który zawarł porozumienie</w:t>
      </w:r>
      <w:r w:rsidR="00BA0FAC" w:rsidRPr="006474C0">
        <w:rPr>
          <w:rFonts w:cs="Calibri"/>
          <w:color w:val="000000"/>
          <w:sz w:val="24"/>
          <w:szCs w:val="24"/>
        </w:rPr>
        <w:t xml:space="preserve"> z Instytucją Zarządzającą</w:t>
      </w:r>
      <w:r w:rsidR="00A87E95" w:rsidRPr="006474C0">
        <w:rPr>
          <w:rFonts w:cs="Calibri"/>
          <w:color w:val="000000"/>
          <w:sz w:val="24"/>
          <w:szCs w:val="24"/>
        </w:rPr>
        <w:t>/Instytucją Pośredniczącą</w:t>
      </w:r>
      <w:r w:rsidR="00BA0FAC" w:rsidRPr="006474C0">
        <w:rPr>
          <w:rFonts w:cs="Calibri"/>
          <w:color w:val="000000"/>
          <w:sz w:val="24"/>
          <w:szCs w:val="24"/>
        </w:rPr>
        <w:t xml:space="preserve"> na realizację ewaluacji. </w:t>
      </w:r>
      <w:r w:rsidRPr="006474C0">
        <w:rPr>
          <w:rFonts w:cs="Calibri"/>
          <w:color w:val="000000"/>
          <w:sz w:val="24"/>
          <w:szCs w:val="24"/>
        </w:rPr>
        <w:t>Beneficjent</w:t>
      </w:r>
      <w:r w:rsidR="00BA0FAC" w:rsidRPr="006474C0">
        <w:rPr>
          <w:rFonts w:cs="Calibri"/>
          <w:color w:val="000000"/>
          <w:sz w:val="24"/>
          <w:szCs w:val="24"/>
        </w:rPr>
        <w:t xml:space="preserve"> jest zobowiązany do udzielania każdorazowo na wniosek tych podmiotów dokumentów i informacji na temat realizacji </w:t>
      </w:r>
      <w:r w:rsidR="0084250B" w:rsidRPr="006474C0">
        <w:rPr>
          <w:rFonts w:cs="Calibri"/>
          <w:color w:val="000000"/>
          <w:sz w:val="24"/>
          <w:szCs w:val="24"/>
        </w:rPr>
        <w:t>Projekt</w:t>
      </w:r>
      <w:r w:rsidR="00BA0FAC" w:rsidRPr="006474C0">
        <w:rPr>
          <w:rFonts w:cs="Calibri"/>
          <w:color w:val="000000"/>
          <w:sz w:val="24"/>
          <w:szCs w:val="24"/>
        </w:rPr>
        <w:t>u, niezbędnych do przeprowadzenia badania ewaluacyjnego.</w:t>
      </w:r>
    </w:p>
    <w:p w14:paraId="3BA8BF91" w14:textId="77777777" w:rsidR="00EF3686" w:rsidRPr="006474C0" w:rsidRDefault="00AD1C75" w:rsidP="00197511">
      <w:pPr>
        <w:numPr>
          <w:ilvl w:val="0"/>
          <w:numId w:val="30"/>
        </w:numPr>
        <w:tabs>
          <w:tab w:val="clear" w:pos="1440"/>
          <w:tab w:val="num" w:pos="426"/>
        </w:tabs>
        <w:suppressAutoHyphens/>
        <w:spacing w:after="0" w:line="360" w:lineRule="auto"/>
        <w:ind w:left="360"/>
        <w:jc w:val="both"/>
        <w:rPr>
          <w:rFonts w:cs="Calibri"/>
          <w:iCs/>
          <w:sz w:val="24"/>
          <w:szCs w:val="24"/>
        </w:rPr>
      </w:pPr>
      <w:r w:rsidRPr="006474C0">
        <w:rPr>
          <w:rFonts w:cs="Calibri"/>
          <w:iCs/>
          <w:sz w:val="24"/>
          <w:szCs w:val="24"/>
        </w:rPr>
        <w:t>W przypadku stwierdzenia podczas kontroli nieprawidłowości, o której mowa w art. 2 pkt 31 rozporządzenia ogólnego, instytucje kontrolujące lub inne podmioty działające na zlecenie tych instytucji, zastosują sposoby postępowania z nieprawidłowościami zgodnie                           z wytycznymi dotyczącymi korygowania</w:t>
      </w:r>
      <w:r w:rsidR="001F10B8" w:rsidRPr="006474C0">
        <w:rPr>
          <w:rFonts w:cs="Calibri"/>
          <w:iCs/>
          <w:sz w:val="24"/>
          <w:szCs w:val="24"/>
        </w:rPr>
        <w:t xml:space="preserve"> nieprawidłowości na lata 2021-2027.</w:t>
      </w:r>
    </w:p>
    <w:p w14:paraId="53C9FA96" w14:textId="77777777" w:rsidR="006612A7" w:rsidRPr="006474C0" w:rsidRDefault="006612A7" w:rsidP="00197511">
      <w:pPr>
        <w:spacing w:after="0" w:line="360" w:lineRule="auto"/>
        <w:rPr>
          <w:rFonts w:cs="Calibri"/>
          <w:b/>
          <w:sz w:val="24"/>
          <w:szCs w:val="24"/>
        </w:rPr>
      </w:pPr>
    </w:p>
    <w:p w14:paraId="069F2F54" w14:textId="77777777" w:rsidR="00BA0FAC" w:rsidRPr="006474C0" w:rsidRDefault="00BA0FAC" w:rsidP="00197511">
      <w:pPr>
        <w:spacing w:after="0" w:line="360" w:lineRule="auto"/>
        <w:rPr>
          <w:rFonts w:cs="Calibri"/>
          <w:b/>
          <w:i/>
          <w:sz w:val="24"/>
          <w:szCs w:val="24"/>
        </w:rPr>
      </w:pPr>
      <w:r w:rsidRPr="006474C0">
        <w:rPr>
          <w:rFonts w:cs="Calibri"/>
          <w:b/>
          <w:sz w:val="24"/>
          <w:szCs w:val="24"/>
        </w:rPr>
        <w:t xml:space="preserve">Trwałość </w:t>
      </w:r>
      <w:r w:rsidR="0084250B" w:rsidRPr="006474C0">
        <w:rPr>
          <w:rFonts w:cs="Calibri"/>
          <w:b/>
          <w:sz w:val="24"/>
          <w:szCs w:val="24"/>
        </w:rPr>
        <w:t>Projekt</w:t>
      </w:r>
      <w:r w:rsidRPr="006474C0">
        <w:rPr>
          <w:rFonts w:cs="Calibri"/>
          <w:b/>
          <w:sz w:val="24"/>
          <w:szCs w:val="24"/>
        </w:rPr>
        <w:t>u</w:t>
      </w:r>
    </w:p>
    <w:p w14:paraId="23E74D09" w14:textId="75A41F00" w:rsidR="00BA0FAC" w:rsidRPr="006474C0" w:rsidRDefault="00B765C2" w:rsidP="00197511">
      <w:pPr>
        <w:spacing w:after="0" w:line="360" w:lineRule="auto"/>
        <w:rPr>
          <w:rFonts w:cs="Calibri"/>
          <w:b/>
          <w:sz w:val="24"/>
          <w:szCs w:val="24"/>
        </w:rPr>
      </w:pPr>
      <w:r w:rsidRPr="006474C0">
        <w:rPr>
          <w:rFonts w:cs="Calibri"/>
          <w:b/>
          <w:sz w:val="24"/>
          <w:szCs w:val="24"/>
        </w:rPr>
        <w:t xml:space="preserve">§ </w:t>
      </w:r>
      <w:r w:rsidR="004D29C9" w:rsidRPr="006474C0">
        <w:rPr>
          <w:rFonts w:cs="Calibri"/>
          <w:b/>
          <w:sz w:val="24"/>
          <w:szCs w:val="24"/>
        </w:rPr>
        <w:t>2</w:t>
      </w:r>
      <w:r w:rsidR="0043697F" w:rsidRPr="006474C0">
        <w:rPr>
          <w:rFonts w:cs="Calibri"/>
          <w:b/>
          <w:sz w:val="24"/>
          <w:szCs w:val="24"/>
        </w:rPr>
        <w:t>0</w:t>
      </w:r>
    </w:p>
    <w:p w14:paraId="7B83097D" w14:textId="77777777" w:rsidR="00BA0FAC" w:rsidRPr="006474C0" w:rsidRDefault="00BA0FAC" w:rsidP="00197511">
      <w:pPr>
        <w:numPr>
          <w:ilvl w:val="0"/>
          <w:numId w:val="15"/>
        </w:numPr>
        <w:tabs>
          <w:tab w:val="clear" w:pos="306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 xml:space="preserve">Zachowanie trwałości </w:t>
      </w:r>
      <w:r w:rsidR="0084250B" w:rsidRPr="006474C0">
        <w:rPr>
          <w:rFonts w:cs="Calibri"/>
          <w:sz w:val="24"/>
          <w:szCs w:val="24"/>
        </w:rPr>
        <w:t>Projekt</w:t>
      </w:r>
      <w:r w:rsidRPr="006474C0">
        <w:rPr>
          <w:rFonts w:cs="Calibri"/>
          <w:sz w:val="24"/>
          <w:szCs w:val="24"/>
        </w:rPr>
        <w:t xml:space="preserve">u obowiązuje w odniesieniu do dofinansowanej w ramach </w:t>
      </w:r>
      <w:r w:rsidR="0084250B" w:rsidRPr="006474C0">
        <w:rPr>
          <w:rFonts w:cs="Calibri"/>
          <w:sz w:val="24"/>
          <w:szCs w:val="24"/>
        </w:rPr>
        <w:t>Projekt</w:t>
      </w:r>
      <w:r w:rsidRPr="006474C0">
        <w:rPr>
          <w:rFonts w:cs="Calibri"/>
          <w:sz w:val="24"/>
          <w:szCs w:val="24"/>
        </w:rPr>
        <w:t>u infrastruktury</w:t>
      </w:r>
      <w:r w:rsidR="00214493" w:rsidRPr="006474C0">
        <w:rPr>
          <w:rFonts w:cs="Calibri"/>
          <w:sz w:val="24"/>
          <w:szCs w:val="24"/>
        </w:rPr>
        <w:t xml:space="preserve"> (w szczególności środków trwałych, wartości niematerialnych </w:t>
      </w:r>
      <w:r w:rsidR="00AC7491" w:rsidRPr="006474C0">
        <w:rPr>
          <w:rFonts w:cs="Calibri"/>
          <w:sz w:val="24"/>
          <w:szCs w:val="24"/>
        </w:rPr>
        <w:br/>
      </w:r>
      <w:r w:rsidR="00214493" w:rsidRPr="006474C0">
        <w:rPr>
          <w:rFonts w:cs="Calibri"/>
          <w:sz w:val="24"/>
          <w:szCs w:val="24"/>
        </w:rPr>
        <w:t>i prawnych)</w:t>
      </w:r>
      <w:r w:rsidRPr="006474C0">
        <w:rPr>
          <w:rFonts w:cs="Calibri"/>
          <w:sz w:val="24"/>
          <w:szCs w:val="24"/>
        </w:rPr>
        <w:t xml:space="preserve"> lub inwestycji produkcyjnych. </w:t>
      </w:r>
    </w:p>
    <w:p w14:paraId="6D0FFB97" w14:textId="77777777" w:rsidR="00BA0FAC" w:rsidRPr="006474C0" w:rsidRDefault="00BA0FAC" w:rsidP="00197511">
      <w:pPr>
        <w:numPr>
          <w:ilvl w:val="0"/>
          <w:numId w:val="15"/>
        </w:numPr>
        <w:tabs>
          <w:tab w:val="clear" w:pos="306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 xml:space="preserve">Trwałość </w:t>
      </w:r>
      <w:r w:rsidR="0084250B" w:rsidRPr="006474C0">
        <w:rPr>
          <w:rFonts w:cs="Calibri"/>
          <w:sz w:val="24"/>
          <w:szCs w:val="24"/>
        </w:rPr>
        <w:t>Projekt</w:t>
      </w:r>
      <w:r w:rsidRPr="006474C0">
        <w:rPr>
          <w:rFonts w:cs="Calibri"/>
          <w:sz w:val="24"/>
          <w:szCs w:val="24"/>
        </w:rPr>
        <w:t xml:space="preserve">ów powinna być zachowana przez okres 5 lat (3 lat w przypadku mikro, małych i średnich przedsiębiorstw - w odniesieniu do </w:t>
      </w:r>
      <w:r w:rsidR="0084250B" w:rsidRPr="006474C0">
        <w:rPr>
          <w:rFonts w:cs="Calibri"/>
          <w:sz w:val="24"/>
          <w:szCs w:val="24"/>
        </w:rPr>
        <w:t>Projekt</w:t>
      </w:r>
      <w:r w:rsidRPr="006474C0">
        <w:rPr>
          <w:rFonts w:cs="Calibri"/>
          <w:sz w:val="24"/>
          <w:szCs w:val="24"/>
        </w:rPr>
        <w:t xml:space="preserve">ów, z którymi związany jest wymóg utrzymania inwestycji lub miejsc pracy) od daty płatności końcowej na rzecz </w:t>
      </w:r>
      <w:r w:rsidR="00EE6FF0" w:rsidRPr="006474C0">
        <w:rPr>
          <w:rFonts w:cs="Calibri"/>
          <w:sz w:val="24"/>
          <w:szCs w:val="24"/>
        </w:rPr>
        <w:t>Beneficjenta</w:t>
      </w:r>
      <w:r w:rsidRPr="006474C0">
        <w:rPr>
          <w:rFonts w:cs="Calibri"/>
          <w:sz w:val="24"/>
          <w:szCs w:val="24"/>
        </w:rPr>
        <w:t xml:space="preserve">, a w przypadku, gdy przepisy regulujące udzielanie pomocy publicznej wprowadzają </w:t>
      </w:r>
      <w:r w:rsidR="00B16D5D" w:rsidRPr="006474C0">
        <w:rPr>
          <w:rFonts w:cs="Calibri"/>
          <w:sz w:val="24"/>
          <w:szCs w:val="24"/>
        </w:rPr>
        <w:t xml:space="preserve">inne </w:t>
      </w:r>
      <w:r w:rsidRPr="006474C0">
        <w:rPr>
          <w:rFonts w:cs="Calibri"/>
          <w:sz w:val="24"/>
          <w:szCs w:val="24"/>
        </w:rPr>
        <w:t xml:space="preserve">wymogi w tym zakresie, wówczas stosuje się okres ustalony zgodnie </w:t>
      </w:r>
      <w:r w:rsidR="00AC7491" w:rsidRPr="006474C0">
        <w:rPr>
          <w:rFonts w:cs="Calibri"/>
          <w:sz w:val="24"/>
          <w:szCs w:val="24"/>
        </w:rPr>
        <w:br/>
      </w:r>
      <w:r w:rsidRPr="006474C0">
        <w:rPr>
          <w:rFonts w:cs="Calibri"/>
          <w:sz w:val="24"/>
          <w:szCs w:val="24"/>
        </w:rPr>
        <w:t>z tymi przepisami.</w:t>
      </w:r>
    </w:p>
    <w:p w14:paraId="1933C160" w14:textId="77777777" w:rsidR="00BA0FAC" w:rsidRPr="006474C0" w:rsidRDefault="00BA0FAC" w:rsidP="00197511">
      <w:pPr>
        <w:numPr>
          <w:ilvl w:val="0"/>
          <w:numId w:val="15"/>
        </w:numPr>
        <w:tabs>
          <w:tab w:val="clear" w:pos="306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lastRenderedPageBreak/>
        <w:t>Za datę płatności końcowej, o której mowa w ust. 2, uznaje się:</w:t>
      </w:r>
    </w:p>
    <w:p w14:paraId="718E3A8B" w14:textId="77777777" w:rsidR="00F147E9" w:rsidRPr="006474C0" w:rsidRDefault="00BA0FAC" w:rsidP="00197511">
      <w:pPr>
        <w:numPr>
          <w:ilvl w:val="0"/>
          <w:numId w:val="141"/>
        </w:numPr>
        <w:autoSpaceDE w:val="0"/>
        <w:autoSpaceDN w:val="0"/>
        <w:adjustRightInd w:val="0"/>
        <w:spacing w:after="0" w:line="360" w:lineRule="auto"/>
        <w:rPr>
          <w:rFonts w:cs="Calibri"/>
          <w:sz w:val="24"/>
          <w:szCs w:val="24"/>
        </w:rPr>
      </w:pPr>
      <w:r w:rsidRPr="006474C0">
        <w:rPr>
          <w:rFonts w:cs="Calibri"/>
          <w:sz w:val="24"/>
          <w:szCs w:val="24"/>
        </w:rPr>
        <w:t xml:space="preserve">w przypadku, gdy w ramach rozliczenia wniosku o płatność końcową </w:t>
      </w:r>
      <w:r w:rsidR="00EE6FF0" w:rsidRPr="006474C0">
        <w:rPr>
          <w:rFonts w:cs="Calibri"/>
          <w:sz w:val="24"/>
          <w:szCs w:val="24"/>
        </w:rPr>
        <w:t>Beneficjent</w:t>
      </w:r>
      <w:r w:rsidRPr="006474C0">
        <w:rPr>
          <w:rFonts w:cs="Calibri"/>
          <w:sz w:val="24"/>
          <w:szCs w:val="24"/>
        </w:rPr>
        <w:t xml:space="preserve">owi przekazywane są środki - datę </w:t>
      </w:r>
      <w:r w:rsidR="00B16D5D" w:rsidRPr="006474C0">
        <w:rPr>
          <w:rFonts w:cs="Calibri"/>
          <w:sz w:val="24"/>
          <w:szCs w:val="24"/>
        </w:rPr>
        <w:t>obciążenia rachunku płatniczego Instytucji Pośredniczącej lub BGK</w:t>
      </w:r>
      <w:r w:rsidRPr="006474C0">
        <w:rPr>
          <w:rFonts w:cs="Calibri"/>
          <w:sz w:val="24"/>
          <w:szCs w:val="24"/>
        </w:rPr>
        <w:t>,</w:t>
      </w:r>
    </w:p>
    <w:p w14:paraId="7868C8F3" w14:textId="77777777" w:rsidR="00BA0FAC" w:rsidRPr="006474C0" w:rsidRDefault="00BA0FAC" w:rsidP="00197511">
      <w:pPr>
        <w:numPr>
          <w:ilvl w:val="0"/>
          <w:numId w:val="141"/>
        </w:numPr>
        <w:autoSpaceDE w:val="0"/>
        <w:autoSpaceDN w:val="0"/>
        <w:adjustRightInd w:val="0"/>
        <w:spacing w:after="0" w:line="360" w:lineRule="auto"/>
        <w:rPr>
          <w:rFonts w:cs="Calibri"/>
          <w:sz w:val="24"/>
          <w:szCs w:val="24"/>
        </w:rPr>
      </w:pPr>
      <w:r w:rsidRPr="006474C0">
        <w:rPr>
          <w:rFonts w:cs="Calibri"/>
          <w:sz w:val="24"/>
          <w:szCs w:val="24"/>
        </w:rPr>
        <w:t>w pozostałych przypadkach – datę zatwierdzenia wniosku o płatność końcową.</w:t>
      </w:r>
    </w:p>
    <w:p w14:paraId="66F20630" w14:textId="77777777" w:rsidR="00BA0FAC" w:rsidRPr="006474C0" w:rsidRDefault="00BA0FAC" w:rsidP="00197511">
      <w:pPr>
        <w:numPr>
          <w:ilvl w:val="0"/>
          <w:numId w:val="15"/>
        </w:numPr>
        <w:tabs>
          <w:tab w:val="clear" w:pos="306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 xml:space="preserve">Naruszenie zasady trwałości oznacza konieczność zwrotu przez </w:t>
      </w:r>
      <w:r w:rsidR="00EE6FF0" w:rsidRPr="006474C0">
        <w:rPr>
          <w:rFonts w:cs="Calibri"/>
          <w:sz w:val="24"/>
          <w:szCs w:val="24"/>
        </w:rPr>
        <w:t>Beneficjenta</w:t>
      </w:r>
      <w:r w:rsidRPr="006474C0">
        <w:rPr>
          <w:rFonts w:cs="Calibri"/>
          <w:sz w:val="24"/>
          <w:szCs w:val="24"/>
        </w:rPr>
        <w:t xml:space="preserve"> środków otrzymanych na realizację </w:t>
      </w:r>
      <w:r w:rsidR="0084250B" w:rsidRPr="006474C0">
        <w:rPr>
          <w:rFonts w:cs="Calibri"/>
          <w:sz w:val="24"/>
          <w:szCs w:val="24"/>
        </w:rPr>
        <w:t>Projekt</w:t>
      </w:r>
      <w:r w:rsidRPr="006474C0">
        <w:rPr>
          <w:rFonts w:cs="Calibri"/>
          <w:sz w:val="24"/>
          <w:szCs w:val="24"/>
        </w:rPr>
        <w:t>u, wraz z odsetkami liczonymi jak dla zaległości podatkowych, proporcjonalnie do okresu niezachowania obowiązku trwałości – w trybie określonym w art. 207 ustawy o finansach</w:t>
      </w:r>
      <w:r w:rsidR="00AC66AA" w:rsidRPr="006474C0">
        <w:rPr>
          <w:rFonts w:cs="Calibri"/>
          <w:sz w:val="24"/>
          <w:szCs w:val="24"/>
        </w:rPr>
        <w:t xml:space="preserve"> publicznych</w:t>
      </w:r>
      <w:r w:rsidRPr="006474C0">
        <w:rPr>
          <w:rFonts w:cs="Calibri"/>
          <w:sz w:val="24"/>
          <w:szCs w:val="24"/>
        </w:rPr>
        <w:t>.</w:t>
      </w:r>
    </w:p>
    <w:p w14:paraId="6DE45FA3" w14:textId="77777777" w:rsidR="00BA0FAC" w:rsidRPr="006474C0" w:rsidRDefault="00BA0FAC" w:rsidP="00197511">
      <w:pPr>
        <w:numPr>
          <w:ilvl w:val="0"/>
          <w:numId w:val="15"/>
        </w:numPr>
        <w:tabs>
          <w:tab w:val="clear" w:pos="306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Naruszenie zasady trwałości następuje w sytuacji wystąpienia w okresie trwałości co najmniej jednej z poniższych przesłanek:</w:t>
      </w:r>
    </w:p>
    <w:p w14:paraId="6D35E83F" w14:textId="77777777" w:rsidR="00F147E9" w:rsidRPr="006474C0" w:rsidRDefault="00B16D5D" w:rsidP="00197511">
      <w:pPr>
        <w:numPr>
          <w:ilvl w:val="0"/>
          <w:numId w:val="142"/>
        </w:numPr>
        <w:autoSpaceDE w:val="0"/>
        <w:autoSpaceDN w:val="0"/>
        <w:adjustRightInd w:val="0"/>
        <w:spacing w:after="0" w:line="360" w:lineRule="auto"/>
        <w:ind w:hanging="357"/>
        <w:rPr>
          <w:rFonts w:cs="Calibri"/>
          <w:sz w:val="24"/>
          <w:szCs w:val="24"/>
        </w:rPr>
      </w:pPr>
      <w:r w:rsidRPr="006474C0">
        <w:rPr>
          <w:rFonts w:cs="Calibri"/>
          <w:sz w:val="24"/>
          <w:szCs w:val="24"/>
        </w:rPr>
        <w:t>z</w:t>
      </w:r>
      <w:r w:rsidR="00BA0FAC" w:rsidRPr="006474C0">
        <w:rPr>
          <w:rFonts w:cs="Calibri"/>
          <w:sz w:val="24"/>
          <w:szCs w:val="24"/>
        </w:rPr>
        <w:t>aprzestan</w:t>
      </w:r>
      <w:r w:rsidRPr="006474C0">
        <w:rPr>
          <w:rFonts w:cs="Calibri"/>
          <w:sz w:val="24"/>
          <w:szCs w:val="24"/>
        </w:rPr>
        <w:t>ie lub przeniesienie</w:t>
      </w:r>
      <w:r w:rsidR="00BA0FAC" w:rsidRPr="006474C0">
        <w:rPr>
          <w:rFonts w:cs="Calibri"/>
          <w:sz w:val="24"/>
          <w:szCs w:val="24"/>
        </w:rPr>
        <w:t xml:space="preserve"> działalności produkcyjnej </w:t>
      </w:r>
      <w:r w:rsidRPr="006474C0">
        <w:rPr>
          <w:rFonts w:cs="Calibri"/>
          <w:sz w:val="24"/>
          <w:szCs w:val="24"/>
        </w:rPr>
        <w:t>poza region na poziomie</w:t>
      </w:r>
      <w:r w:rsidR="008A29CD" w:rsidRPr="006474C0">
        <w:rPr>
          <w:rFonts w:cs="Calibri"/>
          <w:sz w:val="24"/>
          <w:szCs w:val="24"/>
        </w:rPr>
        <w:t xml:space="preserve"> województwa opolskiego</w:t>
      </w:r>
      <w:r w:rsidRPr="006474C0">
        <w:rPr>
          <w:rFonts w:cs="Calibri"/>
          <w:sz w:val="24"/>
          <w:szCs w:val="24"/>
        </w:rPr>
        <w:t>, w którym projekt otrzymał wsparcie</w:t>
      </w:r>
      <w:r w:rsidR="00BA0FAC" w:rsidRPr="006474C0">
        <w:rPr>
          <w:rFonts w:cs="Calibri"/>
          <w:sz w:val="24"/>
          <w:szCs w:val="24"/>
        </w:rPr>
        <w:t>,</w:t>
      </w:r>
    </w:p>
    <w:p w14:paraId="481BB8CA" w14:textId="77777777" w:rsidR="00F147E9" w:rsidRPr="006474C0" w:rsidRDefault="00BA0FAC" w:rsidP="00197511">
      <w:pPr>
        <w:numPr>
          <w:ilvl w:val="0"/>
          <w:numId w:val="142"/>
        </w:numPr>
        <w:autoSpaceDE w:val="0"/>
        <w:autoSpaceDN w:val="0"/>
        <w:adjustRightInd w:val="0"/>
        <w:spacing w:after="0" w:line="360" w:lineRule="auto"/>
        <w:ind w:hanging="357"/>
        <w:rPr>
          <w:rFonts w:cs="Calibri"/>
          <w:sz w:val="24"/>
          <w:szCs w:val="24"/>
        </w:rPr>
      </w:pPr>
      <w:r w:rsidRPr="006474C0">
        <w:rPr>
          <w:rFonts w:cs="Calibri"/>
          <w:sz w:val="24"/>
          <w:szCs w:val="24"/>
        </w:rPr>
        <w:t>zmiana własności elementu</w:t>
      </w:r>
      <w:r w:rsidR="00B16D5D" w:rsidRPr="006474C0">
        <w:rPr>
          <w:rFonts w:cs="Calibri"/>
          <w:sz w:val="24"/>
          <w:szCs w:val="24"/>
        </w:rPr>
        <w:t xml:space="preserve"> </w:t>
      </w:r>
      <w:r w:rsidRPr="006474C0">
        <w:rPr>
          <w:rFonts w:cs="Calibri"/>
          <w:sz w:val="24"/>
          <w:szCs w:val="24"/>
        </w:rPr>
        <w:t>infrastruktury, która daje przedsiębiorstwu lub podmiotowi publicznemu nienależn</w:t>
      </w:r>
      <w:r w:rsidR="00B16D5D" w:rsidRPr="006474C0">
        <w:rPr>
          <w:rFonts w:cs="Calibri"/>
          <w:sz w:val="24"/>
          <w:szCs w:val="24"/>
        </w:rPr>
        <w:t>ą</w:t>
      </w:r>
      <w:r w:rsidRPr="006474C0">
        <w:rPr>
          <w:rFonts w:cs="Calibri"/>
          <w:sz w:val="24"/>
          <w:szCs w:val="24"/>
        </w:rPr>
        <w:t xml:space="preserve"> korzyś</w:t>
      </w:r>
      <w:r w:rsidR="00B16D5D" w:rsidRPr="006474C0">
        <w:rPr>
          <w:rFonts w:cs="Calibri"/>
          <w:sz w:val="24"/>
          <w:szCs w:val="24"/>
        </w:rPr>
        <w:t>ć</w:t>
      </w:r>
      <w:r w:rsidRPr="006474C0">
        <w:rPr>
          <w:rFonts w:cs="Calibri"/>
          <w:sz w:val="24"/>
          <w:szCs w:val="24"/>
        </w:rPr>
        <w:t>,</w:t>
      </w:r>
    </w:p>
    <w:p w14:paraId="6A8CF99E" w14:textId="77777777" w:rsidR="007B7BEB" w:rsidRPr="006474C0" w:rsidRDefault="00BA0FAC" w:rsidP="00197511">
      <w:pPr>
        <w:numPr>
          <w:ilvl w:val="0"/>
          <w:numId w:val="142"/>
        </w:numPr>
        <w:autoSpaceDE w:val="0"/>
        <w:autoSpaceDN w:val="0"/>
        <w:adjustRightInd w:val="0"/>
        <w:spacing w:after="0" w:line="360" w:lineRule="auto"/>
        <w:ind w:hanging="357"/>
        <w:rPr>
          <w:rFonts w:cs="Calibri"/>
          <w:sz w:val="24"/>
          <w:szCs w:val="24"/>
        </w:rPr>
      </w:pPr>
      <w:r w:rsidRPr="006474C0">
        <w:rPr>
          <w:rFonts w:cs="Calibri"/>
          <w:sz w:val="24"/>
          <w:szCs w:val="24"/>
        </w:rPr>
        <w:t xml:space="preserve">istotna zmiana wpływająca na charakter </w:t>
      </w:r>
      <w:r w:rsidR="0084250B" w:rsidRPr="006474C0">
        <w:rPr>
          <w:rFonts w:cs="Calibri"/>
          <w:sz w:val="24"/>
          <w:szCs w:val="24"/>
        </w:rPr>
        <w:t>Projekt</w:t>
      </w:r>
      <w:r w:rsidRPr="006474C0">
        <w:rPr>
          <w:rFonts w:cs="Calibri"/>
          <w:sz w:val="24"/>
          <w:szCs w:val="24"/>
        </w:rPr>
        <w:t xml:space="preserve">u, jego cele lub warunki </w:t>
      </w:r>
      <w:r w:rsidR="00B16D5D" w:rsidRPr="006474C0">
        <w:rPr>
          <w:rFonts w:cs="Calibri"/>
          <w:sz w:val="24"/>
          <w:szCs w:val="24"/>
        </w:rPr>
        <w:t xml:space="preserve">jego wdrażania mogąca </w:t>
      </w:r>
      <w:r w:rsidRPr="006474C0">
        <w:rPr>
          <w:rFonts w:cs="Calibri"/>
          <w:sz w:val="24"/>
          <w:szCs w:val="24"/>
        </w:rPr>
        <w:t>doprowadzić do naruszenia pierwotnych celów</w:t>
      </w:r>
      <w:r w:rsidR="00B16D5D" w:rsidRPr="006474C0">
        <w:rPr>
          <w:rFonts w:cs="Calibri"/>
          <w:sz w:val="24"/>
          <w:szCs w:val="24"/>
        </w:rPr>
        <w:t xml:space="preserve"> projektu</w:t>
      </w:r>
      <w:r w:rsidRPr="006474C0">
        <w:rPr>
          <w:rFonts w:cs="Calibri"/>
          <w:sz w:val="24"/>
          <w:szCs w:val="24"/>
        </w:rPr>
        <w:t>.</w:t>
      </w:r>
    </w:p>
    <w:p w14:paraId="3D51133E" w14:textId="77777777" w:rsidR="007B7BEB" w:rsidRPr="006474C0" w:rsidRDefault="007B7BEB" w:rsidP="00197511">
      <w:pPr>
        <w:numPr>
          <w:ilvl w:val="0"/>
          <w:numId w:val="194"/>
        </w:numPr>
        <w:spacing w:after="0" w:line="360" w:lineRule="auto"/>
        <w:ind w:left="357" w:hanging="357"/>
        <w:rPr>
          <w:rFonts w:cs="Calibri"/>
          <w:sz w:val="24"/>
          <w:szCs w:val="24"/>
        </w:rPr>
      </w:pPr>
      <w:r w:rsidRPr="006474C0">
        <w:rPr>
          <w:rFonts w:cs="Calibri"/>
          <w:sz w:val="24"/>
          <w:szCs w:val="24"/>
        </w:rPr>
        <w:t xml:space="preserve">Zgodnie z art. 65 ust. 3 </w:t>
      </w:r>
      <w:r w:rsidR="00DF6510" w:rsidRPr="006474C0">
        <w:rPr>
          <w:rFonts w:cs="Calibri"/>
          <w:sz w:val="24"/>
          <w:szCs w:val="24"/>
        </w:rPr>
        <w:t>R</w:t>
      </w:r>
      <w:r w:rsidRPr="006474C0">
        <w:rPr>
          <w:rFonts w:cs="Calibri"/>
          <w:sz w:val="24"/>
          <w:szCs w:val="24"/>
        </w:rPr>
        <w:t>ozporządzenia ogólnego, upadłość wynikająca z oszustwa</w:t>
      </w:r>
      <w:r w:rsidR="009B4990" w:rsidRPr="006474C0">
        <w:rPr>
          <w:rFonts w:cs="Calibri"/>
          <w:sz w:val="24"/>
          <w:szCs w:val="24"/>
        </w:rPr>
        <w:t xml:space="preserve"> </w:t>
      </w:r>
      <w:r w:rsidRPr="006474C0">
        <w:rPr>
          <w:rFonts w:cs="Calibri"/>
          <w:sz w:val="24"/>
          <w:szCs w:val="24"/>
        </w:rPr>
        <w:t xml:space="preserve">potwierdzonego prawomocnym wyrokiem sądu oznacza naruszenie zasady trwałości projektu. </w:t>
      </w:r>
    </w:p>
    <w:p w14:paraId="6A5BFA20" w14:textId="77777777" w:rsidR="00BA0FAC" w:rsidRPr="006474C0" w:rsidRDefault="00BA0FAC" w:rsidP="00197511">
      <w:pPr>
        <w:numPr>
          <w:ilvl w:val="0"/>
          <w:numId w:val="194"/>
        </w:numPr>
        <w:autoSpaceDE w:val="0"/>
        <w:autoSpaceDN w:val="0"/>
        <w:adjustRightInd w:val="0"/>
        <w:spacing w:after="0" w:line="360" w:lineRule="auto"/>
        <w:ind w:left="357" w:hanging="357"/>
        <w:rPr>
          <w:rFonts w:cs="Calibri"/>
          <w:sz w:val="24"/>
          <w:szCs w:val="24"/>
        </w:rPr>
      </w:pPr>
      <w:r w:rsidRPr="006474C0">
        <w:rPr>
          <w:rFonts w:cs="Calibri"/>
          <w:sz w:val="24"/>
          <w:szCs w:val="24"/>
        </w:rPr>
        <w:t xml:space="preserve">Brak ogłoszenia upadłości </w:t>
      </w:r>
      <w:r w:rsidR="00EE6FF0" w:rsidRPr="006474C0">
        <w:rPr>
          <w:rFonts w:cs="Calibri"/>
          <w:sz w:val="24"/>
          <w:szCs w:val="24"/>
        </w:rPr>
        <w:t>Beneficjenta</w:t>
      </w:r>
      <w:r w:rsidRPr="006474C0">
        <w:rPr>
          <w:rFonts w:cs="Calibri"/>
          <w:sz w:val="24"/>
          <w:szCs w:val="24"/>
        </w:rPr>
        <w:t xml:space="preserve">, który zaprzestał prowadzenia działalności, oznacza naruszenie trwałości. </w:t>
      </w:r>
    </w:p>
    <w:p w14:paraId="65979E33" w14:textId="77777777" w:rsidR="00BA0FAC" w:rsidRPr="006474C0" w:rsidRDefault="00BA0FAC" w:rsidP="00197511">
      <w:pPr>
        <w:numPr>
          <w:ilvl w:val="0"/>
          <w:numId w:val="194"/>
        </w:numPr>
        <w:autoSpaceDE w:val="0"/>
        <w:autoSpaceDN w:val="0"/>
        <w:adjustRightInd w:val="0"/>
        <w:spacing w:after="0" w:line="360" w:lineRule="auto"/>
        <w:ind w:left="357" w:hanging="357"/>
        <w:rPr>
          <w:rFonts w:cs="Calibri"/>
          <w:sz w:val="24"/>
          <w:szCs w:val="24"/>
        </w:rPr>
      </w:pPr>
      <w:r w:rsidRPr="006474C0">
        <w:rPr>
          <w:rFonts w:cs="Calibri"/>
          <w:sz w:val="24"/>
          <w:szCs w:val="24"/>
        </w:rPr>
        <w:t xml:space="preserve">W sytuacji, gdy wobec </w:t>
      </w:r>
      <w:r w:rsidR="00EE6FF0" w:rsidRPr="006474C0">
        <w:rPr>
          <w:rFonts w:cs="Calibri"/>
          <w:sz w:val="24"/>
          <w:szCs w:val="24"/>
        </w:rPr>
        <w:t>Beneficjenta</w:t>
      </w:r>
      <w:r w:rsidRPr="006474C0">
        <w:rPr>
          <w:rFonts w:cs="Calibri"/>
          <w:sz w:val="24"/>
          <w:szCs w:val="24"/>
        </w:rPr>
        <w:t xml:space="preserve"> ogłoszona została upadłość</w:t>
      </w:r>
      <w:r w:rsidR="00291CB3" w:rsidRPr="006474C0">
        <w:rPr>
          <w:rFonts w:cs="Calibri"/>
          <w:sz w:val="24"/>
          <w:szCs w:val="24"/>
        </w:rPr>
        <w:t xml:space="preserve">  likwidacyjna</w:t>
      </w:r>
      <w:r w:rsidRPr="006474C0">
        <w:rPr>
          <w:rFonts w:cs="Calibri"/>
          <w:sz w:val="24"/>
          <w:szCs w:val="24"/>
        </w:rPr>
        <w:t xml:space="preserve">, Instytucja </w:t>
      </w:r>
      <w:r w:rsidR="000A64B8" w:rsidRPr="006474C0">
        <w:rPr>
          <w:rFonts w:cs="Calibri"/>
          <w:sz w:val="24"/>
          <w:szCs w:val="24"/>
        </w:rPr>
        <w:t>Pośrednicząca</w:t>
      </w:r>
      <w:r w:rsidR="00154D5A" w:rsidRPr="006474C0">
        <w:rPr>
          <w:rFonts w:cs="Calibri"/>
          <w:sz w:val="24"/>
          <w:szCs w:val="24"/>
        </w:rPr>
        <w:t xml:space="preserve"> wzywa Beneficjenta</w:t>
      </w:r>
      <w:r w:rsidR="00F46A1A" w:rsidRPr="006474C0">
        <w:rPr>
          <w:rFonts w:cs="Calibri"/>
          <w:sz w:val="24"/>
          <w:szCs w:val="24"/>
        </w:rPr>
        <w:t xml:space="preserve">, bądź Syndyka Masy do zwrotu środków, wyznaczając </w:t>
      </w:r>
      <w:r w:rsidR="00A2109E" w:rsidRPr="006474C0">
        <w:rPr>
          <w:rFonts w:cs="Calibri"/>
          <w:sz w:val="24"/>
          <w:szCs w:val="24"/>
        </w:rPr>
        <w:br/>
      </w:r>
      <w:r w:rsidR="00F46A1A" w:rsidRPr="006474C0">
        <w:rPr>
          <w:rFonts w:cs="Calibri"/>
          <w:sz w:val="24"/>
          <w:szCs w:val="24"/>
        </w:rPr>
        <w:t>14 dniowy termin na dokonanie zwrotu śr</w:t>
      </w:r>
      <w:r w:rsidR="00154D5A" w:rsidRPr="006474C0">
        <w:rPr>
          <w:rFonts w:cs="Calibri"/>
          <w:sz w:val="24"/>
          <w:szCs w:val="24"/>
        </w:rPr>
        <w:t>odków. W przypadku braku zwrotu, Instytucja Pośrednicząca</w:t>
      </w:r>
      <w:r w:rsidR="00F46A1A" w:rsidRPr="006474C0">
        <w:rPr>
          <w:rFonts w:cs="Calibri"/>
          <w:sz w:val="24"/>
          <w:szCs w:val="24"/>
        </w:rPr>
        <w:t xml:space="preserve"> wszczyna postępowanie administracyjne</w:t>
      </w:r>
      <w:r w:rsidRPr="006474C0">
        <w:rPr>
          <w:rFonts w:cs="Calibri"/>
          <w:sz w:val="24"/>
          <w:szCs w:val="24"/>
        </w:rPr>
        <w:t xml:space="preserve">. </w:t>
      </w:r>
    </w:p>
    <w:p w14:paraId="049CFF0B" w14:textId="78BD9AEA" w:rsidR="00BA0FAC" w:rsidRPr="006474C0" w:rsidRDefault="00BA0FAC" w:rsidP="00197511">
      <w:pPr>
        <w:numPr>
          <w:ilvl w:val="0"/>
          <w:numId w:val="194"/>
        </w:numPr>
        <w:autoSpaceDE w:val="0"/>
        <w:autoSpaceDN w:val="0"/>
        <w:adjustRightInd w:val="0"/>
        <w:spacing w:after="0" w:line="360" w:lineRule="auto"/>
        <w:ind w:left="357" w:hanging="357"/>
        <w:rPr>
          <w:rFonts w:cs="Calibri"/>
          <w:sz w:val="24"/>
          <w:szCs w:val="24"/>
        </w:rPr>
      </w:pPr>
      <w:r w:rsidRPr="006474C0">
        <w:rPr>
          <w:rFonts w:cs="Calibri"/>
          <w:sz w:val="24"/>
          <w:szCs w:val="24"/>
        </w:rPr>
        <w:t xml:space="preserve">W przypadku zaistnienia podejrzenia o tym, że upadłość </w:t>
      </w:r>
      <w:r w:rsidR="00EE6FF0" w:rsidRPr="006474C0">
        <w:rPr>
          <w:rFonts w:cs="Calibri"/>
          <w:sz w:val="24"/>
          <w:szCs w:val="24"/>
        </w:rPr>
        <w:t>Beneficjenta</w:t>
      </w:r>
      <w:r w:rsidRPr="006474C0">
        <w:rPr>
          <w:rFonts w:cs="Calibri"/>
          <w:sz w:val="24"/>
          <w:szCs w:val="24"/>
        </w:rPr>
        <w:t xml:space="preserve"> mogła mieć charakter oszukańczy, Instytucja </w:t>
      </w:r>
      <w:r w:rsidR="000A64B8" w:rsidRPr="006474C0">
        <w:rPr>
          <w:rFonts w:cs="Calibri"/>
          <w:sz w:val="24"/>
          <w:szCs w:val="24"/>
        </w:rPr>
        <w:t>Pośrednicząca</w:t>
      </w:r>
      <w:r w:rsidRPr="006474C0">
        <w:rPr>
          <w:rFonts w:cs="Calibri"/>
          <w:sz w:val="24"/>
          <w:szCs w:val="24"/>
        </w:rPr>
        <w:t xml:space="preserve"> jest zobowiązana do złożenia </w:t>
      </w:r>
      <w:r w:rsidRPr="006474C0">
        <w:rPr>
          <w:rFonts w:cs="Calibri"/>
          <w:sz w:val="24"/>
          <w:szCs w:val="24"/>
        </w:rPr>
        <w:lastRenderedPageBreak/>
        <w:t>zawiadomienia o możliwości popełnienia czynu zabronionego w trybie art. 304 § 2 Kodeksu postępowania karnego (</w:t>
      </w:r>
      <w:proofErr w:type="spellStart"/>
      <w:r w:rsidR="004C33F4" w:rsidRPr="006474C0">
        <w:rPr>
          <w:rFonts w:cs="Calibri"/>
          <w:sz w:val="24"/>
          <w:szCs w:val="24"/>
        </w:rPr>
        <w:t>t.j</w:t>
      </w:r>
      <w:proofErr w:type="spellEnd"/>
      <w:r w:rsidR="004C33F4" w:rsidRPr="006474C0">
        <w:rPr>
          <w:rFonts w:cs="Calibri"/>
          <w:sz w:val="24"/>
          <w:szCs w:val="24"/>
        </w:rPr>
        <w:t>. Dz.U. z 202</w:t>
      </w:r>
      <w:r w:rsidR="002D5C82" w:rsidRPr="006474C0">
        <w:rPr>
          <w:rFonts w:cs="Calibri"/>
          <w:sz w:val="24"/>
          <w:szCs w:val="24"/>
        </w:rPr>
        <w:t>5</w:t>
      </w:r>
      <w:r w:rsidR="004C33F4" w:rsidRPr="006474C0">
        <w:rPr>
          <w:rFonts w:cs="Calibri"/>
          <w:sz w:val="24"/>
          <w:szCs w:val="24"/>
        </w:rPr>
        <w:t xml:space="preserve"> r. poz. </w:t>
      </w:r>
      <w:r w:rsidR="002D5C82" w:rsidRPr="006474C0">
        <w:rPr>
          <w:rFonts w:cs="Calibri"/>
          <w:sz w:val="24"/>
          <w:szCs w:val="24"/>
        </w:rPr>
        <w:t>46</w:t>
      </w:r>
      <w:r w:rsidR="004C33F4" w:rsidRPr="006474C0">
        <w:rPr>
          <w:rFonts w:cs="Calibri"/>
          <w:sz w:val="24"/>
          <w:szCs w:val="24"/>
        </w:rPr>
        <w:t>)</w:t>
      </w:r>
    </w:p>
    <w:p w14:paraId="15F10DC8" w14:textId="77777777" w:rsidR="00330687" w:rsidRPr="006474C0" w:rsidRDefault="009B05B8" w:rsidP="00197511">
      <w:pPr>
        <w:numPr>
          <w:ilvl w:val="0"/>
          <w:numId w:val="194"/>
        </w:numPr>
        <w:autoSpaceDE w:val="0"/>
        <w:autoSpaceDN w:val="0"/>
        <w:adjustRightInd w:val="0"/>
        <w:spacing w:after="0" w:line="360" w:lineRule="auto"/>
        <w:ind w:left="357" w:hanging="357"/>
        <w:rPr>
          <w:rFonts w:cs="Calibri"/>
          <w:sz w:val="24"/>
          <w:szCs w:val="24"/>
        </w:rPr>
      </w:pPr>
      <w:r w:rsidRPr="006474C0">
        <w:rPr>
          <w:rFonts w:cs="Calibri"/>
          <w:sz w:val="24"/>
          <w:szCs w:val="24"/>
        </w:rPr>
        <w:t xml:space="preserve">Beneficjent jest zobowiązany do niezwłocznego pisemnego poinformowania </w:t>
      </w:r>
      <w:r w:rsidR="000A64B8" w:rsidRPr="006474C0">
        <w:rPr>
          <w:rFonts w:cs="Calibri"/>
          <w:sz w:val="24"/>
          <w:szCs w:val="24"/>
        </w:rPr>
        <w:t>Instytucji Pośredniczącej</w:t>
      </w:r>
      <w:r w:rsidR="00E02A93" w:rsidRPr="006474C0">
        <w:rPr>
          <w:rFonts w:cs="Calibri"/>
          <w:sz w:val="24"/>
          <w:szCs w:val="24"/>
        </w:rPr>
        <w:t xml:space="preserve"> o wszelkich okolicznoś</w:t>
      </w:r>
      <w:r w:rsidRPr="006474C0">
        <w:rPr>
          <w:rFonts w:cs="Calibri"/>
          <w:sz w:val="24"/>
          <w:szCs w:val="24"/>
        </w:rPr>
        <w:t>ciach, które spowodowały lub mogą spowodować nieutrzymanie trwałości projektu, zmianę kwalifikowalno</w:t>
      </w:r>
      <w:r w:rsidR="00E02A93" w:rsidRPr="006474C0">
        <w:rPr>
          <w:rFonts w:cs="Calibri"/>
          <w:sz w:val="24"/>
          <w:szCs w:val="24"/>
        </w:rPr>
        <w:t>ści wydatkó</w:t>
      </w:r>
      <w:r w:rsidRPr="006474C0">
        <w:rPr>
          <w:rFonts w:cs="Calibri"/>
          <w:sz w:val="24"/>
          <w:szCs w:val="24"/>
        </w:rPr>
        <w:t xml:space="preserve">w w okresie trwałości projektu, w tym zmiany powodujące możliwość odzyskania przez </w:t>
      </w:r>
      <w:r w:rsidR="00A2109E" w:rsidRPr="006474C0">
        <w:rPr>
          <w:rFonts w:cs="Calibri"/>
          <w:sz w:val="24"/>
          <w:szCs w:val="24"/>
        </w:rPr>
        <w:t>B</w:t>
      </w:r>
      <w:r w:rsidRPr="006474C0">
        <w:rPr>
          <w:rFonts w:cs="Calibri"/>
          <w:sz w:val="24"/>
          <w:szCs w:val="24"/>
        </w:rPr>
        <w:t>eneficjenta podatku od towarów i usług</w:t>
      </w:r>
      <w:r w:rsidR="00E02A93" w:rsidRPr="006474C0">
        <w:rPr>
          <w:rFonts w:cs="Calibri"/>
          <w:sz w:val="24"/>
          <w:szCs w:val="24"/>
        </w:rPr>
        <w:t>, który stanowił wydatek kwalifikowan</w:t>
      </w:r>
      <w:r w:rsidR="001E6FF8" w:rsidRPr="006474C0">
        <w:rPr>
          <w:rFonts w:cs="Calibri"/>
          <w:sz w:val="24"/>
          <w:szCs w:val="24"/>
        </w:rPr>
        <w:t>y w okresie realizacji projektu, zmianę struktury własnościowej, zmianę siedziby.</w:t>
      </w:r>
    </w:p>
    <w:p w14:paraId="5BAA81C1" w14:textId="77777777" w:rsidR="00330687" w:rsidRPr="006474C0" w:rsidRDefault="00330687" w:rsidP="00197511">
      <w:pPr>
        <w:spacing w:after="0" w:line="360" w:lineRule="auto"/>
        <w:rPr>
          <w:rFonts w:cs="Calibri"/>
          <w:b/>
          <w:sz w:val="24"/>
          <w:szCs w:val="24"/>
        </w:rPr>
      </w:pPr>
    </w:p>
    <w:p w14:paraId="3740A99F" w14:textId="77777777" w:rsidR="00330687" w:rsidRPr="006474C0" w:rsidRDefault="00330687" w:rsidP="00197511">
      <w:pPr>
        <w:spacing w:after="0" w:line="360" w:lineRule="auto"/>
        <w:rPr>
          <w:rFonts w:cs="Calibri"/>
          <w:b/>
          <w:sz w:val="24"/>
          <w:szCs w:val="24"/>
        </w:rPr>
      </w:pPr>
      <w:r w:rsidRPr="006474C0">
        <w:rPr>
          <w:rFonts w:cs="Calibri"/>
          <w:b/>
          <w:sz w:val="24"/>
          <w:szCs w:val="24"/>
        </w:rPr>
        <w:t>Udzielanie zamówień w ramach Projektu</w:t>
      </w:r>
      <w:r w:rsidRPr="006474C0">
        <w:rPr>
          <w:rFonts w:cs="Calibri"/>
          <w:b/>
          <w:sz w:val="24"/>
          <w:szCs w:val="24"/>
          <w:vertAlign w:val="superscript"/>
        </w:rPr>
        <w:footnoteReference w:id="16"/>
      </w:r>
    </w:p>
    <w:p w14:paraId="46B810CD" w14:textId="1CECF32E" w:rsidR="00330687" w:rsidRPr="006474C0" w:rsidRDefault="00330687" w:rsidP="00197511">
      <w:pPr>
        <w:spacing w:after="0" w:line="360" w:lineRule="auto"/>
        <w:rPr>
          <w:rFonts w:cs="Calibri"/>
          <w:b/>
          <w:sz w:val="24"/>
          <w:szCs w:val="24"/>
        </w:rPr>
      </w:pPr>
      <w:r w:rsidRPr="006474C0">
        <w:rPr>
          <w:rFonts w:cs="Calibri"/>
          <w:b/>
          <w:sz w:val="24"/>
          <w:szCs w:val="24"/>
        </w:rPr>
        <w:t xml:space="preserve">§ </w:t>
      </w:r>
      <w:r w:rsidR="004D29C9" w:rsidRPr="006474C0">
        <w:rPr>
          <w:rFonts w:cs="Calibri"/>
          <w:b/>
          <w:sz w:val="24"/>
          <w:szCs w:val="24"/>
        </w:rPr>
        <w:t>2</w:t>
      </w:r>
      <w:r w:rsidR="0043697F" w:rsidRPr="006474C0">
        <w:rPr>
          <w:rFonts w:cs="Calibri"/>
          <w:b/>
          <w:sz w:val="24"/>
          <w:szCs w:val="24"/>
        </w:rPr>
        <w:t>1</w:t>
      </w:r>
    </w:p>
    <w:p w14:paraId="1E6972B9" w14:textId="77777777" w:rsidR="00330687" w:rsidRPr="006474C0" w:rsidRDefault="00330687" w:rsidP="00197511">
      <w:pPr>
        <w:numPr>
          <w:ilvl w:val="0"/>
          <w:numId w:val="140"/>
        </w:numPr>
        <w:spacing w:after="0" w:line="360" w:lineRule="auto"/>
        <w:ind w:left="357" w:hanging="357"/>
        <w:rPr>
          <w:rFonts w:eastAsia="Times New Roman" w:cs="Calibri"/>
          <w:sz w:val="24"/>
          <w:szCs w:val="24"/>
        </w:rPr>
      </w:pPr>
      <w:r w:rsidRPr="006474C0">
        <w:rPr>
          <w:rFonts w:cs="Calibri"/>
          <w:sz w:val="24"/>
          <w:szCs w:val="24"/>
        </w:rPr>
        <w:t xml:space="preserve">Beneficjent udziela zamówień w ramach Projektu na warunkach określonych w wersji wytycznych obowiązującej na dzień poniesienia wydatku lub na dzień wszczęcia postępowania, które zakończyło się zawarciem umowy albo ustawy </w:t>
      </w:r>
      <w:proofErr w:type="spellStart"/>
      <w:r w:rsidRPr="006474C0">
        <w:rPr>
          <w:rFonts w:cs="Calibri"/>
          <w:sz w:val="24"/>
          <w:szCs w:val="24"/>
        </w:rPr>
        <w:t>Pzp</w:t>
      </w:r>
      <w:proofErr w:type="spellEnd"/>
      <w:r w:rsidRPr="006474C0">
        <w:rPr>
          <w:rFonts w:eastAsia="Times New Roman" w:cs="Calibri"/>
          <w:sz w:val="24"/>
          <w:szCs w:val="24"/>
        </w:rPr>
        <w:t>.</w:t>
      </w:r>
    </w:p>
    <w:p w14:paraId="4E62EC69" w14:textId="77777777" w:rsidR="00330687" w:rsidRPr="006474C0" w:rsidRDefault="00330687" w:rsidP="00197511">
      <w:pPr>
        <w:numPr>
          <w:ilvl w:val="0"/>
          <w:numId w:val="140"/>
        </w:numPr>
        <w:spacing w:after="0" w:line="360" w:lineRule="auto"/>
        <w:rPr>
          <w:rFonts w:eastAsia="Times New Roman" w:cs="Calibri"/>
          <w:sz w:val="24"/>
          <w:szCs w:val="24"/>
        </w:rPr>
      </w:pPr>
      <w:r w:rsidRPr="006474C0">
        <w:rPr>
          <w:rFonts w:eastAsia="Times New Roman" w:cs="Calibri"/>
          <w:sz w:val="24"/>
          <w:szCs w:val="24"/>
        </w:rPr>
        <w:t>W przypadku wydatków  o wartości poniżej 50 tys. zł netto Beneficjent zapewnia, że wydatek został dokonany w sposób przejrzysty, racjonalny i efektywny, z zachowaniem zasad uzyskiwania najlepszych efektów z danych nakładów.</w:t>
      </w:r>
    </w:p>
    <w:p w14:paraId="441463BE" w14:textId="77777777" w:rsidR="00330687" w:rsidRPr="006474C0" w:rsidRDefault="00330687" w:rsidP="00197511">
      <w:pPr>
        <w:numPr>
          <w:ilvl w:val="0"/>
          <w:numId w:val="140"/>
        </w:numPr>
        <w:spacing w:after="0" w:line="360" w:lineRule="auto"/>
        <w:rPr>
          <w:rFonts w:eastAsia="Times New Roman" w:cs="Calibri"/>
          <w:sz w:val="24"/>
          <w:szCs w:val="24"/>
        </w:rPr>
      </w:pPr>
      <w:r w:rsidRPr="006474C0">
        <w:rPr>
          <w:rFonts w:eastAsia="Times New Roman" w:cs="Calibri"/>
          <w:sz w:val="24"/>
          <w:szCs w:val="24"/>
        </w:rPr>
        <w:t xml:space="preserve">Instytucja Pośrednicząca, w przypadku stwierdzenia naruszenia przez Beneficjenta zasad określonych w wytycznych, dokonuje korekt finansowych, zgodnie z </w:t>
      </w:r>
      <w:r w:rsidRPr="006474C0">
        <w:rPr>
          <w:rFonts w:cs="Calibri"/>
          <w:sz w:val="24"/>
          <w:szCs w:val="24"/>
        </w:rPr>
        <w:t>Wytycznymi dotyczącymi sposobu korygowania nieprawidłowości na lata 2021-2027</w:t>
      </w:r>
      <w:r w:rsidRPr="006474C0">
        <w:rPr>
          <w:rFonts w:eastAsia="Times New Roman" w:cs="Calibri"/>
          <w:sz w:val="24"/>
          <w:szCs w:val="24"/>
        </w:rPr>
        <w:t>. Korekty obejmują całość wydatku poniesionego z naruszeniem ww. zasad w części odpowiadającej kwocie współfinansowania ze środków UE. Wartość korekty finansowej może zostać obniżona, jeżeli Komisja Europejska określi możliwość obniżania tych wartości.</w:t>
      </w:r>
    </w:p>
    <w:p w14:paraId="5D434391" w14:textId="77777777" w:rsidR="00330687" w:rsidRPr="006474C0" w:rsidRDefault="00330687" w:rsidP="00197511">
      <w:pPr>
        <w:numPr>
          <w:ilvl w:val="0"/>
          <w:numId w:val="140"/>
        </w:numPr>
        <w:spacing w:after="0" w:line="360" w:lineRule="auto"/>
        <w:rPr>
          <w:rFonts w:eastAsia="Times New Roman" w:cs="Calibri"/>
          <w:sz w:val="24"/>
          <w:szCs w:val="24"/>
        </w:rPr>
      </w:pPr>
      <w:r w:rsidRPr="006474C0">
        <w:rPr>
          <w:rFonts w:eastAsia="Times New Roman" w:cs="Calibri"/>
          <w:sz w:val="24"/>
          <w:szCs w:val="24"/>
        </w:rPr>
        <w:t xml:space="preserve">Instytucja Pośrednicząca, w przypadku stwierdzenia naruszenia przez Beneficjenta zasad określonych w ust. 1-2, może uznać wydatki związane z udzielonym zamówieniem </w:t>
      </w:r>
      <w:r w:rsidRPr="006474C0">
        <w:rPr>
          <w:rFonts w:eastAsia="Times New Roman" w:cs="Calibri"/>
          <w:sz w:val="24"/>
          <w:szCs w:val="24"/>
        </w:rPr>
        <w:br/>
        <w:t xml:space="preserve">w całości lub części za niekwalifikowalne. </w:t>
      </w:r>
    </w:p>
    <w:p w14:paraId="7883FFD1" w14:textId="4939F2F8" w:rsidR="00D33218" w:rsidRPr="006474C0" w:rsidRDefault="00D33218" w:rsidP="00197511">
      <w:pPr>
        <w:numPr>
          <w:ilvl w:val="0"/>
          <w:numId w:val="140"/>
        </w:numPr>
        <w:suppressAutoHyphens/>
        <w:spacing w:after="0" w:line="360" w:lineRule="auto"/>
        <w:rPr>
          <w:rFonts w:cs="Calibri"/>
          <w:sz w:val="24"/>
          <w:szCs w:val="24"/>
        </w:rPr>
      </w:pPr>
      <w:r w:rsidRPr="006474C0">
        <w:rPr>
          <w:rFonts w:cs="Calibri"/>
          <w:sz w:val="24"/>
          <w:szCs w:val="24"/>
        </w:rPr>
        <w:lastRenderedPageBreak/>
        <w:t xml:space="preserve">Zobowiązuje się Beneficjenta do zamieszczania w CST 2021 informacji, o których mowa w </w:t>
      </w:r>
      <w:r w:rsidRPr="006474C0">
        <w:rPr>
          <w:rFonts w:cs="Calibri"/>
          <w:bCs/>
          <w:sz w:val="24"/>
          <w:szCs w:val="24"/>
        </w:rPr>
        <w:t>§ 1</w:t>
      </w:r>
      <w:r w:rsidR="00080267" w:rsidRPr="006474C0">
        <w:rPr>
          <w:rFonts w:cs="Calibri"/>
          <w:bCs/>
          <w:sz w:val="24"/>
          <w:szCs w:val="24"/>
        </w:rPr>
        <w:t>7</w:t>
      </w:r>
      <w:r w:rsidRPr="006474C0">
        <w:rPr>
          <w:rFonts w:cs="Calibri"/>
          <w:bCs/>
          <w:sz w:val="24"/>
          <w:szCs w:val="24"/>
        </w:rPr>
        <w:t xml:space="preserve"> ust. 1 pkt. 6 umowy.</w:t>
      </w:r>
    </w:p>
    <w:p w14:paraId="7AF9F593" w14:textId="77777777" w:rsidR="002032B4" w:rsidRPr="006474C0" w:rsidRDefault="002032B4" w:rsidP="00197511">
      <w:pPr>
        <w:spacing w:after="0" w:line="360" w:lineRule="auto"/>
        <w:rPr>
          <w:rFonts w:cs="Calibri"/>
          <w:b/>
          <w:sz w:val="24"/>
          <w:szCs w:val="24"/>
        </w:rPr>
      </w:pPr>
    </w:p>
    <w:p w14:paraId="624F03F5" w14:textId="77777777" w:rsidR="00D7479A" w:rsidRPr="006474C0" w:rsidRDefault="00D7479A" w:rsidP="00197511">
      <w:pPr>
        <w:spacing w:after="0" w:line="360" w:lineRule="auto"/>
        <w:rPr>
          <w:rFonts w:cs="Calibri"/>
          <w:b/>
          <w:sz w:val="24"/>
          <w:szCs w:val="24"/>
        </w:rPr>
      </w:pPr>
      <w:r w:rsidRPr="006474C0">
        <w:rPr>
          <w:rFonts w:cs="Calibri"/>
          <w:b/>
          <w:sz w:val="24"/>
          <w:szCs w:val="24"/>
        </w:rPr>
        <w:t>Ochrona danych osobowych</w:t>
      </w:r>
    </w:p>
    <w:p w14:paraId="0C57BC14" w14:textId="4F2AE3F7" w:rsidR="00E4562C" w:rsidRPr="006474C0" w:rsidRDefault="00D7479A" w:rsidP="00197511">
      <w:pPr>
        <w:spacing w:after="0" w:line="360" w:lineRule="auto"/>
        <w:rPr>
          <w:rFonts w:cs="Calibri"/>
          <w:sz w:val="24"/>
          <w:szCs w:val="24"/>
        </w:rPr>
      </w:pPr>
      <w:r w:rsidRPr="006474C0">
        <w:rPr>
          <w:rFonts w:cs="Calibri"/>
          <w:b/>
          <w:sz w:val="24"/>
          <w:szCs w:val="24"/>
        </w:rPr>
        <w:t xml:space="preserve">§ </w:t>
      </w:r>
      <w:r w:rsidR="004D29C9" w:rsidRPr="006474C0">
        <w:rPr>
          <w:rFonts w:cs="Calibri"/>
          <w:b/>
          <w:sz w:val="24"/>
          <w:szCs w:val="24"/>
        </w:rPr>
        <w:t>2</w:t>
      </w:r>
      <w:r w:rsidR="0043697F" w:rsidRPr="006474C0">
        <w:rPr>
          <w:rFonts w:cs="Calibri"/>
          <w:b/>
          <w:sz w:val="24"/>
          <w:szCs w:val="24"/>
        </w:rPr>
        <w:t>2</w:t>
      </w:r>
    </w:p>
    <w:p w14:paraId="1CD6F83A" w14:textId="59C6A21C" w:rsidR="00E4562C" w:rsidRPr="006474C0" w:rsidRDefault="00E4562C" w:rsidP="00197511">
      <w:pPr>
        <w:numPr>
          <w:ilvl w:val="0"/>
          <w:numId w:val="209"/>
        </w:numPr>
        <w:spacing w:after="0" w:line="360" w:lineRule="auto"/>
        <w:ind w:left="357" w:hanging="357"/>
        <w:rPr>
          <w:rFonts w:cs="Calibri"/>
          <w:sz w:val="24"/>
          <w:szCs w:val="24"/>
        </w:rPr>
      </w:pPr>
      <w:r w:rsidRPr="006474C0">
        <w:rPr>
          <w:rFonts w:cs="Calibri"/>
          <w:sz w:val="24"/>
          <w:szCs w:val="24"/>
        </w:rPr>
        <w:t xml:space="preserve">W związku z art. 28 RODO, Instytucja </w:t>
      </w:r>
      <w:r w:rsidR="00F35211">
        <w:rPr>
          <w:rFonts w:cs="Calibri"/>
          <w:sz w:val="24"/>
          <w:szCs w:val="24"/>
        </w:rPr>
        <w:t>Pośrednicząca</w:t>
      </w:r>
      <w:r w:rsidR="00F35211" w:rsidRPr="006474C0">
        <w:rPr>
          <w:rFonts w:cs="Calibri"/>
          <w:sz w:val="24"/>
          <w:szCs w:val="24"/>
        </w:rPr>
        <w:t xml:space="preserve"> </w:t>
      </w:r>
      <w:r w:rsidRPr="006474C0">
        <w:rPr>
          <w:rFonts w:cs="Calibri"/>
          <w:sz w:val="24"/>
          <w:szCs w:val="24"/>
        </w:rPr>
        <w:t>powierza Beneficjentowi przetwarzanie danych osobowych, na warunkach opisanych w niniejszym paragrafie.</w:t>
      </w:r>
    </w:p>
    <w:p w14:paraId="7DFD7BF1" w14:textId="77777777" w:rsidR="00E4562C" w:rsidRPr="006474C0" w:rsidRDefault="00E4562C" w:rsidP="00197511">
      <w:pPr>
        <w:numPr>
          <w:ilvl w:val="0"/>
          <w:numId w:val="209"/>
        </w:numPr>
        <w:spacing w:after="0" w:line="360" w:lineRule="auto"/>
        <w:ind w:left="357" w:hanging="357"/>
        <w:rPr>
          <w:rFonts w:cs="Calibri"/>
          <w:sz w:val="24"/>
          <w:szCs w:val="24"/>
        </w:rPr>
      </w:pPr>
      <w:r w:rsidRPr="006474C0">
        <w:rPr>
          <w:rFonts w:cs="Calibri"/>
          <w:sz w:val="24"/>
          <w:szCs w:val="24"/>
        </w:rPr>
        <w:t>Przetwarzanie danych osobowych w odniesieniu do zbioru  FEO 2021-2027 jest dopuszczalne na podstawie:</w:t>
      </w:r>
    </w:p>
    <w:p w14:paraId="0088D992" w14:textId="77777777" w:rsidR="00E4562C" w:rsidRPr="006474C0" w:rsidRDefault="00E4562C" w:rsidP="00197511">
      <w:pPr>
        <w:numPr>
          <w:ilvl w:val="0"/>
          <w:numId w:val="210"/>
        </w:numPr>
        <w:spacing w:after="0" w:line="360" w:lineRule="auto"/>
        <w:rPr>
          <w:rFonts w:cs="Calibri"/>
          <w:sz w:val="24"/>
          <w:szCs w:val="24"/>
        </w:rPr>
      </w:pPr>
      <w:r w:rsidRPr="006474C0">
        <w:rPr>
          <w:rFonts w:cs="Calibri"/>
          <w:sz w:val="24"/>
          <w:szCs w:val="24"/>
        </w:rPr>
        <w:t xml:space="preserve">rozporządzenia ogólnego; </w:t>
      </w:r>
    </w:p>
    <w:p w14:paraId="1D0F63D3" w14:textId="77777777" w:rsidR="00E4562C" w:rsidRPr="006474C0" w:rsidRDefault="00E4562C" w:rsidP="00197511">
      <w:pPr>
        <w:numPr>
          <w:ilvl w:val="0"/>
          <w:numId w:val="210"/>
        </w:numPr>
        <w:spacing w:after="0" w:line="360" w:lineRule="auto"/>
        <w:rPr>
          <w:rFonts w:cs="Calibri"/>
          <w:sz w:val="24"/>
          <w:szCs w:val="24"/>
        </w:rPr>
      </w:pPr>
      <w:r w:rsidRPr="006474C0">
        <w:rPr>
          <w:rFonts w:cs="Calibri"/>
          <w:sz w:val="24"/>
          <w:szCs w:val="24"/>
        </w:rPr>
        <w:t xml:space="preserve">Rozporządzenia Parlamentu Europejskiego i Rady (UE) nr 2021/1058 z dnia 24 czerwca 2021 r. w Europejskiego Funduszu Rozwoju Regionalnego i Funduszu Spójności zwanego dalej „rozporządzeniem nr 2021/1058”; </w:t>
      </w:r>
    </w:p>
    <w:p w14:paraId="72754874" w14:textId="77777777" w:rsidR="00E4562C" w:rsidRPr="006474C0" w:rsidRDefault="00E4562C" w:rsidP="00197511">
      <w:pPr>
        <w:numPr>
          <w:ilvl w:val="0"/>
          <w:numId w:val="210"/>
        </w:numPr>
        <w:spacing w:after="0" w:line="360" w:lineRule="auto"/>
        <w:rPr>
          <w:rFonts w:cs="Calibri"/>
          <w:sz w:val="24"/>
          <w:szCs w:val="24"/>
        </w:rPr>
      </w:pPr>
      <w:r w:rsidRPr="006474C0">
        <w:rPr>
          <w:rFonts w:cs="Calibri"/>
          <w:sz w:val="24"/>
          <w:szCs w:val="24"/>
        </w:rPr>
        <w:t>ustawy wdrożeniowej.</w:t>
      </w:r>
    </w:p>
    <w:p w14:paraId="18697554" w14:textId="77777777" w:rsidR="00F1673A" w:rsidRPr="006474C0" w:rsidRDefault="00F1673A" w:rsidP="00197511">
      <w:pPr>
        <w:numPr>
          <w:ilvl w:val="0"/>
          <w:numId w:val="49"/>
        </w:numPr>
        <w:tabs>
          <w:tab w:val="clear" w:pos="360"/>
        </w:tabs>
        <w:suppressAutoHyphens/>
        <w:spacing w:after="0" w:line="360" w:lineRule="auto"/>
        <w:rPr>
          <w:rFonts w:cs="Calibri"/>
          <w:sz w:val="24"/>
          <w:szCs w:val="24"/>
        </w:rPr>
      </w:pPr>
      <w:r w:rsidRPr="006474C0">
        <w:rPr>
          <w:rFonts w:cs="Calibri"/>
          <w:sz w:val="24"/>
          <w:szCs w:val="24"/>
        </w:rPr>
        <w:t xml:space="preserve">Beneficjent zobowiązuje się, przy przetwarzaniu powierzonych danych osobowych, do ich zabezpieczenia poprzez stosowanie odpowiednich środków technicznych </w:t>
      </w:r>
      <w:r w:rsidR="00D67BF7" w:rsidRPr="006474C0">
        <w:rPr>
          <w:rFonts w:cs="Calibri"/>
          <w:sz w:val="24"/>
          <w:szCs w:val="24"/>
        </w:rPr>
        <w:br/>
      </w:r>
      <w:r w:rsidRPr="006474C0">
        <w:rPr>
          <w:rFonts w:cs="Calibri"/>
          <w:sz w:val="24"/>
          <w:szCs w:val="24"/>
        </w:rPr>
        <w:t>i organizacyjnych zapewniających adekwatny stopień bezpieczeństwa odpowiadający ryzyku związanemu z przetwarzaniem danych osobowych, o których mowa w art. 32</w:t>
      </w:r>
      <w:r w:rsidR="00E4562C" w:rsidRPr="006474C0">
        <w:rPr>
          <w:rFonts w:cs="Calibri"/>
          <w:sz w:val="24"/>
          <w:szCs w:val="24"/>
        </w:rPr>
        <w:t>-34</w:t>
      </w:r>
      <w:r w:rsidRPr="006474C0">
        <w:rPr>
          <w:rFonts w:cs="Calibri"/>
          <w:sz w:val="24"/>
          <w:szCs w:val="24"/>
        </w:rPr>
        <w:t xml:space="preserve"> RODO.</w:t>
      </w:r>
    </w:p>
    <w:p w14:paraId="20C6D808" w14:textId="77777777" w:rsidR="00F1673A" w:rsidRPr="006474C0" w:rsidRDefault="00F1673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Beneficjent zapewnia gwarancje wdrożenia odpowiednich środków technicznych </w:t>
      </w:r>
      <w:r w:rsidR="00104F24" w:rsidRPr="006474C0">
        <w:rPr>
          <w:rFonts w:cs="Calibri"/>
          <w:sz w:val="24"/>
          <w:szCs w:val="24"/>
        </w:rPr>
        <w:br/>
      </w:r>
      <w:r w:rsidRPr="006474C0">
        <w:rPr>
          <w:rFonts w:cs="Calibri"/>
          <w:sz w:val="24"/>
          <w:szCs w:val="24"/>
        </w:rPr>
        <w:t>i organizacyjnych, by przetwarzanie spełniało wymogi RODO i chroniło prawa osób, których dane dotyczą.</w:t>
      </w:r>
    </w:p>
    <w:p w14:paraId="075A6D72" w14:textId="77777777" w:rsidR="00E4562C" w:rsidRPr="006474C0" w:rsidRDefault="00E4562C" w:rsidP="00197511">
      <w:pPr>
        <w:numPr>
          <w:ilvl w:val="0"/>
          <w:numId w:val="49"/>
        </w:numPr>
        <w:spacing w:after="0" w:line="360" w:lineRule="auto"/>
        <w:ind w:left="357" w:hanging="357"/>
        <w:rPr>
          <w:rFonts w:cs="Calibri"/>
          <w:sz w:val="24"/>
          <w:szCs w:val="24"/>
        </w:rPr>
      </w:pPr>
      <w:r w:rsidRPr="006474C0">
        <w:rPr>
          <w:rFonts w:cs="Calibri"/>
          <w:sz w:val="24"/>
          <w:szCs w:val="24"/>
        </w:rPr>
        <w:t>Powierzone dane osobowe mogą być przetworzone wyłącznie zgodnie z zapisami Umowy albo udokumentowanym poleceniem Instytucji Pośredniczącej lub Powierzającego przekazywanym elektronicznie lub pisemnie.</w:t>
      </w:r>
    </w:p>
    <w:p w14:paraId="33256D48" w14:textId="77777777" w:rsidR="00F1673A" w:rsidRPr="006474C0" w:rsidRDefault="00F1673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Beneficjent ponosi odpowiedzialność, tak wobec osób trzecich, jak i wobec Powierzającego, za szkody powstałe w związku z nieprzestrzeganiem ustawy o ochronie danych osobowych, RODO, przepisów prawa powszechnie obowiązującego dotyczącego </w:t>
      </w:r>
      <w:r w:rsidRPr="006474C0">
        <w:rPr>
          <w:rFonts w:cs="Calibri"/>
          <w:sz w:val="24"/>
          <w:szCs w:val="24"/>
        </w:rPr>
        <w:lastRenderedPageBreak/>
        <w:t>ochrony danych osobowych oraz za przetwarzanie powierzonych do przetwarzania danych osobowych niezgodnie z umową</w:t>
      </w:r>
      <w:r w:rsidR="00AC38E7" w:rsidRPr="006474C0">
        <w:rPr>
          <w:rFonts w:cs="Calibri"/>
          <w:sz w:val="24"/>
          <w:szCs w:val="24"/>
        </w:rPr>
        <w:t>.</w:t>
      </w:r>
    </w:p>
    <w:p w14:paraId="3DDE25D8" w14:textId="77777777" w:rsidR="00D7479A" w:rsidRPr="006474C0" w:rsidRDefault="00D7479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Powierzone dane osobowe mogą być przetwarzane przez Beneficjenta wyłącznie w celu aplikowania o środki unijne i realizacji Projektów, w szczególności potwierdzania kwalifikowalności wydatków, udzielania wsparcia uczestnikom Projektów, ewaluacji, monitoringu, kontroli, audytu, sprawozdawczości oraz działań informacyjno-promocyjnych, w ramach Programu w zakresie określonym w załączniku nr </w:t>
      </w:r>
      <w:r w:rsidR="00DE1DA2" w:rsidRPr="006474C0">
        <w:rPr>
          <w:rFonts w:cs="Calibri"/>
          <w:sz w:val="24"/>
          <w:szCs w:val="24"/>
        </w:rPr>
        <w:t>7</w:t>
      </w:r>
      <w:r w:rsidRPr="006474C0">
        <w:rPr>
          <w:rFonts w:cs="Calibri"/>
          <w:sz w:val="24"/>
          <w:szCs w:val="24"/>
        </w:rPr>
        <w:t xml:space="preserve"> do Umowy.</w:t>
      </w:r>
    </w:p>
    <w:p w14:paraId="0E5E9C46" w14:textId="77777777" w:rsidR="00D7479A" w:rsidRPr="006474C0" w:rsidRDefault="00D7479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Przy przetwarzaniu danych osobowych Beneficjent zobowiązany jest do przestrzegania zasad wskazanych w niniejszym paragrafie, w </w:t>
      </w:r>
      <w:r w:rsidR="00F1673A" w:rsidRPr="006474C0">
        <w:rPr>
          <w:rFonts w:cs="Calibri"/>
          <w:sz w:val="24"/>
          <w:szCs w:val="24"/>
        </w:rPr>
        <w:t>RODO</w:t>
      </w:r>
      <w:r w:rsidR="001A0510" w:rsidRPr="006474C0">
        <w:rPr>
          <w:rFonts w:cs="Calibri"/>
          <w:sz w:val="24"/>
          <w:szCs w:val="24"/>
        </w:rPr>
        <w:t>,</w:t>
      </w:r>
      <w:r w:rsidR="00F1673A" w:rsidRPr="006474C0">
        <w:rPr>
          <w:rFonts w:cs="Calibri"/>
          <w:sz w:val="24"/>
          <w:szCs w:val="24"/>
        </w:rPr>
        <w:t xml:space="preserve"> </w:t>
      </w:r>
      <w:r w:rsidRPr="006474C0">
        <w:rPr>
          <w:rFonts w:cs="Calibri"/>
          <w:sz w:val="24"/>
          <w:szCs w:val="24"/>
        </w:rPr>
        <w:t xml:space="preserve">ustawie o ochronie danych osobowych oraz </w:t>
      </w:r>
      <w:r w:rsidR="00F1673A" w:rsidRPr="006474C0">
        <w:rPr>
          <w:rFonts w:cs="Calibri"/>
          <w:sz w:val="24"/>
          <w:szCs w:val="24"/>
        </w:rPr>
        <w:t>innych przepisach prawa powszechnie obowiązującego dotyczącego ochrony danych osobowych</w:t>
      </w:r>
      <w:r w:rsidRPr="006474C0">
        <w:rPr>
          <w:rFonts w:cs="Calibri"/>
          <w:sz w:val="24"/>
          <w:szCs w:val="24"/>
        </w:rPr>
        <w:t>.</w:t>
      </w:r>
    </w:p>
    <w:p w14:paraId="5E9DE3DF" w14:textId="77777777" w:rsidR="00D7479A" w:rsidRPr="006474C0" w:rsidRDefault="00D7479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Beneficjent nie decyduje o celach i środkach przetwarzania powierzonych danych osobowych.</w:t>
      </w:r>
    </w:p>
    <w:p w14:paraId="6A3BD5EC" w14:textId="77777777" w:rsidR="00D7479A" w:rsidRPr="006474C0" w:rsidRDefault="00D7479A" w:rsidP="00197511">
      <w:pPr>
        <w:numPr>
          <w:ilvl w:val="0"/>
          <w:numId w:val="49"/>
        </w:numPr>
        <w:tabs>
          <w:tab w:val="left" w:pos="1440"/>
        </w:tabs>
        <w:suppressAutoHyphens/>
        <w:spacing w:after="0" w:line="360" w:lineRule="auto"/>
        <w:ind w:left="357" w:hanging="357"/>
        <w:rPr>
          <w:rFonts w:cs="Calibri"/>
          <w:sz w:val="24"/>
          <w:szCs w:val="24"/>
        </w:rPr>
      </w:pPr>
      <w:r w:rsidRPr="006474C0">
        <w:rPr>
          <w:rFonts w:cs="Calibri"/>
          <w:sz w:val="24"/>
          <w:szCs w:val="24"/>
        </w:rPr>
        <w:t xml:space="preserve">Beneficjent, w przypadku przetwarzania powierzonych danych osobowych w systemie informatycznym, zobowiązany jest do przetwarzania ich w </w:t>
      </w:r>
      <w:r w:rsidR="00AC38E7" w:rsidRPr="006474C0">
        <w:rPr>
          <w:rFonts w:cs="Calibri"/>
          <w:sz w:val="24"/>
          <w:szCs w:val="24"/>
        </w:rPr>
        <w:t>LSI</w:t>
      </w:r>
      <w:r w:rsidRPr="006474C0">
        <w:rPr>
          <w:rFonts w:cs="Calibri"/>
          <w:sz w:val="24"/>
          <w:szCs w:val="24"/>
        </w:rPr>
        <w:t xml:space="preserve"> </w:t>
      </w:r>
      <w:r w:rsidR="00286D49" w:rsidRPr="006474C0">
        <w:rPr>
          <w:rFonts w:cs="Calibri"/>
          <w:sz w:val="24"/>
          <w:szCs w:val="24"/>
        </w:rPr>
        <w:t>2021-2027</w:t>
      </w:r>
      <w:r w:rsidRPr="006474C0">
        <w:rPr>
          <w:rFonts w:cs="Calibri"/>
          <w:sz w:val="24"/>
          <w:szCs w:val="24"/>
        </w:rPr>
        <w:t xml:space="preserve"> i w </w:t>
      </w:r>
      <w:r w:rsidR="007B7BEB" w:rsidRPr="006474C0">
        <w:rPr>
          <w:rFonts w:cs="Calibri"/>
          <w:sz w:val="24"/>
          <w:szCs w:val="24"/>
        </w:rPr>
        <w:t>CST2021</w:t>
      </w:r>
      <w:r w:rsidRPr="006474C0">
        <w:rPr>
          <w:rFonts w:cs="Calibri"/>
          <w:sz w:val="24"/>
          <w:szCs w:val="24"/>
        </w:rPr>
        <w:t>.</w:t>
      </w:r>
    </w:p>
    <w:p w14:paraId="148ABEDD" w14:textId="77777777" w:rsidR="00F1673A" w:rsidRPr="006474C0" w:rsidRDefault="00F1673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Beneficjent prowadzi rejestr wszystkich kategorii czynności przetwarzania, o którym mowa w art. 30 ust. 2 RODO.</w:t>
      </w:r>
    </w:p>
    <w:p w14:paraId="29C8EEFE" w14:textId="77777777" w:rsidR="00D7479A" w:rsidRPr="006474C0" w:rsidRDefault="00D7479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Instytucja</w:t>
      </w:r>
      <w:r w:rsidR="003E1A82" w:rsidRPr="006474C0">
        <w:rPr>
          <w:rFonts w:cs="Calibri"/>
          <w:sz w:val="24"/>
          <w:szCs w:val="24"/>
        </w:rPr>
        <w:t xml:space="preserve"> Pośrednicząca</w:t>
      </w:r>
      <w:r w:rsidRPr="006474C0">
        <w:rPr>
          <w:rFonts w:cs="Calibri"/>
          <w:sz w:val="24"/>
          <w:szCs w:val="24"/>
        </w:rPr>
        <w:t xml:space="preserve"> w imieniu własnym i Powierzającego umocowuje Beneficjenta </w:t>
      </w:r>
      <w:r w:rsidR="00104F24" w:rsidRPr="006474C0">
        <w:rPr>
          <w:rFonts w:cs="Calibri"/>
          <w:sz w:val="24"/>
          <w:szCs w:val="24"/>
        </w:rPr>
        <w:br/>
      </w:r>
      <w:r w:rsidRPr="006474C0">
        <w:rPr>
          <w:rFonts w:cs="Calibri"/>
          <w:sz w:val="24"/>
          <w:szCs w:val="24"/>
        </w:rPr>
        <w:t xml:space="preserve">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Programu, pod warunkiem niewyrażenia sprzeciwu przez Instytucję </w:t>
      </w:r>
      <w:r w:rsidR="003E1A82" w:rsidRPr="006474C0">
        <w:rPr>
          <w:rFonts w:cs="Calibri"/>
          <w:sz w:val="24"/>
          <w:szCs w:val="24"/>
        </w:rPr>
        <w:t xml:space="preserve">Pośredniczącą </w:t>
      </w:r>
      <w:r w:rsidRPr="006474C0">
        <w:rPr>
          <w:rFonts w:cs="Calibri"/>
          <w:sz w:val="24"/>
          <w:szCs w:val="24"/>
        </w:rPr>
        <w:t xml:space="preserve">w terminie 7 dni roboczych od dnia wpłynięcia informacji o zamiarze powierzania przetwarzania danych osobowych do Instytucji </w:t>
      </w:r>
      <w:r w:rsidR="003E1A82" w:rsidRPr="006474C0">
        <w:rPr>
          <w:rFonts w:cs="Calibri"/>
          <w:sz w:val="24"/>
          <w:szCs w:val="24"/>
        </w:rPr>
        <w:t xml:space="preserve">Pośredniczącej </w:t>
      </w:r>
      <w:r w:rsidRPr="006474C0">
        <w:rPr>
          <w:rFonts w:cs="Calibri"/>
          <w:sz w:val="24"/>
          <w:szCs w:val="24"/>
        </w:rPr>
        <w:t>i pod warunkiem, że Beneficjent zawrze z każdym podmiotem, któremu powierzy przetwarzanie danych osobowych umowę powierzenia przetwarzania danych osobowych w kształcie zasadniczo zgodnym z postanowieniami niniejszego paragrafu.</w:t>
      </w:r>
    </w:p>
    <w:p w14:paraId="1C853D6C" w14:textId="77777777" w:rsidR="00F1673A" w:rsidRPr="006474C0" w:rsidRDefault="00F1673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lastRenderedPageBreak/>
        <w:t xml:space="preserve">Instytucja Pośrednicząca w imieniu własnym i  Powierzającego zobowiązuje Beneficjenta, </w:t>
      </w:r>
      <w:r w:rsidR="00104F24" w:rsidRPr="006474C0">
        <w:rPr>
          <w:rFonts w:cs="Calibri"/>
          <w:sz w:val="24"/>
          <w:szCs w:val="24"/>
        </w:rPr>
        <w:br/>
      </w:r>
      <w:r w:rsidRPr="006474C0">
        <w:rPr>
          <w:rFonts w:cs="Calibri"/>
          <w:sz w:val="24"/>
          <w:szCs w:val="24"/>
        </w:rPr>
        <w:t xml:space="preserve">by podmioty świadczące usługi na jego rzecz zagwarantowały wdrożenie odpowiednich środków technicznych i organizacyjnych zapewniających adekwatny stopień bezpieczeństwa odpowiadający ryzyku związanemu z przetwarzaniem danych osobowych, </w:t>
      </w:r>
      <w:r w:rsidR="00AC38E7" w:rsidRPr="006474C0">
        <w:rPr>
          <w:rFonts w:cs="Calibri"/>
          <w:sz w:val="24"/>
          <w:szCs w:val="24"/>
        </w:rPr>
        <w:t xml:space="preserve">o których mowa w art. 32-34 RODO, </w:t>
      </w:r>
      <w:r w:rsidRPr="006474C0">
        <w:rPr>
          <w:rFonts w:cs="Calibri"/>
          <w:sz w:val="24"/>
          <w:szCs w:val="24"/>
        </w:rPr>
        <w:t>żeby przetwarzanie spełniało wymogi RODO i chroniło prawa osób, których dane dotyczą.</w:t>
      </w:r>
    </w:p>
    <w:p w14:paraId="3E922616" w14:textId="77777777" w:rsidR="00F1673A" w:rsidRPr="006474C0" w:rsidRDefault="00F1673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Instytucja Pośrednicząca w imieniu własnym i Powierzającego zobowiązuje Beneficjenta, </w:t>
      </w:r>
      <w:r w:rsidR="00104F24" w:rsidRPr="006474C0">
        <w:rPr>
          <w:rFonts w:cs="Calibri"/>
          <w:sz w:val="24"/>
          <w:szCs w:val="24"/>
        </w:rPr>
        <w:br/>
      </w:r>
      <w:r w:rsidRPr="006474C0">
        <w:rPr>
          <w:rFonts w:cs="Calibri"/>
          <w:sz w:val="24"/>
          <w:szCs w:val="24"/>
        </w:rPr>
        <w:t>do wskazania w umowie powierzenia przetwarzania danych osobowych, o której mowa w ust. 1</w:t>
      </w:r>
      <w:r w:rsidR="00AC38E7" w:rsidRPr="006474C0">
        <w:rPr>
          <w:rFonts w:cs="Calibri"/>
          <w:sz w:val="24"/>
          <w:szCs w:val="24"/>
        </w:rPr>
        <w:t>2</w:t>
      </w:r>
      <w:r w:rsidRPr="006474C0">
        <w:rPr>
          <w:rFonts w:cs="Calibri"/>
          <w:sz w:val="24"/>
          <w:szCs w:val="24"/>
        </w:rPr>
        <w:t xml:space="preserve">, że podmiot świadczący usługi na jego rzecz  ponosi odpowiedzialność, tak wobec osób trzecich, jak i wobec administratora, za szkody powstałe w związku </w:t>
      </w:r>
      <w:r w:rsidR="00AC7491" w:rsidRPr="006474C0">
        <w:rPr>
          <w:rFonts w:cs="Calibri"/>
          <w:sz w:val="24"/>
          <w:szCs w:val="24"/>
        </w:rPr>
        <w:br/>
      </w:r>
      <w:r w:rsidRPr="006474C0">
        <w:rPr>
          <w:rFonts w:cs="Calibri"/>
          <w:sz w:val="24"/>
          <w:szCs w:val="24"/>
        </w:rPr>
        <w:t>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07CBE945" w14:textId="77777777" w:rsidR="00F1673A" w:rsidRPr="006474C0" w:rsidRDefault="00F1673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Instytucja Pośrednicząca w imieniu własnym i Powierzającego zobowiązuje Beneficjenta, </w:t>
      </w:r>
      <w:r w:rsidR="00104F24" w:rsidRPr="006474C0">
        <w:rPr>
          <w:rFonts w:cs="Calibri"/>
          <w:sz w:val="24"/>
          <w:szCs w:val="24"/>
        </w:rPr>
        <w:br/>
      </w:r>
      <w:r w:rsidRPr="006474C0">
        <w:rPr>
          <w:rFonts w:cs="Calibri"/>
          <w:sz w:val="24"/>
          <w:szCs w:val="24"/>
        </w:rPr>
        <w:t>by podmioty świadczące usługi na jego rzecz, którym powierzył przetwarzanie danych osobowych w drodze umowy powierzenia przetwarzania danych osobowych, o której mowa w ust. 1</w:t>
      </w:r>
      <w:r w:rsidR="001B4851" w:rsidRPr="006474C0">
        <w:rPr>
          <w:rFonts w:cs="Calibri"/>
          <w:sz w:val="24"/>
          <w:szCs w:val="24"/>
        </w:rPr>
        <w:t>2</w:t>
      </w:r>
      <w:r w:rsidRPr="006474C0">
        <w:rPr>
          <w:rFonts w:cs="Calibri"/>
          <w:sz w:val="24"/>
          <w:szCs w:val="24"/>
        </w:rPr>
        <w:t xml:space="preserve"> prowadziły rejestr wszystkich kategorii czynności przetwarzania, </w:t>
      </w:r>
      <w:r w:rsidR="00AC7491" w:rsidRPr="006474C0">
        <w:rPr>
          <w:rFonts w:cs="Calibri"/>
          <w:sz w:val="24"/>
          <w:szCs w:val="24"/>
        </w:rPr>
        <w:br/>
      </w:r>
      <w:r w:rsidRPr="006474C0">
        <w:rPr>
          <w:rFonts w:cs="Calibri"/>
          <w:sz w:val="24"/>
          <w:szCs w:val="24"/>
        </w:rPr>
        <w:t>o którym mowa w art. 30 ust. 2 RODO.</w:t>
      </w:r>
    </w:p>
    <w:p w14:paraId="34C0B649" w14:textId="77777777" w:rsidR="00D7479A" w:rsidRPr="006474C0" w:rsidRDefault="00D7479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Zakres danych osobowych powierzanych przez Beneficjenta podmiotom, o których mowa w ust. </w:t>
      </w:r>
      <w:r w:rsidR="00481A35" w:rsidRPr="006474C0">
        <w:rPr>
          <w:rFonts w:cs="Calibri"/>
          <w:sz w:val="24"/>
          <w:szCs w:val="24"/>
        </w:rPr>
        <w:t>1</w:t>
      </w:r>
      <w:r w:rsidR="001B4851" w:rsidRPr="006474C0">
        <w:rPr>
          <w:rFonts w:cs="Calibri"/>
          <w:sz w:val="24"/>
          <w:szCs w:val="24"/>
        </w:rPr>
        <w:t>2</w:t>
      </w:r>
      <w:r w:rsidRPr="006474C0">
        <w:rPr>
          <w:rFonts w:cs="Calibri"/>
          <w:sz w:val="24"/>
          <w:szCs w:val="24"/>
        </w:rPr>
        <w:t>, powinien być adekwatny do celu powierzenia oraz każdorazowo indywidualnie dostosowany przez Beneficjenta</w:t>
      </w:r>
      <w:r w:rsidR="00481A35" w:rsidRPr="006474C0">
        <w:rPr>
          <w:rFonts w:cs="Calibri"/>
          <w:sz w:val="24"/>
          <w:szCs w:val="24"/>
        </w:rPr>
        <w:t xml:space="preserve">, przy czym zakres ten nie może być szerszy niż zakres określony w załączniku nr </w:t>
      </w:r>
      <w:r w:rsidR="00DE1DA2" w:rsidRPr="006474C0">
        <w:rPr>
          <w:rFonts w:cs="Calibri"/>
          <w:sz w:val="24"/>
          <w:szCs w:val="24"/>
        </w:rPr>
        <w:t>7</w:t>
      </w:r>
      <w:r w:rsidR="00481A35" w:rsidRPr="006474C0">
        <w:rPr>
          <w:rFonts w:cs="Calibri"/>
          <w:sz w:val="24"/>
          <w:szCs w:val="24"/>
        </w:rPr>
        <w:t xml:space="preserve"> do Umowy</w:t>
      </w:r>
      <w:r w:rsidRPr="006474C0">
        <w:rPr>
          <w:rFonts w:cs="Calibri"/>
          <w:sz w:val="24"/>
          <w:szCs w:val="24"/>
        </w:rPr>
        <w:t>.</w:t>
      </w:r>
    </w:p>
    <w:p w14:paraId="601DED87" w14:textId="77777777" w:rsidR="00D7479A" w:rsidRPr="006474C0" w:rsidRDefault="00D7479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Beneficjent przed rozpoczęciem przetwarzania danych osobowych podejmie środki </w:t>
      </w:r>
      <w:r w:rsidR="00481A35" w:rsidRPr="006474C0">
        <w:rPr>
          <w:rFonts w:cs="Calibri"/>
          <w:sz w:val="24"/>
          <w:szCs w:val="24"/>
        </w:rPr>
        <w:t xml:space="preserve">umożliwiające należyte zabezpieczenie danych osobowych i prywatności, wymagane  przepisami prawa powszechnie obowiązującego dotyczącego ochrony danych osobowych, w tym w szczególności art. 32 RODO oraz o których mowa w </w:t>
      </w:r>
      <w:r w:rsidRPr="006474C0">
        <w:rPr>
          <w:rFonts w:cs="Calibri"/>
          <w:sz w:val="24"/>
          <w:szCs w:val="24"/>
        </w:rPr>
        <w:t xml:space="preserve">regulaminie </w:t>
      </w:r>
      <w:r w:rsidR="001B4851" w:rsidRPr="006474C0">
        <w:rPr>
          <w:rFonts w:cs="Calibri"/>
          <w:sz w:val="24"/>
          <w:szCs w:val="24"/>
        </w:rPr>
        <w:t>bezpiecznego użytkowania</w:t>
      </w:r>
      <w:r w:rsidRPr="006474C0">
        <w:rPr>
          <w:rFonts w:cs="Calibri"/>
          <w:sz w:val="24"/>
          <w:szCs w:val="24"/>
        </w:rPr>
        <w:t xml:space="preserve"> </w:t>
      </w:r>
      <w:r w:rsidR="007B7BEB" w:rsidRPr="006474C0">
        <w:rPr>
          <w:rFonts w:cs="Calibri"/>
          <w:sz w:val="24"/>
          <w:szCs w:val="24"/>
        </w:rPr>
        <w:t>CST2021</w:t>
      </w:r>
      <w:r w:rsidRPr="006474C0">
        <w:rPr>
          <w:rFonts w:cs="Calibri"/>
          <w:sz w:val="24"/>
          <w:szCs w:val="24"/>
        </w:rPr>
        <w:t>.</w:t>
      </w:r>
    </w:p>
    <w:p w14:paraId="772E3A2B" w14:textId="77777777" w:rsidR="00D7479A" w:rsidRPr="006474C0" w:rsidRDefault="00D7479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lastRenderedPageBreak/>
        <w:t xml:space="preserve">Przed rozpoczęciem przetwarzania danych osobowych Beneficjent zobowiązany jest przygotować dokumentację opisującą sposób przetwarzania danych osobowych oraz środki techniczne i organizacyjne zapewniające ochronę </w:t>
      </w:r>
      <w:r w:rsidR="001B4851" w:rsidRPr="006474C0">
        <w:rPr>
          <w:rFonts w:cs="Calibri"/>
          <w:sz w:val="24"/>
          <w:szCs w:val="24"/>
        </w:rPr>
        <w:t xml:space="preserve">i bezpieczeństwo </w:t>
      </w:r>
      <w:r w:rsidRPr="006474C0">
        <w:rPr>
          <w:rFonts w:cs="Calibri"/>
          <w:sz w:val="24"/>
          <w:szCs w:val="24"/>
        </w:rPr>
        <w:t xml:space="preserve">przetwarzanych danych osobowych, </w:t>
      </w:r>
      <w:r w:rsidR="001B4851" w:rsidRPr="006474C0">
        <w:rPr>
          <w:rFonts w:cs="Calibri"/>
          <w:sz w:val="24"/>
          <w:szCs w:val="24"/>
        </w:rPr>
        <w:t xml:space="preserve">które uwzględniają warunki przetwarzania </w:t>
      </w:r>
      <w:r w:rsidR="00AC7491" w:rsidRPr="006474C0">
        <w:rPr>
          <w:rFonts w:cs="Calibri"/>
          <w:sz w:val="24"/>
          <w:szCs w:val="24"/>
        </w:rPr>
        <w:br/>
      </w:r>
      <w:r w:rsidR="001B4851" w:rsidRPr="006474C0">
        <w:rPr>
          <w:rFonts w:cs="Calibri"/>
          <w:sz w:val="24"/>
          <w:szCs w:val="24"/>
        </w:rPr>
        <w:t>w szczególności te, o których mowa w art. 3</w:t>
      </w:r>
      <w:r w:rsidR="003C692D" w:rsidRPr="006474C0">
        <w:rPr>
          <w:rFonts w:cs="Calibri"/>
          <w:sz w:val="24"/>
          <w:szCs w:val="24"/>
        </w:rPr>
        <w:t>2</w:t>
      </w:r>
      <w:r w:rsidR="001B4851" w:rsidRPr="006474C0">
        <w:rPr>
          <w:rFonts w:cs="Calibri"/>
          <w:sz w:val="24"/>
          <w:szCs w:val="24"/>
        </w:rPr>
        <w:t xml:space="preserve"> RODO. </w:t>
      </w:r>
    </w:p>
    <w:p w14:paraId="437A7390" w14:textId="77777777" w:rsidR="00D7479A" w:rsidRPr="006474C0" w:rsidRDefault="00D7479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Do przetwarzania danych osobowych mogą być dopuszczone jedynie osoby upoważnione przez Beneficjenta oraz przez podmioty, o których mowa w ust. </w:t>
      </w:r>
      <w:r w:rsidR="00222F87" w:rsidRPr="006474C0">
        <w:rPr>
          <w:rFonts w:cs="Calibri"/>
          <w:sz w:val="24"/>
          <w:szCs w:val="24"/>
        </w:rPr>
        <w:t>1</w:t>
      </w:r>
      <w:r w:rsidR="003C692D" w:rsidRPr="006474C0">
        <w:rPr>
          <w:rFonts w:cs="Calibri"/>
          <w:sz w:val="24"/>
          <w:szCs w:val="24"/>
        </w:rPr>
        <w:t>2</w:t>
      </w:r>
      <w:r w:rsidRPr="006474C0">
        <w:rPr>
          <w:rFonts w:cs="Calibri"/>
          <w:sz w:val="24"/>
          <w:szCs w:val="24"/>
        </w:rPr>
        <w:t>, posiadające imienne upoważnienie do przetwarzania danych osobowych.</w:t>
      </w:r>
    </w:p>
    <w:p w14:paraId="4BB0438A" w14:textId="77777777" w:rsidR="00222F87" w:rsidRPr="006474C0" w:rsidRDefault="00222F87"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Instytucja Pośrednicząca w imieniu własnym i Powierzającego zobowiązuje Beneficjenta, </w:t>
      </w:r>
      <w:r w:rsidR="00104F24" w:rsidRPr="006474C0">
        <w:rPr>
          <w:rFonts w:cs="Calibri"/>
          <w:sz w:val="24"/>
          <w:szCs w:val="24"/>
        </w:rPr>
        <w:br/>
      </w:r>
      <w:r w:rsidRPr="006474C0">
        <w:rPr>
          <w:rFonts w:cs="Calibri"/>
          <w:sz w:val="24"/>
          <w:szCs w:val="24"/>
        </w:rPr>
        <w:t xml:space="preserve">by osoby upoważnione przez niego </w:t>
      </w:r>
      <w:r w:rsidR="001B4851" w:rsidRPr="006474C0">
        <w:rPr>
          <w:rFonts w:cs="Calibri"/>
          <w:sz w:val="24"/>
          <w:szCs w:val="24"/>
        </w:rPr>
        <w:t xml:space="preserve">oraz przez podmioty, o których mowa w ust. 12 </w:t>
      </w:r>
      <w:r w:rsidRPr="006474C0">
        <w:rPr>
          <w:rFonts w:cs="Calibri"/>
          <w:sz w:val="24"/>
          <w:szCs w:val="24"/>
        </w:rPr>
        <w:t>do przetwarzania danych osobowych zobowiązane zostały do  zachowania w tajemnicy danych osobowych oraz informacji o stosowanych sposobach ich zabezpieczenia, także po ustaniu stosunku prawnego łączącego osobę upoważnioną do przetwarzania danych osobowych z Beneficjentem</w:t>
      </w:r>
      <w:r w:rsidR="001B4851" w:rsidRPr="006474C0">
        <w:rPr>
          <w:rFonts w:cs="Calibri"/>
          <w:sz w:val="24"/>
          <w:szCs w:val="24"/>
        </w:rPr>
        <w:t xml:space="preserve"> i </w:t>
      </w:r>
      <w:r w:rsidR="003C692D" w:rsidRPr="006474C0">
        <w:rPr>
          <w:rFonts w:cs="Calibri"/>
          <w:sz w:val="24"/>
          <w:szCs w:val="24"/>
        </w:rPr>
        <w:t xml:space="preserve">z </w:t>
      </w:r>
      <w:r w:rsidR="001B4851" w:rsidRPr="006474C0">
        <w:rPr>
          <w:rFonts w:cs="Calibri"/>
          <w:sz w:val="24"/>
          <w:szCs w:val="24"/>
        </w:rPr>
        <w:t>wyżej wymienionymi podmiotami</w:t>
      </w:r>
      <w:r w:rsidRPr="006474C0">
        <w:rPr>
          <w:rFonts w:cs="Calibri"/>
          <w:sz w:val="24"/>
          <w:szCs w:val="24"/>
        </w:rPr>
        <w:t>.</w:t>
      </w:r>
    </w:p>
    <w:p w14:paraId="441BD202" w14:textId="77777777" w:rsidR="00222F87" w:rsidRPr="006474C0" w:rsidRDefault="00583FAB"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Instytucja Pośrednicząca w imieniu własnym i Powierzającego umocowuje Beneficjenta </w:t>
      </w:r>
      <w:r w:rsidR="00104F24" w:rsidRPr="006474C0">
        <w:rPr>
          <w:rFonts w:cs="Calibri"/>
          <w:sz w:val="24"/>
          <w:szCs w:val="24"/>
        </w:rPr>
        <w:br/>
      </w:r>
      <w:r w:rsidRPr="006474C0">
        <w:rPr>
          <w:rFonts w:cs="Calibri"/>
          <w:sz w:val="24"/>
          <w:szCs w:val="24"/>
        </w:rPr>
        <w:t>do wydawania oraz odwoływania osobom, o których mowa w ust. 1</w:t>
      </w:r>
      <w:r w:rsidR="001B4851" w:rsidRPr="006474C0">
        <w:rPr>
          <w:rFonts w:cs="Calibri"/>
          <w:sz w:val="24"/>
          <w:szCs w:val="24"/>
        </w:rPr>
        <w:t>9</w:t>
      </w:r>
      <w:r w:rsidRPr="006474C0">
        <w:rPr>
          <w:rFonts w:cs="Calibri"/>
          <w:sz w:val="24"/>
          <w:szCs w:val="24"/>
        </w:rPr>
        <w:t xml:space="preserve">, imiennych upoważnień do przetwarzania danych osobowych w zbiorze, o których mowa w ust. 2 </w:t>
      </w:r>
      <w:r w:rsidR="00D67BF7" w:rsidRPr="006474C0">
        <w:rPr>
          <w:rFonts w:cs="Calibri"/>
          <w:sz w:val="24"/>
          <w:szCs w:val="24"/>
        </w:rPr>
        <w:br/>
      </w:r>
      <w:r w:rsidRPr="006474C0">
        <w:rPr>
          <w:rFonts w:cs="Calibri"/>
          <w:sz w:val="24"/>
          <w:szCs w:val="24"/>
        </w:rPr>
        <w:t xml:space="preserve"> Upoważnienia przechowuje Beneficjent w swojej siedzibie. Wzór upoważnienia do przetwarzania danych osobowych oraz wzór odwołania upoważnienia do przetwarzania danych osobowych zostały określone odpowiednio w załączniku nr </w:t>
      </w:r>
      <w:r w:rsidR="00074C62" w:rsidRPr="006474C0">
        <w:rPr>
          <w:rFonts w:cs="Calibri"/>
          <w:sz w:val="24"/>
          <w:szCs w:val="24"/>
        </w:rPr>
        <w:t>8</w:t>
      </w:r>
      <w:r w:rsidRPr="006474C0">
        <w:rPr>
          <w:rFonts w:cs="Calibri"/>
          <w:sz w:val="24"/>
          <w:szCs w:val="24"/>
        </w:rPr>
        <w:t xml:space="preserve"> i</w:t>
      </w:r>
      <w:r w:rsidR="00074C62" w:rsidRPr="006474C0">
        <w:rPr>
          <w:rFonts w:cs="Calibri"/>
          <w:sz w:val="24"/>
          <w:szCs w:val="24"/>
        </w:rPr>
        <w:t xml:space="preserve"> 9</w:t>
      </w:r>
      <w:r w:rsidRPr="006474C0">
        <w:rPr>
          <w:rFonts w:cs="Calibri"/>
          <w:sz w:val="24"/>
          <w:szCs w:val="24"/>
        </w:rPr>
        <w:t xml:space="preserve"> do </w:t>
      </w:r>
      <w:r w:rsidR="001B4851" w:rsidRPr="006474C0">
        <w:rPr>
          <w:rFonts w:cs="Calibri"/>
          <w:sz w:val="24"/>
          <w:szCs w:val="24"/>
        </w:rPr>
        <w:t>U</w:t>
      </w:r>
      <w:r w:rsidRPr="006474C0">
        <w:rPr>
          <w:rFonts w:cs="Calibri"/>
          <w:sz w:val="24"/>
          <w:szCs w:val="24"/>
        </w:rPr>
        <w:t xml:space="preserve">mowy. Instytucja Pośrednicząca dopuszcza stosowanie przez Beneficjenta innych wzorów niż określone odpowiednio w załączniku nr </w:t>
      </w:r>
      <w:r w:rsidR="00074C62" w:rsidRPr="006474C0">
        <w:rPr>
          <w:rFonts w:cs="Calibri"/>
          <w:sz w:val="24"/>
          <w:szCs w:val="24"/>
        </w:rPr>
        <w:t>8</w:t>
      </w:r>
      <w:r w:rsidRPr="006474C0">
        <w:rPr>
          <w:rFonts w:cs="Calibri"/>
          <w:sz w:val="24"/>
          <w:szCs w:val="24"/>
        </w:rPr>
        <w:t xml:space="preserve"> i </w:t>
      </w:r>
      <w:r w:rsidR="00074C62" w:rsidRPr="006474C0">
        <w:rPr>
          <w:rFonts w:cs="Calibri"/>
          <w:sz w:val="24"/>
          <w:szCs w:val="24"/>
        </w:rPr>
        <w:t>9</w:t>
      </w:r>
      <w:r w:rsidRPr="006474C0">
        <w:rPr>
          <w:rFonts w:cs="Calibri"/>
          <w:sz w:val="24"/>
          <w:szCs w:val="24"/>
        </w:rPr>
        <w:t xml:space="preserve"> do </w:t>
      </w:r>
      <w:r w:rsidR="001B4851" w:rsidRPr="006474C0">
        <w:rPr>
          <w:rFonts w:cs="Calibri"/>
          <w:sz w:val="24"/>
          <w:szCs w:val="24"/>
        </w:rPr>
        <w:t>U</w:t>
      </w:r>
      <w:r w:rsidRPr="006474C0">
        <w:rPr>
          <w:rFonts w:cs="Calibri"/>
          <w:sz w:val="24"/>
          <w:szCs w:val="24"/>
        </w:rPr>
        <w:t xml:space="preserve">mowy, o ile zawierają one wszystkie elementy wskazane we wzorach określonych w tych załącznikach. </w:t>
      </w:r>
    </w:p>
    <w:p w14:paraId="7A547E80" w14:textId="3B786CB2" w:rsidR="00D7479A" w:rsidRPr="006474C0" w:rsidRDefault="00D7479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Imienne upoważnienia, o których mowa w ust. </w:t>
      </w:r>
      <w:r w:rsidR="00583FAB" w:rsidRPr="006474C0">
        <w:rPr>
          <w:rFonts w:cs="Calibri"/>
          <w:sz w:val="24"/>
          <w:szCs w:val="24"/>
        </w:rPr>
        <w:t>2</w:t>
      </w:r>
      <w:r w:rsidR="001B4851" w:rsidRPr="006474C0">
        <w:rPr>
          <w:rFonts w:cs="Calibri"/>
          <w:sz w:val="24"/>
          <w:szCs w:val="24"/>
        </w:rPr>
        <w:t>1</w:t>
      </w:r>
      <w:r w:rsidRPr="006474C0">
        <w:rPr>
          <w:rFonts w:cs="Calibri"/>
          <w:sz w:val="24"/>
          <w:szCs w:val="24"/>
        </w:rPr>
        <w:t xml:space="preserve"> są ważne do dnia odwołania, nie dłużej jednak niż do dnia, o którym mowa </w:t>
      </w:r>
      <w:r w:rsidRPr="006474C0">
        <w:rPr>
          <w:rFonts w:cs="Calibri"/>
          <w:color w:val="000000"/>
          <w:sz w:val="24"/>
          <w:szCs w:val="24"/>
        </w:rPr>
        <w:t>w § 1</w:t>
      </w:r>
      <w:r w:rsidR="0041513F" w:rsidRPr="006474C0">
        <w:rPr>
          <w:rFonts w:cs="Calibri"/>
          <w:color w:val="000000"/>
          <w:sz w:val="24"/>
          <w:szCs w:val="24"/>
        </w:rPr>
        <w:t>8</w:t>
      </w:r>
      <w:r w:rsidRPr="006474C0">
        <w:rPr>
          <w:rFonts w:cs="Calibri"/>
          <w:color w:val="000000"/>
          <w:sz w:val="24"/>
          <w:szCs w:val="24"/>
        </w:rPr>
        <w:t xml:space="preserve"> ust. 1. Upoważnienie</w:t>
      </w:r>
      <w:r w:rsidRPr="006474C0">
        <w:rPr>
          <w:rFonts w:cs="Calibri"/>
          <w:sz w:val="24"/>
          <w:szCs w:val="24"/>
        </w:rPr>
        <w:t xml:space="preserve"> wygasa z chwilą ustania zatrudnienia upoważnionego pracownika. Upoważnienie wygasa z chwilą ustania stosunku prawnego łączącego Beneficjenta z osobą wskazaną w ust. 1</w:t>
      </w:r>
      <w:r w:rsidR="002C2F56" w:rsidRPr="006474C0">
        <w:rPr>
          <w:rFonts w:cs="Calibri"/>
          <w:sz w:val="24"/>
          <w:szCs w:val="24"/>
        </w:rPr>
        <w:t>9</w:t>
      </w:r>
      <w:r w:rsidRPr="006474C0">
        <w:rPr>
          <w:rFonts w:cs="Calibri"/>
          <w:sz w:val="24"/>
          <w:szCs w:val="24"/>
        </w:rPr>
        <w:t xml:space="preserve">. Beneficjent winien posiadać przynajmniej jedną osobę legitymującą się imiennym upoważnieniem do </w:t>
      </w:r>
      <w:r w:rsidRPr="006474C0">
        <w:rPr>
          <w:rFonts w:cs="Calibri"/>
          <w:sz w:val="24"/>
          <w:szCs w:val="24"/>
        </w:rPr>
        <w:lastRenderedPageBreak/>
        <w:t>przetwarzania danych osobowych odpowiedzialną za nadzór nad zarchiwizowaną dokumentacją do dnia</w:t>
      </w:r>
      <w:r w:rsidR="002C2F56" w:rsidRPr="006474C0">
        <w:rPr>
          <w:rFonts w:cs="Calibri"/>
          <w:sz w:val="24"/>
          <w:szCs w:val="24"/>
        </w:rPr>
        <w:t xml:space="preserve"> zakończenia jej archiwizowania.</w:t>
      </w:r>
    </w:p>
    <w:p w14:paraId="1685E44C" w14:textId="77777777" w:rsidR="00D7479A" w:rsidRPr="006474C0" w:rsidRDefault="00D7479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Beneficjent prowadzi ewidencję osób upoważnionych do przetwarzania danych osobowych w związku z wykonywaniem </w:t>
      </w:r>
      <w:r w:rsidR="002C2F56" w:rsidRPr="006474C0">
        <w:rPr>
          <w:rFonts w:cs="Calibri"/>
          <w:sz w:val="24"/>
          <w:szCs w:val="24"/>
        </w:rPr>
        <w:t>U</w:t>
      </w:r>
      <w:r w:rsidRPr="006474C0">
        <w:rPr>
          <w:rFonts w:cs="Calibri"/>
          <w:sz w:val="24"/>
          <w:szCs w:val="24"/>
        </w:rPr>
        <w:t>mowy.</w:t>
      </w:r>
    </w:p>
    <w:p w14:paraId="2993EB63" w14:textId="77777777" w:rsidR="00D7479A" w:rsidRPr="006474C0" w:rsidRDefault="00D7479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Instytucja </w:t>
      </w:r>
      <w:r w:rsidR="003E1A82" w:rsidRPr="006474C0">
        <w:rPr>
          <w:rFonts w:cs="Calibri"/>
          <w:sz w:val="24"/>
          <w:szCs w:val="24"/>
        </w:rPr>
        <w:t>Pośrednicząca</w:t>
      </w:r>
      <w:r w:rsidRPr="006474C0">
        <w:rPr>
          <w:rFonts w:cs="Calibri"/>
          <w:sz w:val="24"/>
          <w:szCs w:val="24"/>
        </w:rPr>
        <w:t xml:space="preserve">, </w:t>
      </w:r>
      <w:r w:rsidR="002C2F56" w:rsidRPr="006474C0">
        <w:rPr>
          <w:rFonts w:cs="Calibri"/>
          <w:sz w:val="24"/>
          <w:szCs w:val="24"/>
        </w:rPr>
        <w:t xml:space="preserve">w imieniu własnym i Powierzającego, umocowuje Beneficjenta do dalszego umocowywania podmiotów, o których mowa w ust. 12, do wydawania oraz odwoływania osobom, o których mowa w ust. 19, upoważnień do przetwarzania danych osobowych w zbiorach, o których mowa w ust. 2. W takim wypadku stosuje się odpowiednie postanowienia dotyczące Beneficjentów w tym zakresie. </w:t>
      </w:r>
    </w:p>
    <w:p w14:paraId="2AB9FC26" w14:textId="77777777" w:rsidR="002C2F56" w:rsidRPr="006474C0" w:rsidRDefault="00D7479A" w:rsidP="00197511">
      <w:pPr>
        <w:numPr>
          <w:ilvl w:val="0"/>
          <w:numId w:val="49"/>
        </w:numPr>
        <w:suppressAutoHyphens/>
        <w:spacing w:after="0" w:line="360" w:lineRule="auto"/>
        <w:rPr>
          <w:rFonts w:cs="Calibri"/>
          <w:sz w:val="24"/>
          <w:szCs w:val="24"/>
        </w:rPr>
      </w:pPr>
      <w:r w:rsidRPr="006474C0">
        <w:rPr>
          <w:rFonts w:cs="Calibri"/>
          <w:sz w:val="24"/>
          <w:szCs w:val="24"/>
        </w:rPr>
        <w:t>Instytucja</w:t>
      </w:r>
      <w:r w:rsidR="00EC1169" w:rsidRPr="006474C0">
        <w:rPr>
          <w:rFonts w:cs="Calibri"/>
          <w:sz w:val="24"/>
          <w:szCs w:val="24"/>
        </w:rPr>
        <w:t xml:space="preserve"> Pośrednicząca</w:t>
      </w:r>
      <w:r w:rsidRPr="006474C0">
        <w:rPr>
          <w:rFonts w:cs="Calibri"/>
          <w:sz w:val="24"/>
          <w:szCs w:val="24"/>
        </w:rPr>
        <w:t xml:space="preserve">, </w:t>
      </w:r>
      <w:r w:rsidR="002C2F56" w:rsidRPr="006474C0">
        <w:rPr>
          <w:rFonts w:cs="Calibri"/>
          <w:sz w:val="24"/>
          <w:szCs w:val="24"/>
        </w:rPr>
        <w:t xml:space="preserve">w imieniu własnym i Powierzającego, umocowuje Beneficjenta do określenia wzoru upoważnienia do przetwarzania danych osobowych oraz wzoru odwołania upoważnienia do przetwarzania danych osobowych przez podmioty, o których mowa w ust. 12. Instytucja Pośrednicząca zaleca stosowanie wzoru upoważnienia do przetwarzania danych osobowych oraz wzoru odwołania upoważnienia do przetwarzania danych osobowych, które zostały określone odpowiednio w załączniku nr </w:t>
      </w:r>
      <w:r w:rsidR="00EB6523" w:rsidRPr="006474C0">
        <w:rPr>
          <w:rFonts w:cs="Calibri"/>
          <w:sz w:val="24"/>
          <w:szCs w:val="24"/>
        </w:rPr>
        <w:t>8</w:t>
      </w:r>
      <w:r w:rsidR="002C2F56" w:rsidRPr="006474C0">
        <w:rPr>
          <w:rFonts w:cs="Calibri"/>
          <w:sz w:val="24"/>
          <w:szCs w:val="24"/>
        </w:rPr>
        <w:t xml:space="preserve"> i </w:t>
      </w:r>
      <w:r w:rsidR="00EB6523" w:rsidRPr="006474C0">
        <w:rPr>
          <w:rFonts w:cs="Calibri"/>
          <w:sz w:val="24"/>
          <w:szCs w:val="24"/>
        </w:rPr>
        <w:t>9</w:t>
      </w:r>
      <w:r w:rsidR="002C2F56" w:rsidRPr="006474C0">
        <w:rPr>
          <w:rFonts w:cs="Calibri"/>
          <w:sz w:val="24"/>
          <w:szCs w:val="24"/>
        </w:rPr>
        <w:t xml:space="preserve"> do </w:t>
      </w:r>
      <w:r w:rsidR="00030AA8" w:rsidRPr="006474C0">
        <w:rPr>
          <w:rFonts w:cs="Calibri"/>
          <w:sz w:val="24"/>
          <w:szCs w:val="24"/>
        </w:rPr>
        <w:t>Umowy</w:t>
      </w:r>
      <w:r w:rsidR="002C2F56" w:rsidRPr="006474C0">
        <w:rPr>
          <w:rFonts w:cs="Calibri"/>
          <w:sz w:val="24"/>
          <w:szCs w:val="24"/>
        </w:rPr>
        <w:t xml:space="preserve">. Instytucja Pośrednicząca dopuszcza stosowanie innych wzorów niż określone odpowiednio w załączniku nr </w:t>
      </w:r>
      <w:r w:rsidR="00EB6523" w:rsidRPr="006474C0">
        <w:rPr>
          <w:rFonts w:cs="Calibri"/>
          <w:sz w:val="24"/>
          <w:szCs w:val="24"/>
        </w:rPr>
        <w:t>8</w:t>
      </w:r>
      <w:r w:rsidR="002C2F56" w:rsidRPr="006474C0">
        <w:rPr>
          <w:rFonts w:cs="Calibri"/>
          <w:sz w:val="24"/>
          <w:szCs w:val="24"/>
        </w:rPr>
        <w:t xml:space="preserve"> i </w:t>
      </w:r>
      <w:r w:rsidR="00EB6523" w:rsidRPr="006474C0">
        <w:rPr>
          <w:rFonts w:cs="Calibri"/>
          <w:sz w:val="24"/>
          <w:szCs w:val="24"/>
        </w:rPr>
        <w:t>9</w:t>
      </w:r>
      <w:r w:rsidR="002C2F56" w:rsidRPr="006474C0">
        <w:rPr>
          <w:rFonts w:cs="Calibri"/>
          <w:sz w:val="24"/>
          <w:szCs w:val="24"/>
        </w:rPr>
        <w:t xml:space="preserve"> do </w:t>
      </w:r>
      <w:r w:rsidR="00030AA8" w:rsidRPr="006474C0">
        <w:rPr>
          <w:rFonts w:cs="Calibri"/>
          <w:sz w:val="24"/>
          <w:szCs w:val="24"/>
        </w:rPr>
        <w:t>Umowy</w:t>
      </w:r>
      <w:r w:rsidR="002C2F56" w:rsidRPr="006474C0">
        <w:rPr>
          <w:rFonts w:cs="Calibri"/>
          <w:sz w:val="24"/>
          <w:szCs w:val="24"/>
        </w:rPr>
        <w:t xml:space="preserve"> o ile zawierają one wszystkie elementy wskazane we wzorach określonych w tych załącznikach.</w:t>
      </w:r>
    </w:p>
    <w:p w14:paraId="3C0B06B6" w14:textId="77777777" w:rsidR="002C2F56" w:rsidRPr="006474C0" w:rsidRDefault="002C2F56" w:rsidP="00197511">
      <w:pPr>
        <w:numPr>
          <w:ilvl w:val="0"/>
          <w:numId w:val="49"/>
        </w:numPr>
        <w:spacing w:after="0" w:line="360" w:lineRule="auto"/>
        <w:ind w:left="357" w:hanging="357"/>
        <w:rPr>
          <w:rFonts w:cs="Calibri"/>
          <w:sz w:val="24"/>
          <w:szCs w:val="24"/>
        </w:rPr>
      </w:pPr>
      <w:r w:rsidRPr="006474C0">
        <w:rPr>
          <w:rFonts w:cs="Calibri"/>
          <w:sz w:val="24"/>
          <w:szCs w:val="24"/>
        </w:rPr>
        <w:t>Instytucja Pośrednicząca, w imieniu własnym i Powierzającego, zobowiązuje Beneficjenta do wykonywania wobec osób, których dane dotyczą, obowiązków informacyjnych wynikających z art. 13 i art. 14 RODO.</w:t>
      </w:r>
    </w:p>
    <w:p w14:paraId="0E0D43D8" w14:textId="77777777" w:rsidR="00D7479A" w:rsidRPr="006474C0" w:rsidRDefault="00D7479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Beneficjent zobowiązany jest do przekazania Instytucji </w:t>
      </w:r>
      <w:r w:rsidR="00EC1169" w:rsidRPr="006474C0">
        <w:rPr>
          <w:rFonts w:cs="Calibri"/>
          <w:sz w:val="24"/>
          <w:szCs w:val="24"/>
        </w:rPr>
        <w:t xml:space="preserve">Pośredniczącej </w:t>
      </w:r>
      <w:r w:rsidRPr="006474C0">
        <w:rPr>
          <w:rFonts w:cs="Calibri"/>
          <w:sz w:val="24"/>
          <w:szCs w:val="24"/>
        </w:rPr>
        <w:t xml:space="preserve">wykazu podmiotów, o których mowa w ust. </w:t>
      </w:r>
      <w:r w:rsidR="00583FAB" w:rsidRPr="006474C0">
        <w:rPr>
          <w:rFonts w:cs="Calibri"/>
          <w:sz w:val="24"/>
          <w:szCs w:val="24"/>
        </w:rPr>
        <w:t>1</w:t>
      </w:r>
      <w:r w:rsidR="002C2F56" w:rsidRPr="006474C0">
        <w:rPr>
          <w:rFonts w:cs="Calibri"/>
          <w:sz w:val="24"/>
          <w:szCs w:val="24"/>
        </w:rPr>
        <w:t>2</w:t>
      </w:r>
      <w:r w:rsidRPr="006474C0">
        <w:rPr>
          <w:rFonts w:cs="Calibri"/>
          <w:sz w:val="24"/>
          <w:szCs w:val="24"/>
        </w:rPr>
        <w:t>, za każdym razem, gdy takie powierzenie przetwarzanie danych osobowych nastąpi, a także na każde jej żądanie.</w:t>
      </w:r>
      <w:r w:rsidR="00583FAB" w:rsidRPr="006474C0">
        <w:rPr>
          <w:rFonts w:cs="Calibri"/>
          <w:sz w:val="24"/>
          <w:szCs w:val="24"/>
        </w:rPr>
        <w:t xml:space="preserve"> Wykaz podmiotów będzie zawierał, co najmniej, nazwę podmiotu oraz dane kontaktowe podmiotu.</w:t>
      </w:r>
    </w:p>
    <w:p w14:paraId="2DF07323" w14:textId="77777777" w:rsidR="00D7479A" w:rsidRPr="006474C0" w:rsidRDefault="00D7479A" w:rsidP="00197511">
      <w:pPr>
        <w:numPr>
          <w:ilvl w:val="0"/>
          <w:numId w:val="49"/>
        </w:numPr>
        <w:tabs>
          <w:tab w:val="left" w:pos="1080"/>
        </w:tabs>
        <w:suppressAutoHyphens/>
        <w:spacing w:after="0" w:line="360" w:lineRule="auto"/>
        <w:ind w:left="357" w:hanging="357"/>
        <w:rPr>
          <w:rFonts w:cs="Calibri"/>
          <w:sz w:val="24"/>
          <w:szCs w:val="24"/>
        </w:rPr>
      </w:pPr>
      <w:r w:rsidRPr="006474C0">
        <w:rPr>
          <w:rFonts w:cs="Calibri"/>
          <w:sz w:val="24"/>
          <w:szCs w:val="24"/>
        </w:rPr>
        <w:t xml:space="preserve">Instytucja </w:t>
      </w:r>
      <w:r w:rsidR="00EC1169" w:rsidRPr="006474C0">
        <w:rPr>
          <w:rFonts w:cs="Calibri"/>
          <w:sz w:val="24"/>
          <w:szCs w:val="24"/>
        </w:rPr>
        <w:t>Pośrednicząca</w:t>
      </w:r>
      <w:r w:rsidRPr="006474C0">
        <w:rPr>
          <w:rFonts w:cs="Calibri"/>
          <w:sz w:val="24"/>
          <w:szCs w:val="24"/>
        </w:rPr>
        <w:t xml:space="preserve">, w imieniu własnym i Powierzającego, umocowuje Beneficjenta </w:t>
      </w:r>
      <w:r w:rsidR="00104F24" w:rsidRPr="006474C0">
        <w:rPr>
          <w:rFonts w:cs="Calibri"/>
          <w:sz w:val="24"/>
          <w:szCs w:val="24"/>
        </w:rPr>
        <w:br/>
      </w:r>
      <w:r w:rsidRPr="006474C0">
        <w:rPr>
          <w:rFonts w:cs="Calibri"/>
          <w:sz w:val="24"/>
          <w:szCs w:val="24"/>
        </w:rPr>
        <w:t xml:space="preserve">do takiego formułowania umów zawieranych przez Beneficjenta z podmiotami o których </w:t>
      </w:r>
      <w:r w:rsidRPr="006474C0">
        <w:rPr>
          <w:rFonts w:cs="Calibri"/>
          <w:sz w:val="24"/>
          <w:szCs w:val="24"/>
        </w:rPr>
        <w:lastRenderedPageBreak/>
        <w:t xml:space="preserve">mowa w ust. </w:t>
      </w:r>
      <w:r w:rsidR="00583FAB" w:rsidRPr="006474C0">
        <w:rPr>
          <w:rFonts w:cs="Calibri"/>
          <w:sz w:val="24"/>
          <w:szCs w:val="24"/>
        </w:rPr>
        <w:t>1</w:t>
      </w:r>
      <w:r w:rsidR="002C2F56" w:rsidRPr="006474C0">
        <w:rPr>
          <w:rFonts w:cs="Calibri"/>
          <w:sz w:val="24"/>
          <w:szCs w:val="24"/>
        </w:rPr>
        <w:t>2</w:t>
      </w:r>
      <w:r w:rsidRPr="006474C0">
        <w:rPr>
          <w:rFonts w:cs="Calibri"/>
          <w:sz w:val="24"/>
          <w:szCs w:val="24"/>
        </w:rPr>
        <w:t xml:space="preserve">, by podmioty te były zobowiązane do wykonywania wobec osób, których dane dotyczą, obowiązków informacyjnych wynikających z art. </w:t>
      </w:r>
      <w:r w:rsidR="009E7C5D" w:rsidRPr="006474C0">
        <w:rPr>
          <w:rFonts w:cs="Calibri"/>
          <w:sz w:val="24"/>
          <w:szCs w:val="24"/>
        </w:rPr>
        <w:t>13</w:t>
      </w:r>
      <w:r w:rsidR="00583FAB" w:rsidRPr="006474C0">
        <w:rPr>
          <w:rFonts w:cs="Calibri"/>
          <w:sz w:val="24"/>
          <w:szCs w:val="24"/>
        </w:rPr>
        <w:t xml:space="preserve"> i art. 14</w:t>
      </w:r>
      <w:r w:rsidR="009E7C5D" w:rsidRPr="006474C0">
        <w:rPr>
          <w:rFonts w:cs="Calibri"/>
          <w:sz w:val="24"/>
          <w:szCs w:val="24"/>
        </w:rPr>
        <w:t xml:space="preserve"> </w:t>
      </w:r>
      <w:r w:rsidR="00583FAB" w:rsidRPr="006474C0">
        <w:rPr>
          <w:rFonts w:cs="Calibri"/>
          <w:sz w:val="24"/>
          <w:szCs w:val="24"/>
        </w:rPr>
        <w:t>RODO</w:t>
      </w:r>
      <w:r w:rsidRPr="006474C0">
        <w:rPr>
          <w:rFonts w:cs="Calibri"/>
          <w:sz w:val="24"/>
          <w:szCs w:val="24"/>
        </w:rPr>
        <w:t>.</w:t>
      </w:r>
    </w:p>
    <w:p w14:paraId="7C7DCBFF" w14:textId="77777777" w:rsidR="00D7479A" w:rsidRPr="006474C0" w:rsidRDefault="00D7479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Beneficjent zobowiązany jest do podjęcia wszelkich kroków służących zachowaniu </w:t>
      </w:r>
      <w:r w:rsidR="00583FAB" w:rsidRPr="006474C0">
        <w:rPr>
          <w:rFonts w:cs="Calibri"/>
          <w:sz w:val="24"/>
          <w:szCs w:val="24"/>
        </w:rPr>
        <w:t>tajemnicy</w:t>
      </w:r>
      <w:r w:rsidRPr="006474C0">
        <w:rPr>
          <w:rFonts w:cs="Calibri"/>
          <w:sz w:val="24"/>
          <w:szCs w:val="24"/>
        </w:rPr>
        <w:t xml:space="preserve"> danych osobowych przetwarzanych przez mające do nich dostęp osoby upoważnione do przetwarzania danych osobowych</w:t>
      </w:r>
      <w:r w:rsidR="00583FAB" w:rsidRPr="006474C0">
        <w:rPr>
          <w:rFonts w:cs="Calibri"/>
          <w:sz w:val="24"/>
          <w:szCs w:val="24"/>
        </w:rPr>
        <w:t xml:space="preserve"> oraz sposobu ich zabezpieczenia</w:t>
      </w:r>
      <w:r w:rsidRPr="006474C0">
        <w:rPr>
          <w:rFonts w:cs="Calibri"/>
          <w:sz w:val="24"/>
          <w:szCs w:val="24"/>
        </w:rPr>
        <w:t>.</w:t>
      </w:r>
    </w:p>
    <w:p w14:paraId="0107DE04" w14:textId="77777777" w:rsidR="00D7479A" w:rsidRPr="006474C0" w:rsidRDefault="00D7479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Beneficjent niezwłocznie informuje Instytucję </w:t>
      </w:r>
      <w:r w:rsidR="00EC1169" w:rsidRPr="006474C0">
        <w:rPr>
          <w:rFonts w:cs="Calibri"/>
          <w:sz w:val="24"/>
          <w:szCs w:val="24"/>
        </w:rPr>
        <w:t xml:space="preserve">Pośredniczącą </w:t>
      </w:r>
      <w:r w:rsidRPr="006474C0">
        <w:rPr>
          <w:rFonts w:cs="Calibri"/>
          <w:sz w:val="24"/>
          <w:szCs w:val="24"/>
        </w:rPr>
        <w:t>o:</w:t>
      </w:r>
    </w:p>
    <w:p w14:paraId="25DCF3FB" w14:textId="77777777" w:rsidR="00F147E9" w:rsidRPr="006474C0" w:rsidRDefault="00D7479A" w:rsidP="00197511">
      <w:pPr>
        <w:numPr>
          <w:ilvl w:val="0"/>
          <w:numId w:val="150"/>
        </w:numPr>
        <w:spacing w:after="0" w:line="360" w:lineRule="auto"/>
        <w:rPr>
          <w:rFonts w:cs="Calibri"/>
          <w:sz w:val="24"/>
          <w:szCs w:val="24"/>
        </w:rPr>
      </w:pPr>
      <w:r w:rsidRPr="006474C0">
        <w:rPr>
          <w:rFonts w:cs="Calibri"/>
          <w:sz w:val="24"/>
          <w:szCs w:val="24"/>
        </w:rPr>
        <w:t>wszelkich przypadkach naruszenia tajemnicy danych osobowych lub o ich niewłaściwym użyciu</w:t>
      </w:r>
      <w:r w:rsidR="00583FAB" w:rsidRPr="006474C0">
        <w:rPr>
          <w:rFonts w:cs="Calibri"/>
          <w:sz w:val="24"/>
          <w:szCs w:val="24"/>
        </w:rPr>
        <w:t xml:space="preserve"> oraz naruszeniu obowiązków dotyczących ochrony powierzonych </w:t>
      </w:r>
      <w:r w:rsidR="002C2F56" w:rsidRPr="006474C0">
        <w:rPr>
          <w:rFonts w:cs="Calibri"/>
          <w:sz w:val="24"/>
          <w:szCs w:val="24"/>
        </w:rPr>
        <w:t xml:space="preserve">do przetwarzania </w:t>
      </w:r>
      <w:r w:rsidR="00583FAB" w:rsidRPr="006474C0">
        <w:rPr>
          <w:rFonts w:cs="Calibri"/>
          <w:sz w:val="24"/>
          <w:szCs w:val="24"/>
        </w:rPr>
        <w:t>danych osobowych, z zastrzeżeniem ust. 3</w:t>
      </w:r>
      <w:r w:rsidR="002C2F56" w:rsidRPr="006474C0">
        <w:rPr>
          <w:rFonts w:cs="Calibri"/>
          <w:sz w:val="24"/>
          <w:szCs w:val="24"/>
        </w:rPr>
        <w:t>2</w:t>
      </w:r>
      <w:r w:rsidRPr="006474C0">
        <w:rPr>
          <w:rFonts w:cs="Calibri"/>
          <w:sz w:val="24"/>
          <w:szCs w:val="24"/>
        </w:rPr>
        <w:t>;</w:t>
      </w:r>
    </w:p>
    <w:p w14:paraId="2888A453" w14:textId="77777777" w:rsidR="00F147E9" w:rsidRPr="006474C0" w:rsidRDefault="00D7479A" w:rsidP="00197511">
      <w:pPr>
        <w:numPr>
          <w:ilvl w:val="0"/>
          <w:numId w:val="150"/>
        </w:numPr>
        <w:spacing w:after="0" w:line="360" w:lineRule="auto"/>
        <w:rPr>
          <w:rFonts w:cs="Calibri"/>
          <w:sz w:val="24"/>
          <w:szCs w:val="24"/>
        </w:rPr>
      </w:pPr>
      <w:r w:rsidRPr="006474C0">
        <w:rPr>
          <w:rFonts w:cs="Calibri"/>
          <w:sz w:val="24"/>
          <w:szCs w:val="24"/>
        </w:rPr>
        <w:t>wszelkich czynnościach z własnym udziałem w sprawach dotyczących ochrony danych osobowych prowadzonych w szczególności przed</w:t>
      </w:r>
      <w:r w:rsidR="00583FAB" w:rsidRPr="006474C0">
        <w:rPr>
          <w:rFonts w:cs="Calibri"/>
          <w:sz w:val="24"/>
          <w:szCs w:val="24"/>
        </w:rPr>
        <w:t xml:space="preserve"> Prezesem Urzędu Ochrony Danych Osobowych, Europejskim Inspektorem Ochrony Danych Osobowych,</w:t>
      </w:r>
      <w:r w:rsidRPr="006474C0">
        <w:rPr>
          <w:rFonts w:cs="Calibri"/>
          <w:sz w:val="24"/>
          <w:szCs w:val="24"/>
        </w:rPr>
        <w:t xml:space="preserve"> urzędami państwowymi, policją lub przed sądem;</w:t>
      </w:r>
    </w:p>
    <w:p w14:paraId="1D14D5B7" w14:textId="77777777" w:rsidR="00D7479A" w:rsidRPr="006474C0" w:rsidRDefault="00D7479A" w:rsidP="00197511">
      <w:pPr>
        <w:numPr>
          <w:ilvl w:val="0"/>
          <w:numId w:val="150"/>
        </w:numPr>
        <w:spacing w:after="0" w:line="360" w:lineRule="auto"/>
        <w:ind w:left="709" w:hanging="357"/>
        <w:rPr>
          <w:rFonts w:cs="Calibri"/>
          <w:sz w:val="24"/>
          <w:szCs w:val="24"/>
        </w:rPr>
      </w:pPr>
      <w:r w:rsidRPr="006474C0">
        <w:rPr>
          <w:rFonts w:cs="Calibri"/>
          <w:sz w:val="24"/>
          <w:szCs w:val="24"/>
        </w:rPr>
        <w:t>o wynikach kontroli prowadzonych przez podmioty uprawnione w zakresie przetwarzania danych osobowych wraz z informacją na temat zastosowania się do wydanych zaleceń,</w:t>
      </w:r>
      <w:r w:rsidR="0004591F" w:rsidRPr="006474C0">
        <w:rPr>
          <w:rFonts w:cs="Calibri"/>
          <w:sz w:val="24"/>
          <w:szCs w:val="24"/>
        </w:rPr>
        <w:t xml:space="preserve"> </w:t>
      </w:r>
      <w:r w:rsidRPr="006474C0">
        <w:rPr>
          <w:rFonts w:cs="Calibri"/>
          <w:sz w:val="24"/>
          <w:szCs w:val="24"/>
        </w:rPr>
        <w:t xml:space="preserve">o których mowa w ust. </w:t>
      </w:r>
      <w:r w:rsidR="002C2F56" w:rsidRPr="006474C0">
        <w:rPr>
          <w:rFonts w:cs="Calibri"/>
          <w:sz w:val="24"/>
          <w:szCs w:val="24"/>
        </w:rPr>
        <w:t>42;</w:t>
      </w:r>
    </w:p>
    <w:p w14:paraId="4357893C" w14:textId="77777777" w:rsidR="002C2F56" w:rsidRPr="006474C0" w:rsidRDefault="002C2F56" w:rsidP="00197511">
      <w:pPr>
        <w:numPr>
          <w:ilvl w:val="0"/>
          <w:numId w:val="150"/>
        </w:numPr>
        <w:spacing w:after="0" w:line="360" w:lineRule="auto"/>
        <w:ind w:left="709" w:hanging="357"/>
        <w:rPr>
          <w:rFonts w:cs="Calibri"/>
          <w:sz w:val="24"/>
          <w:szCs w:val="24"/>
        </w:rPr>
      </w:pPr>
      <w:r w:rsidRPr="006474C0">
        <w:rPr>
          <w:rFonts w:cs="Calibri"/>
          <w:sz w:val="24"/>
          <w:szCs w:val="24"/>
        </w:rPr>
        <w:t>sytuacji, gdy jego zdaniem wydane mu polecenie stanowi naruszenie RODO lub innych przepisów o ochronie danych osobowych.</w:t>
      </w:r>
    </w:p>
    <w:p w14:paraId="1038AA63" w14:textId="77777777" w:rsidR="00D7479A" w:rsidRPr="006474C0" w:rsidRDefault="00D7479A"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Beneficjent zobowiązuje się do udzielenia Instytucji </w:t>
      </w:r>
      <w:r w:rsidR="00EC1169" w:rsidRPr="006474C0">
        <w:rPr>
          <w:rFonts w:cs="Calibri"/>
          <w:sz w:val="24"/>
          <w:szCs w:val="24"/>
        </w:rPr>
        <w:t>Pośredniczącej</w:t>
      </w:r>
      <w:r w:rsidRPr="006474C0">
        <w:rPr>
          <w:rFonts w:cs="Calibri"/>
          <w:sz w:val="24"/>
          <w:szCs w:val="24"/>
        </w:rPr>
        <w:t xml:space="preserve"> lub Powierzającemu, na każde ich żądanie, informacji na temat przetwarzania danych osobowych, o których mowa w niniejszym paragrafie, a w szczególności niezwłocznego przekazywania informacji o każdym przypadku naruszenia przez niego </w:t>
      </w:r>
      <w:r w:rsidR="00CE5B64" w:rsidRPr="006474C0">
        <w:rPr>
          <w:rFonts w:cs="Calibri"/>
          <w:sz w:val="24"/>
          <w:szCs w:val="24"/>
        </w:rPr>
        <w:t xml:space="preserve">i osoby przez niego upoważnione do przetwarzania danych osobowych, </w:t>
      </w:r>
      <w:r w:rsidRPr="006474C0">
        <w:rPr>
          <w:rFonts w:cs="Calibri"/>
          <w:sz w:val="24"/>
          <w:szCs w:val="24"/>
        </w:rPr>
        <w:t>obowiązków dotyczących ochrony danych osobowych.</w:t>
      </w:r>
    </w:p>
    <w:p w14:paraId="68ED6331" w14:textId="77777777" w:rsidR="00285C9F" w:rsidRPr="006474C0" w:rsidRDefault="00285C9F"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Beneficjent, bez zbędnej zwłoki, nie później jednak niż w ciągu 24 godzin po stwierdzeniu naruszenia, zgłosi Instytucji Pośredniczącej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w:t>
      </w:r>
      <w:r w:rsidR="00AC7491" w:rsidRPr="006474C0">
        <w:rPr>
          <w:rFonts w:cs="Calibri"/>
          <w:sz w:val="24"/>
          <w:szCs w:val="24"/>
        </w:rPr>
        <w:br/>
      </w:r>
      <w:r w:rsidRPr="006474C0">
        <w:rPr>
          <w:rFonts w:cs="Calibri"/>
          <w:sz w:val="24"/>
          <w:szCs w:val="24"/>
        </w:rPr>
        <w:lastRenderedPageBreak/>
        <w:t>o których mowa w art. 33 ust. 3 RODO nie da się udzielić w tym samym czasie, Beneficjent może ich udzielać sukcesywnie bez zbędnej zwłoki.</w:t>
      </w:r>
    </w:p>
    <w:p w14:paraId="760336B9" w14:textId="77777777" w:rsidR="00285C9F" w:rsidRPr="006474C0" w:rsidRDefault="00285C9F"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W przypadku wystąpienia naruszenia ochrony danych osobowych, mogącego powodować w ocenie Powierzającego wysokie ryzyko naruszenia praw lub wolności osób fizycznych, Beneficjent na wniosek Instytucji Pośredniczącej zgodnie z zaleceniami Powierzającego bez zbędnej zwłoki zawiadomi osoby, których naruszenie ochrony danych osobowych dotyczy, o ile Instytucja Pośrednicząca o to wystąpi.</w:t>
      </w:r>
    </w:p>
    <w:p w14:paraId="745754EF" w14:textId="77777777" w:rsidR="00285C9F" w:rsidRPr="006474C0" w:rsidRDefault="00285C9F"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Beneficjent pomaga Instytucji Pośredniczącej i Powierzającemu wywiązać się </w:t>
      </w:r>
      <w:r w:rsidR="00AC7491" w:rsidRPr="006474C0">
        <w:rPr>
          <w:rFonts w:cs="Calibri"/>
          <w:sz w:val="24"/>
          <w:szCs w:val="24"/>
        </w:rPr>
        <w:br/>
      </w:r>
      <w:r w:rsidRPr="006474C0">
        <w:rPr>
          <w:rFonts w:cs="Calibri"/>
          <w:sz w:val="24"/>
          <w:szCs w:val="24"/>
        </w:rPr>
        <w:t>z obowiązków określonych w art. 32 - 36 RODO.</w:t>
      </w:r>
    </w:p>
    <w:p w14:paraId="55624D3C" w14:textId="77777777" w:rsidR="00285C9F" w:rsidRPr="006474C0" w:rsidRDefault="00285C9F"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Beneficjent pomaga Instytucji Pośredniczącej i Powierzającemu wywiązać się </w:t>
      </w:r>
      <w:r w:rsidR="00AC7491" w:rsidRPr="006474C0">
        <w:rPr>
          <w:rFonts w:cs="Calibri"/>
          <w:sz w:val="24"/>
          <w:szCs w:val="24"/>
        </w:rPr>
        <w:br/>
      </w:r>
      <w:r w:rsidRPr="006474C0">
        <w:rPr>
          <w:rFonts w:cs="Calibri"/>
          <w:sz w:val="24"/>
          <w:szCs w:val="24"/>
        </w:rPr>
        <w:t>z obowiązku odpowiadania na żądania osoby, której dane dotyczą, w zakresie wykonywania jej praw określonych w rozdziale III RODO.</w:t>
      </w:r>
    </w:p>
    <w:p w14:paraId="3739CCBE" w14:textId="77777777" w:rsidR="00285C9F" w:rsidRPr="006474C0" w:rsidRDefault="00285C9F"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Beneficjent umożliwi Instytucji Pośredniczącej, Powierzającemu lub podmiotom przez nie upoważnionym, w miejscach, w których są przetwarzane powierzone dane osobowe, dokonanie kontroli lub audytu zgodności przetwarzania powierzonych danych osobowych z RODO, ustawą o ochronie danych osobowych, przepisami prawa powszechnie obowiązującego dotyczącymi ochrony danych osobowych</w:t>
      </w:r>
      <w:r w:rsidR="008703AA" w:rsidRPr="006474C0">
        <w:rPr>
          <w:rFonts w:cs="Calibri"/>
          <w:sz w:val="24"/>
          <w:szCs w:val="24"/>
        </w:rPr>
        <w:t xml:space="preserve"> </w:t>
      </w:r>
      <w:r w:rsidRPr="006474C0">
        <w:rPr>
          <w:rFonts w:cs="Calibri"/>
          <w:sz w:val="24"/>
          <w:szCs w:val="24"/>
        </w:rPr>
        <w:t>z umową.</w:t>
      </w:r>
      <w:r w:rsidRPr="006474C0">
        <w:rPr>
          <w:rFonts w:cs="Calibri"/>
          <w:bCs/>
          <w:sz w:val="24"/>
          <w:szCs w:val="24"/>
        </w:rPr>
        <w:t xml:space="preserve"> Zawiadomienie o zamiarze przeprowadzenia kontroli powinno być przekazane podmiotowi kontrolowanemu co najmniej 5 dni przed rozpoczęciem kontroli lub audytu</w:t>
      </w:r>
      <w:r w:rsidRPr="006474C0">
        <w:rPr>
          <w:rFonts w:cs="Calibri"/>
          <w:sz w:val="24"/>
          <w:szCs w:val="24"/>
        </w:rPr>
        <w:t>.</w:t>
      </w:r>
    </w:p>
    <w:p w14:paraId="3F70559D" w14:textId="77777777" w:rsidR="003C53F3" w:rsidRPr="006474C0" w:rsidRDefault="003C53F3" w:rsidP="00197511">
      <w:pPr>
        <w:numPr>
          <w:ilvl w:val="0"/>
          <w:numId w:val="49"/>
        </w:numPr>
        <w:spacing w:after="0" w:line="360" w:lineRule="auto"/>
        <w:ind w:left="357" w:hanging="357"/>
        <w:rPr>
          <w:rFonts w:cs="Calibri"/>
          <w:sz w:val="24"/>
          <w:szCs w:val="24"/>
        </w:rPr>
      </w:pPr>
      <w:r w:rsidRPr="006474C0">
        <w:rPr>
          <w:rFonts w:cs="Calibri"/>
          <w:sz w:val="24"/>
          <w:szCs w:val="24"/>
        </w:rPr>
        <w:t>Podmioty, o których mowa w ust. 12 powinny spełniać te same gwarancje i obowiązki, jakie zostały nałożone w niniejszej Umowie na Beneficjenta.</w:t>
      </w:r>
    </w:p>
    <w:p w14:paraId="5391318A" w14:textId="77777777" w:rsidR="003C53F3" w:rsidRPr="006474C0" w:rsidRDefault="003C53F3" w:rsidP="00197511">
      <w:pPr>
        <w:numPr>
          <w:ilvl w:val="0"/>
          <w:numId w:val="49"/>
        </w:numPr>
        <w:spacing w:after="0" w:line="360" w:lineRule="auto"/>
        <w:ind w:left="357" w:hanging="357"/>
        <w:rPr>
          <w:rFonts w:cs="Calibri"/>
          <w:sz w:val="24"/>
          <w:szCs w:val="24"/>
        </w:rPr>
      </w:pPr>
      <w:r w:rsidRPr="006474C0">
        <w:rPr>
          <w:rFonts w:cs="Calibri"/>
          <w:sz w:val="24"/>
          <w:szCs w:val="24"/>
        </w:rPr>
        <w:t xml:space="preserve">Beneficjent ponosi pełną odpowiedzialność wobec Instytucji Pośredniczącej i Powierzającego za niewywiązywanie się z obowiązków spoczywających na </w:t>
      </w:r>
      <w:r w:rsidR="003C692D" w:rsidRPr="006474C0">
        <w:rPr>
          <w:rFonts w:cs="Calibri"/>
          <w:sz w:val="24"/>
          <w:szCs w:val="24"/>
        </w:rPr>
        <w:t>p</w:t>
      </w:r>
      <w:r w:rsidRPr="006474C0">
        <w:rPr>
          <w:rFonts w:cs="Calibri"/>
          <w:sz w:val="24"/>
          <w:szCs w:val="24"/>
        </w:rPr>
        <w:t xml:space="preserve">odmiotach, </w:t>
      </w:r>
      <w:r w:rsidR="00AC7491" w:rsidRPr="006474C0">
        <w:rPr>
          <w:rFonts w:cs="Calibri"/>
          <w:sz w:val="24"/>
          <w:szCs w:val="24"/>
        </w:rPr>
        <w:br/>
      </w:r>
      <w:r w:rsidRPr="006474C0">
        <w:rPr>
          <w:rFonts w:cs="Calibri"/>
          <w:sz w:val="24"/>
          <w:szCs w:val="24"/>
        </w:rPr>
        <w:t>o których mowa w ust. 12 wynikających z niniejszej Umowy.</w:t>
      </w:r>
    </w:p>
    <w:p w14:paraId="04265C3E" w14:textId="77777777" w:rsidR="00285C9F" w:rsidRPr="006474C0" w:rsidRDefault="00285C9F"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W przypadku powzięcia przez Instytucję Pośredniczącą lub Powierzającego  wiadomości </w:t>
      </w:r>
      <w:r w:rsidR="00104F24" w:rsidRPr="006474C0">
        <w:rPr>
          <w:rFonts w:cs="Calibri"/>
          <w:sz w:val="24"/>
          <w:szCs w:val="24"/>
        </w:rPr>
        <w:br/>
      </w:r>
      <w:r w:rsidRPr="006474C0">
        <w:rPr>
          <w:rFonts w:cs="Calibri"/>
          <w:sz w:val="24"/>
          <w:szCs w:val="24"/>
        </w:rPr>
        <w:t xml:space="preserve">o rażącym naruszeniu przez Beneficjenta obowiązków wynikających z RODO, ustawy </w:t>
      </w:r>
      <w:r w:rsidR="00AC7491" w:rsidRPr="006474C0">
        <w:rPr>
          <w:rFonts w:cs="Calibri"/>
          <w:sz w:val="24"/>
          <w:szCs w:val="24"/>
        </w:rPr>
        <w:br/>
      </w:r>
      <w:r w:rsidRPr="006474C0">
        <w:rPr>
          <w:rFonts w:cs="Calibri"/>
          <w:sz w:val="24"/>
          <w:szCs w:val="24"/>
        </w:rPr>
        <w:t xml:space="preserve">o ochronie danych osobowych, przepisów prawa powszechnie obowiązującego dotyczących ochrony danych osobowych lub z umowy, Beneficjent umożliwi Instytucji </w:t>
      </w:r>
      <w:r w:rsidRPr="006474C0">
        <w:rPr>
          <w:rFonts w:cs="Calibri"/>
          <w:sz w:val="24"/>
          <w:szCs w:val="24"/>
        </w:rPr>
        <w:lastRenderedPageBreak/>
        <w:t>Pośredniczącej, Powierzającemu lub podmiotom przez nie upoważnionym dokonanie niezapowiedzianej kontroli, w celu, o którym mowa w ust. 3</w:t>
      </w:r>
      <w:r w:rsidR="003C53F3" w:rsidRPr="006474C0">
        <w:rPr>
          <w:rFonts w:cs="Calibri"/>
          <w:sz w:val="24"/>
          <w:szCs w:val="24"/>
        </w:rPr>
        <w:t>6</w:t>
      </w:r>
      <w:r w:rsidRPr="006474C0">
        <w:rPr>
          <w:rFonts w:cs="Calibri"/>
          <w:sz w:val="24"/>
          <w:szCs w:val="24"/>
        </w:rPr>
        <w:t>.</w:t>
      </w:r>
    </w:p>
    <w:p w14:paraId="4EAD7995" w14:textId="77777777" w:rsidR="00285C9F" w:rsidRPr="006474C0" w:rsidRDefault="00285C9F" w:rsidP="00197511">
      <w:pPr>
        <w:numPr>
          <w:ilvl w:val="0"/>
          <w:numId w:val="49"/>
        </w:numPr>
        <w:suppressAutoHyphens/>
        <w:spacing w:after="0" w:line="360" w:lineRule="auto"/>
        <w:ind w:left="357" w:hanging="357"/>
        <w:rPr>
          <w:rFonts w:cs="Calibri"/>
          <w:iCs/>
          <w:sz w:val="24"/>
          <w:szCs w:val="24"/>
        </w:rPr>
      </w:pPr>
      <w:r w:rsidRPr="006474C0">
        <w:rPr>
          <w:rFonts w:cs="Calibri"/>
          <w:iCs/>
          <w:sz w:val="24"/>
          <w:szCs w:val="24"/>
        </w:rPr>
        <w:t>Kontrolerzy Instytucji Pośredniczące</w:t>
      </w:r>
      <w:r w:rsidRPr="006474C0">
        <w:rPr>
          <w:rFonts w:cs="Calibri"/>
          <w:sz w:val="24"/>
          <w:szCs w:val="24"/>
        </w:rPr>
        <w:t>j, Powierzającego</w:t>
      </w:r>
      <w:r w:rsidRPr="006474C0">
        <w:rPr>
          <w:rFonts w:cs="Calibri"/>
          <w:iCs/>
          <w:sz w:val="24"/>
          <w:szCs w:val="24"/>
        </w:rPr>
        <w:t xml:space="preserve"> lub podmiotów przez nich upoważnionych, mają w szczególności prawo:</w:t>
      </w:r>
    </w:p>
    <w:p w14:paraId="701E38C5" w14:textId="77777777" w:rsidR="00F147E9" w:rsidRPr="006474C0" w:rsidRDefault="00285C9F" w:rsidP="00197511">
      <w:pPr>
        <w:numPr>
          <w:ilvl w:val="0"/>
          <w:numId w:val="151"/>
        </w:numPr>
        <w:suppressAutoHyphens/>
        <w:spacing w:after="0" w:line="360" w:lineRule="auto"/>
        <w:rPr>
          <w:rFonts w:cs="Calibri"/>
          <w:sz w:val="24"/>
          <w:szCs w:val="24"/>
        </w:rPr>
      </w:pPr>
      <w:r w:rsidRPr="006474C0">
        <w:rPr>
          <w:rFonts w:cs="Calibri"/>
          <w:sz w:val="24"/>
          <w:szCs w:val="24"/>
        </w:rPr>
        <w:t xml:space="preserve">wstępu, w godzinach pracy Beneficjenta, za okazaniem imiennego upoważnienia, </w:t>
      </w:r>
      <w:r w:rsidRPr="006474C0">
        <w:rPr>
          <w:rFonts w:cs="Calibri"/>
          <w:sz w:val="24"/>
          <w:szCs w:val="24"/>
        </w:rPr>
        <w:br/>
        <w:t xml:space="preserve">do pomieszczenia, w którym jest zlokalizowany zbiór powierzonych do przetwarzania danych osobowych oraz pomieszczenia, w którym są przetwarzane powierzone dane osobowe i przeprowadzenia niezbędnych badań lub innych czynności kontrolnych </w:t>
      </w:r>
      <w:r w:rsidR="00AC7491" w:rsidRPr="006474C0">
        <w:rPr>
          <w:rFonts w:cs="Calibri"/>
          <w:sz w:val="24"/>
          <w:szCs w:val="24"/>
        </w:rPr>
        <w:br/>
      </w:r>
      <w:r w:rsidRPr="006474C0">
        <w:rPr>
          <w:rFonts w:cs="Calibri"/>
          <w:sz w:val="24"/>
          <w:szCs w:val="24"/>
        </w:rPr>
        <w:t>w celu oceny zgodności przetwarzania danych osobowych z RODO, ustawą o ochronie danych osobowych, przepisami prawa powszechnie obowiązującego dotyczącymi ochrony danych osobowych oraz umową;</w:t>
      </w:r>
    </w:p>
    <w:p w14:paraId="5274D022" w14:textId="77777777" w:rsidR="00F147E9" w:rsidRPr="006474C0" w:rsidRDefault="00285C9F" w:rsidP="00197511">
      <w:pPr>
        <w:numPr>
          <w:ilvl w:val="0"/>
          <w:numId w:val="151"/>
        </w:numPr>
        <w:suppressAutoHyphens/>
        <w:spacing w:after="0" w:line="360" w:lineRule="auto"/>
        <w:rPr>
          <w:rFonts w:cs="Calibri"/>
          <w:sz w:val="24"/>
          <w:szCs w:val="24"/>
        </w:rPr>
      </w:pPr>
      <w:r w:rsidRPr="006474C0">
        <w:rPr>
          <w:rFonts w:cs="Calibri"/>
          <w:sz w:val="24"/>
          <w:szCs w:val="24"/>
        </w:rPr>
        <w:t>żądać złożenia pisemnych lub ustnych wyjaśnień przez osoby upoważnione do przetwarzania danych osobowych, przedstawiciela Beneficjenta oraz pracowników w zakresie niezbędnym do ustalenia stanu faktycznego;</w:t>
      </w:r>
    </w:p>
    <w:p w14:paraId="666177D9" w14:textId="77777777" w:rsidR="00F147E9" w:rsidRPr="006474C0" w:rsidRDefault="00285C9F" w:rsidP="00197511">
      <w:pPr>
        <w:numPr>
          <w:ilvl w:val="0"/>
          <w:numId w:val="151"/>
        </w:numPr>
        <w:suppressAutoHyphens/>
        <w:spacing w:after="0" w:line="360" w:lineRule="auto"/>
        <w:rPr>
          <w:rFonts w:cs="Calibri"/>
          <w:sz w:val="24"/>
          <w:szCs w:val="24"/>
        </w:rPr>
      </w:pPr>
      <w:r w:rsidRPr="006474C0">
        <w:rPr>
          <w:rFonts w:cs="Calibri"/>
          <w:sz w:val="24"/>
          <w:szCs w:val="24"/>
        </w:rPr>
        <w:t>wglądu do wszelkich dokumentów i wszelkich danych mających bezpośredni związek z przedmiotem kontroli oraz sporządzania ich kopii;</w:t>
      </w:r>
    </w:p>
    <w:p w14:paraId="443FB552" w14:textId="77777777" w:rsidR="00285C9F" w:rsidRPr="006474C0" w:rsidRDefault="00285C9F" w:rsidP="00197511">
      <w:pPr>
        <w:numPr>
          <w:ilvl w:val="0"/>
          <w:numId w:val="151"/>
        </w:numPr>
        <w:suppressAutoHyphens/>
        <w:spacing w:after="0" w:line="360" w:lineRule="auto"/>
        <w:rPr>
          <w:rFonts w:cs="Calibri"/>
          <w:sz w:val="24"/>
          <w:szCs w:val="24"/>
        </w:rPr>
      </w:pPr>
      <w:r w:rsidRPr="006474C0">
        <w:rPr>
          <w:rFonts w:cs="Calibri"/>
          <w:sz w:val="24"/>
          <w:szCs w:val="24"/>
        </w:rPr>
        <w:t>przeprowadzania oględzin urządzeń, nośników oraz systemu informatycznego służącego do przetwarzania danych osobowych.</w:t>
      </w:r>
    </w:p>
    <w:p w14:paraId="5B1BDD6F" w14:textId="77777777" w:rsidR="00285C9F" w:rsidRPr="006474C0" w:rsidRDefault="00285C9F"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Uprawnienia kontrolerów Instytucji Pośredniczącej, Powierzającego lub podmiotu przez nich upoważnionego, o których mowa w ust. </w:t>
      </w:r>
      <w:r w:rsidR="003C53F3" w:rsidRPr="006474C0">
        <w:rPr>
          <w:rFonts w:cs="Calibri"/>
          <w:sz w:val="24"/>
          <w:szCs w:val="24"/>
        </w:rPr>
        <w:t>40</w:t>
      </w:r>
      <w:r w:rsidRPr="006474C0">
        <w:rPr>
          <w:rFonts w:cs="Calibri"/>
          <w:sz w:val="24"/>
          <w:szCs w:val="24"/>
        </w:rPr>
        <w:t xml:space="preserve">, nie wyłączają uprawnień wynikających </w:t>
      </w:r>
      <w:r w:rsidR="00AC7491" w:rsidRPr="006474C0">
        <w:rPr>
          <w:rFonts w:cs="Calibri"/>
          <w:sz w:val="24"/>
          <w:szCs w:val="24"/>
        </w:rPr>
        <w:br/>
      </w:r>
      <w:r w:rsidRPr="006474C0">
        <w:rPr>
          <w:rFonts w:cs="Calibri"/>
          <w:sz w:val="24"/>
          <w:szCs w:val="24"/>
        </w:rPr>
        <w:t>z wytycznych w zakresie kontroli wydanych na podstawie art. 5 ust. 1 ustawy wdrożeniowej.</w:t>
      </w:r>
    </w:p>
    <w:p w14:paraId="570AD293" w14:textId="77777777" w:rsidR="00285C9F" w:rsidRPr="006474C0" w:rsidRDefault="00285C9F"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14:paraId="553D36C8" w14:textId="77777777" w:rsidR="00285C9F" w:rsidRPr="006474C0" w:rsidRDefault="00285C9F"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 xml:space="preserve">Beneficjent zobowiązuje się zastosować zalecenia dotyczące poprawy jakości zabezpieczenia danych osobowych oraz sposobu ich przetwarzania sporządzonych </w:t>
      </w:r>
      <w:r w:rsidR="00AC7491" w:rsidRPr="006474C0">
        <w:rPr>
          <w:rFonts w:cs="Calibri"/>
          <w:sz w:val="24"/>
          <w:szCs w:val="24"/>
        </w:rPr>
        <w:br/>
      </w:r>
      <w:r w:rsidRPr="006474C0">
        <w:rPr>
          <w:rFonts w:cs="Calibri"/>
          <w:sz w:val="24"/>
          <w:szCs w:val="24"/>
        </w:rPr>
        <w:lastRenderedPageBreak/>
        <w:t>w wyniku kontroli przeprowadzonych przez Instytucję Pośredniczącą, Powierzającego lub przez podmioty przez nie upoważnione albo przez inne instytucje upoważnione do kontroli na podstawie odrębnych przepisów.</w:t>
      </w:r>
    </w:p>
    <w:p w14:paraId="286B6748" w14:textId="77777777" w:rsidR="00285C9F" w:rsidRPr="006474C0" w:rsidRDefault="00285C9F" w:rsidP="00197511">
      <w:pPr>
        <w:numPr>
          <w:ilvl w:val="0"/>
          <w:numId w:val="49"/>
        </w:numPr>
        <w:suppressAutoHyphens/>
        <w:spacing w:after="0" w:line="360" w:lineRule="auto"/>
        <w:ind w:left="357" w:hanging="357"/>
        <w:rPr>
          <w:rFonts w:cs="Calibri"/>
          <w:sz w:val="24"/>
          <w:szCs w:val="24"/>
        </w:rPr>
      </w:pPr>
      <w:r w:rsidRPr="006474C0">
        <w:rPr>
          <w:rFonts w:cs="Calibri"/>
          <w:sz w:val="24"/>
          <w:szCs w:val="24"/>
        </w:rPr>
        <w:t>Instytucja Pośrednicząca w imieniu Powierzającego zobowiązuje Beneficjenta, do zastosowania odpowiednio ustępów 3</w:t>
      </w:r>
      <w:r w:rsidR="003C53F3" w:rsidRPr="006474C0">
        <w:rPr>
          <w:rFonts w:cs="Calibri"/>
          <w:sz w:val="24"/>
          <w:szCs w:val="24"/>
        </w:rPr>
        <w:t>6</w:t>
      </w:r>
      <w:r w:rsidRPr="006474C0">
        <w:rPr>
          <w:rFonts w:cs="Calibri"/>
          <w:sz w:val="24"/>
          <w:szCs w:val="24"/>
        </w:rPr>
        <w:t>-</w:t>
      </w:r>
      <w:r w:rsidR="003C53F3" w:rsidRPr="006474C0">
        <w:rPr>
          <w:rFonts w:cs="Calibri"/>
          <w:sz w:val="24"/>
          <w:szCs w:val="24"/>
        </w:rPr>
        <w:t>43</w:t>
      </w:r>
      <w:r w:rsidRPr="006474C0">
        <w:rPr>
          <w:rFonts w:cs="Calibri"/>
          <w:sz w:val="24"/>
          <w:szCs w:val="24"/>
        </w:rPr>
        <w:t xml:space="preserve"> w stosunku do podmiotów świadczących usługi na jego rzecz, którym powierzył przetwarzanie danych osobowych w drodze umowy powierzenia przetwarzania danych osobowych, o której mowa w ust. 1</w:t>
      </w:r>
      <w:r w:rsidR="003C53F3" w:rsidRPr="006474C0">
        <w:rPr>
          <w:rFonts w:cs="Calibri"/>
          <w:sz w:val="24"/>
          <w:szCs w:val="24"/>
        </w:rPr>
        <w:t>2</w:t>
      </w:r>
      <w:r w:rsidRPr="006474C0">
        <w:rPr>
          <w:rFonts w:cs="Calibri"/>
          <w:sz w:val="24"/>
          <w:szCs w:val="24"/>
        </w:rPr>
        <w:t>.</w:t>
      </w:r>
    </w:p>
    <w:p w14:paraId="3B65F9B7" w14:textId="77777777" w:rsidR="00285C9F" w:rsidRPr="006474C0" w:rsidRDefault="00285C9F" w:rsidP="00197511">
      <w:pPr>
        <w:numPr>
          <w:ilvl w:val="0"/>
          <w:numId w:val="49"/>
        </w:numPr>
        <w:suppressAutoHyphens/>
        <w:spacing w:after="0" w:line="360" w:lineRule="auto"/>
        <w:ind w:left="357" w:hanging="357"/>
        <w:rPr>
          <w:rFonts w:cs="Calibri"/>
          <w:sz w:val="24"/>
          <w:szCs w:val="24"/>
        </w:rPr>
      </w:pPr>
      <w:r w:rsidRPr="006474C0">
        <w:rPr>
          <w:rFonts w:cs="Calibri"/>
          <w:iCs/>
          <w:sz w:val="24"/>
          <w:szCs w:val="24"/>
        </w:rPr>
        <w:t>Postanowienia ust. 1-4</w:t>
      </w:r>
      <w:r w:rsidR="003C53F3" w:rsidRPr="006474C0">
        <w:rPr>
          <w:rFonts w:cs="Calibri"/>
          <w:iCs/>
          <w:sz w:val="24"/>
          <w:szCs w:val="24"/>
        </w:rPr>
        <w:t>4</w:t>
      </w:r>
      <w:r w:rsidRPr="006474C0">
        <w:rPr>
          <w:rFonts w:cs="Calibri"/>
          <w:iCs/>
          <w:sz w:val="24"/>
          <w:szCs w:val="24"/>
        </w:rPr>
        <w:t xml:space="preserve"> stosuje się odpowiednio do przetwarzania danych osobowych przez Partnerów Projektu, pod warunkiem zawarcia umowy powierzenia przetwarzania danych osobowych, w kształcie zgodnym w postanowieniami niniejszego paragrafu.</w:t>
      </w:r>
      <w:r w:rsidRPr="006474C0">
        <w:rPr>
          <w:rFonts w:cs="Calibri"/>
          <w:iCs/>
          <w:sz w:val="24"/>
          <w:szCs w:val="24"/>
          <w:vertAlign w:val="superscript"/>
        </w:rPr>
        <w:footnoteReference w:id="17"/>
      </w:r>
      <w:r w:rsidRPr="006474C0">
        <w:rPr>
          <w:rFonts w:cs="Calibri"/>
          <w:sz w:val="24"/>
          <w:szCs w:val="24"/>
        </w:rPr>
        <w:t xml:space="preserve"> </w:t>
      </w:r>
    </w:p>
    <w:p w14:paraId="5229C309" w14:textId="77777777" w:rsidR="00405F6C" w:rsidRPr="006474C0" w:rsidRDefault="00405F6C" w:rsidP="00197511">
      <w:pPr>
        <w:keepNext/>
        <w:spacing w:after="0" w:line="360" w:lineRule="auto"/>
        <w:rPr>
          <w:rFonts w:cs="Calibri"/>
          <w:b/>
          <w:color w:val="000000"/>
          <w:sz w:val="24"/>
          <w:szCs w:val="24"/>
        </w:rPr>
      </w:pPr>
    </w:p>
    <w:p w14:paraId="272C1D24" w14:textId="77777777" w:rsidR="00737D83" w:rsidRPr="006474C0" w:rsidRDefault="00737D83" w:rsidP="00197511">
      <w:pPr>
        <w:keepNext/>
        <w:spacing w:after="0" w:line="360" w:lineRule="auto"/>
        <w:rPr>
          <w:rFonts w:cs="Calibri"/>
          <w:b/>
          <w:color w:val="000000"/>
          <w:sz w:val="24"/>
          <w:szCs w:val="24"/>
        </w:rPr>
      </w:pPr>
      <w:r w:rsidRPr="006474C0">
        <w:rPr>
          <w:rFonts w:cs="Calibri"/>
          <w:b/>
          <w:color w:val="000000"/>
          <w:sz w:val="24"/>
          <w:szCs w:val="24"/>
        </w:rPr>
        <w:t>Komunikacja i widoczność (Obowiązki informacyjne i promocyjne dot. wsparcia z Unii Europejskiej)</w:t>
      </w:r>
    </w:p>
    <w:p w14:paraId="6266C4FE" w14:textId="15EECD12" w:rsidR="00737D83" w:rsidRPr="006474C0" w:rsidRDefault="00737D83" w:rsidP="00197511">
      <w:pPr>
        <w:keepNext/>
        <w:spacing w:after="0" w:line="360" w:lineRule="auto"/>
        <w:rPr>
          <w:rFonts w:cs="Calibri"/>
          <w:b/>
          <w:color w:val="000000"/>
          <w:sz w:val="24"/>
          <w:szCs w:val="24"/>
        </w:rPr>
      </w:pPr>
      <w:r w:rsidRPr="006474C0">
        <w:rPr>
          <w:rFonts w:cs="Calibri"/>
          <w:b/>
          <w:color w:val="000000"/>
          <w:sz w:val="24"/>
          <w:szCs w:val="24"/>
        </w:rPr>
        <w:t xml:space="preserve">§ </w:t>
      </w:r>
      <w:r w:rsidR="004D29C9" w:rsidRPr="006474C0">
        <w:rPr>
          <w:rFonts w:cs="Calibri"/>
          <w:b/>
          <w:color w:val="000000"/>
          <w:sz w:val="24"/>
          <w:szCs w:val="24"/>
        </w:rPr>
        <w:t>2</w:t>
      </w:r>
      <w:r w:rsidR="0043697F" w:rsidRPr="006474C0">
        <w:rPr>
          <w:rFonts w:cs="Calibri"/>
          <w:b/>
          <w:color w:val="000000"/>
          <w:sz w:val="24"/>
          <w:szCs w:val="24"/>
        </w:rPr>
        <w:t>3</w:t>
      </w:r>
    </w:p>
    <w:p w14:paraId="1BA03917" w14:textId="753DB4EC" w:rsidR="00737D83" w:rsidRPr="006474C0" w:rsidRDefault="00737D83" w:rsidP="00DE48F5">
      <w:pPr>
        <w:spacing w:after="60" w:line="360" w:lineRule="auto"/>
        <w:ind w:left="284" w:hanging="284"/>
        <w:rPr>
          <w:rFonts w:cs="Calibri"/>
          <w:sz w:val="24"/>
          <w:szCs w:val="24"/>
        </w:rPr>
      </w:pPr>
      <w:r w:rsidRPr="006474C0">
        <w:rPr>
          <w:rFonts w:cs="Calibri"/>
          <w:sz w:val="24"/>
          <w:szCs w:val="24"/>
        </w:rPr>
        <w:t xml:space="preserve">1. Beneficjent jest zobowiązany do wypełniania obowiązków informacyjnych </w:t>
      </w:r>
      <w:r w:rsidRPr="006474C0">
        <w:rPr>
          <w:rFonts w:cs="Calibri"/>
          <w:sz w:val="24"/>
          <w:szCs w:val="24"/>
        </w:rPr>
        <w:br/>
        <w:t>i promocyjnych, w tym informowania społeczeństwa o dofinansowaniu projektu przez Unię Europejską, zgodnie z rozporządzeniem ogólnym (w szczególności z załącznikiem IX - Komunikacja i widoczność)</w:t>
      </w:r>
      <w:r w:rsidR="0092353D">
        <w:rPr>
          <w:rFonts w:cs="Calibri"/>
          <w:sz w:val="24"/>
          <w:szCs w:val="24"/>
        </w:rPr>
        <w:t xml:space="preserve">, </w:t>
      </w:r>
      <w:r w:rsidR="0092353D" w:rsidRPr="00360B23">
        <w:rPr>
          <w:rFonts w:cs="Calibri"/>
          <w:sz w:val="24"/>
          <w:szCs w:val="24"/>
        </w:rPr>
        <w:t>Podręcznikiem wnioskodawcy i beneficjenta Funduszy Europejskich na lata 2021-2027 w zakresie informacji i promocji</w:t>
      </w:r>
      <w:r w:rsidR="0092353D" w:rsidRPr="00360B23">
        <w:rPr>
          <w:rStyle w:val="Odwoanieprzypisudolnego"/>
          <w:rFonts w:cs="Calibri"/>
          <w:sz w:val="24"/>
          <w:szCs w:val="24"/>
        </w:rPr>
        <w:footnoteReference w:id="18"/>
      </w:r>
      <w:r w:rsidR="0092353D">
        <w:rPr>
          <w:rFonts w:cs="Calibri"/>
        </w:rPr>
        <w:t xml:space="preserve"> </w:t>
      </w:r>
      <w:r w:rsidRPr="006474C0">
        <w:rPr>
          <w:rFonts w:cs="Calibri"/>
          <w:sz w:val="24"/>
          <w:szCs w:val="24"/>
        </w:rPr>
        <w:t xml:space="preserve"> oraz zgodnie z załącznikiem nr </w:t>
      </w:r>
      <w:r w:rsidR="00EB6523" w:rsidRPr="006474C0">
        <w:rPr>
          <w:rFonts w:cs="Calibri"/>
          <w:sz w:val="24"/>
          <w:szCs w:val="24"/>
        </w:rPr>
        <w:t>10</w:t>
      </w:r>
      <w:r w:rsidRPr="006474C0">
        <w:rPr>
          <w:rFonts w:cs="Calibri"/>
          <w:sz w:val="24"/>
          <w:szCs w:val="24"/>
        </w:rPr>
        <w:t xml:space="preserve"> do Umowy (Wyciąg z zapisów „Podręcznika wnioskodawcy i beneficjenta Funduszy Europejskich na lata 2021-2027 w zakresie informacji i promocji”).</w:t>
      </w:r>
    </w:p>
    <w:p w14:paraId="6CBAE1A6" w14:textId="77777777" w:rsidR="00737D83" w:rsidRPr="006474C0" w:rsidRDefault="00737D83" w:rsidP="00DE48F5">
      <w:pPr>
        <w:spacing w:after="60" w:line="360" w:lineRule="auto"/>
        <w:ind w:left="284" w:hanging="284"/>
        <w:rPr>
          <w:rFonts w:cs="Calibri"/>
          <w:sz w:val="24"/>
          <w:szCs w:val="24"/>
        </w:rPr>
      </w:pPr>
      <w:r w:rsidRPr="006474C0">
        <w:rPr>
          <w:rFonts w:cs="Calibri"/>
          <w:sz w:val="24"/>
          <w:szCs w:val="24"/>
        </w:rPr>
        <w:t>2.</w:t>
      </w:r>
      <w:r w:rsidRPr="006474C0">
        <w:rPr>
          <w:rFonts w:cs="Calibri"/>
          <w:sz w:val="24"/>
          <w:szCs w:val="24"/>
        </w:rPr>
        <w:tab/>
        <w:t>W okresie realizacji projektu, o którym mowa w § 3 ust. 1 Beneficjent jest zobowiązany do:</w:t>
      </w:r>
    </w:p>
    <w:p w14:paraId="586F8348" w14:textId="77777777" w:rsidR="00737D83" w:rsidRPr="006474C0" w:rsidRDefault="00737D83" w:rsidP="00DE48F5">
      <w:pPr>
        <w:spacing w:after="60" w:line="360" w:lineRule="auto"/>
        <w:ind w:left="708" w:hanging="282"/>
        <w:rPr>
          <w:rFonts w:cs="Calibri"/>
          <w:sz w:val="24"/>
          <w:szCs w:val="24"/>
        </w:rPr>
      </w:pPr>
      <w:r w:rsidRPr="006474C0">
        <w:rPr>
          <w:rFonts w:cs="Calibri"/>
          <w:sz w:val="24"/>
          <w:szCs w:val="24"/>
        </w:rPr>
        <w:t>1)</w:t>
      </w:r>
      <w:r w:rsidRPr="006474C0">
        <w:rPr>
          <w:rFonts w:cs="Calibri"/>
          <w:sz w:val="24"/>
          <w:szCs w:val="24"/>
        </w:rPr>
        <w:tab/>
        <w:t xml:space="preserve">umieszczania w widoczny sposób znaku Funduszy Europejskich, znaku barw Rzeczypospolitej Polskiej (jeśli dotyczy; wersja </w:t>
      </w:r>
      <w:proofErr w:type="spellStart"/>
      <w:r w:rsidRPr="006474C0">
        <w:rPr>
          <w:rFonts w:cs="Calibri"/>
          <w:sz w:val="24"/>
          <w:szCs w:val="24"/>
        </w:rPr>
        <w:t>pełnokolorowa</w:t>
      </w:r>
      <w:proofErr w:type="spellEnd"/>
      <w:r w:rsidRPr="006474C0">
        <w:rPr>
          <w:rFonts w:cs="Calibri"/>
          <w:sz w:val="24"/>
          <w:szCs w:val="24"/>
        </w:rPr>
        <w:t xml:space="preserve">), znaku Unii </w:t>
      </w:r>
      <w:r w:rsidRPr="006474C0">
        <w:rPr>
          <w:rFonts w:cs="Calibri"/>
          <w:sz w:val="24"/>
          <w:szCs w:val="24"/>
        </w:rPr>
        <w:lastRenderedPageBreak/>
        <w:t>Europejskiej i oficjalnego logo promocyjnego Województwa Opolskiego (dot. lit. a – c) na:</w:t>
      </w:r>
    </w:p>
    <w:p w14:paraId="490C433D" w14:textId="77777777" w:rsidR="00737D83" w:rsidRPr="006474C0" w:rsidRDefault="00737D83" w:rsidP="00DE48F5">
      <w:pPr>
        <w:spacing w:after="60" w:line="360" w:lineRule="auto"/>
        <w:ind w:left="1416" w:hanging="282"/>
        <w:rPr>
          <w:rFonts w:cs="Calibri"/>
          <w:sz w:val="24"/>
          <w:szCs w:val="24"/>
        </w:rPr>
      </w:pPr>
      <w:r w:rsidRPr="006474C0">
        <w:rPr>
          <w:rFonts w:cs="Calibri"/>
          <w:sz w:val="24"/>
          <w:szCs w:val="24"/>
        </w:rPr>
        <w:t>a)</w:t>
      </w:r>
      <w:r w:rsidRPr="006474C0">
        <w:rPr>
          <w:rFonts w:cs="Calibri"/>
          <w:sz w:val="24"/>
          <w:szCs w:val="24"/>
        </w:rPr>
        <w:tab/>
        <w:t>wszystkich prowadzonych działaniach informacyjnych i promocyjnych dotyczących projektu,</w:t>
      </w:r>
    </w:p>
    <w:p w14:paraId="767C4C14" w14:textId="77777777" w:rsidR="00737D83" w:rsidRPr="006474C0" w:rsidRDefault="00737D83" w:rsidP="00DE48F5">
      <w:pPr>
        <w:spacing w:after="60" w:line="360" w:lineRule="auto"/>
        <w:ind w:left="1416" w:hanging="282"/>
        <w:rPr>
          <w:rFonts w:cs="Calibri"/>
          <w:sz w:val="24"/>
          <w:szCs w:val="24"/>
        </w:rPr>
      </w:pPr>
      <w:r w:rsidRPr="006474C0">
        <w:rPr>
          <w:rFonts w:cs="Calibri"/>
          <w:sz w:val="24"/>
          <w:szCs w:val="24"/>
        </w:rPr>
        <w:t>b)</w:t>
      </w:r>
      <w:r w:rsidRPr="006474C0">
        <w:rPr>
          <w:rFonts w:cs="Calibri"/>
          <w:sz w:val="24"/>
          <w:szCs w:val="24"/>
        </w:rPr>
        <w:tab/>
        <w:t>wszystkich dokumentach i materiałach (m. in. produkty drukowane lub cyfrowe) podawanych do wiadomości publicznej,</w:t>
      </w:r>
    </w:p>
    <w:p w14:paraId="197FA210" w14:textId="77777777" w:rsidR="00737D83" w:rsidRPr="006474C0" w:rsidRDefault="00737D83" w:rsidP="00DE48F5">
      <w:pPr>
        <w:spacing w:after="60" w:line="360" w:lineRule="auto"/>
        <w:ind w:left="1416" w:hanging="282"/>
        <w:rPr>
          <w:rFonts w:cs="Calibri"/>
          <w:sz w:val="24"/>
          <w:szCs w:val="24"/>
        </w:rPr>
      </w:pPr>
      <w:r w:rsidRPr="006474C0">
        <w:rPr>
          <w:rFonts w:cs="Calibri"/>
          <w:sz w:val="24"/>
          <w:szCs w:val="24"/>
        </w:rPr>
        <w:t>c)</w:t>
      </w:r>
      <w:r w:rsidRPr="006474C0">
        <w:rPr>
          <w:rFonts w:cs="Calibri"/>
          <w:sz w:val="24"/>
          <w:szCs w:val="24"/>
        </w:rPr>
        <w:tab/>
        <w:t>wszystkich dokumentach i materiałach dla osób i podmiotów uczestniczących w projekcie,</w:t>
      </w:r>
    </w:p>
    <w:p w14:paraId="507910F6" w14:textId="3445F812" w:rsidR="00737D83" w:rsidRPr="006474C0" w:rsidRDefault="00737D83" w:rsidP="00DE48F5">
      <w:pPr>
        <w:spacing w:after="60" w:line="360" w:lineRule="auto"/>
        <w:ind w:left="1416" w:hanging="282"/>
        <w:rPr>
          <w:rFonts w:cs="Calibri"/>
          <w:sz w:val="24"/>
          <w:szCs w:val="24"/>
        </w:rPr>
      </w:pPr>
      <w:r w:rsidRPr="006474C0">
        <w:rPr>
          <w:rFonts w:cs="Calibri"/>
          <w:sz w:val="24"/>
          <w:szCs w:val="24"/>
        </w:rPr>
        <w:t>d)</w:t>
      </w:r>
      <w:r w:rsidRPr="006474C0">
        <w:rPr>
          <w:rFonts w:cs="Calibri"/>
          <w:sz w:val="24"/>
          <w:szCs w:val="24"/>
        </w:rPr>
        <w:tab/>
        <w:t>produktach, sprzęcie, pojazdach, aparaturze itp., powstałych lub zakupionych z projektu, poprzez umieszczenie trwałego oznakowania w postaci naklejek,</w:t>
      </w:r>
    </w:p>
    <w:p w14:paraId="4F8C7C57" w14:textId="7B4A9397" w:rsidR="00737D83" w:rsidRPr="006474C0" w:rsidRDefault="00737D83" w:rsidP="00DE48F5">
      <w:pPr>
        <w:spacing w:after="60" w:line="360" w:lineRule="auto"/>
        <w:ind w:left="708" w:hanging="282"/>
        <w:rPr>
          <w:rFonts w:cs="Calibri"/>
          <w:sz w:val="24"/>
          <w:szCs w:val="24"/>
        </w:rPr>
      </w:pPr>
      <w:r w:rsidRPr="006474C0">
        <w:rPr>
          <w:rFonts w:cs="Calibri"/>
          <w:sz w:val="24"/>
          <w:szCs w:val="24"/>
        </w:rPr>
        <w:t>2)</w:t>
      </w:r>
      <w:r w:rsidRPr="006474C0">
        <w:rPr>
          <w:rFonts w:cs="Calibri"/>
          <w:sz w:val="24"/>
          <w:szCs w:val="24"/>
        </w:rPr>
        <w:tab/>
        <w:t>umieszczenia w miejscu realizacji projektu trwałej tablicy informacyjnej podkreślającej fakt otrzymania dofinansowania z Unii Europejskiej, niezwłocznie po rozpoczęciu fizycznej realizacji projektu obejmującego inwestycje rzeczowe lub zainstalowaniu zakupionego sprzętu, w odniesieniu do:</w:t>
      </w:r>
    </w:p>
    <w:p w14:paraId="5B8B00AD" w14:textId="20A86392" w:rsidR="00737D83" w:rsidRPr="006474C0" w:rsidRDefault="00737D83" w:rsidP="004C0735">
      <w:pPr>
        <w:pStyle w:val="Akapitzlist"/>
        <w:numPr>
          <w:ilvl w:val="1"/>
          <w:numId w:val="97"/>
        </w:numPr>
        <w:spacing w:after="120" w:line="360" w:lineRule="auto"/>
        <w:ind w:left="1418" w:hanging="425"/>
        <w:rPr>
          <w:rFonts w:ascii="Calibri" w:hAnsi="Calibri" w:cs="Calibri"/>
        </w:rPr>
      </w:pPr>
      <w:r w:rsidRPr="006474C0">
        <w:rPr>
          <w:rFonts w:ascii="Calibri" w:hAnsi="Calibri" w:cs="Calibri"/>
        </w:rPr>
        <w:t>projektów wspieranych z Europejskiego Funduszu Rozwoju Regionalnego i Funduszu Spójności, których całkowity koszt przekracza 500 000 EUR</w:t>
      </w:r>
      <w:r w:rsidR="0092353D">
        <w:rPr>
          <w:rStyle w:val="Odwoanieprzypisudolnego"/>
          <w:rFonts w:ascii="Calibri" w:hAnsi="Calibri" w:cs="Calibri"/>
        </w:rPr>
        <w:footnoteReference w:id="19"/>
      </w:r>
      <w:r w:rsidRPr="006474C0">
        <w:rPr>
          <w:rFonts w:ascii="Calibri" w:hAnsi="Calibri" w:cs="Calibri"/>
        </w:rPr>
        <w:t xml:space="preserve">, </w:t>
      </w:r>
    </w:p>
    <w:p w14:paraId="7EA5DC56" w14:textId="770D0BE0" w:rsidR="00737D83" w:rsidRPr="006474C0" w:rsidRDefault="00737D83" w:rsidP="00DE48F5">
      <w:pPr>
        <w:spacing w:after="60" w:line="360" w:lineRule="auto"/>
        <w:rPr>
          <w:rFonts w:cs="Calibri"/>
          <w:sz w:val="24"/>
          <w:szCs w:val="24"/>
        </w:rPr>
      </w:pPr>
      <w:r w:rsidRPr="006474C0">
        <w:rPr>
          <w:rFonts w:cs="Calibri"/>
          <w:sz w:val="24"/>
          <w:szCs w:val="24"/>
        </w:rPr>
        <w:t xml:space="preserve">W przypadku, gdy miejsce realizacji Projektu nie zapewnia swobodnego dotarcia do ogółu społeczeństwa z informacją o realizacji tego projektu, umiejscowienie tablicy powinno być uzgodnione z Instytucją </w:t>
      </w:r>
      <w:r w:rsidR="00DF59C1">
        <w:rPr>
          <w:rFonts w:cs="Calibri"/>
          <w:sz w:val="24"/>
          <w:szCs w:val="24"/>
        </w:rPr>
        <w:t>Pośredniczącą</w:t>
      </w:r>
      <w:r w:rsidRPr="006474C0">
        <w:rPr>
          <w:rFonts w:cs="Calibri"/>
          <w:sz w:val="24"/>
          <w:szCs w:val="24"/>
        </w:rPr>
        <w:t>.</w:t>
      </w:r>
    </w:p>
    <w:p w14:paraId="3C02DA3C" w14:textId="77777777" w:rsidR="00737D83" w:rsidRPr="006474C0" w:rsidRDefault="00737D83" w:rsidP="00DE48F5">
      <w:pPr>
        <w:spacing w:after="60" w:line="360" w:lineRule="auto"/>
        <w:rPr>
          <w:rFonts w:cs="Calibri"/>
          <w:sz w:val="24"/>
          <w:szCs w:val="24"/>
        </w:rPr>
      </w:pPr>
    </w:p>
    <w:p w14:paraId="547B0789" w14:textId="77777777" w:rsidR="00737D83" w:rsidRPr="006474C0" w:rsidRDefault="00737D83" w:rsidP="00DE48F5">
      <w:pPr>
        <w:spacing w:after="60" w:line="360" w:lineRule="auto"/>
        <w:rPr>
          <w:rFonts w:cs="Calibri"/>
          <w:sz w:val="24"/>
          <w:szCs w:val="24"/>
        </w:rPr>
      </w:pPr>
      <w:r w:rsidRPr="006474C0">
        <w:rPr>
          <w:rFonts w:cs="Calibri"/>
          <w:sz w:val="24"/>
          <w:szCs w:val="24"/>
        </w:rPr>
        <w:t xml:space="preserve">Tablica musi być umieszczona niezwłocznie po rozpoczęciu fizycznej realizacji projektu lub zainstalowaniu zakupionego sprzętu aż do końca okresu trwałości projektu. W przypadku projektów dofinansowanych z priorytetów pomocy technicznej krajowych i regionalnych </w:t>
      </w:r>
      <w:r w:rsidRPr="006474C0">
        <w:rPr>
          <w:rFonts w:cs="Calibri"/>
          <w:sz w:val="24"/>
          <w:szCs w:val="24"/>
        </w:rPr>
        <w:lastRenderedPageBreak/>
        <w:t>programów tablica musi być umieszczona niezwłocznie po rozpoczęciu fizycznej realizacji projektu przez okres 3 lat od zakończenia realizacji projektu.</w:t>
      </w:r>
    </w:p>
    <w:p w14:paraId="0EDD0783" w14:textId="77777777" w:rsidR="00737D83" w:rsidRPr="006474C0" w:rsidRDefault="00737D83" w:rsidP="00DE48F5">
      <w:pPr>
        <w:spacing w:after="60" w:line="360" w:lineRule="auto"/>
        <w:ind w:left="708" w:hanging="282"/>
        <w:rPr>
          <w:rFonts w:cs="Calibri"/>
          <w:sz w:val="24"/>
          <w:szCs w:val="24"/>
        </w:rPr>
      </w:pPr>
      <w:r w:rsidRPr="006474C0">
        <w:rPr>
          <w:rFonts w:cs="Calibri"/>
          <w:sz w:val="24"/>
          <w:szCs w:val="24"/>
        </w:rPr>
        <w:t>3)</w:t>
      </w:r>
      <w:r w:rsidRPr="006474C0">
        <w:rPr>
          <w:rFonts w:cs="Calibri"/>
          <w:sz w:val="24"/>
          <w:szCs w:val="24"/>
        </w:rPr>
        <w:tab/>
        <w:t xml:space="preserve">w przypadku projektów innych niż te, o których mowa w pkt 2), umieszczenia w widocznym miejscu realizacji projektu przynajmniej jednego trwałego plakatu </w:t>
      </w:r>
      <w:r w:rsidRPr="006474C0">
        <w:rPr>
          <w:rFonts w:cs="Calibri"/>
          <w:sz w:val="24"/>
          <w:szCs w:val="24"/>
        </w:rPr>
        <w:br/>
        <w:t>o minimalnym formacie A3 lub podobnej wielkości elektronicznego wyświetlacza, podkreślającego fakt otrzymania dofinansowania z Unii Europejskiej,</w:t>
      </w:r>
    </w:p>
    <w:p w14:paraId="5075DFEA" w14:textId="5C656BA1" w:rsidR="00737D83" w:rsidRPr="006474C0" w:rsidRDefault="00737D83" w:rsidP="00DE48F5">
      <w:pPr>
        <w:spacing w:after="60" w:line="360" w:lineRule="auto"/>
        <w:ind w:left="708" w:hanging="282"/>
        <w:rPr>
          <w:rFonts w:cs="Calibri"/>
          <w:sz w:val="24"/>
          <w:szCs w:val="24"/>
        </w:rPr>
      </w:pPr>
      <w:r w:rsidRPr="006474C0">
        <w:rPr>
          <w:rFonts w:cs="Calibri"/>
          <w:sz w:val="24"/>
          <w:szCs w:val="24"/>
        </w:rPr>
        <w:t>4)</w:t>
      </w:r>
      <w:r w:rsidRPr="006474C0">
        <w:rPr>
          <w:rFonts w:cs="Calibri"/>
          <w:sz w:val="24"/>
          <w:szCs w:val="24"/>
        </w:rPr>
        <w:tab/>
        <w:t>umieszczenia krótkiego opisu projektu na oficjalnej stronie internetowej Beneficjenta, jeśli ją posiada i  na jego stronach mediów społecznościowych</w:t>
      </w:r>
      <w:r w:rsidR="0092353D">
        <w:rPr>
          <w:rStyle w:val="Odwoanieprzypisudolnego"/>
          <w:rFonts w:cs="Calibri"/>
          <w:sz w:val="24"/>
          <w:szCs w:val="24"/>
        </w:rPr>
        <w:footnoteReference w:id="20"/>
      </w:r>
      <w:r w:rsidRPr="006474C0">
        <w:rPr>
          <w:rFonts w:cs="Calibri"/>
          <w:sz w:val="24"/>
          <w:szCs w:val="24"/>
        </w:rPr>
        <w:t>. Opis projektu musi zawierać:</w:t>
      </w:r>
    </w:p>
    <w:p w14:paraId="551BFE1B" w14:textId="77777777" w:rsidR="00737D83" w:rsidRPr="006474C0" w:rsidRDefault="00737D83" w:rsidP="00DE48F5">
      <w:pPr>
        <w:spacing w:after="60" w:line="360" w:lineRule="auto"/>
        <w:ind w:left="708" w:firstLine="426"/>
        <w:rPr>
          <w:rFonts w:cs="Calibri"/>
          <w:sz w:val="24"/>
          <w:szCs w:val="24"/>
        </w:rPr>
      </w:pPr>
      <w:r w:rsidRPr="006474C0">
        <w:rPr>
          <w:rFonts w:cs="Calibri"/>
          <w:sz w:val="24"/>
          <w:szCs w:val="24"/>
        </w:rPr>
        <w:t>a)</w:t>
      </w:r>
      <w:r w:rsidRPr="006474C0">
        <w:rPr>
          <w:rFonts w:cs="Calibri"/>
          <w:sz w:val="24"/>
          <w:szCs w:val="24"/>
        </w:rPr>
        <w:tab/>
        <w:t>tytuł projektu lub jego skróconą nazwę,</w:t>
      </w:r>
    </w:p>
    <w:p w14:paraId="2DF03371" w14:textId="77777777" w:rsidR="00737D83" w:rsidRPr="006474C0" w:rsidRDefault="00737D83" w:rsidP="00DE48F5">
      <w:pPr>
        <w:spacing w:after="60" w:line="360" w:lineRule="auto"/>
        <w:ind w:left="1416" w:hanging="282"/>
        <w:rPr>
          <w:rFonts w:cs="Calibri"/>
          <w:sz w:val="24"/>
          <w:szCs w:val="24"/>
        </w:rPr>
      </w:pPr>
      <w:r w:rsidRPr="006474C0">
        <w:rPr>
          <w:rFonts w:cs="Calibri"/>
          <w:sz w:val="24"/>
          <w:szCs w:val="24"/>
        </w:rPr>
        <w:t>b)</w:t>
      </w:r>
      <w:r w:rsidRPr="006474C0">
        <w:rPr>
          <w:rFonts w:cs="Calibri"/>
          <w:sz w:val="24"/>
          <w:szCs w:val="24"/>
        </w:rPr>
        <w:tab/>
        <w:t xml:space="preserve"> podkreślenie faktu otrzymania wsparcia finansowego z Unii Europejskiej przez zamieszczenie znaku Funduszy Europejskich, znaku barw Rzeczypospolitej Polskiej, znaku Unii Europejskiej i oficjalnego logo promocyjnego Województwa Opolskiego,</w:t>
      </w:r>
    </w:p>
    <w:p w14:paraId="72F24386" w14:textId="77777777" w:rsidR="00737D83" w:rsidRPr="006474C0" w:rsidRDefault="00737D83" w:rsidP="00DE48F5">
      <w:pPr>
        <w:spacing w:after="60" w:line="360" w:lineRule="auto"/>
        <w:ind w:left="1416" w:hanging="282"/>
        <w:rPr>
          <w:rFonts w:cs="Calibri"/>
          <w:sz w:val="24"/>
          <w:szCs w:val="24"/>
        </w:rPr>
      </w:pPr>
      <w:r w:rsidRPr="006474C0">
        <w:rPr>
          <w:rFonts w:cs="Calibri"/>
          <w:sz w:val="24"/>
          <w:szCs w:val="24"/>
        </w:rPr>
        <w:t>c)</w:t>
      </w:r>
      <w:r w:rsidRPr="006474C0">
        <w:rPr>
          <w:rFonts w:cs="Calibri"/>
          <w:sz w:val="24"/>
          <w:szCs w:val="24"/>
        </w:rPr>
        <w:tab/>
        <w:t>zadania, działania, które będą realizowane w ramach projektu (opis, co zostanie zrobione, zakupione etc.),</w:t>
      </w:r>
    </w:p>
    <w:p w14:paraId="531564D7" w14:textId="77777777" w:rsidR="00737D83" w:rsidRPr="006474C0" w:rsidRDefault="00737D83" w:rsidP="00DE48F5">
      <w:pPr>
        <w:spacing w:after="60" w:line="360" w:lineRule="auto"/>
        <w:ind w:left="1416" w:hanging="282"/>
        <w:rPr>
          <w:rFonts w:cs="Calibri"/>
          <w:sz w:val="24"/>
          <w:szCs w:val="24"/>
        </w:rPr>
      </w:pPr>
      <w:r w:rsidRPr="006474C0">
        <w:rPr>
          <w:rFonts w:cs="Calibri"/>
          <w:sz w:val="24"/>
          <w:szCs w:val="24"/>
        </w:rPr>
        <w:t>d)</w:t>
      </w:r>
      <w:r w:rsidRPr="006474C0">
        <w:rPr>
          <w:rFonts w:cs="Calibri"/>
          <w:sz w:val="24"/>
          <w:szCs w:val="24"/>
        </w:rPr>
        <w:tab/>
        <w:t>grupy docelowe (do kogo skierowany jest projekt, kto z niego skorzysta),</w:t>
      </w:r>
    </w:p>
    <w:p w14:paraId="76CA5B00" w14:textId="77777777" w:rsidR="00737D83" w:rsidRPr="006474C0" w:rsidRDefault="00737D83" w:rsidP="00DE48F5">
      <w:pPr>
        <w:spacing w:after="60" w:line="360" w:lineRule="auto"/>
        <w:ind w:left="708" w:firstLine="426"/>
        <w:rPr>
          <w:rFonts w:cs="Calibri"/>
          <w:sz w:val="24"/>
          <w:szCs w:val="24"/>
        </w:rPr>
      </w:pPr>
      <w:r w:rsidRPr="006474C0">
        <w:rPr>
          <w:rFonts w:cs="Calibri"/>
          <w:sz w:val="24"/>
          <w:szCs w:val="24"/>
        </w:rPr>
        <w:t>e)</w:t>
      </w:r>
      <w:r w:rsidRPr="006474C0">
        <w:rPr>
          <w:rFonts w:cs="Calibri"/>
          <w:sz w:val="24"/>
          <w:szCs w:val="24"/>
        </w:rPr>
        <w:tab/>
        <w:t>cel lub cele projektu,</w:t>
      </w:r>
    </w:p>
    <w:p w14:paraId="4C121978" w14:textId="77777777" w:rsidR="00737D83" w:rsidRPr="006474C0" w:rsidRDefault="00737D83" w:rsidP="00DE48F5">
      <w:pPr>
        <w:spacing w:after="60" w:line="360" w:lineRule="auto"/>
        <w:ind w:left="1416" w:hanging="282"/>
        <w:rPr>
          <w:rFonts w:cs="Calibri"/>
          <w:sz w:val="24"/>
          <w:szCs w:val="24"/>
        </w:rPr>
      </w:pPr>
      <w:r w:rsidRPr="006474C0">
        <w:rPr>
          <w:rFonts w:cs="Calibri"/>
          <w:sz w:val="24"/>
          <w:szCs w:val="24"/>
        </w:rPr>
        <w:t>f)</w:t>
      </w:r>
      <w:r w:rsidRPr="006474C0">
        <w:rPr>
          <w:rFonts w:cs="Calibri"/>
          <w:sz w:val="24"/>
          <w:szCs w:val="24"/>
        </w:rPr>
        <w:tab/>
        <w:t>efekty, rezultaty projektu (jeśli opis zadań, działań nie zawiera opisu efektów, rezultatów),</w:t>
      </w:r>
    </w:p>
    <w:p w14:paraId="6D67DDD8" w14:textId="77777777" w:rsidR="00737D83" w:rsidRPr="006474C0" w:rsidRDefault="00737D83" w:rsidP="00DE48F5">
      <w:pPr>
        <w:spacing w:after="60" w:line="360" w:lineRule="auto"/>
        <w:ind w:left="708" w:firstLine="426"/>
        <w:rPr>
          <w:rFonts w:cs="Calibri"/>
          <w:sz w:val="24"/>
          <w:szCs w:val="24"/>
        </w:rPr>
      </w:pPr>
      <w:r w:rsidRPr="006474C0">
        <w:rPr>
          <w:rFonts w:cs="Calibri"/>
          <w:sz w:val="24"/>
          <w:szCs w:val="24"/>
        </w:rPr>
        <w:t>g)</w:t>
      </w:r>
      <w:r w:rsidRPr="006474C0">
        <w:rPr>
          <w:rFonts w:cs="Calibri"/>
          <w:sz w:val="24"/>
          <w:szCs w:val="24"/>
        </w:rPr>
        <w:tab/>
        <w:t>wartość projektu (całkowity koszt projektu),</w:t>
      </w:r>
    </w:p>
    <w:p w14:paraId="44B68BB9" w14:textId="77777777" w:rsidR="00737D83" w:rsidRPr="006474C0" w:rsidRDefault="00737D83" w:rsidP="00DE48F5">
      <w:pPr>
        <w:spacing w:after="60" w:line="360" w:lineRule="auto"/>
        <w:ind w:left="708" w:firstLine="426"/>
        <w:rPr>
          <w:rFonts w:cs="Calibri"/>
          <w:sz w:val="24"/>
          <w:szCs w:val="24"/>
        </w:rPr>
      </w:pPr>
      <w:r w:rsidRPr="006474C0">
        <w:rPr>
          <w:rFonts w:cs="Calibri"/>
          <w:sz w:val="24"/>
          <w:szCs w:val="24"/>
        </w:rPr>
        <w:t>h)</w:t>
      </w:r>
      <w:r w:rsidRPr="006474C0">
        <w:rPr>
          <w:rFonts w:cs="Calibri"/>
          <w:sz w:val="24"/>
          <w:szCs w:val="24"/>
        </w:rPr>
        <w:tab/>
        <w:t>wysokość wkładu Funduszy Europejskich.</w:t>
      </w:r>
    </w:p>
    <w:p w14:paraId="2A1B138C" w14:textId="23048D9E" w:rsidR="00737D83" w:rsidRPr="006474C0" w:rsidRDefault="00737D83" w:rsidP="00DE48F5">
      <w:pPr>
        <w:spacing w:after="60" w:line="360" w:lineRule="auto"/>
        <w:ind w:left="708" w:firstLine="426"/>
        <w:rPr>
          <w:rFonts w:cs="Calibri"/>
          <w:sz w:val="24"/>
          <w:szCs w:val="24"/>
        </w:rPr>
      </w:pPr>
      <w:r w:rsidRPr="006474C0">
        <w:rPr>
          <w:rFonts w:cs="Calibri"/>
          <w:sz w:val="24"/>
          <w:szCs w:val="24"/>
        </w:rPr>
        <w:t>i)</w:t>
      </w:r>
      <w:r w:rsidR="00F71BEA" w:rsidRPr="006474C0">
        <w:rPr>
          <w:rFonts w:cs="Calibri"/>
          <w:sz w:val="24"/>
          <w:szCs w:val="24"/>
        </w:rPr>
        <w:t xml:space="preserve">  </w:t>
      </w:r>
      <w:r w:rsidRPr="006474C0">
        <w:rPr>
          <w:rFonts w:cs="Calibri"/>
          <w:sz w:val="24"/>
          <w:szCs w:val="24"/>
        </w:rPr>
        <w:t>hasztagi #FunduszeUE lub #FunduszeEuropejskie</w:t>
      </w:r>
    </w:p>
    <w:p w14:paraId="6BC9A571" w14:textId="77777777" w:rsidR="00737D83" w:rsidRPr="006474C0" w:rsidRDefault="00737D83" w:rsidP="00DE48F5">
      <w:pPr>
        <w:spacing w:after="60" w:line="360" w:lineRule="auto"/>
        <w:ind w:left="708" w:hanging="282"/>
        <w:rPr>
          <w:rFonts w:cs="Calibri"/>
          <w:sz w:val="24"/>
          <w:szCs w:val="24"/>
        </w:rPr>
      </w:pPr>
      <w:r w:rsidRPr="006474C0">
        <w:rPr>
          <w:rFonts w:cs="Calibri"/>
          <w:sz w:val="24"/>
          <w:szCs w:val="24"/>
        </w:rPr>
        <w:lastRenderedPageBreak/>
        <w:t>5)</w:t>
      </w:r>
      <w:r w:rsidRPr="006474C0">
        <w:rPr>
          <w:rFonts w:cs="Calibri"/>
          <w:sz w:val="24"/>
          <w:szCs w:val="24"/>
        </w:rPr>
        <w:tab/>
        <w:t>Jeżeli projekt ma znaczenie strategiczne</w:t>
      </w:r>
      <w:r w:rsidRPr="006474C0">
        <w:rPr>
          <w:rStyle w:val="Odwoanieprzypisudolnego"/>
          <w:rFonts w:cs="Calibri"/>
          <w:sz w:val="24"/>
          <w:szCs w:val="24"/>
        </w:rPr>
        <w:footnoteReference w:id="21"/>
      </w:r>
      <w:r w:rsidR="00171903" w:rsidRPr="006474C0">
        <w:rPr>
          <w:rFonts w:cs="Calibri"/>
          <w:sz w:val="24"/>
          <w:szCs w:val="24"/>
        </w:rPr>
        <w:t xml:space="preserve"> </w:t>
      </w:r>
      <w:r w:rsidRPr="006474C0">
        <w:rPr>
          <w:rFonts w:cs="Calibri"/>
          <w:sz w:val="24"/>
          <w:szCs w:val="24"/>
        </w:rPr>
        <w:t>lub jego całkowity koszt przekracza 10 mln euro</w:t>
      </w:r>
      <w:r w:rsidRPr="006474C0">
        <w:rPr>
          <w:rStyle w:val="Odwoanieprzypisudolnego"/>
          <w:rFonts w:cs="Calibri"/>
          <w:sz w:val="24"/>
          <w:szCs w:val="24"/>
        </w:rPr>
        <w:footnoteReference w:id="22"/>
      </w:r>
      <w:r w:rsidRPr="006474C0">
        <w:rPr>
          <w:rFonts w:cs="Calibri"/>
          <w:sz w:val="24"/>
          <w:szCs w:val="24"/>
        </w:rPr>
        <w:t xml:space="preserve"> , zorganizowania wydarzenia lub działania informacyjno-promocyjnego (np.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p>
    <w:p w14:paraId="31DCDA1C" w14:textId="3AFFACC3" w:rsidR="00737D83" w:rsidRPr="006474C0" w:rsidRDefault="00737D83" w:rsidP="00DE48F5">
      <w:pPr>
        <w:spacing w:after="60" w:line="360" w:lineRule="auto"/>
        <w:ind w:left="708"/>
        <w:rPr>
          <w:rFonts w:cs="Calibri"/>
          <w:sz w:val="24"/>
          <w:szCs w:val="24"/>
        </w:rPr>
      </w:pPr>
      <w:r w:rsidRPr="006474C0">
        <w:rPr>
          <w:rFonts w:cs="Calibri"/>
          <w:sz w:val="24"/>
          <w:szCs w:val="24"/>
        </w:rPr>
        <w:t xml:space="preserve">Do udziału w wydarzeniu informacyjno-promocyjnym należy zaprosić z co najmniej </w:t>
      </w:r>
      <w:r w:rsidRPr="006474C0">
        <w:rPr>
          <w:rFonts w:cs="Calibri"/>
          <w:sz w:val="24"/>
          <w:szCs w:val="24"/>
        </w:rPr>
        <w:br/>
        <w:t xml:space="preserve">4-tygodniowym wyprzedzeniem przedstawicieli Komisji Europejskiej i Instytucji Zarządzającej za pośrednictwem poczty elektronicznej </w:t>
      </w:r>
      <w:hyperlink r:id="rId9" w:history="1">
        <w:r w:rsidRPr="006474C0">
          <w:rPr>
            <w:rStyle w:val="Hipercze"/>
            <w:rFonts w:cs="Calibri"/>
            <w:sz w:val="24"/>
            <w:szCs w:val="24"/>
          </w:rPr>
          <w:t>europejskie@opolskie.pl</w:t>
        </w:r>
      </w:hyperlink>
      <w:r w:rsidRPr="006474C0">
        <w:rPr>
          <w:rFonts w:cs="Calibri"/>
          <w:sz w:val="24"/>
          <w:szCs w:val="24"/>
        </w:rPr>
        <w:t xml:space="preserve"> oraz</w:t>
      </w:r>
      <w:r w:rsidRPr="006474C0">
        <w:rPr>
          <w:rFonts w:cs="Calibri"/>
          <w:i/>
          <w:sz w:val="24"/>
          <w:szCs w:val="24"/>
        </w:rPr>
        <w:t xml:space="preserve"> regio-poland@ec.europa.eu</w:t>
      </w:r>
      <w:r w:rsidR="0092353D">
        <w:rPr>
          <w:rFonts w:cs="Calibri"/>
          <w:i/>
          <w:sz w:val="24"/>
          <w:szCs w:val="24"/>
        </w:rPr>
        <w:t>.</w:t>
      </w:r>
    </w:p>
    <w:p w14:paraId="00A839F8" w14:textId="77777777" w:rsidR="00737D83" w:rsidRPr="006474C0" w:rsidRDefault="00737D83" w:rsidP="00DE48F5">
      <w:pPr>
        <w:spacing w:after="60" w:line="360" w:lineRule="auto"/>
        <w:ind w:left="708" w:hanging="282"/>
        <w:rPr>
          <w:rFonts w:cs="Calibri"/>
          <w:sz w:val="24"/>
          <w:szCs w:val="24"/>
        </w:rPr>
      </w:pPr>
      <w:r w:rsidRPr="006474C0">
        <w:rPr>
          <w:rFonts w:cs="Calibri"/>
          <w:sz w:val="24"/>
          <w:szCs w:val="24"/>
        </w:rPr>
        <w:t>6)</w:t>
      </w:r>
      <w:r w:rsidRPr="006474C0">
        <w:rPr>
          <w:rFonts w:cs="Calibri"/>
          <w:sz w:val="24"/>
          <w:szCs w:val="24"/>
        </w:rPr>
        <w:tab/>
        <w:t xml:space="preserve">dokumentowania działań informacyjnych i promocyjnych prowadzonych </w:t>
      </w:r>
      <w:r w:rsidRPr="006474C0">
        <w:rPr>
          <w:rFonts w:cs="Calibri"/>
          <w:sz w:val="24"/>
          <w:szCs w:val="24"/>
        </w:rPr>
        <w:br/>
        <w:t>w ramach projektu.</w:t>
      </w:r>
    </w:p>
    <w:p w14:paraId="50C491BF" w14:textId="4A8D92AD" w:rsidR="00737D83" w:rsidRPr="006474C0" w:rsidRDefault="00737D83" w:rsidP="00DE48F5">
      <w:pPr>
        <w:spacing w:after="60" w:line="360" w:lineRule="auto"/>
        <w:ind w:left="284" w:hanging="284"/>
        <w:rPr>
          <w:rFonts w:cs="Calibri"/>
          <w:sz w:val="24"/>
          <w:szCs w:val="24"/>
        </w:rPr>
      </w:pPr>
      <w:r w:rsidRPr="006474C0">
        <w:rPr>
          <w:rFonts w:cs="Calibri"/>
          <w:sz w:val="24"/>
          <w:szCs w:val="24"/>
        </w:rPr>
        <w:t>3.</w:t>
      </w:r>
      <w:r w:rsidRPr="006474C0">
        <w:rPr>
          <w:rFonts w:cs="Calibri"/>
          <w:sz w:val="24"/>
          <w:szCs w:val="24"/>
        </w:rPr>
        <w:tab/>
        <w:t>Beneficjent, który realizuje projekt o całkowitym koszcie przekraczającym 5 mln euro</w:t>
      </w:r>
      <w:r w:rsidRPr="006474C0">
        <w:rPr>
          <w:rStyle w:val="Odwoanieprzypisudolnego"/>
          <w:rFonts w:cs="Calibri"/>
          <w:sz w:val="24"/>
          <w:szCs w:val="24"/>
        </w:rPr>
        <w:footnoteReference w:id="23"/>
      </w:r>
      <w:r w:rsidRPr="006474C0">
        <w:rPr>
          <w:rFonts w:cs="Calibri"/>
          <w:sz w:val="24"/>
          <w:szCs w:val="24"/>
        </w:rPr>
        <w:t xml:space="preserve">  (z wyłączeniem beneficjentów, którzy realizują wyłącznie projekty pomocy technicznej), informuje Instytucję </w:t>
      </w:r>
      <w:r w:rsidR="00DF59C1">
        <w:rPr>
          <w:rFonts w:cs="Calibri"/>
          <w:sz w:val="24"/>
          <w:szCs w:val="24"/>
        </w:rPr>
        <w:t>Pośrednicząc</w:t>
      </w:r>
      <w:r w:rsidR="00DF59C1" w:rsidRPr="006474C0">
        <w:rPr>
          <w:rFonts w:cs="Calibri"/>
          <w:sz w:val="24"/>
          <w:szCs w:val="24"/>
        </w:rPr>
        <w:t xml:space="preserve">ą </w:t>
      </w:r>
      <w:r w:rsidRPr="006474C0">
        <w:rPr>
          <w:rFonts w:cs="Calibri"/>
          <w:sz w:val="24"/>
          <w:szCs w:val="24"/>
        </w:rPr>
        <w:t>o:</w:t>
      </w:r>
    </w:p>
    <w:p w14:paraId="20181E23" w14:textId="77777777" w:rsidR="00737D83" w:rsidRPr="006474C0" w:rsidRDefault="00737D83" w:rsidP="00DE48F5">
      <w:pPr>
        <w:spacing w:after="60" w:line="360" w:lineRule="auto"/>
        <w:ind w:left="708" w:hanging="282"/>
        <w:rPr>
          <w:rFonts w:cs="Calibri"/>
          <w:sz w:val="24"/>
          <w:szCs w:val="24"/>
        </w:rPr>
      </w:pPr>
      <w:r w:rsidRPr="006474C0">
        <w:rPr>
          <w:rFonts w:cs="Calibri"/>
          <w:sz w:val="24"/>
          <w:szCs w:val="24"/>
        </w:rPr>
        <w:t>1)</w:t>
      </w:r>
      <w:r w:rsidRPr="006474C0">
        <w:rPr>
          <w:rFonts w:cs="Calibri"/>
          <w:sz w:val="24"/>
          <w:szCs w:val="24"/>
        </w:rPr>
        <w:tab/>
        <w:t>planowanych wydarzeniach informacyjno-promocyjnych związanych z projektem,</w:t>
      </w:r>
    </w:p>
    <w:p w14:paraId="5848EA2C" w14:textId="77777777" w:rsidR="00737D83" w:rsidRPr="006474C0" w:rsidRDefault="00737D83" w:rsidP="00DE48F5">
      <w:pPr>
        <w:spacing w:after="60" w:line="360" w:lineRule="auto"/>
        <w:ind w:left="708" w:hanging="282"/>
        <w:rPr>
          <w:rFonts w:cs="Calibri"/>
          <w:sz w:val="24"/>
          <w:szCs w:val="24"/>
        </w:rPr>
      </w:pPr>
      <w:r w:rsidRPr="006474C0">
        <w:rPr>
          <w:rFonts w:cs="Calibri"/>
          <w:sz w:val="24"/>
          <w:szCs w:val="24"/>
        </w:rPr>
        <w:t>2)</w:t>
      </w:r>
      <w:r w:rsidRPr="006474C0">
        <w:rPr>
          <w:rFonts w:cs="Calibri"/>
          <w:sz w:val="24"/>
          <w:szCs w:val="24"/>
        </w:rPr>
        <w:tab/>
        <w:t>innych planowanych wydarzeniach i istotnych okolicznościach związanych z realizacją projektu, które mogą mieć znaczenie dla opinii publicznej i mogą służyć budowaniu marki Funduszy Europejskich.</w:t>
      </w:r>
      <w:r w:rsidRPr="006474C0">
        <w:rPr>
          <w:rStyle w:val="Odwoanieprzypisudolnego"/>
          <w:rFonts w:cs="Calibri"/>
          <w:sz w:val="24"/>
          <w:szCs w:val="24"/>
        </w:rPr>
        <w:footnoteReference w:id="24"/>
      </w:r>
    </w:p>
    <w:p w14:paraId="004C8270" w14:textId="487FDE0F" w:rsidR="00737D83" w:rsidRPr="006474C0" w:rsidRDefault="00737D83" w:rsidP="00DE48F5">
      <w:pPr>
        <w:spacing w:after="60" w:line="360" w:lineRule="auto"/>
        <w:ind w:left="284" w:hanging="284"/>
        <w:rPr>
          <w:rFonts w:cs="Calibri"/>
          <w:sz w:val="24"/>
          <w:szCs w:val="24"/>
        </w:rPr>
      </w:pPr>
      <w:r w:rsidRPr="006474C0">
        <w:rPr>
          <w:rFonts w:cs="Calibri"/>
          <w:sz w:val="24"/>
          <w:szCs w:val="24"/>
        </w:rPr>
        <w:lastRenderedPageBreak/>
        <w:t>4.</w:t>
      </w:r>
      <w:r w:rsidRPr="006474C0">
        <w:rPr>
          <w:rFonts w:cs="Calibri"/>
          <w:sz w:val="24"/>
          <w:szCs w:val="24"/>
        </w:rPr>
        <w:tab/>
        <w:t xml:space="preserve">Beneficjent przekazuje informacje o planowanych wydarzeniach, o których mowa </w:t>
      </w:r>
      <w:r w:rsidRPr="006474C0">
        <w:rPr>
          <w:rFonts w:cs="Calibri"/>
          <w:sz w:val="24"/>
          <w:szCs w:val="24"/>
        </w:rPr>
        <w:br/>
        <w:t xml:space="preserve">w ust. 3, na co najmniej 14 dni przed wydarzeniem za pośrednictwem poczty elektronicznej na adres Instytucji </w:t>
      </w:r>
      <w:r w:rsidR="00DF59C1">
        <w:rPr>
          <w:rFonts w:cs="Calibri"/>
          <w:sz w:val="24"/>
          <w:szCs w:val="24"/>
        </w:rPr>
        <w:t>Pośrednicz</w:t>
      </w:r>
      <w:r w:rsidRPr="006474C0">
        <w:rPr>
          <w:rFonts w:cs="Calibri"/>
          <w:sz w:val="24"/>
          <w:szCs w:val="24"/>
        </w:rPr>
        <w:t xml:space="preserve">ącej </w:t>
      </w:r>
      <w:hyperlink r:id="rId10" w:history="1">
        <w:r w:rsidR="0083295E" w:rsidRPr="00B878DA">
          <w:rPr>
            <w:rStyle w:val="Hipercze"/>
            <w:rFonts w:cs="Calibri"/>
            <w:sz w:val="24"/>
            <w:szCs w:val="24"/>
          </w:rPr>
          <w:t>biuro@ocrg.opolskie.pl</w:t>
        </w:r>
      </w:hyperlink>
      <w:r w:rsidRPr="006474C0">
        <w:rPr>
          <w:rFonts w:cs="Calibri"/>
          <w:sz w:val="24"/>
          <w:szCs w:val="24"/>
        </w:rPr>
        <w:t>. Informacja powinna wskazywać dane kontaktowe osób ze strony Beneficjenta zaangażowanych w wydarzenie.</w:t>
      </w:r>
    </w:p>
    <w:p w14:paraId="1234BE1C" w14:textId="06253871" w:rsidR="00737D83" w:rsidRPr="006474C0" w:rsidRDefault="00737D83" w:rsidP="00DE48F5">
      <w:pPr>
        <w:spacing w:after="60" w:line="360" w:lineRule="auto"/>
        <w:ind w:left="284" w:hanging="284"/>
        <w:rPr>
          <w:rFonts w:cs="Calibri"/>
          <w:sz w:val="24"/>
          <w:szCs w:val="24"/>
        </w:rPr>
      </w:pPr>
      <w:r w:rsidRPr="006474C0">
        <w:rPr>
          <w:rFonts w:cs="Calibri"/>
          <w:sz w:val="24"/>
          <w:szCs w:val="24"/>
        </w:rPr>
        <w:t>5.</w:t>
      </w:r>
      <w:r w:rsidRPr="006474C0">
        <w:rPr>
          <w:rFonts w:cs="Calibri"/>
          <w:sz w:val="24"/>
          <w:szCs w:val="24"/>
        </w:rPr>
        <w:tab/>
        <w:t>Każdorazowo na prośbę Instytucji Zarządzającej</w:t>
      </w:r>
      <w:r w:rsidR="00DF59C1">
        <w:rPr>
          <w:rFonts w:cs="Calibri"/>
          <w:sz w:val="24"/>
          <w:szCs w:val="24"/>
        </w:rPr>
        <w:t>, Instytucji Pośredniczącej</w:t>
      </w:r>
      <w:r w:rsidRPr="006474C0">
        <w:rPr>
          <w:rFonts w:cs="Calibri"/>
          <w:sz w:val="24"/>
          <w:szCs w:val="24"/>
        </w:rPr>
        <w:t>, Beneficjent jest zobowiązany do zorganizowania wspólnego wydarzenia informacyjno-promocyjnego dla mediów (np. briefingu prasowego, konferencji prasowej) z przedstawicielami Instytucji Zarządzającej.</w:t>
      </w:r>
    </w:p>
    <w:p w14:paraId="0C6DED3A" w14:textId="77777777" w:rsidR="00737D83" w:rsidRPr="006474C0" w:rsidRDefault="00737D83" w:rsidP="00DE48F5">
      <w:pPr>
        <w:spacing w:after="60" w:line="360" w:lineRule="auto"/>
        <w:ind w:left="284" w:hanging="284"/>
        <w:rPr>
          <w:rFonts w:cs="Calibri"/>
          <w:sz w:val="24"/>
          <w:szCs w:val="24"/>
        </w:rPr>
      </w:pPr>
      <w:r w:rsidRPr="006474C0">
        <w:rPr>
          <w:rFonts w:cs="Calibri"/>
          <w:sz w:val="24"/>
          <w:szCs w:val="24"/>
        </w:rPr>
        <w:t>6.</w:t>
      </w:r>
      <w:r w:rsidRPr="006474C0">
        <w:rPr>
          <w:rFonts w:cs="Calibri"/>
          <w:sz w:val="24"/>
          <w:szCs w:val="24"/>
        </w:rPr>
        <w:tab/>
        <w:t>Jeśli Beneficjent realizuje projekt, w którym przewidziany jest udział uczestników projektu</w:t>
      </w:r>
      <w:r w:rsidRPr="006474C0">
        <w:rPr>
          <w:rStyle w:val="Odwoanieprzypisudolnego"/>
          <w:rFonts w:cs="Calibri"/>
          <w:sz w:val="24"/>
          <w:szCs w:val="24"/>
        </w:rPr>
        <w:footnoteReference w:id="25"/>
      </w:r>
      <w:r w:rsidRPr="006474C0">
        <w:rPr>
          <w:rFonts w:cs="Calibri"/>
          <w:sz w:val="24"/>
          <w:szCs w:val="24"/>
        </w:rPr>
        <w:t>, Beneficjent zobowiązany jest do rzetelnego i regularnego wprowadzania aktualnych danych do wyszukiwarki wsparcia dla potencjalnych beneficjentów i uczestników projektu, dostępnej na Portalu Funduszy Europejskich.</w:t>
      </w:r>
    </w:p>
    <w:p w14:paraId="70327CA0" w14:textId="5602CAA8" w:rsidR="00737D83" w:rsidRPr="006474C0" w:rsidRDefault="00737D83" w:rsidP="00DE48F5">
      <w:pPr>
        <w:spacing w:after="60" w:line="360" w:lineRule="auto"/>
        <w:ind w:left="284" w:hanging="284"/>
        <w:rPr>
          <w:rFonts w:cs="Calibri"/>
          <w:sz w:val="24"/>
          <w:szCs w:val="24"/>
        </w:rPr>
      </w:pPr>
      <w:r w:rsidRPr="006474C0">
        <w:rPr>
          <w:rFonts w:cs="Calibri"/>
          <w:sz w:val="24"/>
          <w:szCs w:val="24"/>
        </w:rPr>
        <w:t>7.</w:t>
      </w:r>
      <w:r w:rsidRPr="006474C0">
        <w:rPr>
          <w:rFonts w:cs="Calibri"/>
          <w:sz w:val="24"/>
          <w:szCs w:val="24"/>
        </w:rPr>
        <w:tab/>
        <w:t xml:space="preserve">W przypadku niewywiązania się Beneficjenta z obowiązków określonych w ust. 2 pkt 1) lit. a) - c) oraz pkt 2-5, Instytucja </w:t>
      </w:r>
      <w:r w:rsidR="00DF59C1">
        <w:rPr>
          <w:rFonts w:cs="Calibri"/>
          <w:sz w:val="24"/>
          <w:szCs w:val="24"/>
        </w:rPr>
        <w:t>Pośrednicząca</w:t>
      </w:r>
      <w:r w:rsidR="00DF59C1" w:rsidRPr="006474C0">
        <w:rPr>
          <w:rFonts w:cs="Calibri"/>
          <w:sz w:val="24"/>
          <w:szCs w:val="24"/>
        </w:rPr>
        <w:t xml:space="preserve"> </w:t>
      </w:r>
      <w:r w:rsidRPr="006474C0">
        <w:rPr>
          <w:rFonts w:cs="Calibri"/>
          <w:sz w:val="24"/>
          <w:szCs w:val="24"/>
        </w:rPr>
        <w:t xml:space="preserve">wzywa Beneficjenta do podjęcia działań zaradczych w terminie i na warunkach określonych w wezwaniu. W przypadku braku wykonania przez Beneficjenta działań zaradczych, o których mowa w wezwaniu, Instytucja </w:t>
      </w:r>
      <w:r w:rsidR="00DF59C1">
        <w:rPr>
          <w:rFonts w:cs="Calibri"/>
          <w:sz w:val="24"/>
          <w:szCs w:val="24"/>
        </w:rPr>
        <w:t>Pośrednicząc</w:t>
      </w:r>
      <w:r w:rsidR="00DF59C1" w:rsidRPr="006474C0">
        <w:rPr>
          <w:rFonts w:cs="Calibri"/>
          <w:sz w:val="24"/>
          <w:szCs w:val="24"/>
        </w:rPr>
        <w:t xml:space="preserve">a </w:t>
      </w:r>
      <w:r w:rsidRPr="006474C0">
        <w:rPr>
          <w:rFonts w:cs="Calibri"/>
          <w:sz w:val="24"/>
          <w:szCs w:val="24"/>
        </w:rPr>
        <w:t xml:space="preserve">pomniejsza maksymalną kwotę dofinansowania, o której mowa w § 2 ust. 4 </w:t>
      </w:r>
      <w:r w:rsidRPr="006474C0">
        <w:rPr>
          <w:rFonts w:cs="Calibri"/>
          <w:sz w:val="24"/>
          <w:szCs w:val="24"/>
        </w:rPr>
        <w:br/>
        <w:t xml:space="preserve">o wartość nie większą niż 3 % tego dofinansowania, zgodnie z wykazem pomniejszenia wartości dofinansowania projektu w zakresie obowiązków komunikacyjnych, który stanowi załącznik nr 10a do Umowy (Wykaz pomniejszenia wartości dofinansowania projektu w zakresie obowiązków komunikacyjnych beneficjentów FE). W takim przypadku Instytucja </w:t>
      </w:r>
      <w:r w:rsidR="00DF59C1">
        <w:rPr>
          <w:rFonts w:cs="Calibri"/>
          <w:sz w:val="24"/>
          <w:szCs w:val="24"/>
        </w:rPr>
        <w:t>Pośrednicz</w:t>
      </w:r>
      <w:r w:rsidR="00DF59C1" w:rsidRPr="006474C0">
        <w:rPr>
          <w:rFonts w:cs="Calibri"/>
          <w:sz w:val="24"/>
          <w:szCs w:val="24"/>
        </w:rPr>
        <w:t xml:space="preserve">ąca </w:t>
      </w:r>
      <w:r w:rsidRPr="006474C0">
        <w:rPr>
          <w:rFonts w:cs="Calibri"/>
          <w:sz w:val="24"/>
          <w:szCs w:val="24"/>
        </w:rPr>
        <w:t xml:space="preserve">w drodze jednostronnego oświadczenia woli, które jest wiążące dla Beneficjenta, dokona zmiany maksymalnej kwoty dofinansowania, o której mowa w § 2 ust. 4, o czym poinformuje Beneficjenta w formie pisemnej lub elektronicznej. Jeżeli w wyniku pomniejszenia dofinansowania okaże się, że Beneficjent otrzymał środki w kwocie </w:t>
      </w:r>
      <w:r w:rsidRPr="006474C0">
        <w:rPr>
          <w:rFonts w:cs="Calibri"/>
          <w:sz w:val="24"/>
          <w:szCs w:val="24"/>
        </w:rPr>
        <w:lastRenderedPageBreak/>
        <w:t xml:space="preserve">wyższej niż maksymalna wysokość dofinansowania, o której mowa w zdaniu poprzednim, różnica podlega zwrotowi bez odsetek w terminie i na zasadach określonych przez Instytucję </w:t>
      </w:r>
      <w:r w:rsidR="00DF59C1">
        <w:rPr>
          <w:rFonts w:cs="Calibri"/>
          <w:sz w:val="24"/>
          <w:szCs w:val="24"/>
        </w:rPr>
        <w:t>Pośredniczącą</w:t>
      </w:r>
      <w:r w:rsidRPr="006474C0">
        <w:rPr>
          <w:rFonts w:cs="Calibri"/>
          <w:sz w:val="24"/>
          <w:szCs w:val="24"/>
        </w:rPr>
        <w:t>. Po bezskutecznym upływie terminu do zwrotu, następuje on w trybie i na zasadach określonych w art. 207 ustawy o finansach publicznych.</w:t>
      </w:r>
    </w:p>
    <w:p w14:paraId="5BE3FF1D" w14:textId="33EBD3BE" w:rsidR="00737D83" w:rsidRPr="006474C0" w:rsidRDefault="00737D83" w:rsidP="00DE48F5">
      <w:pPr>
        <w:spacing w:after="60" w:line="360" w:lineRule="auto"/>
        <w:ind w:left="284" w:hanging="284"/>
        <w:rPr>
          <w:rFonts w:cs="Calibri"/>
          <w:sz w:val="24"/>
          <w:szCs w:val="24"/>
        </w:rPr>
      </w:pPr>
      <w:r w:rsidRPr="006474C0">
        <w:rPr>
          <w:rFonts w:cs="Calibri"/>
          <w:sz w:val="24"/>
          <w:szCs w:val="24"/>
        </w:rPr>
        <w:t>8.</w:t>
      </w:r>
      <w:r w:rsidRPr="006474C0">
        <w:rPr>
          <w:rFonts w:cs="Calibri"/>
          <w:sz w:val="24"/>
          <w:szCs w:val="24"/>
        </w:rPr>
        <w:tab/>
        <w:t xml:space="preserve">W przypadku stworzenia przez osobę trzecią utworów, w rozumieniu art. 1 ustawy </w:t>
      </w:r>
      <w:r w:rsidRPr="006474C0">
        <w:rPr>
          <w:rFonts w:cs="Calibri"/>
          <w:sz w:val="24"/>
          <w:szCs w:val="24"/>
        </w:rPr>
        <w:br/>
        <w:t>z dnia 4 lutego 1994 r. o Praw</w:t>
      </w:r>
      <w:r w:rsidR="002E52D4" w:rsidRPr="006474C0">
        <w:rPr>
          <w:rFonts w:cs="Calibri"/>
          <w:sz w:val="24"/>
          <w:szCs w:val="24"/>
        </w:rPr>
        <w:t>ie</w:t>
      </w:r>
      <w:r w:rsidRPr="006474C0">
        <w:rPr>
          <w:rFonts w:cs="Calibri"/>
          <w:sz w:val="24"/>
          <w:szCs w:val="24"/>
        </w:rPr>
        <w:t xml:space="preserve"> autorski</w:t>
      </w:r>
      <w:r w:rsidR="002E52D4" w:rsidRPr="006474C0">
        <w:rPr>
          <w:rFonts w:cs="Calibri"/>
          <w:sz w:val="24"/>
          <w:szCs w:val="24"/>
        </w:rPr>
        <w:t>m</w:t>
      </w:r>
      <w:r w:rsidRPr="006474C0">
        <w:rPr>
          <w:rFonts w:cs="Calibri"/>
          <w:sz w:val="24"/>
          <w:szCs w:val="24"/>
        </w:rPr>
        <w:t xml:space="preserve"> i prawach pokrewnych (t. Dz.U. z 202</w:t>
      </w:r>
      <w:r w:rsidR="001C273D" w:rsidRPr="006474C0">
        <w:rPr>
          <w:rFonts w:cs="Calibri"/>
          <w:sz w:val="24"/>
          <w:szCs w:val="24"/>
        </w:rPr>
        <w:t>5</w:t>
      </w:r>
      <w:r w:rsidRPr="006474C0">
        <w:rPr>
          <w:rFonts w:cs="Calibri"/>
          <w:sz w:val="24"/>
          <w:szCs w:val="24"/>
        </w:rPr>
        <w:t xml:space="preserve"> r. poz. 2</w:t>
      </w:r>
      <w:r w:rsidR="001C273D" w:rsidRPr="006474C0">
        <w:rPr>
          <w:rFonts w:cs="Calibri"/>
          <w:sz w:val="24"/>
          <w:szCs w:val="24"/>
        </w:rPr>
        <w:t>4</w:t>
      </w:r>
      <w:r w:rsidRPr="006474C0">
        <w:rPr>
          <w:rFonts w:cs="Calibri"/>
          <w:sz w:val="24"/>
          <w:szCs w:val="24"/>
        </w:rPr>
        <w:t>), związanych z komunikacją i widocznością (np. zdjęcia, filmy, broszury, ulotki, prezentacje multimedialne nt. projektu), powstałych w ramach projektu Beneficjent zobowiązuje się do uzyskania od tej osoby majątkowych praw autorskich do tych utworów.</w:t>
      </w:r>
    </w:p>
    <w:p w14:paraId="54BEEAA7" w14:textId="44256041" w:rsidR="00737D83" w:rsidRPr="006474C0" w:rsidRDefault="00737D83" w:rsidP="00DE48F5">
      <w:pPr>
        <w:spacing w:after="60" w:line="360" w:lineRule="auto"/>
        <w:ind w:left="284" w:hanging="284"/>
        <w:rPr>
          <w:rFonts w:cs="Calibri"/>
          <w:sz w:val="24"/>
          <w:szCs w:val="24"/>
        </w:rPr>
      </w:pPr>
      <w:r w:rsidRPr="006474C0">
        <w:rPr>
          <w:rFonts w:cs="Calibri"/>
          <w:sz w:val="24"/>
          <w:szCs w:val="24"/>
        </w:rPr>
        <w:t>9.</w:t>
      </w:r>
      <w:r w:rsidRPr="006474C0">
        <w:rPr>
          <w:rFonts w:cs="Calibri"/>
          <w:sz w:val="24"/>
          <w:szCs w:val="24"/>
        </w:rPr>
        <w:tab/>
        <w:t>Każdorazowo, na wniosek Instytucji Koordynującej Umowę Partnerstwa, Instytucji Zarządzającej</w:t>
      </w:r>
      <w:r w:rsidR="008150C1">
        <w:rPr>
          <w:rFonts w:cs="Calibri"/>
          <w:sz w:val="24"/>
          <w:szCs w:val="24"/>
        </w:rPr>
        <w:t>, Instytucji Pośredniczącej</w:t>
      </w:r>
      <w:r w:rsidRPr="006474C0">
        <w:rPr>
          <w:rFonts w:cs="Calibri"/>
          <w:sz w:val="24"/>
          <w:szCs w:val="24"/>
        </w:rPr>
        <w:t xml:space="preserve"> 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3B3CF0D2" w14:textId="68EA738E" w:rsidR="00737D83" w:rsidRPr="006474C0" w:rsidRDefault="00737D83" w:rsidP="00DE48F5">
      <w:pPr>
        <w:spacing w:after="60" w:line="360" w:lineRule="auto"/>
        <w:ind w:left="284" w:hanging="426"/>
        <w:rPr>
          <w:rFonts w:cs="Calibri"/>
          <w:sz w:val="24"/>
          <w:szCs w:val="24"/>
        </w:rPr>
      </w:pPr>
      <w:r w:rsidRPr="006474C0">
        <w:rPr>
          <w:rFonts w:cs="Calibri"/>
          <w:sz w:val="24"/>
          <w:szCs w:val="24"/>
        </w:rPr>
        <w:t>10.</w:t>
      </w:r>
      <w:r w:rsidRPr="006474C0">
        <w:rPr>
          <w:rFonts w:cs="Calibri"/>
          <w:sz w:val="24"/>
          <w:szCs w:val="24"/>
        </w:rPr>
        <w:tab/>
        <w:t>Na wniosek Instytucji Koordynującej Umowę Partnerstwa, Instytucji Zarządzającej</w:t>
      </w:r>
      <w:r w:rsidR="008150C1">
        <w:rPr>
          <w:rFonts w:cs="Calibri"/>
          <w:sz w:val="24"/>
          <w:szCs w:val="24"/>
        </w:rPr>
        <w:t xml:space="preserve">, Instytucji Pośredniczącej </w:t>
      </w:r>
      <w:r w:rsidRPr="006474C0">
        <w:rPr>
          <w:rFonts w:cs="Calibri"/>
          <w:sz w:val="24"/>
          <w:szCs w:val="24"/>
        </w:rPr>
        <w:t>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2BEF6E33" w14:textId="77777777" w:rsidR="00737D83" w:rsidRPr="006474C0" w:rsidRDefault="00737D83" w:rsidP="00DE48F5">
      <w:pPr>
        <w:spacing w:after="60" w:line="360" w:lineRule="auto"/>
        <w:ind w:left="708" w:hanging="282"/>
        <w:rPr>
          <w:rFonts w:cs="Calibri"/>
          <w:sz w:val="24"/>
          <w:szCs w:val="24"/>
        </w:rPr>
      </w:pPr>
      <w:r w:rsidRPr="006474C0">
        <w:rPr>
          <w:rFonts w:cs="Calibri"/>
          <w:sz w:val="24"/>
          <w:szCs w:val="24"/>
        </w:rPr>
        <w:t>1)</w:t>
      </w:r>
      <w:r w:rsidRPr="006474C0">
        <w:rPr>
          <w:rFonts w:cs="Calibri"/>
          <w:sz w:val="24"/>
          <w:szCs w:val="24"/>
        </w:rPr>
        <w:tab/>
        <w:t>na terytorium Rzeczypospolitej Polskiej oraz na terytorium innych państw członkowskich Unii Europejskiej,</w:t>
      </w:r>
    </w:p>
    <w:p w14:paraId="1B636010" w14:textId="77777777" w:rsidR="00737D83" w:rsidRPr="006474C0" w:rsidRDefault="00737D83" w:rsidP="00DE48F5">
      <w:pPr>
        <w:spacing w:after="60" w:line="360" w:lineRule="auto"/>
        <w:ind w:firstLine="426"/>
        <w:rPr>
          <w:rFonts w:cs="Calibri"/>
          <w:sz w:val="24"/>
          <w:szCs w:val="24"/>
        </w:rPr>
      </w:pPr>
      <w:r w:rsidRPr="006474C0">
        <w:rPr>
          <w:rFonts w:cs="Calibri"/>
          <w:sz w:val="24"/>
          <w:szCs w:val="24"/>
        </w:rPr>
        <w:t>2)</w:t>
      </w:r>
      <w:r w:rsidRPr="006474C0">
        <w:rPr>
          <w:rFonts w:cs="Calibri"/>
          <w:sz w:val="24"/>
          <w:szCs w:val="24"/>
        </w:rPr>
        <w:tab/>
        <w:t>na okres 10 lat,</w:t>
      </w:r>
    </w:p>
    <w:p w14:paraId="4E690EDE" w14:textId="77777777" w:rsidR="00737D83" w:rsidRPr="006474C0" w:rsidRDefault="00737D83" w:rsidP="00DE48F5">
      <w:pPr>
        <w:spacing w:after="60" w:line="360" w:lineRule="auto"/>
        <w:ind w:left="708" w:hanging="282"/>
        <w:rPr>
          <w:rFonts w:cs="Calibri"/>
          <w:sz w:val="24"/>
          <w:szCs w:val="24"/>
        </w:rPr>
      </w:pPr>
      <w:r w:rsidRPr="006474C0">
        <w:rPr>
          <w:rFonts w:cs="Calibri"/>
          <w:sz w:val="24"/>
          <w:szCs w:val="24"/>
        </w:rPr>
        <w:t>3)</w:t>
      </w:r>
      <w:r w:rsidRPr="006474C0">
        <w:rPr>
          <w:rFonts w:cs="Calibri"/>
          <w:sz w:val="24"/>
          <w:szCs w:val="24"/>
        </w:rPr>
        <w:tab/>
        <w:t>bez ograniczeń co do liczby egzemplarzy i nośników, w zakresie następujących pól eksploatacji:</w:t>
      </w:r>
    </w:p>
    <w:p w14:paraId="2F6C384F" w14:textId="77777777" w:rsidR="00737D83" w:rsidRPr="006474C0" w:rsidRDefault="00737D83" w:rsidP="00DE48F5">
      <w:pPr>
        <w:spacing w:after="60" w:line="360" w:lineRule="auto"/>
        <w:ind w:left="1416" w:hanging="282"/>
        <w:rPr>
          <w:rFonts w:cs="Calibri"/>
          <w:sz w:val="24"/>
          <w:szCs w:val="24"/>
        </w:rPr>
      </w:pPr>
      <w:r w:rsidRPr="006474C0">
        <w:rPr>
          <w:rFonts w:cs="Calibri"/>
          <w:sz w:val="24"/>
          <w:szCs w:val="24"/>
        </w:rPr>
        <w:lastRenderedPageBreak/>
        <w:t>a)</w:t>
      </w:r>
      <w:r w:rsidRPr="006474C0">
        <w:rPr>
          <w:rFonts w:cs="Calibri"/>
          <w:sz w:val="24"/>
          <w:szCs w:val="24"/>
        </w:rPr>
        <w:tab/>
        <w:t xml:space="preserve">utrwalanie – w szczególności drukiem, zapisem w pamięci komputera </w:t>
      </w:r>
      <w:r w:rsidRPr="006474C0">
        <w:rPr>
          <w:rFonts w:cs="Calibri"/>
          <w:sz w:val="24"/>
          <w:szCs w:val="24"/>
        </w:rPr>
        <w:br/>
        <w:t>i na nośnikach elektronicznych, oraz zwielokrotnianie, powielanie i kopiowanie tak powstałych egzemplarzy dowolną techniką,</w:t>
      </w:r>
    </w:p>
    <w:p w14:paraId="65B90A7C" w14:textId="77777777" w:rsidR="00737D83" w:rsidRPr="006474C0" w:rsidRDefault="00737D83" w:rsidP="00DE48F5">
      <w:pPr>
        <w:spacing w:after="60" w:line="360" w:lineRule="auto"/>
        <w:ind w:left="1416" w:hanging="282"/>
        <w:rPr>
          <w:rFonts w:cs="Calibri"/>
          <w:sz w:val="24"/>
          <w:szCs w:val="24"/>
        </w:rPr>
      </w:pPr>
      <w:r w:rsidRPr="006474C0">
        <w:rPr>
          <w:rFonts w:cs="Calibri"/>
          <w:sz w:val="24"/>
          <w:szCs w:val="24"/>
        </w:rPr>
        <w:t>b)</w:t>
      </w:r>
      <w:r w:rsidRPr="006474C0">
        <w:rPr>
          <w:rFonts w:cs="Calibri"/>
          <w:sz w:val="24"/>
          <w:szCs w:val="24"/>
        </w:rPr>
        <w:tab/>
        <w:t xml:space="preserve">rozpowszechnianie oraz publikowanie w dowolny sposób (w tym poprzez: wyświetlanie lub publiczne odtwarzanie lub wprowadzanie do pamięci komputera i sieci multimedialnych, w tym Internetu) – w całości lub </w:t>
      </w:r>
      <w:r w:rsidRPr="006474C0">
        <w:rPr>
          <w:rFonts w:cs="Calibri"/>
          <w:sz w:val="24"/>
          <w:szCs w:val="24"/>
        </w:rPr>
        <w:br/>
        <w:t>w części, jak również w połączeniu z innymi utworami,</w:t>
      </w:r>
    </w:p>
    <w:p w14:paraId="06D42472" w14:textId="77777777" w:rsidR="00737D83" w:rsidRPr="006474C0" w:rsidRDefault="00737D83" w:rsidP="00DE48F5">
      <w:pPr>
        <w:spacing w:after="60" w:line="360" w:lineRule="auto"/>
        <w:ind w:left="1416" w:hanging="282"/>
        <w:rPr>
          <w:rFonts w:cs="Calibri"/>
          <w:sz w:val="24"/>
          <w:szCs w:val="24"/>
        </w:rPr>
      </w:pPr>
      <w:r w:rsidRPr="006474C0">
        <w:rPr>
          <w:rFonts w:cs="Calibri"/>
          <w:sz w:val="24"/>
          <w:szCs w:val="24"/>
        </w:rPr>
        <w:t>c)</w:t>
      </w:r>
      <w:r w:rsidRPr="006474C0">
        <w:rPr>
          <w:rFonts w:cs="Calibri"/>
          <w:sz w:val="24"/>
          <w:szCs w:val="24"/>
        </w:rPr>
        <w:tab/>
        <w:t>publiczna dystrybucja utworów lub ich kopii we wszelkich formach (np. książka, broszura, CD, Internet),</w:t>
      </w:r>
    </w:p>
    <w:p w14:paraId="1386E463" w14:textId="26141EFE" w:rsidR="00737D83" w:rsidRPr="006474C0" w:rsidRDefault="00737D83" w:rsidP="00DE48F5">
      <w:pPr>
        <w:spacing w:after="60" w:line="360" w:lineRule="auto"/>
        <w:ind w:left="1416" w:hanging="282"/>
        <w:rPr>
          <w:rFonts w:cs="Calibri"/>
          <w:sz w:val="24"/>
          <w:szCs w:val="24"/>
        </w:rPr>
      </w:pPr>
      <w:r w:rsidRPr="006474C0">
        <w:rPr>
          <w:rFonts w:cs="Calibri"/>
          <w:sz w:val="24"/>
          <w:szCs w:val="24"/>
        </w:rPr>
        <w:t>d)</w:t>
      </w:r>
      <w:r w:rsidRPr="006474C0">
        <w:rPr>
          <w:rFonts w:cs="Calibri"/>
          <w:sz w:val="24"/>
          <w:szCs w:val="24"/>
        </w:rPr>
        <w:tab/>
        <w:t>udostępnianie, w tym unijnym instytucjom, organom lub jednostkom organizacyjnym Unii Europejskiej, Instytucji Koordynującej Umowę Partnerstwa, Instytucji Zarządzającej</w:t>
      </w:r>
      <w:r w:rsidR="008150C1">
        <w:rPr>
          <w:rFonts w:cs="Calibri"/>
          <w:sz w:val="24"/>
          <w:szCs w:val="24"/>
        </w:rPr>
        <w:t>, Instytucji Pośredniczącej</w:t>
      </w:r>
      <w:r w:rsidRPr="006474C0">
        <w:rPr>
          <w:rFonts w:cs="Calibri"/>
          <w:sz w:val="24"/>
          <w:szCs w:val="24"/>
        </w:rPr>
        <w:t xml:space="preserve"> oraz ich pracownikom oraz publiczne udostępnianie przy wykorzystaniu wszelkich środków komunikacji (np. Internet),</w:t>
      </w:r>
    </w:p>
    <w:p w14:paraId="38F45B91" w14:textId="77777777" w:rsidR="00737D83" w:rsidRPr="006474C0" w:rsidRDefault="00737D83" w:rsidP="00DE48F5">
      <w:pPr>
        <w:spacing w:after="60" w:line="360" w:lineRule="auto"/>
        <w:ind w:left="1416" w:hanging="282"/>
        <w:rPr>
          <w:rFonts w:cs="Calibri"/>
          <w:sz w:val="24"/>
          <w:szCs w:val="24"/>
        </w:rPr>
      </w:pPr>
      <w:r w:rsidRPr="006474C0">
        <w:rPr>
          <w:rFonts w:cs="Calibri"/>
          <w:sz w:val="24"/>
          <w:szCs w:val="24"/>
        </w:rPr>
        <w:t>e)</w:t>
      </w:r>
      <w:r w:rsidRPr="006474C0">
        <w:rPr>
          <w:rFonts w:cs="Calibri"/>
          <w:sz w:val="24"/>
          <w:szCs w:val="24"/>
        </w:rPr>
        <w:tab/>
        <w:t>przechowywanie i archiwizowanie w postaci papierowej albo elektronicznej,</w:t>
      </w:r>
    </w:p>
    <w:p w14:paraId="1169ACF5" w14:textId="77777777" w:rsidR="00737D83" w:rsidRPr="006474C0" w:rsidRDefault="00737D83" w:rsidP="00DE48F5">
      <w:pPr>
        <w:spacing w:after="60" w:line="360" w:lineRule="auto"/>
        <w:ind w:left="709" w:hanging="283"/>
        <w:rPr>
          <w:rFonts w:cs="Calibri"/>
          <w:sz w:val="24"/>
          <w:szCs w:val="24"/>
        </w:rPr>
      </w:pPr>
      <w:r w:rsidRPr="006474C0">
        <w:rPr>
          <w:rFonts w:cs="Calibri"/>
          <w:sz w:val="24"/>
          <w:szCs w:val="24"/>
        </w:rPr>
        <w:t>4)</w:t>
      </w:r>
      <w:r w:rsidRPr="006474C0">
        <w:rPr>
          <w:rFonts w:cs="Calibri"/>
          <w:sz w:val="24"/>
          <w:szCs w:val="24"/>
        </w:rPr>
        <w:tab/>
        <w:t>z prawem do udzielania osobom trzecim sublicencji na warunkach i polach eksploatacji, o których mowa w ust. 10.</w:t>
      </w:r>
    </w:p>
    <w:p w14:paraId="1E1D0055" w14:textId="77777777" w:rsidR="00737D83" w:rsidRPr="006474C0" w:rsidRDefault="00737D83" w:rsidP="00DE48F5">
      <w:pPr>
        <w:spacing w:after="60" w:line="360" w:lineRule="auto"/>
        <w:ind w:left="284" w:hanging="426"/>
        <w:rPr>
          <w:rFonts w:cs="Calibri"/>
          <w:sz w:val="24"/>
          <w:szCs w:val="24"/>
        </w:rPr>
      </w:pPr>
      <w:r w:rsidRPr="006474C0">
        <w:rPr>
          <w:rFonts w:cs="Calibri"/>
          <w:sz w:val="24"/>
          <w:szCs w:val="24"/>
        </w:rPr>
        <w:t>11.</w:t>
      </w:r>
      <w:r w:rsidRPr="006474C0">
        <w:rPr>
          <w:rFonts w:cs="Calibri"/>
          <w:sz w:val="24"/>
          <w:szCs w:val="24"/>
        </w:rPr>
        <w:tab/>
        <w:t xml:space="preserve">Znaki graficzne oraz obowiązkowe wzory tablic, plakatów i naklejek są określone </w:t>
      </w:r>
      <w:r w:rsidRPr="006474C0">
        <w:rPr>
          <w:rFonts w:cs="Calibri"/>
          <w:sz w:val="24"/>
          <w:szCs w:val="24"/>
        </w:rPr>
        <w:br/>
        <w:t xml:space="preserve">w Księdze Tożsamości Wizualnej i dostępne na stronie www.funduszeue.opolskie.pl oraz w załączniku nr </w:t>
      </w:r>
      <w:r w:rsidR="00EB6523" w:rsidRPr="006474C0">
        <w:rPr>
          <w:rFonts w:cs="Calibri"/>
          <w:sz w:val="24"/>
          <w:szCs w:val="24"/>
        </w:rPr>
        <w:t>10</w:t>
      </w:r>
      <w:r w:rsidRPr="006474C0">
        <w:rPr>
          <w:rFonts w:cs="Calibri"/>
          <w:sz w:val="24"/>
          <w:szCs w:val="24"/>
        </w:rPr>
        <w:t xml:space="preserve"> do Umowy (Wyciąg z zapisów „Podręcznika wnioskodawcy i beneficjenta Funduszy Europejskich na lata 2021-2027 w zakresie informacji i promocji”).</w:t>
      </w:r>
    </w:p>
    <w:p w14:paraId="59A281BD" w14:textId="055FF58B" w:rsidR="00737D83" w:rsidRPr="006474C0" w:rsidRDefault="00737D83" w:rsidP="00DE48F5">
      <w:pPr>
        <w:spacing w:after="60" w:line="360" w:lineRule="auto"/>
        <w:ind w:left="284" w:hanging="426"/>
        <w:rPr>
          <w:rFonts w:cs="Calibri"/>
          <w:sz w:val="24"/>
          <w:szCs w:val="24"/>
        </w:rPr>
      </w:pPr>
      <w:r w:rsidRPr="006474C0">
        <w:rPr>
          <w:rFonts w:cs="Calibri"/>
          <w:sz w:val="24"/>
          <w:szCs w:val="24"/>
        </w:rPr>
        <w:t>12.</w:t>
      </w:r>
      <w:r w:rsidRPr="006474C0">
        <w:rPr>
          <w:rFonts w:cs="Calibri"/>
          <w:sz w:val="24"/>
          <w:szCs w:val="24"/>
        </w:rPr>
        <w:tab/>
        <w:t xml:space="preserve">Zmiana adresów poczty elektronicznej, wskazanych w ust. 2 pkt 5) i ust. 4 i strony internetowej wskazanej w ust. 11 nie wymaga aneksowania umowy. Instytucja </w:t>
      </w:r>
      <w:r w:rsidR="008150C1">
        <w:rPr>
          <w:rFonts w:cs="Calibri"/>
          <w:sz w:val="24"/>
          <w:szCs w:val="24"/>
        </w:rPr>
        <w:t>Pośrednicz</w:t>
      </w:r>
      <w:r w:rsidR="008150C1" w:rsidRPr="006474C0">
        <w:rPr>
          <w:rFonts w:cs="Calibri"/>
          <w:sz w:val="24"/>
          <w:szCs w:val="24"/>
        </w:rPr>
        <w:t xml:space="preserve">ąca </w:t>
      </w:r>
      <w:r w:rsidRPr="006474C0">
        <w:rPr>
          <w:rFonts w:cs="Calibri"/>
          <w:sz w:val="24"/>
          <w:szCs w:val="24"/>
        </w:rPr>
        <w:t>poinformuje Beneficjenta o tym fakcie w formie pisemnej lub elektronicznej, wraz ze wskazaniem daty, od której obowiązuje zmieniony adres. Zmiana jest skuteczna z chwilą doręczenia informacji Beneficjentowi.</w:t>
      </w:r>
    </w:p>
    <w:p w14:paraId="4A5806BA" w14:textId="4D5B78A3" w:rsidR="00737D83" w:rsidRPr="006474C0" w:rsidRDefault="00737D83" w:rsidP="00DE48F5">
      <w:pPr>
        <w:spacing w:after="0" w:line="360" w:lineRule="auto"/>
        <w:rPr>
          <w:rFonts w:cs="Calibri"/>
          <w:sz w:val="24"/>
          <w:szCs w:val="24"/>
        </w:rPr>
      </w:pPr>
      <w:r w:rsidRPr="006474C0">
        <w:rPr>
          <w:rFonts w:cs="Calibri"/>
          <w:sz w:val="24"/>
          <w:szCs w:val="24"/>
        </w:rPr>
        <w:lastRenderedPageBreak/>
        <w:t>13.</w:t>
      </w:r>
      <w:r w:rsidRPr="006474C0">
        <w:rPr>
          <w:rFonts w:cs="Calibri"/>
          <w:sz w:val="24"/>
          <w:szCs w:val="24"/>
        </w:rPr>
        <w:tab/>
        <w:t xml:space="preserve">Beneficjent przyjmuje do wiadomości, że objęcie dofinansowaniem oznacza umieszczenie danych beneficjenta w publikowanym przez Instytucję </w:t>
      </w:r>
      <w:r w:rsidR="008150C1">
        <w:rPr>
          <w:rFonts w:cs="Calibri"/>
          <w:sz w:val="24"/>
          <w:szCs w:val="24"/>
        </w:rPr>
        <w:t>Pośrednicz</w:t>
      </w:r>
      <w:r w:rsidR="008150C1" w:rsidRPr="006474C0">
        <w:rPr>
          <w:rFonts w:cs="Calibri"/>
          <w:sz w:val="24"/>
          <w:szCs w:val="24"/>
        </w:rPr>
        <w:t xml:space="preserve">ącą </w:t>
      </w:r>
      <w:r w:rsidRPr="006474C0">
        <w:rPr>
          <w:rFonts w:cs="Calibri"/>
          <w:sz w:val="24"/>
          <w:szCs w:val="24"/>
        </w:rPr>
        <w:t>wykazie projektów.</w:t>
      </w:r>
      <w:r w:rsidRPr="006474C0">
        <w:rPr>
          <w:rStyle w:val="Odwoanieprzypisudolnego"/>
          <w:rFonts w:cs="Calibri"/>
          <w:sz w:val="24"/>
          <w:szCs w:val="24"/>
        </w:rPr>
        <w:footnoteReference w:id="26"/>
      </w:r>
    </w:p>
    <w:p w14:paraId="2E06E9F5" w14:textId="77777777" w:rsidR="00737D83" w:rsidRPr="006474C0" w:rsidRDefault="00737D83" w:rsidP="00DE48F5">
      <w:pPr>
        <w:spacing w:after="0" w:line="360" w:lineRule="auto"/>
        <w:rPr>
          <w:rFonts w:cs="Calibri"/>
          <w:sz w:val="24"/>
          <w:szCs w:val="24"/>
        </w:rPr>
      </w:pPr>
    </w:p>
    <w:p w14:paraId="5A4A346B" w14:textId="77777777" w:rsidR="00BA0FAC" w:rsidRPr="006474C0" w:rsidRDefault="00BA0FAC" w:rsidP="00197511">
      <w:pPr>
        <w:pStyle w:val="xl33"/>
        <w:spacing w:before="0" w:after="0" w:line="360" w:lineRule="auto"/>
        <w:jc w:val="left"/>
        <w:rPr>
          <w:rFonts w:ascii="Calibri" w:hAnsi="Calibri" w:cs="Calibri"/>
          <w:b/>
          <w:sz w:val="24"/>
        </w:rPr>
      </w:pPr>
      <w:r w:rsidRPr="006474C0">
        <w:rPr>
          <w:rFonts w:ascii="Calibri" w:hAnsi="Calibri" w:cs="Calibri"/>
          <w:b/>
          <w:sz w:val="24"/>
        </w:rPr>
        <w:t>Zmiany w Projekcie</w:t>
      </w:r>
    </w:p>
    <w:p w14:paraId="6BC9D398" w14:textId="7926FCB5" w:rsidR="00BA0FAC" w:rsidRPr="006474C0" w:rsidRDefault="00DD0C76" w:rsidP="00197511">
      <w:pPr>
        <w:pStyle w:val="xl33"/>
        <w:spacing w:before="0" w:after="0" w:line="360" w:lineRule="auto"/>
        <w:jc w:val="left"/>
        <w:rPr>
          <w:rFonts w:ascii="Calibri" w:hAnsi="Calibri" w:cs="Calibri"/>
          <w:b/>
          <w:sz w:val="24"/>
        </w:rPr>
      </w:pPr>
      <w:r w:rsidRPr="006474C0">
        <w:rPr>
          <w:rFonts w:ascii="Calibri" w:hAnsi="Calibri" w:cs="Calibri"/>
          <w:b/>
          <w:sz w:val="24"/>
        </w:rPr>
        <w:t xml:space="preserve">§ </w:t>
      </w:r>
      <w:r w:rsidR="004D29C9" w:rsidRPr="006474C0">
        <w:rPr>
          <w:rFonts w:ascii="Calibri" w:hAnsi="Calibri" w:cs="Calibri"/>
          <w:b/>
          <w:sz w:val="24"/>
        </w:rPr>
        <w:t>2</w:t>
      </w:r>
      <w:r w:rsidR="0043697F" w:rsidRPr="006474C0">
        <w:rPr>
          <w:rFonts w:ascii="Calibri" w:hAnsi="Calibri" w:cs="Calibri"/>
          <w:b/>
          <w:sz w:val="24"/>
        </w:rPr>
        <w:t>4</w:t>
      </w:r>
    </w:p>
    <w:p w14:paraId="38C76F8C" w14:textId="77777777" w:rsidR="006402B2" w:rsidRPr="006474C0" w:rsidRDefault="00EE6FF0" w:rsidP="00197511">
      <w:pPr>
        <w:numPr>
          <w:ilvl w:val="0"/>
          <w:numId w:val="199"/>
        </w:numPr>
        <w:spacing w:after="0" w:line="360" w:lineRule="auto"/>
        <w:rPr>
          <w:rFonts w:cs="Calibri"/>
          <w:sz w:val="24"/>
          <w:szCs w:val="24"/>
        </w:rPr>
      </w:pPr>
      <w:r w:rsidRPr="006474C0">
        <w:rPr>
          <w:rFonts w:cs="Calibri"/>
          <w:sz w:val="24"/>
          <w:szCs w:val="24"/>
        </w:rPr>
        <w:t>Beneficjent</w:t>
      </w:r>
      <w:r w:rsidR="00BA0FAC" w:rsidRPr="006474C0">
        <w:rPr>
          <w:rFonts w:cs="Calibri"/>
          <w:sz w:val="24"/>
          <w:szCs w:val="24"/>
        </w:rPr>
        <w:t xml:space="preserve"> może dokonywać zmian w Projekcie</w:t>
      </w:r>
      <w:r w:rsidR="006402B2" w:rsidRPr="006474C0">
        <w:rPr>
          <w:rStyle w:val="Odwoanieprzypisudolnego"/>
          <w:rFonts w:cs="Calibri"/>
          <w:sz w:val="24"/>
          <w:szCs w:val="24"/>
        </w:rPr>
        <w:footnoteReference w:id="27"/>
      </w:r>
      <w:r w:rsidR="00BA0FAC" w:rsidRPr="006474C0">
        <w:rPr>
          <w:rFonts w:cs="Calibri"/>
          <w:sz w:val="24"/>
          <w:szCs w:val="24"/>
        </w:rPr>
        <w:t xml:space="preserve">, </w:t>
      </w:r>
      <w:r w:rsidR="006402B2" w:rsidRPr="006474C0">
        <w:rPr>
          <w:rFonts w:cs="Calibri"/>
          <w:sz w:val="24"/>
          <w:szCs w:val="24"/>
        </w:rPr>
        <w:t xml:space="preserve"> za zgodą pisemną Instytucji </w:t>
      </w:r>
      <w:r w:rsidR="001B6106" w:rsidRPr="006474C0">
        <w:rPr>
          <w:rFonts w:cs="Calibri"/>
          <w:sz w:val="24"/>
          <w:szCs w:val="24"/>
        </w:rPr>
        <w:t>Pośredniczącej</w:t>
      </w:r>
      <w:r w:rsidR="006402B2" w:rsidRPr="006474C0">
        <w:rPr>
          <w:rFonts w:cs="Calibri"/>
          <w:sz w:val="24"/>
          <w:szCs w:val="24"/>
        </w:rPr>
        <w:t xml:space="preserve"> jeżeli:</w:t>
      </w:r>
    </w:p>
    <w:p w14:paraId="560F151D" w14:textId="77777777" w:rsidR="006402B2" w:rsidRPr="006474C0" w:rsidRDefault="006402B2" w:rsidP="00197511">
      <w:pPr>
        <w:pStyle w:val="Akapitzlist"/>
        <w:numPr>
          <w:ilvl w:val="0"/>
          <w:numId w:val="201"/>
        </w:numPr>
        <w:autoSpaceDE w:val="0"/>
        <w:autoSpaceDN w:val="0"/>
        <w:adjustRightInd w:val="0"/>
        <w:spacing w:line="360" w:lineRule="auto"/>
        <w:rPr>
          <w:rFonts w:ascii="Calibri" w:eastAsia="Calibri" w:hAnsi="Calibri" w:cs="Calibri"/>
        </w:rPr>
      </w:pPr>
      <w:r w:rsidRPr="006474C0">
        <w:rPr>
          <w:rFonts w:ascii="Calibri" w:eastAsia="Calibri" w:hAnsi="Calibri" w:cs="Calibri"/>
        </w:rPr>
        <w:t xml:space="preserve">zmiany nie wpłynęłyby na wynik oceny projektu w sposób, który skutkowałby negatywną oceną </w:t>
      </w:r>
      <w:r w:rsidR="003D354E" w:rsidRPr="006474C0">
        <w:rPr>
          <w:rFonts w:ascii="Calibri" w:eastAsia="Calibri" w:hAnsi="Calibri" w:cs="Calibri"/>
        </w:rPr>
        <w:t>P</w:t>
      </w:r>
      <w:r w:rsidRPr="006474C0">
        <w:rPr>
          <w:rFonts w:ascii="Calibri" w:eastAsia="Calibri" w:hAnsi="Calibri" w:cs="Calibri"/>
        </w:rPr>
        <w:t xml:space="preserve">rojektu, albo </w:t>
      </w:r>
    </w:p>
    <w:p w14:paraId="1BA9EFC6" w14:textId="77777777" w:rsidR="006402B2" w:rsidRPr="006474C0" w:rsidRDefault="006402B2" w:rsidP="00197511">
      <w:pPr>
        <w:pStyle w:val="Akapitzlist"/>
        <w:numPr>
          <w:ilvl w:val="0"/>
          <w:numId w:val="201"/>
        </w:numPr>
        <w:autoSpaceDE w:val="0"/>
        <w:autoSpaceDN w:val="0"/>
        <w:adjustRightInd w:val="0"/>
        <w:spacing w:line="360" w:lineRule="auto"/>
        <w:rPr>
          <w:rFonts w:asciiTheme="minorHAnsi" w:eastAsia="Calibri" w:hAnsiTheme="minorHAnsi" w:cstheme="minorHAnsi"/>
        </w:rPr>
      </w:pPr>
      <w:r w:rsidRPr="006474C0">
        <w:rPr>
          <w:rFonts w:ascii="Calibri" w:eastAsia="Calibri" w:hAnsi="Calibri" w:cs="Calibri"/>
        </w:rPr>
        <w:t xml:space="preserve">zmiany wynikają z wystąpienia okoliczności niezależnych od Beneficjenta, których nie mógł przewidzieć, działając z należytą starannością, oraz zmieniony </w:t>
      </w:r>
      <w:r w:rsidR="003D354E" w:rsidRPr="006474C0">
        <w:rPr>
          <w:rFonts w:ascii="Calibri" w:eastAsia="Calibri" w:hAnsi="Calibri" w:cs="Calibri"/>
        </w:rPr>
        <w:t>P</w:t>
      </w:r>
      <w:r w:rsidRPr="006474C0">
        <w:rPr>
          <w:rFonts w:ascii="Calibri" w:eastAsia="Calibri" w:hAnsi="Calibri" w:cs="Calibri"/>
        </w:rPr>
        <w:t xml:space="preserve">rojekt </w:t>
      </w:r>
      <w:r w:rsidRPr="006474C0">
        <w:rPr>
          <w:rFonts w:ascii="Calibri" w:eastAsia="Calibri" w:hAnsi="Calibri" w:cs="Calibri"/>
        </w:rPr>
        <w:br/>
      </w:r>
      <w:r w:rsidRPr="006474C0">
        <w:rPr>
          <w:rFonts w:asciiTheme="minorHAnsi" w:eastAsia="Calibri" w:hAnsiTheme="minorHAnsi" w:cstheme="minorHAnsi"/>
        </w:rPr>
        <w:t xml:space="preserve">w wystarczającym stopniu będzie przyczyniał się do realizacji celów </w:t>
      </w:r>
      <w:r w:rsidR="003D354E" w:rsidRPr="006474C0">
        <w:rPr>
          <w:rFonts w:asciiTheme="minorHAnsi" w:eastAsia="Calibri" w:hAnsiTheme="minorHAnsi" w:cstheme="minorHAnsi"/>
        </w:rPr>
        <w:t>P</w:t>
      </w:r>
      <w:r w:rsidRPr="006474C0">
        <w:rPr>
          <w:rFonts w:asciiTheme="minorHAnsi" w:eastAsia="Calibri" w:hAnsiTheme="minorHAnsi" w:cstheme="minorHAnsi"/>
        </w:rPr>
        <w:t>rogramu.</w:t>
      </w:r>
    </w:p>
    <w:p w14:paraId="461827CF" w14:textId="67B9A00A" w:rsidR="00457E74" w:rsidRPr="006474C0" w:rsidRDefault="006402B2" w:rsidP="00197511">
      <w:pPr>
        <w:pStyle w:val="Akapitzlist"/>
        <w:numPr>
          <w:ilvl w:val="0"/>
          <w:numId w:val="261"/>
        </w:numPr>
        <w:autoSpaceDE w:val="0"/>
        <w:autoSpaceDN w:val="0"/>
        <w:adjustRightInd w:val="0"/>
        <w:spacing w:line="360" w:lineRule="auto"/>
        <w:ind w:left="284"/>
        <w:rPr>
          <w:rFonts w:asciiTheme="minorHAnsi" w:eastAsia="Calibri" w:hAnsiTheme="minorHAnsi" w:cstheme="minorHAnsi"/>
        </w:rPr>
      </w:pPr>
      <w:r w:rsidRPr="006474C0">
        <w:rPr>
          <w:rFonts w:asciiTheme="minorHAnsi" w:hAnsiTheme="minorHAnsi" w:cstheme="minorHAnsi"/>
        </w:rPr>
        <w:t>Zmiany, o których mowa w ust. 1 Beneficjent ma obowiązek zgłosić w formie pisemnej</w:t>
      </w:r>
      <w:r w:rsidR="00ED24B4" w:rsidRPr="006474C0">
        <w:rPr>
          <w:rFonts w:asciiTheme="minorHAnsi" w:hAnsiTheme="minorHAnsi" w:cstheme="minorHAnsi"/>
        </w:rPr>
        <w:t xml:space="preserve"> do</w:t>
      </w:r>
      <w:r w:rsidRPr="006474C0">
        <w:rPr>
          <w:rFonts w:asciiTheme="minorHAnsi" w:hAnsiTheme="minorHAnsi" w:cstheme="minorHAnsi"/>
        </w:rPr>
        <w:t xml:space="preserve"> Instytucji Pośredniczącej niezwłocznie</w:t>
      </w:r>
      <w:r w:rsidR="00944B16" w:rsidRPr="006474C0">
        <w:rPr>
          <w:rFonts w:asciiTheme="minorHAnsi" w:hAnsiTheme="minorHAnsi" w:cstheme="minorHAnsi"/>
        </w:rPr>
        <w:t xml:space="preserve"> poprzez system LSI</w:t>
      </w:r>
      <w:r w:rsidR="001F6BDB" w:rsidRPr="006474C0">
        <w:rPr>
          <w:rFonts w:asciiTheme="minorHAnsi" w:hAnsiTheme="minorHAnsi" w:cstheme="minorHAnsi"/>
        </w:rPr>
        <w:t xml:space="preserve"> FEO </w:t>
      </w:r>
      <w:r w:rsidR="00944B16" w:rsidRPr="006474C0">
        <w:rPr>
          <w:rFonts w:asciiTheme="minorHAnsi" w:hAnsiTheme="minorHAnsi" w:cstheme="minorHAnsi"/>
        </w:rPr>
        <w:t>2021</w:t>
      </w:r>
      <w:r w:rsidR="001F6BDB" w:rsidRPr="006474C0">
        <w:rPr>
          <w:rFonts w:asciiTheme="minorHAnsi" w:hAnsiTheme="minorHAnsi" w:cstheme="minorHAnsi"/>
        </w:rPr>
        <w:t>-2027</w:t>
      </w:r>
      <w:r w:rsidR="00944B16" w:rsidRPr="006474C0">
        <w:rPr>
          <w:rFonts w:asciiTheme="minorHAnsi" w:hAnsiTheme="minorHAnsi" w:cstheme="minorHAnsi"/>
        </w:rPr>
        <w:t xml:space="preserve">, nie później niż </w:t>
      </w:r>
      <w:r w:rsidR="004B78DF" w:rsidRPr="006474C0">
        <w:rPr>
          <w:rFonts w:asciiTheme="minorHAnsi" w:hAnsiTheme="minorHAnsi" w:cstheme="minorHAnsi"/>
        </w:rPr>
        <w:t>w terminie na złożenie wniosku o płatność końcową</w:t>
      </w:r>
      <w:r w:rsidR="00944B16" w:rsidRPr="006474C0">
        <w:rPr>
          <w:rFonts w:asciiTheme="minorHAnsi" w:hAnsiTheme="minorHAnsi" w:cstheme="minorHAnsi"/>
        </w:rPr>
        <w:t xml:space="preserve">. O konieczności przyjęcia zmiany Umowy decyduje Instytucja Pośrednicząca. </w:t>
      </w:r>
      <w:r w:rsidR="004B78DF" w:rsidRPr="006474C0">
        <w:rPr>
          <w:rFonts w:asciiTheme="minorHAnsi" w:hAnsiTheme="minorHAnsi" w:cstheme="minorHAnsi"/>
        </w:rPr>
        <w:t>O</w:t>
      </w:r>
      <w:r w:rsidR="004B78DF" w:rsidRPr="006474C0">
        <w:rPr>
          <w:rFonts w:asciiTheme="minorHAnsi" w:hAnsiTheme="minorHAnsi" w:cstheme="minorHAnsi"/>
          <w:color w:val="FF0000"/>
        </w:rPr>
        <w:t xml:space="preserve"> </w:t>
      </w:r>
      <w:r w:rsidRPr="006474C0">
        <w:rPr>
          <w:rFonts w:asciiTheme="minorHAnsi" w:hAnsiTheme="minorHAnsi" w:cstheme="minorHAnsi"/>
        </w:rPr>
        <w:t xml:space="preserve">konieczności dokonania zmiany </w:t>
      </w:r>
      <w:r w:rsidR="00D46974" w:rsidRPr="006474C0">
        <w:rPr>
          <w:rFonts w:asciiTheme="minorHAnsi" w:hAnsiTheme="minorHAnsi" w:cstheme="minorHAnsi"/>
        </w:rPr>
        <w:t>U</w:t>
      </w:r>
      <w:r w:rsidRPr="006474C0">
        <w:rPr>
          <w:rFonts w:asciiTheme="minorHAnsi" w:hAnsiTheme="minorHAnsi" w:cstheme="minorHAnsi"/>
        </w:rPr>
        <w:t>mowy decyduje Instytucja Pośrednicząca.</w:t>
      </w:r>
    </w:p>
    <w:p w14:paraId="762458EB" w14:textId="573D9C3D" w:rsidR="00457E74" w:rsidRPr="006474C0" w:rsidRDefault="00BA0FAC" w:rsidP="00197511">
      <w:pPr>
        <w:pStyle w:val="Akapitzlist"/>
        <w:numPr>
          <w:ilvl w:val="0"/>
          <w:numId w:val="261"/>
        </w:numPr>
        <w:autoSpaceDE w:val="0"/>
        <w:autoSpaceDN w:val="0"/>
        <w:adjustRightInd w:val="0"/>
        <w:spacing w:line="360" w:lineRule="auto"/>
        <w:ind w:left="284"/>
        <w:rPr>
          <w:rFonts w:asciiTheme="minorHAnsi" w:hAnsiTheme="minorHAnsi" w:cstheme="minorHAnsi"/>
        </w:rPr>
      </w:pPr>
      <w:r w:rsidRPr="006474C0">
        <w:rPr>
          <w:rFonts w:asciiTheme="minorHAnsi" w:hAnsiTheme="minorHAnsi" w:cstheme="minorHAnsi"/>
        </w:rPr>
        <w:t>W celu zgłoszenia zmian, o których mowa w ust</w:t>
      </w:r>
      <w:r w:rsidR="00473F4F" w:rsidRPr="006474C0">
        <w:rPr>
          <w:rFonts w:asciiTheme="minorHAnsi" w:hAnsiTheme="minorHAnsi" w:cstheme="minorHAnsi"/>
        </w:rPr>
        <w:t>.</w:t>
      </w:r>
      <w:r w:rsidRPr="006474C0">
        <w:rPr>
          <w:rFonts w:asciiTheme="minorHAnsi" w:hAnsiTheme="minorHAnsi" w:cstheme="minorHAnsi"/>
        </w:rPr>
        <w:t xml:space="preserve"> 1 oraz zmian okresu realizacji </w:t>
      </w:r>
      <w:r w:rsidR="0084250B" w:rsidRPr="006474C0">
        <w:rPr>
          <w:rFonts w:asciiTheme="minorHAnsi" w:hAnsiTheme="minorHAnsi" w:cstheme="minorHAnsi"/>
        </w:rPr>
        <w:t>Projekt</w:t>
      </w:r>
      <w:r w:rsidRPr="006474C0">
        <w:rPr>
          <w:rFonts w:asciiTheme="minorHAnsi" w:hAnsiTheme="minorHAnsi" w:cstheme="minorHAnsi"/>
        </w:rPr>
        <w:t xml:space="preserve">u, </w:t>
      </w:r>
      <w:r w:rsidR="006B405B" w:rsidRPr="006474C0">
        <w:rPr>
          <w:rFonts w:asciiTheme="minorHAnsi" w:hAnsiTheme="minorHAnsi" w:cstheme="minorHAnsi"/>
        </w:rPr>
        <w:br/>
      </w:r>
      <w:r w:rsidRPr="006474C0">
        <w:rPr>
          <w:rFonts w:asciiTheme="minorHAnsi" w:hAnsiTheme="minorHAnsi" w:cstheme="minorHAnsi"/>
        </w:rPr>
        <w:t xml:space="preserve">o </w:t>
      </w:r>
      <w:r w:rsidR="006402B2" w:rsidRPr="006474C0">
        <w:rPr>
          <w:rFonts w:asciiTheme="minorHAnsi" w:hAnsiTheme="minorHAnsi" w:cstheme="minorHAnsi"/>
        </w:rPr>
        <w:t xml:space="preserve">którym </w:t>
      </w:r>
      <w:r w:rsidRPr="006474C0">
        <w:rPr>
          <w:rFonts w:asciiTheme="minorHAnsi" w:hAnsiTheme="minorHAnsi" w:cstheme="minorHAnsi"/>
        </w:rPr>
        <w:t>mowa w § 3</w:t>
      </w:r>
      <w:r w:rsidR="006402B2" w:rsidRPr="006474C0">
        <w:rPr>
          <w:rFonts w:asciiTheme="minorHAnsi" w:hAnsiTheme="minorHAnsi" w:cstheme="minorHAnsi"/>
        </w:rPr>
        <w:t xml:space="preserve"> ust. 1</w:t>
      </w:r>
      <w:r w:rsidRPr="006474C0">
        <w:rPr>
          <w:rFonts w:asciiTheme="minorHAnsi" w:hAnsiTheme="minorHAnsi" w:cstheme="minorHAnsi"/>
        </w:rPr>
        <w:t xml:space="preserve">, </w:t>
      </w:r>
      <w:r w:rsidR="00EE6FF0" w:rsidRPr="006474C0">
        <w:rPr>
          <w:rFonts w:asciiTheme="minorHAnsi" w:hAnsiTheme="minorHAnsi" w:cstheme="minorHAnsi"/>
        </w:rPr>
        <w:t>Beneficjent</w:t>
      </w:r>
      <w:r w:rsidRPr="006474C0">
        <w:rPr>
          <w:rFonts w:asciiTheme="minorHAnsi" w:hAnsiTheme="minorHAnsi" w:cstheme="minorHAnsi"/>
        </w:rPr>
        <w:t xml:space="preserve"> przesyła zaktualizowany </w:t>
      </w:r>
      <w:r w:rsidR="006402B2" w:rsidRPr="006474C0">
        <w:rPr>
          <w:rFonts w:asciiTheme="minorHAnsi" w:hAnsiTheme="minorHAnsi" w:cstheme="minorHAnsi"/>
        </w:rPr>
        <w:t>w</w:t>
      </w:r>
      <w:r w:rsidRPr="006474C0">
        <w:rPr>
          <w:rFonts w:asciiTheme="minorHAnsi" w:hAnsiTheme="minorHAnsi" w:cstheme="minorHAnsi"/>
        </w:rPr>
        <w:t>niosek</w:t>
      </w:r>
      <w:r w:rsidR="003D354E" w:rsidRPr="006474C0">
        <w:rPr>
          <w:rFonts w:asciiTheme="minorHAnsi" w:hAnsiTheme="minorHAnsi" w:cstheme="minorHAnsi"/>
        </w:rPr>
        <w:t xml:space="preserve"> stanowiący załącznik nr 1 do Umowy</w:t>
      </w:r>
      <w:r w:rsidRPr="006474C0">
        <w:rPr>
          <w:rFonts w:asciiTheme="minorHAnsi" w:hAnsiTheme="minorHAnsi" w:cstheme="minorHAnsi"/>
        </w:rPr>
        <w:t xml:space="preserve"> wraz z </w:t>
      </w:r>
      <w:r w:rsidR="001B6106" w:rsidRPr="006474C0">
        <w:rPr>
          <w:rFonts w:asciiTheme="minorHAnsi" w:hAnsiTheme="minorHAnsi" w:cstheme="minorHAnsi"/>
        </w:rPr>
        <w:t>F</w:t>
      </w:r>
      <w:r w:rsidRPr="006474C0">
        <w:rPr>
          <w:rFonts w:asciiTheme="minorHAnsi" w:hAnsiTheme="minorHAnsi" w:cstheme="minorHAnsi"/>
        </w:rPr>
        <w:t xml:space="preserve">ormularzem </w:t>
      </w:r>
      <w:r w:rsidR="001B6106" w:rsidRPr="006474C0">
        <w:rPr>
          <w:rFonts w:asciiTheme="minorHAnsi" w:hAnsiTheme="minorHAnsi" w:cstheme="minorHAnsi"/>
        </w:rPr>
        <w:t xml:space="preserve">wprowadzania </w:t>
      </w:r>
      <w:r w:rsidRPr="006474C0">
        <w:rPr>
          <w:rFonts w:asciiTheme="minorHAnsi" w:hAnsiTheme="minorHAnsi" w:cstheme="minorHAnsi"/>
        </w:rPr>
        <w:t>zmian</w:t>
      </w:r>
      <w:r w:rsidR="001B6106" w:rsidRPr="006474C0">
        <w:rPr>
          <w:rFonts w:asciiTheme="minorHAnsi" w:hAnsiTheme="minorHAnsi" w:cstheme="minorHAnsi"/>
        </w:rPr>
        <w:t xml:space="preserve"> w projekcie</w:t>
      </w:r>
      <w:r w:rsidRPr="006474C0">
        <w:rPr>
          <w:rFonts w:asciiTheme="minorHAnsi" w:hAnsiTheme="minorHAnsi" w:cstheme="minorHAnsi"/>
        </w:rPr>
        <w:t>, stanowiący</w:t>
      </w:r>
      <w:r w:rsidR="00ED24B4" w:rsidRPr="006474C0">
        <w:rPr>
          <w:rFonts w:asciiTheme="minorHAnsi" w:hAnsiTheme="minorHAnsi" w:cstheme="minorHAnsi"/>
        </w:rPr>
        <w:t>m</w:t>
      </w:r>
      <w:r w:rsidRPr="006474C0">
        <w:rPr>
          <w:rFonts w:asciiTheme="minorHAnsi" w:hAnsiTheme="minorHAnsi" w:cstheme="minorHAnsi"/>
        </w:rPr>
        <w:t xml:space="preserve"> załącznik nr </w:t>
      </w:r>
      <w:r w:rsidR="00EB6523" w:rsidRPr="006474C0">
        <w:rPr>
          <w:rFonts w:asciiTheme="minorHAnsi" w:hAnsiTheme="minorHAnsi" w:cstheme="minorHAnsi"/>
        </w:rPr>
        <w:t>6</w:t>
      </w:r>
      <w:r w:rsidR="00A75DF8" w:rsidRPr="006474C0">
        <w:rPr>
          <w:rFonts w:asciiTheme="minorHAnsi" w:hAnsiTheme="minorHAnsi" w:cstheme="minorHAnsi"/>
        </w:rPr>
        <w:t xml:space="preserve"> do U</w:t>
      </w:r>
      <w:r w:rsidRPr="006474C0">
        <w:rPr>
          <w:rFonts w:asciiTheme="minorHAnsi" w:hAnsiTheme="minorHAnsi" w:cstheme="minorHAnsi"/>
        </w:rPr>
        <w:t>mowy.</w:t>
      </w:r>
      <w:r w:rsidR="000B24BA" w:rsidRPr="006474C0">
        <w:rPr>
          <w:rFonts w:asciiTheme="minorHAnsi" w:hAnsiTheme="minorHAnsi" w:cstheme="minorHAnsi"/>
        </w:rPr>
        <w:t xml:space="preserve"> Aktualizacja wzoru formularza zmian nie wymaga aneksowania umowy.</w:t>
      </w:r>
    </w:p>
    <w:p w14:paraId="63BF273C" w14:textId="719FAC9E" w:rsidR="00457E74" w:rsidRPr="006474C0" w:rsidRDefault="00745397" w:rsidP="00197511">
      <w:pPr>
        <w:pStyle w:val="Akapitzlist"/>
        <w:numPr>
          <w:ilvl w:val="0"/>
          <w:numId w:val="261"/>
        </w:numPr>
        <w:autoSpaceDE w:val="0"/>
        <w:autoSpaceDN w:val="0"/>
        <w:adjustRightInd w:val="0"/>
        <w:spacing w:line="360" w:lineRule="auto"/>
        <w:ind w:left="284"/>
        <w:rPr>
          <w:rFonts w:asciiTheme="minorHAnsi" w:hAnsiTheme="minorHAnsi" w:cstheme="minorHAnsi"/>
        </w:rPr>
      </w:pPr>
      <w:r w:rsidRPr="006474C0">
        <w:rPr>
          <w:rFonts w:asciiTheme="minorHAnsi" w:hAnsiTheme="minorHAnsi" w:cstheme="minorHAnsi"/>
        </w:rPr>
        <w:t xml:space="preserve">Dopuszczalne są przesunięcia kwotowe między zadaniami i kategoriami określonymi </w:t>
      </w:r>
      <w:r w:rsidRPr="006474C0">
        <w:rPr>
          <w:rFonts w:asciiTheme="minorHAnsi" w:hAnsiTheme="minorHAnsi" w:cstheme="minorHAnsi"/>
        </w:rPr>
        <w:br/>
        <w:t xml:space="preserve">we Wniosku, pod warunkiem uzyskania zgody Instytucji Pośredniczącej, </w:t>
      </w:r>
      <w:r w:rsidRPr="006474C0">
        <w:rPr>
          <w:rFonts w:asciiTheme="minorHAnsi" w:hAnsiTheme="minorHAnsi" w:cstheme="minorHAnsi"/>
        </w:rPr>
        <w:br/>
        <w:t>z uwzględnieniem zapisów wytycznych.</w:t>
      </w:r>
    </w:p>
    <w:p w14:paraId="3A6332F0" w14:textId="15AE2F26" w:rsidR="00457E74" w:rsidRPr="006474C0" w:rsidRDefault="00745397" w:rsidP="00197511">
      <w:pPr>
        <w:pStyle w:val="Akapitzlist"/>
        <w:numPr>
          <w:ilvl w:val="0"/>
          <w:numId w:val="261"/>
        </w:numPr>
        <w:autoSpaceDE w:val="0"/>
        <w:autoSpaceDN w:val="0"/>
        <w:adjustRightInd w:val="0"/>
        <w:spacing w:line="360" w:lineRule="auto"/>
        <w:ind w:left="284"/>
        <w:rPr>
          <w:rFonts w:asciiTheme="minorHAnsi" w:hAnsiTheme="minorHAnsi" w:cstheme="minorHAnsi"/>
        </w:rPr>
      </w:pPr>
      <w:r w:rsidRPr="006474C0">
        <w:rPr>
          <w:rFonts w:asciiTheme="minorHAnsi" w:hAnsiTheme="minorHAnsi" w:cstheme="minorHAnsi"/>
        </w:rPr>
        <w:lastRenderedPageBreak/>
        <w:t>Jeżeli wartość wydatków kwalifikowanych ulegnie zmniejszeniu w stosunku do wartości wydatków kwalifikowanych określonych we wniosku, wysokość kwoty dofinansowania ulega odpowiedniemu zmniejszeniu z zachowaniem udziału procentowego dofinansowania w wydatkach kwalifikowanych.</w:t>
      </w:r>
    </w:p>
    <w:p w14:paraId="1CE10A1D" w14:textId="5653811F" w:rsidR="00457E74" w:rsidRPr="006474C0" w:rsidRDefault="00745397" w:rsidP="00197511">
      <w:pPr>
        <w:pStyle w:val="Akapitzlist"/>
        <w:numPr>
          <w:ilvl w:val="0"/>
          <w:numId w:val="261"/>
        </w:numPr>
        <w:autoSpaceDE w:val="0"/>
        <w:autoSpaceDN w:val="0"/>
        <w:adjustRightInd w:val="0"/>
        <w:spacing w:line="360" w:lineRule="auto"/>
        <w:ind w:left="284"/>
        <w:rPr>
          <w:rFonts w:asciiTheme="minorHAnsi" w:hAnsiTheme="minorHAnsi" w:cstheme="minorHAnsi"/>
        </w:rPr>
      </w:pPr>
      <w:r w:rsidRPr="006474C0">
        <w:rPr>
          <w:rFonts w:asciiTheme="minorHAnsi" w:hAnsiTheme="minorHAnsi" w:cstheme="minorHAnsi"/>
        </w:rPr>
        <w:t>Jeżeli wartość wydatków kwalifikowalnych ulegnie zwiększeniu w stosunku do sumy wartości tych wydatków, określonych we wniosku, wysokość kwotowa dofinansowania nie ulega zmianie, zostaje obniżony procentowy poziom dofinansowania.</w:t>
      </w:r>
    </w:p>
    <w:p w14:paraId="41751F9A" w14:textId="5C8D6491" w:rsidR="00457E74" w:rsidRPr="006474C0" w:rsidRDefault="00745397" w:rsidP="00197511">
      <w:pPr>
        <w:pStyle w:val="Akapitzlist"/>
        <w:numPr>
          <w:ilvl w:val="0"/>
          <w:numId w:val="261"/>
        </w:numPr>
        <w:autoSpaceDE w:val="0"/>
        <w:autoSpaceDN w:val="0"/>
        <w:adjustRightInd w:val="0"/>
        <w:spacing w:line="360" w:lineRule="auto"/>
        <w:ind w:left="284"/>
        <w:rPr>
          <w:rFonts w:asciiTheme="minorHAnsi" w:hAnsiTheme="minorHAnsi" w:cstheme="minorHAnsi"/>
        </w:rPr>
      </w:pPr>
      <w:r w:rsidRPr="006474C0">
        <w:rPr>
          <w:rFonts w:asciiTheme="minorHAnsi" w:hAnsiTheme="minorHAnsi" w:cstheme="minorHAnsi"/>
        </w:rPr>
        <w:t>Instytucja Pośrednicząca na pisemny wniosek Beneficjenta może wstrzymać zmianę wysokości dofinansowania, o której mowa w ust. 5, do czasu ustalenia ostatecznej wartości wydatków kwalifikowalnych projektu.</w:t>
      </w:r>
    </w:p>
    <w:p w14:paraId="4CB6D2A0" w14:textId="3757F481" w:rsidR="00457E74" w:rsidRPr="006474C0" w:rsidRDefault="00745397" w:rsidP="00197511">
      <w:pPr>
        <w:pStyle w:val="Akapitzlist"/>
        <w:numPr>
          <w:ilvl w:val="0"/>
          <w:numId w:val="261"/>
        </w:numPr>
        <w:autoSpaceDE w:val="0"/>
        <w:autoSpaceDN w:val="0"/>
        <w:adjustRightInd w:val="0"/>
        <w:spacing w:line="360" w:lineRule="auto"/>
        <w:ind w:left="284"/>
        <w:rPr>
          <w:rFonts w:asciiTheme="minorHAnsi" w:hAnsiTheme="minorHAnsi" w:cstheme="minorHAnsi"/>
        </w:rPr>
      </w:pPr>
      <w:r w:rsidRPr="006474C0">
        <w:rPr>
          <w:rFonts w:asciiTheme="minorHAnsi" w:hAnsiTheme="minorHAnsi" w:cstheme="minorHAnsi"/>
        </w:rPr>
        <w:t xml:space="preserve">Zmiana wartości dofinansowania, o której mowa w ust. 5 w przypadku Projektu partnerskiego może być rozpatrywana przez Instytucję Pośredniczącą osobno </w:t>
      </w:r>
      <w:r w:rsidRPr="006474C0">
        <w:rPr>
          <w:rFonts w:asciiTheme="minorHAnsi" w:hAnsiTheme="minorHAnsi" w:cstheme="minorHAnsi"/>
        </w:rPr>
        <w:br/>
        <w:t>w odniesieniu do Beneficjenta oraz Partnerów.</w:t>
      </w:r>
    </w:p>
    <w:p w14:paraId="52CC8F24" w14:textId="444BCCEF" w:rsidR="00457E74" w:rsidRPr="006474C0" w:rsidRDefault="00745397" w:rsidP="00197511">
      <w:pPr>
        <w:pStyle w:val="Akapitzlist"/>
        <w:numPr>
          <w:ilvl w:val="0"/>
          <w:numId w:val="261"/>
        </w:numPr>
        <w:autoSpaceDE w:val="0"/>
        <w:autoSpaceDN w:val="0"/>
        <w:adjustRightInd w:val="0"/>
        <w:spacing w:line="360" w:lineRule="auto"/>
        <w:ind w:left="284"/>
        <w:rPr>
          <w:rFonts w:asciiTheme="minorHAnsi" w:hAnsiTheme="minorHAnsi" w:cstheme="minorHAnsi"/>
        </w:rPr>
      </w:pPr>
      <w:r w:rsidRPr="006474C0">
        <w:rPr>
          <w:rFonts w:asciiTheme="minorHAnsi" w:hAnsiTheme="minorHAnsi" w:cstheme="minorHAnsi"/>
        </w:rPr>
        <w:t xml:space="preserve">W uzasadnionych przypadkach Instytucja Pośrednicząca może podjąć decyzję </w:t>
      </w:r>
      <w:r w:rsidRPr="006474C0">
        <w:rPr>
          <w:rFonts w:asciiTheme="minorHAnsi" w:hAnsiTheme="minorHAnsi" w:cstheme="minorHAnsi"/>
        </w:rPr>
        <w:br/>
        <w:t>o zwiększeniu dofinansowania, o którym mowa w § 2 ust. 4, na zasadach przez siebie określonych.</w:t>
      </w:r>
    </w:p>
    <w:p w14:paraId="60FFC159" w14:textId="2B01BF06" w:rsidR="00457E74" w:rsidRPr="006474C0" w:rsidRDefault="00745397" w:rsidP="00197511">
      <w:pPr>
        <w:pStyle w:val="Akapitzlist"/>
        <w:numPr>
          <w:ilvl w:val="0"/>
          <w:numId w:val="261"/>
        </w:numPr>
        <w:autoSpaceDE w:val="0"/>
        <w:autoSpaceDN w:val="0"/>
        <w:adjustRightInd w:val="0"/>
        <w:spacing w:line="360" w:lineRule="auto"/>
        <w:ind w:left="284"/>
        <w:rPr>
          <w:rFonts w:asciiTheme="minorHAnsi" w:hAnsiTheme="minorHAnsi" w:cstheme="minorHAnsi"/>
        </w:rPr>
      </w:pPr>
      <w:r w:rsidRPr="006474C0">
        <w:rPr>
          <w:rFonts w:asciiTheme="minorHAnsi" w:hAnsiTheme="minorHAnsi" w:cstheme="minorHAnsi"/>
          <w:lang w:eastAsia="ar-SA"/>
        </w:rPr>
        <w:t>Wszelkie wydatki w ramach Projektu, których poniesienie stało się konieczne po podpisaniu Umowy, a których poniesienie jest konieczne w celu prawidłowego zrealizowania Projektu, Beneficjent ma obowiązek zgłosić Instytucji Pośredniczącej</w:t>
      </w:r>
      <w:r w:rsidRPr="006474C0">
        <w:rPr>
          <w:rFonts w:asciiTheme="minorHAnsi" w:hAnsiTheme="minorHAnsi" w:cstheme="minorHAnsi"/>
          <w:iCs/>
          <w:lang w:eastAsia="ar-SA"/>
        </w:rPr>
        <w:t xml:space="preserve">. </w:t>
      </w:r>
      <w:r w:rsidRPr="006474C0">
        <w:rPr>
          <w:rFonts w:asciiTheme="minorHAnsi" w:hAnsiTheme="minorHAnsi" w:cstheme="minorHAnsi"/>
          <w:lang w:eastAsia="ar-SA"/>
        </w:rPr>
        <w:t xml:space="preserve">Instytucja Pośrednicząca może podjąć decyzję o wprowadzeniu tych wydatków do zapisów Umowy, jako wydatków niekwalifikowalnych lub kwalifikowanych. Instytucja Pośrednicząca podejmując decyzję o wprowadzeniu ww. wydatków do wydatków niekwalifikowanych lub kwalifikowanych bierze pod uwagę cel Projektu określony we wniosku, oraz zapisy </w:t>
      </w:r>
      <w:r w:rsidRPr="006474C0">
        <w:rPr>
          <w:rFonts w:asciiTheme="minorHAnsi" w:hAnsiTheme="minorHAnsi" w:cstheme="minorHAnsi"/>
        </w:rPr>
        <w:t>§</w:t>
      </w:r>
      <w:r w:rsidRPr="006474C0">
        <w:rPr>
          <w:rFonts w:asciiTheme="minorHAnsi" w:hAnsiTheme="minorHAnsi" w:cstheme="minorHAnsi"/>
          <w:lang w:eastAsia="ar-SA"/>
        </w:rPr>
        <w:t xml:space="preserve"> 4 ust. 1.</w:t>
      </w:r>
    </w:p>
    <w:p w14:paraId="549CEDA2" w14:textId="7D0A069E" w:rsidR="00457E74" w:rsidRPr="006474C0" w:rsidRDefault="009165E4" w:rsidP="00197511">
      <w:pPr>
        <w:pStyle w:val="Akapitzlist"/>
        <w:numPr>
          <w:ilvl w:val="0"/>
          <w:numId w:val="261"/>
        </w:numPr>
        <w:autoSpaceDE w:val="0"/>
        <w:autoSpaceDN w:val="0"/>
        <w:adjustRightInd w:val="0"/>
        <w:spacing w:line="360" w:lineRule="auto"/>
        <w:ind w:left="284"/>
        <w:rPr>
          <w:rFonts w:asciiTheme="minorHAnsi" w:hAnsiTheme="minorHAnsi" w:cstheme="minorHAnsi"/>
        </w:rPr>
      </w:pPr>
      <w:r w:rsidRPr="006474C0">
        <w:rPr>
          <w:rFonts w:asciiTheme="minorHAnsi" w:hAnsiTheme="minorHAnsi" w:cstheme="minorHAnsi"/>
        </w:rPr>
        <w:t>Beneficjent nie ma możliwości dokonywania zmian w Projekcie w zakresie kwot ryczałtowych określonych we Wniosku oraz niniejszej Umowie, a w szczególności wysokości kwot oraz przypisanych im wskaźników pomiaru kwot ryczałtowych.</w:t>
      </w:r>
    </w:p>
    <w:p w14:paraId="17429099" w14:textId="04ACD982" w:rsidR="00457E74" w:rsidRPr="006474C0" w:rsidRDefault="00BA0FAC" w:rsidP="00197511">
      <w:pPr>
        <w:pStyle w:val="Akapitzlist"/>
        <w:numPr>
          <w:ilvl w:val="0"/>
          <w:numId w:val="261"/>
        </w:numPr>
        <w:autoSpaceDE w:val="0"/>
        <w:autoSpaceDN w:val="0"/>
        <w:adjustRightInd w:val="0"/>
        <w:spacing w:line="360" w:lineRule="auto"/>
        <w:ind w:left="284"/>
        <w:rPr>
          <w:rFonts w:asciiTheme="minorHAnsi" w:hAnsiTheme="minorHAnsi" w:cstheme="minorHAnsi"/>
        </w:rPr>
      </w:pPr>
      <w:r w:rsidRPr="006474C0">
        <w:rPr>
          <w:rFonts w:asciiTheme="minorHAnsi" w:hAnsiTheme="minorHAnsi" w:cstheme="minorHAnsi"/>
        </w:rPr>
        <w:t xml:space="preserve">Zmiana formy prawnej </w:t>
      </w:r>
      <w:r w:rsidR="00EE6FF0" w:rsidRPr="006474C0">
        <w:rPr>
          <w:rFonts w:asciiTheme="minorHAnsi" w:hAnsiTheme="minorHAnsi" w:cstheme="minorHAnsi"/>
        </w:rPr>
        <w:t>Beneficjenta</w:t>
      </w:r>
      <w:r w:rsidRPr="006474C0">
        <w:rPr>
          <w:rFonts w:asciiTheme="minorHAnsi" w:hAnsiTheme="minorHAnsi" w:cstheme="minorHAnsi"/>
        </w:rPr>
        <w:t>, przekształcenia własnościowe lub konieczność wprowadzenia innych zmian, w wyniku wystąpienia okoliczności nieprzew</w:t>
      </w:r>
      <w:r w:rsidR="0084250B" w:rsidRPr="006474C0">
        <w:rPr>
          <w:rFonts w:asciiTheme="minorHAnsi" w:hAnsiTheme="minorHAnsi" w:cstheme="minorHAnsi"/>
        </w:rPr>
        <w:t xml:space="preserve">idzianych </w:t>
      </w:r>
      <w:r w:rsidR="00AC7491" w:rsidRPr="006474C0">
        <w:rPr>
          <w:rFonts w:asciiTheme="minorHAnsi" w:hAnsiTheme="minorHAnsi" w:cstheme="minorHAnsi"/>
        </w:rPr>
        <w:br/>
      </w:r>
      <w:r w:rsidR="0084250B" w:rsidRPr="006474C0">
        <w:rPr>
          <w:rFonts w:asciiTheme="minorHAnsi" w:hAnsiTheme="minorHAnsi" w:cstheme="minorHAnsi"/>
        </w:rPr>
        <w:lastRenderedPageBreak/>
        <w:t>w momencie składania W</w:t>
      </w:r>
      <w:r w:rsidRPr="006474C0">
        <w:rPr>
          <w:rFonts w:asciiTheme="minorHAnsi" w:hAnsiTheme="minorHAnsi" w:cstheme="minorHAnsi"/>
        </w:rPr>
        <w:t xml:space="preserve">niosku, a mogących skutkować przeniesieniem praw </w:t>
      </w:r>
      <w:r w:rsidR="0014666B" w:rsidRPr="006474C0">
        <w:rPr>
          <w:rFonts w:asciiTheme="minorHAnsi" w:hAnsiTheme="minorHAnsi" w:cstheme="minorHAnsi"/>
        </w:rPr>
        <w:br/>
      </w:r>
      <w:r w:rsidRPr="006474C0">
        <w:rPr>
          <w:rFonts w:asciiTheme="minorHAnsi" w:hAnsiTheme="minorHAnsi" w:cstheme="minorHAnsi"/>
        </w:rPr>
        <w:t>i obowiązków</w:t>
      </w:r>
      <w:r w:rsidR="00951C14" w:rsidRPr="006474C0">
        <w:rPr>
          <w:rFonts w:asciiTheme="minorHAnsi" w:hAnsiTheme="minorHAnsi" w:cstheme="minorHAnsi"/>
        </w:rPr>
        <w:t xml:space="preserve"> wynikających z zapisów Umowy, </w:t>
      </w:r>
      <w:r w:rsidRPr="006474C0">
        <w:rPr>
          <w:rFonts w:asciiTheme="minorHAnsi" w:hAnsiTheme="minorHAnsi" w:cstheme="minorHAnsi"/>
        </w:rPr>
        <w:t xml:space="preserve">możliwe są wyłącznie po poinformowaniu </w:t>
      </w:r>
      <w:r w:rsidRPr="006474C0">
        <w:rPr>
          <w:rFonts w:asciiTheme="minorHAnsi" w:hAnsiTheme="minorHAnsi" w:cstheme="minorHAnsi"/>
          <w:bCs/>
        </w:rPr>
        <w:t xml:space="preserve">Instytucji </w:t>
      </w:r>
      <w:r w:rsidR="004C4ADE" w:rsidRPr="006474C0">
        <w:rPr>
          <w:rFonts w:asciiTheme="minorHAnsi" w:hAnsiTheme="minorHAnsi" w:cstheme="minorHAnsi"/>
          <w:bCs/>
        </w:rPr>
        <w:t>Pośredniczącej</w:t>
      </w:r>
      <w:r w:rsidRPr="006474C0">
        <w:rPr>
          <w:rFonts w:asciiTheme="minorHAnsi" w:hAnsiTheme="minorHAnsi" w:cstheme="minorHAnsi"/>
        </w:rPr>
        <w:t xml:space="preserve"> o konieczności ich wprowadzenia i zaakceptowaniu ich przez </w:t>
      </w:r>
      <w:r w:rsidRPr="006474C0">
        <w:rPr>
          <w:rFonts w:asciiTheme="minorHAnsi" w:hAnsiTheme="minorHAnsi" w:cstheme="minorHAnsi"/>
          <w:bCs/>
        </w:rPr>
        <w:t xml:space="preserve">Instytucję </w:t>
      </w:r>
      <w:r w:rsidR="004C4ADE" w:rsidRPr="006474C0">
        <w:rPr>
          <w:rFonts w:asciiTheme="minorHAnsi" w:hAnsiTheme="minorHAnsi" w:cstheme="minorHAnsi"/>
          <w:bCs/>
        </w:rPr>
        <w:t>Pośredniczącą</w:t>
      </w:r>
      <w:r w:rsidRPr="006474C0">
        <w:rPr>
          <w:rFonts w:asciiTheme="minorHAnsi" w:hAnsiTheme="minorHAnsi" w:cstheme="minorHAnsi"/>
          <w:bCs/>
        </w:rPr>
        <w:t xml:space="preserve">. Nie zgłoszenie ww. zmian przez </w:t>
      </w:r>
      <w:r w:rsidR="00EE6FF0" w:rsidRPr="006474C0">
        <w:rPr>
          <w:rFonts w:asciiTheme="minorHAnsi" w:hAnsiTheme="minorHAnsi" w:cstheme="minorHAnsi"/>
          <w:bCs/>
        </w:rPr>
        <w:t>Beneficjenta</w:t>
      </w:r>
      <w:r w:rsidRPr="006474C0">
        <w:rPr>
          <w:rFonts w:asciiTheme="minorHAnsi" w:hAnsiTheme="minorHAnsi" w:cstheme="minorHAnsi"/>
          <w:bCs/>
        </w:rPr>
        <w:t xml:space="preserve"> Instytucji </w:t>
      </w:r>
      <w:r w:rsidR="004C4ADE" w:rsidRPr="006474C0">
        <w:rPr>
          <w:rFonts w:asciiTheme="minorHAnsi" w:hAnsiTheme="minorHAnsi" w:cstheme="minorHAnsi"/>
          <w:bCs/>
        </w:rPr>
        <w:t>Pośredniczącej</w:t>
      </w:r>
      <w:r w:rsidRPr="006474C0">
        <w:rPr>
          <w:rFonts w:asciiTheme="minorHAnsi" w:hAnsiTheme="minorHAnsi" w:cstheme="minorHAnsi"/>
          <w:bCs/>
        </w:rPr>
        <w:t xml:space="preserve">, lub nie uzyskanie akceptacji Instytucji </w:t>
      </w:r>
      <w:r w:rsidR="004C4ADE" w:rsidRPr="006474C0">
        <w:rPr>
          <w:rFonts w:asciiTheme="minorHAnsi" w:hAnsiTheme="minorHAnsi" w:cstheme="minorHAnsi"/>
          <w:bCs/>
        </w:rPr>
        <w:t>Pośredniczące</w:t>
      </w:r>
      <w:r w:rsidRPr="006474C0">
        <w:rPr>
          <w:rFonts w:asciiTheme="minorHAnsi" w:hAnsiTheme="minorHAnsi" w:cstheme="minorHAnsi"/>
          <w:bCs/>
        </w:rPr>
        <w:t xml:space="preserve">j na dokonanie ww. zmian może skutkować </w:t>
      </w:r>
      <w:r w:rsidRPr="006474C0">
        <w:rPr>
          <w:rFonts w:asciiTheme="minorHAnsi" w:hAnsiTheme="minorHAnsi" w:cstheme="minorHAnsi"/>
        </w:rPr>
        <w:t>rozwiązaniem Umowy na zasadach w niej przewidzianych.</w:t>
      </w:r>
    </w:p>
    <w:p w14:paraId="65BF087C" w14:textId="77777777" w:rsidR="006770F4" w:rsidRPr="006474C0" w:rsidRDefault="006770F4" w:rsidP="00197511">
      <w:pPr>
        <w:spacing w:after="0" w:line="360" w:lineRule="auto"/>
        <w:jc w:val="both"/>
        <w:rPr>
          <w:rFonts w:asciiTheme="minorHAnsi" w:hAnsiTheme="minorHAnsi" w:cstheme="minorHAnsi"/>
          <w:color w:val="FF0000"/>
          <w:sz w:val="24"/>
          <w:szCs w:val="24"/>
        </w:rPr>
      </w:pPr>
    </w:p>
    <w:p w14:paraId="6CB57634" w14:textId="77777777" w:rsidR="006402B2" w:rsidRPr="006474C0" w:rsidRDefault="006402B2" w:rsidP="00197511">
      <w:pPr>
        <w:tabs>
          <w:tab w:val="left" w:pos="360"/>
        </w:tabs>
        <w:suppressAutoHyphens/>
        <w:autoSpaceDE w:val="0"/>
        <w:spacing w:after="60" w:line="360" w:lineRule="auto"/>
        <w:rPr>
          <w:rFonts w:cs="Calibri"/>
          <w:b/>
          <w:sz w:val="24"/>
          <w:szCs w:val="24"/>
          <w:lang w:eastAsia="ar-SA"/>
        </w:rPr>
      </w:pPr>
      <w:r w:rsidRPr="006474C0">
        <w:rPr>
          <w:rFonts w:cs="Calibri"/>
          <w:b/>
          <w:sz w:val="24"/>
          <w:szCs w:val="24"/>
          <w:lang w:eastAsia="ar-SA"/>
        </w:rPr>
        <w:t xml:space="preserve">Zasady równościowe - Zasada równości kobiet i mężczyzn oraz zasada równości szans </w:t>
      </w:r>
      <w:r w:rsidRPr="006474C0">
        <w:rPr>
          <w:rFonts w:cs="Calibri"/>
          <w:b/>
          <w:sz w:val="24"/>
          <w:szCs w:val="24"/>
          <w:lang w:eastAsia="ar-SA"/>
        </w:rPr>
        <w:br/>
        <w:t>i niedyskryminacji</w:t>
      </w:r>
    </w:p>
    <w:p w14:paraId="08849E15" w14:textId="42F979F9" w:rsidR="006402B2" w:rsidRPr="006474C0" w:rsidRDefault="00DE7652" w:rsidP="00197511">
      <w:pPr>
        <w:suppressAutoHyphens/>
        <w:spacing w:after="0" w:line="360" w:lineRule="auto"/>
        <w:rPr>
          <w:rFonts w:cs="Calibri"/>
          <w:b/>
          <w:color w:val="000000"/>
          <w:sz w:val="24"/>
          <w:szCs w:val="24"/>
          <w:lang w:eastAsia="ar-SA"/>
        </w:rPr>
      </w:pPr>
      <w:r w:rsidRPr="006474C0">
        <w:rPr>
          <w:rFonts w:cs="Calibri"/>
          <w:b/>
          <w:color w:val="000000"/>
          <w:sz w:val="24"/>
          <w:szCs w:val="24"/>
          <w:lang w:eastAsia="ar-SA"/>
        </w:rPr>
        <w:t xml:space="preserve">§ </w:t>
      </w:r>
      <w:r w:rsidR="004D29C9" w:rsidRPr="006474C0">
        <w:rPr>
          <w:rFonts w:cs="Calibri"/>
          <w:b/>
          <w:color w:val="000000"/>
          <w:sz w:val="24"/>
          <w:szCs w:val="24"/>
          <w:lang w:eastAsia="ar-SA"/>
        </w:rPr>
        <w:t>2</w:t>
      </w:r>
      <w:r w:rsidR="0043697F" w:rsidRPr="006474C0">
        <w:rPr>
          <w:rFonts w:cs="Calibri"/>
          <w:b/>
          <w:color w:val="000000"/>
          <w:sz w:val="24"/>
          <w:szCs w:val="24"/>
          <w:lang w:eastAsia="ar-SA"/>
        </w:rPr>
        <w:t>5</w:t>
      </w:r>
    </w:p>
    <w:p w14:paraId="62B14266" w14:textId="77777777" w:rsidR="005E77C2" w:rsidRPr="006474C0" w:rsidRDefault="005E77C2" w:rsidP="00197511">
      <w:pPr>
        <w:numPr>
          <w:ilvl w:val="0"/>
          <w:numId w:val="223"/>
        </w:numPr>
        <w:spacing w:after="0" w:line="360" w:lineRule="auto"/>
        <w:ind w:left="357" w:hanging="357"/>
        <w:rPr>
          <w:rFonts w:cs="Calibri"/>
          <w:sz w:val="24"/>
          <w:szCs w:val="24"/>
        </w:rPr>
      </w:pPr>
      <w:r w:rsidRPr="006474C0">
        <w:rPr>
          <w:rFonts w:cs="Calibri"/>
          <w:sz w:val="24"/>
          <w:szCs w:val="24"/>
        </w:rPr>
        <w:t xml:space="preserve">Beneficjent zobowiązuje się do przestrzegania zasad równościowych, w tym </w:t>
      </w:r>
      <w:r w:rsidRPr="006474C0">
        <w:rPr>
          <w:rFonts w:cs="Calibri"/>
          <w:i/>
          <w:sz w:val="24"/>
          <w:szCs w:val="24"/>
        </w:rPr>
        <w:t>Standardów dostępności dla polityki spójności na lata 2021-2027,</w:t>
      </w:r>
      <w:r w:rsidRPr="006474C0">
        <w:rPr>
          <w:rFonts w:cs="Calibri"/>
          <w:sz w:val="24"/>
          <w:szCs w:val="24"/>
        </w:rPr>
        <w:t xml:space="preserve"> Karty Praw Podstawowych (KPP)</w:t>
      </w:r>
      <w:r w:rsidR="00C86659" w:rsidRPr="006474C0">
        <w:rPr>
          <w:rFonts w:cs="Calibri"/>
          <w:sz w:val="24"/>
          <w:szCs w:val="24"/>
        </w:rPr>
        <w:t xml:space="preserve">             </w:t>
      </w:r>
      <w:r w:rsidR="00257DFF" w:rsidRPr="006474C0">
        <w:rPr>
          <w:rFonts w:cs="Calibri"/>
          <w:sz w:val="24"/>
          <w:szCs w:val="24"/>
        </w:rPr>
        <w:t xml:space="preserve"> (w szczególności z artykułami wskazanymi w </w:t>
      </w:r>
      <w:r w:rsidR="00257DFF" w:rsidRPr="006474C0">
        <w:rPr>
          <w:rFonts w:cs="Calibri"/>
          <w:i/>
          <w:iCs/>
          <w:sz w:val="24"/>
          <w:szCs w:val="24"/>
        </w:rPr>
        <w:t>Procedurze składania zgłoszeń o podejrzeniu niezgodności z Kartą Praw Podstawowych (KPP) do praktyki wdrażania programu regionalnego Fundusze Europejskie dla Opolskiego 2021-2027</w:t>
      </w:r>
      <w:r w:rsidR="00257DFF" w:rsidRPr="006474C0">
        <w:rPr>
          <w:rFonts w:cs="Calibri"/>
          <w:sz w:val="24"/>
          <w:szCs w:val="24"/>
        </w:rPr>
        <w:t xml:space="preserve"> dostępnej na stronie internetowej Instytucji Zarządzającej</w:t>
      </w:r>
      <w:r w:rsidR="0031283E" w:rsidRPr="006474C0">
        <w:rPr>
          <w:rFonts w:cs="Calibri"/>
          <w:sz w:val="24"/>
          <w:szCs w:val="24"/>
        </w:rPr>
        <w:t>)</w:t>
      </w:r>
      <w:r w:rsidR="00257DFF" w:rsidRPr="006474C0">
        <w:rPr>
          <w:rFonts w:cs="Calibri"/>
          <w:sz w:val="24"/>
          <w:szCs w:val="24"/>
        </w:rPr>
        <w:t xml:space="preserve"> oraz Konwencji o prawach osób niepełnosprawnych (KPON) (w szczególności </w:t>
      </w:r>
      <w:r w:rsidR="00C86659" w:rsidRPr="006474C0">
        <w:rPr>
          <w:rFonts w:cs="Calibri"/>
          <w:sz w:val="24"/>
          <w:szCs w:val="24"/>
        </w:rPr>
        <w:t xml:space="preserve">z artykułami </w:t>
      </w:r>
      <w:r w:rsidR="00257DFF" w:rsidRPr="006474C0">
        <w:rPr>
          <w:rFonts w:cs="Calibri"/>
          <w:sz w:val="24"/>
          <w:szCs w:val="24"/>
        </w:rPr>
        <w:t xml:space="preserve">wskazanymi w </w:t>
      </w:r>
      <w:r w:rsidR="00257DFF" w:rsidRPr="006474C0">
        <w:rPr>
          <w:rFonts w:cs="Calibri"/>
          <w:i/>
          <w:iCs/>
          <w:sz w:val="24"/>
          <w:szCs w:val="24"/>
        </w:rPr>
        <w:t>Procedurze służącej do włączania zapisów Konwencji o prawach osób niepełnosprawnych (KPON) do praktyki wdrażania programu regionalnego</w:t>
      </w:r>
      <w:r w:rsidR="00C86659" w:rsidRPr="006474C0">
        <w:rPr>
          <w:rFonts w:cs="Calibri"/>
          <w:i/>
          <w:iCs/>
          <w:sz w:val="24"/>
          <w:szCs w:val="24"/>
        </w:rPr>
        <w:t xml:space="preserve"> Fundusze Europejskie dla Opolskiego 2021-2027</w:t>
      </w:r>
      <w:r w:rsidR="00C86659" w:rsidRPr="006474C0">
        <w:rPr>
          <w:rFonts w:cs="Calibri"/>
          <w:sz w:val="24"/>
          <w:szCs w:val="24"/>
        </w:rPr>
        <w:t xml:space="preserve"> dostępnej na stronie internetowej Instytucji Zarządzającej).</w:t>
      </w:r>
    </w:p>
    <w:p w14:paraId="454D3ACA" w14:textId="77777777" w:rsidR="005E77C2" w:rsidRPr="006474C0" w:rsidRDefault="005E77C2" w:rsidP="00197511">
      <w:pPr>
        <w:numPr>
          <w:ilvl w:val="0"/>
          <w:numId w:val="223"/>
        </w:numPr>
        <w:spacing w:after="0" w:line="360" w:lineRule="auto"/>
        <w:ind w:left="357" w:hanging="357"/>
        <w:rPr>
          <w:rFonts w:cs="Calibri"/>
          <w:sz w:val="24"/>
          <w:szCs w:val="24"/>
        </w:rPr>
      </w:pPr>
      <w:r w:rsidRPr="006474C0">
        <w:rPr>
          <w:rFonts w:cs="Calibri"/>
          <w:sz w:val="24"/>
          <w:szCs w:val="24"/>
        </w:rPr>
        <w:t>W przypadku Beneficjentów będących jednostkami samorządu terytorialnego lub podmiotami od nich zależnymi lub przez nie kontrolowanymi, warunek ten nie odnosi się wyłącznie do działalności prowadzonej w ramach Projektu, ale do ogółu podejmowanych przez jednostkę działań, w tym ustanawianych przez Beneficjenta aktów prawa miejscowego.</w:t>
      </w:r>
    </w:p>
    <w:p w14:paraId="3ED53B43" w14:textId="77777777" w:rsidR="005E77C2" w:rsidRPr="006474C0" w:rsidRDefault="005E77C2" w:rsidP="00197511">
      <w:pPr>
        <w:numPr>
          <w:ilvl w:val="0"/>
          <w:numId w:val="223"/>
        </w:numPr>
        <w:spacing w:after="0" w:line="360" w:lineRule="auto"/>
        <w:ind w:left="357" w:hanging="357"/>
        <w:rPr>
          <w:rFonts w:cs="Calibri"/>
          <w:sz w:val="24"/>
          <w:szCs w:val="24"/>
        </w:rPr>
      </w:pPr>
      <w:r w:rsidRPr="006474C0">
        <w:rPr>
          <w:rFonts w:cs="Calibri"/>
          <w:sz w:val="24"/>
          <w:szCs w:val="24"/>
        </w:rPr>
        <w:t xml:space="preserve">W przypadku Beneficjentów, o których mowa w ust. 2 powyżej, podpisanie Umowy </w:t>
      </w:r>
      <w:r w:rsidRPr="006474C0">
        <w:rPr>
          <w:rFonts w:cs="Calibri"/>
          <w:sz w:val="24"/>
          <w:szCs w:val="24"/>
        </w:rPr>
        <w:br/>
        <w:t xml:space="preserve">o dofinansowanie jest jednoznaczne ze złożeniem przez Beneficjenta oświadczenia, </w:t>
      </w:r>
      <w:r w:rsidRPr="006474C0">
        <w:rPr>
          <w:rFonts w:cs="Calibri"/>
          <w:sz w:val="24"/>
          <w:szCs w:val="24"/>
        </w:rPr>
        <w:br/>
        <w:t xml:space="preserve">iż instytucja którą reprezentuje nie podejmowała i nie podejmuje jakichkolwiek działań dyskryminujących, w tym nie ustanowiła jakichkolwiek aktów prawa miejscowego, </w:t>
      </w:r>
      <w:r w:rsidRPr="006474C0">
        <w:rPr>
          <w:rFonts w:cs="Calibri"/>
          <w:sz w:val="24"/>
          <w:szCs w:val="24"/>
        </w:rPr>
        <w:lastRenderedPageBreak/>
        <w:t xml:space="preserve">sprzecznych z zasadami, o których mowa w art. 9 ust. 3 Rozporządzenia ogólnego, </w:t>
      </w:r>
      <w:r w:rsidRPr="006474C0">
        <w:rPr>
          <w:rFonts w:cs="Calibri"/>
          <w:sz w:val="24"/>
          <w:szCs w:val="24"/>
        </w:rPr>
        <w:br/>
        <w:t>a w przypadku podjęcia takich działań przez Beneficjenta, podjęte zostały działania naprawcze, skutkujące uchyleniem działań dyskryminujących, w szczególności uchylające dyskryminujące akty prawa miejscowego Beneficjenta.</w:t>
      </w:r>
    </w:p>
    <w:p w14:paraId="154F580D" w14:textId="77777777" w:rsidR="005E77C2" w:rsidRPr="006474C0" w:rsidRDefault="005E77C2" w:rsidP="00197511">
      <w:pPr>
        <w:numPr>
          <w:ilvl w:val="0"/>
          <w:numId w:val="223"/>
        </w:numPr>
        <w:spacing w:after="0" w:line="360" w:lineRule="auto"/>
        <w:ind w:left="357" w:hanging="357"/>
        <w:contextualSpacing/>
        <w:rPr>
          <w:rFonts w:cs="Calibri"/>
          <w:sz w:val="24"/>
          <w:szCs w:val="24"/>
        </w:rPr>
      </w:pPr>
      <w:r w:rsidRPr="006474C0">
        <w:rPr>
          <w:rFonts w:cs="Calibri"/>
          <w:sz w:val="24"/>
          <w:szCs w:val="24"/>
        </w:rPr>
        <w:t>Beneficjent, o którym mowa w</w:t>
      </w:r>
      <w:r w:rsidR="00BF4A39" w:rsidRPr="006474C0">
        <w:rPr>
          <w:rFonts w:cs="Calibri"/>
          <w:sz w:val="24"/>
          <w:szCs w:val="24"/>
        </w:rPr>
        <w:t xml:space="preserve"> </w:t>
      </w:r>
      <w:r w:rsidRPr="006474C0">
        <w:rPr>
          <w:rFonts w:cs="Calibri"/>
          <w:sz w:val="24"/>
          <w:szCs w:val="24"/>
        </w:rPr>
        <w:t xml:space="preserve">ust. 2, podpisując niniejszą Umowę </w:t>
      </w:r>
      <w:r w:rsidRPr="006474C0">
        <w:rPr>
          <w:rFonts w:cs="Calibri"/>
          <w:sz w:val="24"/>
          <w:szCs w:val="24"/>
        </w:rPr>
        <w:br/>
        <w:t>o dofinansowanie oświadcza również, że na dzień zawarcia Umowy o dofinansowanie nie toczy się wobec niego jakiekolwiek postępowanie w związku z możliwością podejmowania przez Beneficjenta działań dyskryminacyjnych, nie zostały wydane jakiekolwiek orzeczenia organów administracji publicznej lub sądów stwierdzające podejmowanie działań dyskryminacyjnych przez Beneficjenta, a w przypadku wydania orzeczenia stwierdzającego podejmowanie działań dyskryminacyjnych przez Beneficjenta, Beneficjent, oświadcza, że podjęte zostały działania naprawcze, skutkujące uchyleniem działań dyskryminujących, w szczególności uchylające dyskryminujące akty prawa miejscowego Beneficjenta.</w:t>
      </w:r>
    </w:p>
    <w:p w14:paraId="1FF1B4FB" w14:textId="77777777" w:rsidR="005E77C2" w:rsidRPr="006474C0" w:rsidRDefault="005E77C2" w:rsidP="00197511">
      <w:pPr>
        <w:numPr>
          <w:ilvl w:val="0"/>
          <w:numId w:val="223"/>
        </w:numPr>
        <w:spacing w:after="0" w:line="360" w:lineRule="auto"/>
        <w:ind w:left="357" w:hanging="357"/>
        <w:contextualSpacing/>
        <w:rPr>
          <w:rFonts w:cs="Calibri"/>
          <w:sz w:val="24"/>
          <w:szCs w:val="24"/>
        </w:rPr>
      </w:pPr>
      <w:r w:rsidRPr="006474C0">
        <w:rPr>
          <w:rFonts w:cs="Calibri"/>
          <w:sz w:val="24"/>
          <w:szCs w:val="24"/>
        </w:rPr>
        <w:t>Beneficjent jest zobowiązany niezwłocznie poinformować właściwą instytucję o wystąpieniu jakichkolwiek okoliczności, które powodować będą nieaktualność w/w oświadczeń Beneficjenta wskazanych w ust. 3 i 4, w szczególności o podjęciu działań dyskryminacyjnych, w tym o ustanowieniu przez Beneficjenta aktów prawa miejscowego,  sprzecznych z zasadami, o których mowa w art. 9 ust. 3 Rozporządzenia ogólnego, toczących się wobec Beneficjenta postępowaniach lub wydanych wobec Beneficjenta orzeczeniach organów administracji publicznej lub sądów, w przedmiocie podejmowania przez Beneficjenta działań dyskryminacyjnych.</w:t>
      </w:r>
    </w:p>
    <w:p w14:paraId="16B8B4E3" w14:textId="77777777" w:rsidR="005E77C2" w:rsidRPr="006474C0" w:rsidRDefault="005E77C2" w:rsidP="00197511">
      <w:pPr>
        <w:numPr>
          <w:ilvl w:val="0"/>
          <w:numId w:val="223"/>
        </w:numPr>
        <w:spacing w:after="0" w:line="360" w:lineRule="auto"/>
        <w:ind w:left="357" w:hanging="357"/>
        <w:rPr>
          <w:rFonts w:cs="Calibri"/>
          <w:sz w:val="24"/>
          <w:szCs w:val="24"/>
        </w:rPr>
      </w:pPr>
      <w:r w:rsidRPr="006474C0">
        <w:rPr>
          <w:rFonts w:cs="Calibri"/>
          <w:sz w:val="24"/>
          <w:szCs w:val="24"/>
        </w:rPr>
        <w:t>Beneficjent zobowiązuje się do przestrzegania zasad równościowych, w tym Standardów dostępności dla polityki spójności na lata 2021-2027, Karty Praw Podstawowych (KPP) oraz Konwencji o prawach osób niepełnosprawnych (KPON) na wszystkich etapach wdrażania Projektu (w tym w odniesieniu do uczestników projektów).</w:t>
      </w:r>
    </w:p>
    <w:p w14:paraId="470028AE" w14:textId="77777777" w:rsidR="005E77C2" w:rsidRPr="006474C0" w:rsidRDefault="005E77C2" w:rsidP="00197511">
      <w:pPr>
        <w:numPr>
          <w:ilvl w:val="0"/>
          <w:numId w:val="223"/>
        </w:numPr>
        <w:spacing w:after="0" w:line="360" w:lineRule="auto"/>
        <w:ind w:left="357" w:hanging="357"/>
        <w:rPr>
          <w:rFonts w:cs="Calibri"/>
          <w:sz w:val="24"/>
          <w:szCs w:val="24"/>
        </w:rPr>
      </w:pPr>
      <w:r w:rsidRPr="006474C0">
        <w:rPr>
          <w:rFonts w:cs="Calibri"/>
          <w:sz w:val="24"/>
          <w:szCs w:val="24"/>
        </w:rPr>
        <w:t>Powyższe ma charakter deklaratywny wyłącznie na etapie wnioskowania i będzie podlegać weryfikacji na etapie rozliczania i kontroli.</w:t>
      </w:r>
    </w:p>
    <w:p w14:paraId="6C25683C" w14:textId="77777777" w:rsidR="005E77C2" w:rsidRPr="006474C0" w:rsidRDefault="005E77C2" w:rsidP="00197511">
      <w:pPr>
        <w:numPr>
          <w:ilvl w:val="0"/>
          <w:numId w:val="223"/>
        </w:numPr>
        <w:spacing w:after="0" w:line="360" w:lineRule="auto"/>
        <w:ind w:left="357" w:hanging="357"/>
        <w:rPr>
          <w:rFonts w:cs="Calibri"/>
          <w:sz w:val="24"/>
          <w:szCs w:val="24"/>
        </w:rPr>
      </w:pPr>
      <w:r w:rsidRPr="006474C0">
        <w:rPr>
          <w:rFonts w:cs="Calibri"/>
          <w:sz w:val="24"/>
          <w:szCs w:val="24"/>
        </w:rPr>
        <w:lastRenderedPageBreak/>
        <w:t>W przypadku powzięcia wiedzy lub otrzymania zgłoszenia o podejrzeniu naruszenia przez Beneficjenta zasad równościowych lub/i podejmowanych działań dyskryminacyjnych, sprzecznych z zasadami horyzontalnymi, o których mowa w art. 9 ust. 3 Rozporządzenia ogólnego, wypłata dofinansowania przewidzianego w umowie może zostać wstrzymana</w:t>
      </w:r>
      <w:r w:rsidRPr="006474C0">
        <w:rPr>
          <w:rFonts w:cs="Calibri"/>
          <w:i/>
          <w:sz w:val="24"/>
          <w:szCs w:val="24"/>
        </w:rPr>
        <w:t xml:space="preserve"> </w:t>
      </w:r>
      <w:r w:rsidRPr="006474C0">
        <w:rPr>
          <w:rFonts w:cs="Calibri"/>
          <w:sz w:val="24"/>
          <w:szCs w:val="24"/>
        </w:rPr>
        <w:t>do czasu wyjaśnienia sprawy.</w:t>
      </w:r>
    </w:p>
    <w:p w14:paraId="721CBB82" w14:textId="77777777" w:rsidR="005E77C2" w:rsidRPr="006474C0" w:rsidRDefault="005E77C2" w:rsidP="00197511">
      <w:pPr>
        <w:numPr>
          <w:ilvl w:val="0"/>
          <w:numId w:val="223"/>
        </w:numPr>
        <w:spacing w:after="0" w:line="360" w:lineRule="auto"/>
        <w:ind w:left="357" w:hanging="357"/>
        <w:rPr>
          <w:rFonts w:cs="Calibri"/>
          <w:sz w:val="24"/>
          <w:szCs w:val="24"/>
        </w:rPr>
      </w:pPr>
      <w:r w:rsidRPr="006474C0">
        <w:rPr>
          <w:rFonts w:cs="Calibri"/>
          <w:sz w:val="24"/>
          <w:szCs w:val="24"/>
        </w:rPr>
        <w:t xml:space="preserve">Po rozpatrzeniu sprawy przez właściwy organ/instytucję, w zależności od okoliczności może to oznaczać uznanie za niekwalifikowalne wszystkich wydatków w ramach Projektu </w:t>
      </w:r>
      <w:r w:rsidRPr="006474C0">
        <w:rPr>
          <w:rFonts w:cs="Calibri"/>
          <w:sz w:val="24"/>
          <w:szCs w:val="24"/>
        </w:rPr>
        <w:br/>
        <w:t xml:space="preserve">i obciążenie Beneficjenta korektą finansową lub pomniejszeniem wydatków, o których mowa w art. 26 ustawy wdrożeniowej. </w:t>
      </w:r>
    </w:p>
    <w:p w14:paraId="535251DA" w14:textId="77777777" w:rsidR="005E77C2" w:rsidRPr="006474C0" w:rsidRDefault="005E77C2" w:rsidP="00197511">
      <w:pPr>
        <w:numPr>
          <w:ilvl w:val="0"/>
          <w:numId w:val="223"/>
        </w:numPr>
        <w:spacing w:after="0" w:line="360" w:lineRule="auto"/>
        <w:ind w:left="357" w:hanging="357"/>
        <w:rPr>
          <w:rFonts w:cs="Calibri"/>
          <w:sz w:val="24"/>
          <w:szCs w:val="24"/>
        </w:rPr>
      </w:pPr>
      <w:r w:rsidRPr="006474C0">
        <w:rPr>
          <w:rFonts w:cs="Calibri"/>
          <w:sz w:val="24"/>
          <w:szCs w:val="24"/>
        </w:rPr>
        <w:t xml:space="preserve">W przypadku rażących lub notorycznych naruszeń </w:t>
      </w:r>
      <w:r w:rsidRPr="006474C0">
        <w:rPr>
          <w:rFonts w:cs="Calibri"/>
          <w:i/>
          <w:sz w:val="24"/>
          <w:szCs w:val="24"/>
        </w:rPr>
        <w:t>Standardów dostępności dla polityki spójności 2021-2027</w:t>
      </w:r>
      <w:r w:rsidRPr="006474C0">
        <w:rPr>
          <w:rFonts w:cs="Calibri"/>
          <w:sz w:val="24"/>
          <w:szCs w:val="24"/>
        </w:rPr>
        <w:t xml:space="preserve">, stanowiących załącznik nr 2 do </w:t>
      </w:r>
      <w:r w:rsidRPr="006474C0">
        <w:rPr>
          <w:rFonts w:cs="Calibri"/>
          <w:i/>
          <w:sz w:val="24"/>
          <w:szCs w:val="24"/>
        </w:rPr>
        <w:t xml:space="preserve">Wytycznych dotyczących zasad równościowych </w:t>
      </w:r>
      <w:r w:rsidRPr="006474C0">
        <w:rPr>
          <w:rFonts w:cs="Calibri"/>
          <w:sz w:val="24"/>
          <w:szCs w:val="24"/>
        </w:rPr>
        <w:t>lub uchylania się beneficjenta od realizacji działań naprawczych Instytucja Pośrednicząca FEO 2021-2027 może uznać część wydatków za niekwalifikowalne. Skutkować może to obciążeniem Beneficjenta korektą finansową lub pomniejszeniem wydatków, o których mowa w art. 26 ustawy wdrożeniowej.</w:t>
      </w:r>
    </w:p>
    <w:p w14:paraId="181AFA21" w14:textId="77777777" w:rsidR="00214367" w:rsidRPr="006474C0" w:rsidRDefault="00214367" w:rsidP="00197511">
      <w:pPr>
        <w:spacing w:after="0" w:line="360" w:lineRule="auto"/>
        <w:rPr>
          <w:rFonts w:cs="Calibri"/>
          <w:b/>
          <w:sz w:val="24"/>
          <w:szCs w:val="24"/>
        </w:rPr>
      </w:pPr>
    </w:p>
    <w:p w14:paraId="5DFA86F9" w14:textId="77777777" w:rsidR="00BA0FAC" w:rsidRPr="006474C0" w:rsidRDefault="00A75DF8" w:rsidP="00197511">
      <w:pPr>
        <w:spacing w:after="0" w:line="360" w:lineRule="auto"/>
        <w:rPr>
          <w:rFonts w:cs="Calibri"/>
          <w:b/>
          <w:color w:val="000000"/>
          <w:sz w:val="24"/>
          <w:szCs w:val="24"/>
        </w:rPr>
      </w:pPr>
      <w:r w:rsidRPr="006474C0">
        <w:rPr>
          <w:rFonts w:cs="Calibri"/>
          <w:b/>
          <w:color w:val="000000"/>
          <w:sz w:val="24"/>
          <w:szCs w:val="24"/>
        </w:rPr>
        <w:t>Rozwiązanie U</w:t>
      </w:r>
      <w:r w:rsidR="00BA0FAC" w:rsidRPr="006474C0">
        <w:rPr>
          <w:rFonts w:cs="Calibri"/>
          <w:b/>
          <w:color w:val="000000"/>
          <w:sz w:val="24"/>
          <w:szCs w:val="24"/>
        </w:rPr>
        <w:t>mowy</w:t>
      </w:r>
    </w:p>
    <w:p w14:paraId="6F18E721" w14:textId="77C90F09" w:rsidR="00BA0FAC" w:rsidRPr="006474C0" w:rsidRDefault="00DD0C76" w:rsidP="00197511">
      <w:pPr>
        <w:spacing w:after="0" w:line="360" w:lineRule="auto"/>
        <w:rPr>
          <w:rFonts w:cs="Calibri"/>
          <w:b/>
          <w:color w:val="000000"/>
          <w:sz w:val="24"/>
          <w:szCs w:val="24"/>
        </w:rPr>
      </w:pPr>
      <w:r w:rsidRPr="006474C0">
        <w:rPr>
          <w:rFonts w:cs="Calibri"/>
          <w:b/>
          <w:color w:val="000000"/>
          <w:sz w:val="24"/>
          <w:szCs w:val="24"/>
        </w:rPr>
        <w:t xml:space="preserve">§ </w:t>
      </w:r>
      <w:r w:rsidR="004D29C9" w:rsidRPr="006474C0">
        <w:rPr>
          <w:rFonts w:cs="Calibri"/>
          <w:b/>
          <w:color w:val="000000"/>
          <w:sz w:val="24"/>
          <w:szCs w:val="24"/>
        </w:rPr>
        <w:t>2</w:t>
      </w:r>
      <w:r w:rsidR="0043697F" w:rsidRPr="006474C0">
        <w:rPr>
          <w:rFonts w:cs="Calibri"/>
          <w:b/>
          <w:color w:val="000000"/>
          <w:sz w:val="24"/>
          <w:szCs w:val="24"/>
        </w:rPr>
        <w:t>6</w:t>
      </w:r>
    </w:p>
    <w:p w14:paraId="2967D3AD" w14:textId="77777777" w:rsidR="00BE4C50" w:rsidRPr="006474C0" w:rsidRDefault="00BA0FAC" w:rsidP="00197511">
      <w:pPr>
        <w:pStyle w:val="Pisma"/>
        <w:numPr>
          <w:ilvl w:val="0"/>
          <w:numId w:val="54"/>
        </w:numPr>
        <w:tabs>
          <w:tab w:val="clear" w:pos="757"/>
        </w:tabs>
        <w:suppressAutoHyphens/>
        <w:autoSpaceDE/>
        <w:spacing w:line="360" w:lineRule="auto"/>
        <w:ind w:left="357" w:hanging="357"/>
        <w:jc w:val="left"/>
        <w:rPr>
          <w:rFonts w:ascii="Calibri" w:hAnsi="Calibri" w:cs="Calibri"/>
          <w:color w:val="000000"/>
          <w:sz w:val="24"/>
          <w:lang w:eastAsia="ar-SA"/>
        </w:rPr>
      </w:pPr>
      <w:r w:rsidRPr="006474C0">
        <w:rPr>
          <w:rFonts w:ascii="Calibri" w:hAnsi="Calibri" w:cs="Calibri"/>
          <w:color w:val="000000"/>
          <w:sz w:val="24"/>
        </w:rPr>
        <w:t xml:space="preserve">Instytucja </w:t>
      </w:r>
      <w:r w:rsidR="004C4ADE" w:rsidRPr="006474C0">
        <w:rPr>
          <w:rFonts w:ascii="Calibri" w:hAnsi="Calibri" w:cs="Calibri"/>
          <w:color w:val="000000"/>
          <w:sz w:val="24"/>
        </w:rPr>
        <w:t xml:space="preserve">Pośrednicząca </w:t>
      </w:r>
      <w:r w:rsidR="00BE4C50" w:rsidRPr="006474C0">
        <w:rPr>
          <w:rFonts w:ascii="Calibri" w:hAnsi="Calibri" w:cs="Calibri"/>
          <w:color w:val="000000"/>
          <w:sz w:val="24"/>
          <w:lang w:eastAsia="ar-SA"/>
        </w:rPr>
        <w:t xml:space="preserve">może rozwiązać umowę ze skutkiem natychmiastowym, o czym informuje </w:t>
      </w:r>
      <w:r w:rsidR="00332CFF" w:rsidRPr="006474C0">
        <w:rPr>
          <w:rFonts w:ascii="Calibri" w:hAnsi="Calibri" w:cs="Calibri"/>
          <w:color w:val="000000"/>
          <w:sz w:val="24"/>
          <w:lang w:eastAsia="ar-SA"/>
        </w:rPr>
        <w:t>B</w:t>
      </w:r>
      <w:r w:rsidR="00BE4C50" w:rsidRPr="006474C0">
        <w:rPr>
          <w:rFonts w:ascii="Calibri" w:hAnsi="Calibri" w:cs="Calibri"/>
          <w:color w:val="000000"/>
          <w:sz w:val="24"/>
          <w:lang w:eastAsia="ar-SA"/>
        </w:rPr>
        <w:t xml:space="preserve">eneficjenta w formie pisemnej wraz z uzasadnieniem, w przypadku, gdy </w:t>
      </w:r>
      <w:r w:rsidR="00332CFF" w:rsidRPr="006474C0">
        <w:rPr>
          <w:rFonts w:ascii="Calibri" w:hAnsi="Calibri" w:cs="Calibri"/>
          <w:color w:val="000000"/>
          <w:sz w:val="24"/>
          <w:lang w:eastAsia="ar-SA"/>
        </w:rPr>
        <w:t>B</w:t>
      </w:r>
      <w:r w:rsidR="00BE4C50" w:rsidRPr="006474C0">
        <w:rPr>
          <w:rFonts w:ascii="Calibri" w:hAnsi="Calibri" w:cs="Calibri"/>
          <w:color w:val="000000"/>
          <w:sz w:val="24"/>
          <w:lang w:eastAsia="ar-SA"/>
        </w:rPr>
        <w:t xml:space="preserve">eneficjent nie realizuje </w:t>
      </w:r>
      <w:r w:rsidR="00803D14" w:rsidRPr="006474C0">
        <w:rPr>
          <w:rFonts w:ascii="Calibri" w:hAnsi="Calibri" w:cs="Calibri"/>
          <w:color w:val="000000"/>
          <w:sz w:val="24"/>
          <w:lang w:eastAsia="ar-SA"/>
        </w:rPr>
        <w:t>P</w:t>
      </w:r>
      <w:r w:rsidR="00BE4C50" w:rsidRPr="006474C0">
        <w:rPr>
          <w:rFonts w:ascii="Calibri" w:hAnsi="Calibri" w:cs="Calibri"/>
          <w:color w:val="000000"/>
          <w:sz w:val="24"/>
          <w:lang w:eastAsia="ar-SA"/>
        </w:rPr>
        <w:t xml:space="preserve">rojektu na warunkach określonych w umowie, </w:t>
      </w:r>
      <w:r w:rsidR="00AC7491" w:rsidRPr="006474C0">
        <w:rPr>
          <w:rFonts w:ascii="Calibri" w:hAnsi="Calibri" w:cs="Calibri"/>
          <w:color w:val="000000"/>
          <w:sz w:val="24"/>
          <w:lang w:eastAsia="ar-SA"/>
        </w:rPr>
        <w:br/>
      </w:r>
      <w:r w:rsidR="00BE4C50" w:rsidRPr="006474C0">
        <w:rPr>
          <w:rFonts w:ascii="Calibri" w:hAnsi="Calibri" w:cs="Calibri"/>
          <w:color w:val="000000"/>
          <w:sz w:val="24"/>
          <w:lang w:eastAsia="ar-SA"/>
        </w:rPr>
        <w:t xml:space="preserve">a w szczególności gdy: </w:t>
      </w:r>
    </w:p>
    <w:p w14:paraId="0F3062E6" w14:textId="77777777" w:rsidR="006F4FD4" w:rsidRPr="006474C0" w:rsidRDefault="00A024E3" w:rsidP="00197511">
      <w:pPr>
        <w:numPr>
          <w:ilvl w:val="0"/>
          <w:numId w:val="168"/>
        </w:numPr>
        <w:suppressAutoHyphens/>
        <w:autoSpaceDN w:val="0"/>
        <w:spacing w:after="0" w:line="360" w:lineRule="auto"/>
        <w:rPr>
          <w:rFonts w:eastAsia="Times New Roman" w:cs="Calibri"/>
          <w:color w:val="000000"/>
          <w:sz w:val="24"/>
          <w:szCs w:val="24"/>
          <w:lang w:eastAsia="ar-SA"/>
        </w:rPr>
      </w:pPr>
      <w:r w:rsidRPr="006474C0">
        <w:rPr>
          <w:rFonts w:eastAsia="Times New Roman" w:cs="Calibri"/>
          <w:color w:val="000000"/>
          <w:sz w:val="24"/>
          <w:szCs w:val="24"/>
          <w:lang w:eastAsia="ar-SA"/>
        </w:rPr>
        <w:t>B</w:t>
      </w:r>
      <w:r w:rsidR="00BE4C50" w:rsidRPr="006474C0">
        <w:rPr>
          <w:rFonts w:eastAsia="Times New Roman" w:cs="Calibri"/>
          <w:color w:val="000000"/>
          <w:sz w:val="24"/>
          <w:szCs w:val="24"/>
          <w:lang w:eastAsia="ar-SA"/>
        </w:rPr>
        <w:t xml:space="preserve">eneficjent nie wywiązuje się z obowiązków nałożonych na niego w umowie, </w:t>
      </w:r>
    </w:p>
    <w:p w14:paraId="4E4EDD3B" w14:textId="77777777" w:rsidR="00F147E9" w:rsidRPr="006474C0" w:rsidRDefault="00A024E3"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eastAsia="Times New Roman" w:cs="Calibri"/>
          <w:color w:val="000000"/>
          <w:sz w:val="24"/>
          <w:szCs w:val="24"/>
          <w:lang w:eastAsia="ar-SA"/>
        </w:rPr>
        <w:t>B</w:t>
      </w:r>
      <w:r w:rsidR="00BE4C50" w:rsidRPr="006474C0">
        <w:rPr>
          <w:rFonts w:eastAsia="Times New Roman" w:cs="Calibri"/>
          <w:color w:val="000000"/>
          <w:sz w:val="24"/>
          <w:szCs w:val="24"/>
          <w:lang w:eastAsia="ar-SA"/>
        </w:rPr>
        <w:t xml:space="preserve">eneficjent realizuje </w:t>
      </w:r>
      <w:r w:rsidR="00803D14" w:rsidRPr="006474C0">
        <w:rPr>
          <w:rFonts w:eastAsia="Times New Roman" w:cs="Calibri"/>
          <w:color w:val="000000"/>
          <w:sz w:val="24"/>
          <w:szCs w:val="24"/>
          <w:lang w:eastAsia="ar-SA"/>
        </w:rPr>
        <w:t>P</w:t>
      </w:r>
      <w:r w:rsidR="00BE4C50" w:rsidRPr="006474C0">
        <w:rPr>
          <w:rFonts w:eastAsia="Times New Roman" w:cs="Calibri"/>
          <w:color w:val="000000"/>
          <w:sz w:val="24"/>
          <w:szCs w:val="24"/>
          <w:lang w:eastAsia="ar-SA"/>
        </w:rPr>
        <w:t>rojekt w sposób niezgodny z umową, przepisami prawa unijnego lub krajowego lub zasadami realizacji</w:t>
      </w:r>
      <w:r w:rsidR="00117CB2" w:rsidRPr="006474C0">
        <w:rPr>
          <w:rFonts w:eastAsia="Times New Roman" w:cs="Calibri"/>
          <w:color w:val="000000"/>
          <w:sz w:val="24"/>
          <w:szCs w:val="24"/>
          <w:lang w:eastAsia="ar-SA"/>
        </w:rPr>
        <w:t xml:space="preserve"> FEO 2021-2027</w:t>
      </w:r>
      <w:r w:rsidR="00BE4C50" w:rsidRPr="006474C0">
        <w:rPr>
          <w:rFonts w:eastAsia="Times New Roman" w:cs="Calibri"/>
          <w:color w:val="000000"/>
          <w:sz w:val="24"/>
          <w:szCs w:val="24"/>
          <w:lang w:eastAsia="ar-SA"/>
        </w:rPr>
        <w:t xml:space="preserve">, </w:t>
      </w:r>
    </w:p>
    <w:p w14:paraId="428A0BCE" w14:textId="77777777" w:rsidR="00F147E9" w:rsidRPr="006474C0" w:rsidRDefault="00A024E3"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eastAsia="Times New Roman" w:cs="Calibri"/>
          <w:color w:val="000000"/>
          <w:sz w:val="24"/>
          <w:szCs w:val="24"/>
          <w:lang w:eastAsia="ar-SA"/>
        </w:rPr>
        <w:t>B</w:t>
      </w:r>
      <w:r w:rsidR="00BE4C50" w:rsidRPr="006474C0">
        <w:rPr>
          <w:rFonts w:eastAsia="Times New Roman" w:cs="Calibri"/>
          <w:color w:val="000000"/>
          <w:sz w:val="24"/>
          <w:szCs w:val="24"/>
          <w:lang w:eastAsia="ar-SA"/>
        </w:rPr>
        <w:t xml:space="preserve">eneficjent opóźnia się w realizacji </w:t>
      </w:r>
      <w:r w:rsidR="00803D14" w:rsidRPr="006474C0">
        <w:rPr>
          <w:rFonts w:eastAsia="Times New Roman" w:cs="Calibri"/>
          <w:color w:val="000000"/>
          <w:sz w:val="24"/>
          <w:szCs w:val="24"/>
          <w:lang w:eastAsia="ar-SA"/>
        </w:rPr>
        <w:t>P</w:t>
      </w:r>
      <w:r w:rsidR="00BE4C50" w:rsidRPr="006474C0">
        <w:rPr>
          <w:rFonts w:eastAsia="Times New Roman" w:cs="Calibri"/>
          <w:color w:val="000000"/>
          <w:sz w:val="24"/>
          <w:szCs w:val="24"/>
          <w:lang w:eastAsia="ar-SA"/>
        </w:rPr>
        <w:t>rojektu w stosunku do harmonogramu rzeczowo-finansowego tak dalece, że okoliczności czynią zasadnym przypuszczenie, że ukończenie projektu nie nastąpi w terminie wynikającym z harmonogramu projektu,</w:t>
      </w:r>
    </w:p>
    <w:p w14:paraId="44F3C2D7" w14:textId="77777777" w:rsidR="00F147E9" w:rsidRPr="006474C0" w:rsidRDefault="00A024E3"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eastAsia="Times New Roman" w:cs="Calibri"/>
          <w:color w:val="000000"/>
          <w:sz w:val="24"/>
          <w:szCs w:val="24"/>
          <w:lang w:eastAsia="ar-SA"/>
        </w:rPr>
        <w:lastRenderedPageBreak/>
        <w:t>B</w:t>
      </w:r>
      <w:r w:rsidR="00BE4C50" w:rsidRPr="006474C0">
        <w:rPr>
          <w:rFonts w:eastAsia="Times New Roman" w:cs="Calibri"/>
          <w:color w:val="000000"/>
          <w:sz w:val="24"/>
          <w:szCs w:val="24"/>
          <w:lang w:eastAsia="ar-SA"/>
        </w:rPr>
        <w:t xml:space="preserve">eneficjent zaprzestał realizacji umowy na skutek siły wyższej, a w opinii </w:t>
      </w:r>
      <w:r w:rsidR="004C4ADE" w:rsidRPr="006474C0">
        <w:rPr>
          <w:rFonts w:eastAsia="Times New Roman" w:cs="Calibri"/>
          <w:color w:val="000000"/>
          <w:sz w:val="24"/>
          <w:szCs w:val="24"/>
          <w:lang w:eastAsia="ar-SA"/>
        </w:rPr>
        <w:t>Instytucji Pośredniczącej</w:t>
      </w:r>
      <w:r w:rsidR="00BE4C50" w:rsidRPr="006474C0">
        <w:rPr>
          <w:rFonts w:eastAsia="Times New Roman" w:cs="Calibri"/>
          <w:color w:val="000000"/>
          <w:sz w:val="24"/>
          <w:szCs w:val="24"/>
          <w:lang w:eastAsia="ar-SA"/>
        </w:rPr>
        <w:t xml:space="preserve"> brak jest możliwości  prawidłowej i terminowej realizacji projektu</w:t>
      </w:r>
      <w:r w:rsidR="00117CB2" w:rsidRPr="006474C0">
        <w:rPr>
          <w:rFonts w:eastAsia="Times New Roman" w:cs="Calibri"/>
          <w:color w:val="000000"/>
          <w:sz w:val="24"/>
          <w:szCs w:val="24"/>
          <w:lang w:eastAsia="ar-SA"/>
        </w:rPr>
        <w:t>,</w:t>
      </w:r>
    </w:p>
    <w:p w14:paraId="56868640" w14:textId="77777777" w:rsidR="009B523B" w:rsidRPr="006474C0" w:rsidRDefault="009B523B"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eastAsia="Times New Roman" w:cs="Calibri"/>
          <w:color w:val="000000"/>
          <w:sz w:val="24"/>
          <w:szCs w:val="24"/>
          <w:lang w:eastAsia="ar-SA"/>
        </w:rPr>
        <w:t>Beneficjent nie przestrzega procedur udzielania zamówień,</w:t>
      </w:r>
    </w:p>
    <w:p w14:paraId="01D91E6B" w14:textId="77777777" w:rsidR="00F147E9" w:rsidRPr="006474C0" w:rsidRDefault="00A024E3"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eastAsia="Times New Roman" w:cs="Calibri"/>
          <w:color w:val="000000"/>
          <w:sz w:val="24"/>
          <w:szCs w:val="24"/>
          <w:lang w:eastAsia="ar-SA"/>
        </w:rPr>
        <w:t>B</w:t>
      </w:r>
      <w:r w:rsidR="00BE4C50" w:rsidRPr="006474C0">
        <w:rPr>
          <w:rFonts w:eastAsia="Times New Roman" w:cs="Calibri"/>
          <w:color w:val="000000"/>
          <w:sz w:val="24"/>
          <w:szCs w:val="24"/>
          <w:lang w:eastAsia="ar-SA"/>
        </w:rPr>
        <w:t>eneficjent nie przestrzega zasad</w:t>
      </w:r>
      <w:r w:rsidR="00BE4C50" w:rsidRPr="006474C0">
        <w:rPr>
          <w:rFonts w:eastAsia="Times New Roman" w:cs="Calibri"/>
          <w:color w:val="000000"/>
          <w:spacing w:val="-1"/>
          <w:w w:val="105"/>
          <w:sz w:val="24"/>
          <w:szCs w:val="24"/>
          <w:lang w:eastAsia="ar-SA"/>
        </w:rPr>
        <w:t xml:space="preserve"> przejrzystości, jawności i uczciwej konkurencji</w:t>
      </w:r>
      <w:r w:rsidR="00BE4C50" w:rsidRPr="006474C0">
        <w:rPr>
          <w:rFonts w:eastAsia="Times New Roman" w:cs="Calibri"/>
          <w:color w:val="000000"/>
          <w:sz w:val="24"/>
          <w:szCs w:val="24"/>
          <w:lang w:eastAsia="ar-SA"/>
        </w:rPr>
        <w:t>, w rozumieniu wytycznych</w:t>
      </w:r>
      <w:r w:rsidR="00DB3605" w:rsidRPr="006474C0">
        <w:rPr>
          <w:rFonts w:eastAsia="Times New Roman" w:cs="Calibri"/>
          <w:color w:val="000000"/>
          <w:sz w:val="24"/>
          <w:szCs w:val="24"/>
          <w:lang w:eastAsia="ar-SA"/>
        </w:rPr>
        <w:t xml:space="preserve"> ujętych w § 4</w:t>
      </w:r>
      <w:r w:rsidR="00DD0D0F" w:rsidRPr="006474C0">
        <w:rPr>
          <w:rFonts w:eastAsia="Times New Roman" w:cs="Calibri"/>
          <w:color w:val="000000"/>
          <w:sz w:val="24"/>
          <w:szCs w:val="24"/>
          <w:lang w:eastAsia="ar-SA"/>
        </w:rPr>
        <w:t xml:space="preserve"> </w:t>
      </w:r>
      <w:r w:rsidR="00DB3605" w:rsidRPr="006474C0">
        <w:rPr>
          <w:rFonts w:eastAsia="Times New Roman" w:cs="Calibri"/>
          <w:color w:val="000000"/>
          <w:sz w:val="24"/>
          <w:szCs w:val="24"/>
          <w:lang w:eastAsia="ar-SA"/>
        </w:rPr>
        <w:t>ust. 1</w:t>
      </w:r>
      <w:r w:rsidR="00BE4C50" w:rsidRPr="006474C0">
        <w:rPr>
          <w:rFonts w:eastAsia="Times New Roman" w:cs="Calibri"/>
          <w:color w:val="000000"/>
          <w:sz w:val="24"/>
          <w:szCs w:val="24"/>
          <w:lang w:eastAsia="ar-SA"/>
        </w:rPr>
        <w:t>,</w:t>
      </w:r>
    </w:p>
    <w:p w14:paraId="0170A832" w14:textId="77777777" w:rsidR="00F147E9" w:rsidRPr="006474C0" w:rsidRDefault="00A024E3"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eastAsia="Times New Roman" w:cs="Calibri"/>
          <w:color w:val="000000"/>
          <w:sz w:val="24"/>
          <w:szCs w:val="24"/>
          <w:lang w:eastAsia="ar-SA"/>
        </w:rPr>
        <w:t>B</w:t>
      </w:r>
      <w:r w:rsidR="00BE4C50" w:rsidRPr="006474C0">
        <w:rPr>
          <w:rFonts w:eastAsia="Times New Roman" w:cs="Calibri"/>
          <w:color w:val="000000"/>
          <w:sz w:val="24"/>
          <w:szCs w:val="24"/>
          <w:lang w:eastAsia="ar-SA"/>
        </w:rPr>
        <w:t xml:space="preserve">eneficjent wykorzystał przekazane środki w całości lub w części na inny cel </w:t>
      </w:r>
      <w:r w:rsidR="00BE4C50" w:rsidRPr="006474C0">
        <w:rPr>
          <w:rFonts w:eastAsia="Times New Roman" w:cs="Calibri"/>
          <w:color w:val="000000"/>
          <w:spacing w:val="-1"/>
          <w:w w:val="105"/>
          <w:sz w:val="24"/>
          <w:szCs w:val="24"/>
          <w:lang w:eastAsia="ar-SA"/>
        </w:rPr>
        <w:t>niż określony w projekcie lub niezgodnie z niniejszą umową, przepisami prawa,</w:t>
      </w:r>
    </w:p>
    <w:p w14:paraId="59F137EB" w14:textId="77777777" w:rsidR="00F147E9" w:rsidRPr="006474C0" w:rsidRDefault="00A024E3"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eastAsia="Times New Roman" w:cs="Calibri"/>
          <w:color w:val="000000"/>
          <w:sz w:val="24"/>
          <w:szCs w:val="24"/>
          <w:lang w:eastAsia="ar-SA"/>
        </w:rPr>
        <w:t>B</w:t>
      </w:r>
      <w:r w:rsidR="00BE4C50" w:rsidRPr="006474C0">
        <w:rPr>
          <w:rFonts w:eastAsia="Times New Roman" w:cs="Calibri"/>
          <w:color w:val="000000"/>
          <w:sz w:val="24"/>
          <w:szCs w:val="24"/>
          <w:lang w:eastAsia="ar-SA"/>
        </w:rPr>
        <w:t xml:space="preserve">eneficjent z przyczyn leżących po jego stronie nie zrealizował lub nie utrzymał celów i wskaźników </w:t>
      </w:r>
      <w:r w:rsidR="00803D14" w:rsidRPr="006474C0">
        <w:rPr>
          <w:rFonts w:eastAsia="Times New Roman" w:cs="Calibri"/>
          <w:color w:val="000000"/>
          <w:sz w:val="24"/>
          <w:szCs w:val="24"/>
          <w:lang w:eastAsia="ar-SA"/>
        </w:rPr>
        <w:t>P</w:t>
      </w:r>
      <w:r w:rsidR="00BE4C50" w:rsidRPr="006474C0">
        <w:rPr>
          <w:rFonts w:eastAsia="Times New Roman" w:cs="Calibri"/>
          <w:color w:val="000000"/>
          <w:sz w:val="24"/>
          <w:szCs w:val="24"/>
          <w:lang w:eastAsia="ar-SA"/>
        </w:rPr>
        <w:t>rojektu</w:t>
      </w:r>
      <w:r w:rsidR="00117CB2" w:rsidRPr="006474C0">
        <w:rPr>
          <w:rFonts w:eastAsia="Times New Roman" w:cs="Calibri"/>
          <w:color w:val="000000"/>
          <w:sz w:val="24"/>
          <w:szCs w:val="24"/>
          <w:lang w:eastAsia="ar-SA"/>
        </w:rPr>
        <w:t>,</w:t>
      </w:r>
    </w:p>
    <w:p w14:paraId="15FB1439" w14:textId="77777777" w:rsidR="00F147E9" w:rsidRPr="006474C0" w:rsidRDefault="00A024E3"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cs="Calibri"/>
          <w:color w:val="000000"/>
          <w:sz w:val="24"/>
          <w:szCs w:val="24"/>
        </w:rPr>
        <w:t>B</w:t>
      </w:r>
      <w:r w:rsidR="00BE4C50" w:rsidRPr="006474C0">
        <w:rPr>
          <w:rFonts w:cs="Calibri"/>
          <w:color w:val="000000"/>
          <w:sz w:val="24"/>
          <w:szCs w:val="24"/>
        </w:rPr>
        <w:t>eneficjent w celu</w:t>
      </w:r>
      <w:r w:rsidR="00BE4C50" w:rsidRPr="006474C0">
        <w:rPr>
          <w:rFonts w:eastAsia="Times New Roman" w:cs="Calibri"/>
          <w:color w:val="000000"/>
          <w:sz w:val="24"/>
          <w:szCs w:val="24"/>
          <w:lang w:eastAsia="ar-SA"/>
        </w:rPr>
        <w:t xml:space="preserve"> </w:t>
      </w:r>
      <w:r w:rsidR="00BE4C50" w:rsidRPr="006474C0">
        <w:rPr>
          <w:rFonts w:cs="Calibri"/>
          <w:color w:val="000000"/>
          <w:sz w:val="24"/>
          <w:szCs w:val="24"/>
        </w:rPr>
        <w:t xml:space="preserve">uzyskania dofinansowania złożył </w:t>
      </w:r>
      <w:r w:rsidR="00637354" w:rsidRPr="006474C0">
        <w:rPr>
          <w:rFonts w:cs="Calibri"/>
          <w:color w:val="000000"/>
          <w:sz w:val="24"/>
          <w:szCs w:val="24"/>
        </w:rPr>
        <w:t xml:space="preserve">do Instytucji </w:t>
      </w:r>
      <w:r w:rsidR="004C4ADE" w:rsidRPr="006474C0">
        <w:rPr>
          <w:rFonts w:cs="Calibri"/>
          <w:color w:val="000000"/>
          <w:sz w:val="24"/>
          <w:szCs w:val="24"/>
        </w:rPr>
        <w:t xml:space="preserve">Pośredniczącej </w:t>
      </w:r>
      <w:r w:rsidR="00BE4C50" w:rsidRPr="006474C0">
        <w:rPr>
          <w:rFonts w:cs="Calibri"/>
          <w:color w:val="000000"/>
          <w:sz w:val="24"/>
          <w:szCs w:val="24"/>
        </w:rPr>
        <w:t>podrobione, przerobione lub stwierdzające nieprawdę dokumenty</w:t>
      </w:r>
      <w:r w:rsidR="00117CB2" w:rsidRPr="006474C0">
        <w:rPr>
          <w:rFonts w:cs="Calibri"/>
          <w:color w:val="000000"/>
          <w:sz w:val="24"/>
          <w:szCs w:val="24"/>
        </w:rPr>
        <w:t>,</w:t>
      </w:r>
    </w:p>
    <w:p w14:paraId="5C439DFB" w14:textId="77777777" w:rsidR="00F147E9" w:rsidRPr="006474C0" w:rsidRDefault="00A024E3"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cs="Calibri"/>
          <w:color w:val="000000"/>
          <w:sz w:val="24"/>
          <w:szCs w:val="24"/>
        </w:rPr>
        <w:t>B</w:t>
      </w:r>
      <w:r w:rsidR="00BE4C50" w:rsidRPr="006474C0">
        <w:rPr>
          <w:rFonts w:cs="Calibri"/>
          <w:color w:val="000000"/>
          <w:sz w:val="24"/>
          <w:szCs w:val="24"/>
        </w:rPr>
        <w:t>eneficjent w celu uzyskania dofinansowania przedstawił niepełne</w:t>
      </w:r>
      <w:r w:rsidR="00BE4C50" w:rsidRPr="006474C0">
        <w:rPr>
          <w:rFonts w:eastAsia="Times New Roman" w:cs="Calibri"/>
          <w:color w:val="000000"/>
          <w:sz w:val="24"/>
          <w:szCs w:val="24"/>
          <w:lang w:eastAsia="ar-SA"/>
        </w:rPr>
        <w:t xml:space="preserve"> </w:t>
      </w:r>
      <w:r w:rsidR="00BE4C50" w:rsidRPr="006474C0">
        <w:rPr>
          <w:rFonts w:cs="Calibri"/>
          <w:color w:val="000000"/>
          <w:sz w:val="24"/>
          <w:szCs w:val="24"/>
        </w:rPr>
        <w:t>o</w:t>
      </w:r>
      <w:r w:rsidR="00BE4C50" w:rsidRPr="006474C0">
        <w:rPr>
          <w:rFonts w:eastAsia="TimesNewRoman" w:cs="Calibri"/>
          <w:color w:val="000000"/>
          <w:sz w:val="24"/>
          <w:szCs w:val="24"/>
        </w:rPr>
        <w:t>ś</w:t>
      </w:r>
      <w:r w:rsidR="00BE4C50" w:rsidRPr="006474C0">
        <w:rPr>
          <w:rFonts w:cs="Calibri"/>
          <w:color w:val="000000"/>
          <w:sz w:val="24"/>
          <w:szCs w:val="24"/>
        </w:rPr>
        <w:t>wiadczenia lub dokumenty</w:t>
      </w:r>
      <w:r w:rsidR="00117CB2" w:rsidRPr="006474C0">
        <w:rPr>
          <w:rFonts w:cs="Calibri"/>
          <w:color w:val="000000"/>
          <w:sz w:val="24"/>
          <w:szCs w:val="24"/>
        </w:rPr>
        <w:t>,</w:t>
      </w:r>
    </w:p>
    <w:p w14:paraId="291086C5" w14:textId="77777777" w:rsidR="00F147E9" w:rsidRPr="006474C0" w:rsidRDefault="00A024E3"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eastAsia="Times New Roman" w:cs="Calibri"/>
          <w:color w:val="000000"/>
          <w:sz w:val="24"/>
          <w:szCs w:val="24"/>
          <w:lang w:eastAsia="ar-SA"/>
        </w:rPr>
        <w:t>B</w:t>
      </w:r>
      <w:r w:rsidR="00BE4C50" w:rsidRPr="006474C0">
        <w:rPr>
          <w:rFonts w:eastAsia="Times New Roman" w:cs="Calibri"/>
          <w:color w:val="000000"/>
          <w:sz w:val="24"/>
          <w:szCs w:val="24"/>
          <w:lang w:eastAsia="ar-SA"/>
        </w:rPr>
        <w:t xml:space="preserve">eneficjent nie usunął stwierdzonych w ramach realizacji </w:t>
      </w:r>
      <w:r w:rsidR="00803D14" w:rsidRPr="006474C0">
        <w:rPr>
          <w:rFonts w:eastAsia="Times New Roman" w:cs="Calibri"/>
          <w:color w:val="000000"/>
          <w:sz w:val="24"/>
          <w:szCs w:val="24"/>
          <w:lang w:eastAsia="ar-SA"/>
        </w:rPr>
        <w:t>P</w:t>
      </w:r>
      <w:r w:rsidR="00BE4C50" w:rsidRPr="006474C0">
        <w:rPr>
          <w:rFonts w:eastAsia="Times New Roman" w:cs="Calibri"/>
          <w:color w:val="000000"/>
          <w:sz w:val="24"/>
          <w:szCs w:val="24"/>
          <w:lang w:eastAsia="ar-SA"/>
        </w:rPr>
        <w:t xml:space="preserve">rojektu uchybień </w:t>
      </w:r>
      <w:r w:rsidR="00AC7491" w:rsidRPr="006474C0">
        <w:rPr>
          <w:rFonts w:eastAsia="Times New Roman" w:cs="Calibri"/>
          <w:color w:val="000000"/>
          <w:sz w:val="24"/>
          <w:szCs w:val="24"/>
          <w:lang w:eastAsia="ar-SA"/>
        </w:rPr>
        <w:br/>
      </w:r>
      <w:r w:rsidR="00BE4C50" w:rsidRPr="006474C0">
        <w:rPr>
          <w:rFonts w:eastAsia="Times New Roman" w:cs="Calibri"/>
          <w:color w:val="000000"/>
          <w:sz w:val="24"/>
          <w:szCs w:val="24"/>
          <w:lang w:eastAsia="ar-SA"/>
        </w:rPr>
        <w:t>w terminie określonym przez instytucje do tego uprawnione</w:t>
      </w:r>
      <w:r w:rsidR="00117CB2" w:rsidRPr="006474C0">
        <w:rPr>
          <w:rFonts w:eastAsia="Times New Roman" w:cs="Calibri"/>
          <w:color w:val="000000"/>
          <w:sz w:val="24"/>
          <w:szCs w:val="24"/>
          <w:lang w:eastAsia="ar-SA"/>
        </w:rPr>
        <w:t>,</w:t>
      </w:r>
    </w:p>
    <w:p w14:paraId="7A0EEC35" w14:textId="77777777" w:rsidR="00F147E9" w:rsidRPr="006474C0" w:rsidRDefault="00A024E3"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eastAsia="Times New Roman" w:cs="Calibri"/>
          <w:color w:val="000000"/>
          <w:sz w:val="24"/>
          <w:szCs w:val="24"/>
          <w:lang w:eastAsia="ar-SA"/>
        </w:rPr>
        <w:t>B</w:t>
      </w:r>
      <w:r w:rsidR="00BE4C50" w:rsidRPr="006474C0">
        <w:rPr>
          <w:rFonts w:eastAsia="Times New Roman" w:cs="Calibri"/>
          <w:color w:val="000000"/>
          <w:sz w:val="24"/>
          <w:szCs w:val="24"/>
          <w:lang w:eastAsia="ar-SA"/>
        </w:rPr>
        <w:t>eneficjent nie przedłożył w określonym terminie</w:t>
      </w:r>
      <w:r w:rsidR="003771C3" w:rsidRPr="006474C0">
        <w:rPr>
          <w:rFonts w:eastAsia="Times New Roman" w:cs="Calibri"/>
          <w:color w:val="000000"/>
          <w:sz w:val="24"/>
          <w:szCs w:val="24"/>
          <w:lang w:eastAsia="ar-SA"/>
        </w:rPr>
        <w:t xml:space="preserve">, </w:t>
      </w:r>
      <w:r w:rsidR="00BE4C50" w:rsidRPr="006474C0">
        <w:rPr>
          <w:rFonts w:eastAsia="Times New Roman" w:cs="Calibri"/>
          <w:color w:val="000000"/>
          <w:sz w:val="24"/>
          <w:szCs w:val="24"/>
          <w:lang w:eastAsia="ar-SA"/>
        </w:rPr>
        <w:t xml:space="preserve">wypełnionych poprawnie sprawozdań z realizacji </w:t>
      </w:r>
      <w:r w:rsidR="00803D14" w:rsidRPr="006474C0">
        <w:rPr>
          <w:rFonts w:eastAsia="Times New Roman" w:cs="Calibri"/>
          <w:color w:val="000000"/>
          <w:sz w:val="24"/>
          <w:szCs w:val="24"/>
          <w:lang w:eastAsia="ar-SA"/>
        </w:rPr>
        <w:t>P</w:t>
      </w:r>
      <w:r w:rsidR="00BE4C50" w:rsidRPr="006474C0">
        <w:rPr>
          <w:rFonts w:eastAsia="Times New Roman" w:cs="Calibri"/>
          <w:color w:val="000000"/>
          <w:sz w:val="24"/>
          <w:szCs w:val="24"/>
          <w:lang w:eastAsia="ar-SA"/>
        </w:rPr>
        <w:t>rojektu, wniosków o płatność w tym rozliczających zaliczkę oraz o płatność końcową</w:t>
      </w:r>
      <w:r w:rsidR="00117CB2" w:rsidRPr="006474C0">
        <w:rPr>
          <w:rFonts w:eastAsia="Times New Roman" w:cs="Calibri"/>
          <w:color w:val="000000"/>
          <w:sz w:val="24"/>
          <w:szCs w:val="24"/>
          <w:lang w:eastAsia="ar-SA"/>
        </w:rPr>
        <w:t>,</w:t>
      </w:r>
    </w:p>
    <w:p w14:paraId="2988B9BF" w14:textId="77777777" w:rsidR="00F147E9" w:rsidRPr="006474C0" w:rsidRDefault="00A024E3"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eastAsia="Times New Roman" w:cs="Calibri"/>
          <w:color w:val="000000"/>
          <w:sz w:val="24"/>
          <w:szCs w:val="24"/>
          <w:lang w:eastAsia="ar-SA"/>
        </w:rPr>
        <w:t>B</w:t>
      </w:r>
      <w:r w:rsidR="00BE4C50" w:rsidRPr="006474C0">
        <w:rPr>
          <w:rFonts w:eastAsia="Times New Roman" w:cs="Calibri"/>
          <w:color w:val="000000"/>
          <w:sz w:val="24"/>
          <w:szCs w:val="24"/>
          <w:lang w:eastAsia="ar-SA"/>
        </w:rPr>
        <w:t xml:space="preserve">eneficjent odmówił lub nie poddał się kontroli prowadzonej przez </w:t>
      </w:r>
      <w:r w:rsidR="004C4ADE" w:rsidRPr="006474C0">
        <w:rPr>
          <w:rFonts w:eastAsia="Times New Roman" w:cs="Calibri"/>
          <w:color w:val="000000"/>
          <w:sz w:val="24"/>
          <w:szCs w:val="24"/>
          <w:lang w:eastAsia="ar-SA"/>
        </w:rPr>
        <w:t>Instytucję Pośredniczącą</w:t>
      </w:r>
      <w:r w:rsidR="00BE4C50" w:rsidRPr="006474C0">
        <w:rPr>
          <w:rFonts w:eastAsia="Times New Roman" w:cs="Calibri"/>
          <w:color w:val="000000"/>
          <w:sz w:val="24"/>
          <w:szCs w:val="24"/>
          <w:lang w:eastAsia="ar-SA"/>
        </w:rPr>
        <w:t xml:space="preserve"> bądź inne uprawnione instytucje</w:t>
      </w:r>
      <w:r w:rsidR="00117CB2" w:rsidRPr="006474C0">
        <w:rPr>
          <w:rFonts w:eastAsia="Times New Roman" w:cs="Calibri"/>
          <w:color w:val="000000"/>
          <w:sz w:val="24"/>
          <w:szCs w:val="24"/>
          <w:lang w:eastAsia="ar-SA"/>
        </w:rPr>
        <w:t>,</w:t>
      </w:r>
    </w:p>
    <w:p w14:paraId="7D4A9E0A" w14:textId="77777777" w:rsidR="00F147E9" w:rsidRPr="006474C0" w:rsidRDefault="00BE4C50"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eastAsia="Times New Roman" w:cs="Calibri"/>
          <w:color w:val="000000"/>
          <w:spacing w:val="-1"/>
          <w:w w:val="105"/>
          <w:sz w:val="24"/>
          <w:szCs w:val="24"/>
          <w:lang w:eastAsia="ar-SA"/>
        </w:rPr>
        <w:t xml:space="preserve">w wyniku kontroli prowadzonej przez </w:t>
      </w:r>
      <w:r w:rsidR="005E0500" w:rsidRPr="006474C0">
        <w:rPr>
          <w:rFonts w:eastAsia="Times New Roman" w:cs="Calibri"/>
          <w:color w:val="000000"/>
          <w:spacing w:val="-1"/>
          <w:w w:val="105"/>
          <w:sz w:val="24"/>
          <w:szCs w:val="24"/>
          <w:lang w:eastAsia="ar-SA"/>
        </w:rPr>
        <w:t>Instytucję Pośredniczącą</w:t>
      </w:r>
      <w:r w:rsidRPr="006474C0">
        <w:rPr>
          <w:rFonts w:eastAsia="Times New Roman" w:cs="Calibri"/>
          <w:color w:val="000000"/>
          <w:spacing w:val="-1"/>
          <w:w w:val="105"/>
          <w:sz w:val="24"/>
          <w:szCs w:val="24"/>
          <w:lang w:eastAsia="ar-SA"/>
        </w:rPr>
        <w:t xml:space="preserve"> zostało stwierdzone, że dofinansowany projekt został ukończony lub w pełni zrealizowany przed złożeniem wniosku o dofinansowanie,</w:t>
      </w:r>
    </w:p>
    <w:p w14:paraId="329DD4AD" w14:textId="7752B458" w:rsidR="00F147E9" w:rsidRPr="006474C0" w:rsidRDefault="00A024E3"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eastAsia="Times New Roman" w:cs="Calibri"/>
          <w:color w:val="000000"/>
          <w:sz w:val="24"/>
          <w:szCs w:val="24"/>
          <w:lang w:eastAsia="ar-SA"/>
        </w:rPr>
        <w:t>B</w:t>
      </w:r>
      <w:r w:rsidR="00BE4C50" w:rsidRPr="006474C0">
        <w:rPr>
          <w:rFonts w:eastAsia="Times New Roman" w:cs="Calibri"/>
          <w:color w:val="000000"/>
          <w:sz w:val="24"/>
          <w:szCs w:val="24"/>
          <w:lang w:eastAsia="ar-SA"/>
        </w:rPr>
        <w:t xml:space="preserve">eneficjent nie wniósł zabezpieczenia prawidłowej realizacji umowy w formie </w:t>
      </w:r>
      <w:r w:rsidR="00AC7491" w:rsidRPr="006474C0">
        <w:rPr>
          <w:rFonts w:eastAsia="Times New Roman" w:cs="Calibri"/>
          <w:color w:val="000000"/>
          <w:sz w:val="24"/>
          <w:szCs w:val="24"/>
          <w:lang w:eastAsia="ar-SA"/>
        </w:rPr>
        <w:br/>
      </w:r>
      <w:r w:rsidR="00BE4C50" w:rsidRPr="006474C0">
        <w:rPr>
          <w:rFonts w:eastAsia="Times New Roman" w:cs="Calibri"/>
          <w:color w:val="000000"/>
          <w:sz w:val="24"/>
          <w:szCs w:val="24"/>
          <w:lang w:eastAsia="ar-SA"/>
        </w:rPr>
        <w:t>i terminie określonym w</w:t>
      </w:r>
      <w:r w:rsidR="00C003D2" w:rsidRPr="006474C0">
        <w:rPr>
          <w:rFonts w:eastAsia="Times New Roman" w:cs="Calibri"/>
          <w:color w:val="000000"/>
          <w:sz w:val="24"/>
          <w:szCs w:val="24"/>
          <w:lang w:eastAsia="ar-SA"/>
        </w:rPr>
        <w:t> § 1</w:t>
      </w:r>
      <w:r w:rsidR="0009583B" w:rsidRPr="006474C0">
        <w:rPr>
          <w:rFonts w:eastAsia="Times New Roman" w:cs="Calibri"/>
          <w:color w:val="000000"/>
          <w:sz w:val="24"/>
          <w:szCs w:val="24"/>
          <w:lang w:eastAsia="ar-SA"/>
        </w:rPr>
        <w:t>6</w:t>
      </w:r>
      <w:r w:rsidR="005E0500" w:rsidRPr="006474C0">
        <w:rPr>
          <w:rFonts w:eastAsia="Times New Roman" w:cs="Calibri"/>
          <w:color w:val="000000"/>
          <w:sz w:val="24"/>
          <w:szCs w:val="24"/>
          <w:lang w:eastAsia="ar-SA"/>
        </w:rPr>
        <w:t>,</w:t>
      </w:r>
    </w:p>
    <w:p w14:paraId="6BF4D22D" w14:textId="77777777" w:rsidR="00F147E9" w:rsidRPr="006474C0" w:rsidRDefault="00A024E3"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eastAsia="Times New Roman" w:cs="Calibri"/>
          <w:color w:val="000000"/>
          <w:sz w:val="24"/>
          <w:szCs w:val="24"/>
          <w:lang w:eastAsia="ar-SA"/>
        </w:rPr>
        <w:t>B</w:t>
      </w:r>
      <w:r w:rsidR="00BE4C50" w:rsidRPr="006474C0">
        <w:rPr>
          <w:rFonts w:eastAsia="Times New Roman" w:cs="Calibri"/>
          <w:color w:val="000000"/>
          <w:sz w:val="24"/>
          <w:szCs w:val="24"/>
          <w:lang w:eastAsia="ar-SA"/>
        </w:rPr>
        <w:t>eneficjen</w:t>
      </w:r>
      <w:r w:rsidR="0040531D" w:rsidRPr="006474C0">
        <w:rPr>
          <w:rFonts w:eastAsia="Times New Roman" w:cs="Calibri"/>
          <w:color w:val="000000"/>
          <w:sz w:val="24"/>
          <w:szCs w:val="24"/>
          <w:lang w:eastAsia="ar-SA"/>
        </w:rPr>
        <w:t xml:space="preserve">t z własnej </w:t>
      </w:r>
      <w:r w:rsidR="00DB3605" w:rsidRPr="006474C0">
        <w:rPr>
          <w:rFonts w:eastAsia="Times New Roman" w:cs="Calibri"/>
          <w:color w:val="000000"/>
          <w:sz w:val="24"/>
          <w:szCs w:val="24"/>
          <w:lang w:eastAsia="ar-SA"/>
        </w:rPr>
        <w:t>winy</w:t>
      </w:r>
      <w:r w:rsidR="00BE4C50" w:rsidRPr="006474C0">
        <w:rPr>
          <w:rFonts w:eastAsia="Times New Roman" w:cs="Calibri"/>
          <w:color w:val="000000"/>
          <w:sz w:val="24"/>
          <w:szCs w:val="24"/>
          <w:lang w:eastAsia="ar-SA"/>
        </w:rPr>
        <w:t xml:space="preserve"> nie rozpoczął realizacji projektu w </w:t>
      </w:r>
      <w:r w:rsidR="0040531D" w:rsidRPr="006474C0">
        <w:rPr>
          <w:rFonts w:eastAsia="Times New Roman" w:cs="Calibri"/>
          <w:color w:val="000000"/>
          <w:sz w:val="24"/>
          <w:szCs w:val="24"/>
          <w:lang w:eastAsia="ar-SA"/>
        </w:rPr>
        <w:t>ciągu</w:t>
      </w:r>
      <w:r w:rsidR="00BE4C50" w:rsidRPr="006474C0">
        <w:rPr>
          <w:rFonts w:eastAsia="Times New Roman" w:cs="Calibri"/>
          <w:color w:val="000000"/>
          <w:sz w:val="24"/>
          <w:szCs w:val="24"/>
          <w:lang w:eastAsia="ar-SA"/>
        </w:rPr>
        <w:t xml:space="preserve"> 3 miesięcy od </w:t>
      </w:r>
      <w:r w:rsidR="0040531D" w:rsidRPr="006474C0">
        <w:rPr>
          <w:rFonts w:eastAsia="Times New Roman" w:cs="Calibri"/>
          <w:color w:val="000000"/>
          <w:sz w:val="24"/>
          <w:szCs w:val="24"/>
          <w:lang w:eastAsia="ar-SA"/>
        </w:rPr>
        <w:t>ustalonej we wniosku początkowej daty okresu realizacji Projektu,</w:t>
      </w:r>
    </w:p>
    <w:p w14:paraId="2A3006AE" w14:textId="77777777" w:rsidR="00F147E9" w:rsidRPr="006474C0" w:rsidRDefault="00A024E3"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eastAsia="Times New Roman" w:cs="Calibri"/>
          <w:color w:val="000000"/>
          <w:sz w:val="24"/>
          <w:szCs w:val="24"/>
          <w:lang w:eastAsia="ar-SA"/>
        </w:rPr>
        <w:t>B</w:t>
      </w:r>
      <w:r w:rsidR="00637354" w:rsidRPr="006474C0">
        <w:rPr>
          <w:rFonts w:eastAsia="Times New Roman" w:cs="Calibri"/>
          <w:color w:val="000000"/>
          <w:sz w:val="24"/>
          <w:szCs w:val="24"/>
          <w:lang w:eastAsia="ar-SA"/>
        </w:rPr>
        <w:t xml:space="preserve">eneficjent nie zachował trwałości projektu w rozumieniu </w:t>
      </w:r>
      <w:r w:rsidR="005E0500" w:rsidRPr="006474C0">
        <w:rPr>
          <w:rFonts w:eastAsia="Times New Roman" w:cs="Calibri"/>
          <w:color w:val="000000"/>
          <w:sz w:val="24"/>
          <w:szCs w:val="24"/>
          <w:lang w:eastAsia="ar-SA"/>
        </w:rPr>
        <w:t xml:space="preserve">art. </w:t>
      </w:r>
      <w:r w:rsidR="003E2B19" w:rsidRPr="006474C0">
        <w:rPr>
          <w:rFonts w:eastAsia="Times New Roman" w:cs="Calibri"/>
          <w:color w:val="000000"/>
          <w:sz w:val="24"/>
          <w:szCs w:val="24"/>
          <w:lang w:eastAsia="ar-SA"/>
        </w:rPr>
        <w:t>65</w:t>
      </w:r>
      <w:r w:rsidR="005E0500" w:rsidRPr="006474C0">
        <w:rPr>
          <w:rFonts w:eastAsia="Times New Roman" w:cs="Calibri"/>
          <w:color w:val="000000"/>
          <w:sz w:val="24"/>
          <w:szCs w:val="24"/>
          <w:lang w:eastAsia="ar-SA"/>
        </w:rPr>
        <w:t xml:space="preserve"> </w:t>
      </w:r>
      <w:r w:rsidR="007F2495" w:rsidRPr="006474C0">
        <w:rPr>
          <w:rFonts w:eastAsia="Times New Roman" w:cs="Calibri"/>
          <w:color w:val="000000"/>
          <w:sz w:val="24"/>
          <w:szCs w:val="24"/>
          <w:lang w:eastAsia="ar-SA"/>
        </w:rPr>
        <w:t>R</w:t>
      </w:r>
      <w:r w:rsidR="005E0500" w:rsidRPr="006474C0">
        <w:rPr>
          <w:rFonts w:eastAsia="Times New Roman" w:cs="Calibri"/>
          <w:color w:val="000000"/>
          <w:sz w:val="24"/>
          <w:szCs w:val="24"/>
          <w:lang w:eastAsia="ar-SA"/>
        </w:rPr>
        <w:t xml:space="preserve">ozporządzenia </w:t>
      </w:r>
      <w:r w:rsidR="006402B2" w:rsidRPr="006474C0">
        <w:rPr>
          <w:rFonts w:eastAsia="Times New Roman" w:cs="Calibri"/>
          <w:color w:val="000000"/>
          <w:sz w:val="24"/>
          <w:szCs w:val="24"/>
          <w:lang w:eastAsia="ar-SA"/>
        </w:rPr>
        <w:t>o</w:t>
      </w:r>
      <w:r w:rsidR="005E0500" w:rsidRPr="006474C0">
        <w:rPr>
          <w:rFonts w:eastAsia="Times New Roman" w:cs="Calibri"/>
          <w:color w:val="000000"/>
          <w:sz w:val="24"/>
          <w:szCs w:val="24"/>
          <w:lang w:eastAsia="ar-SA"/>
        </w:rPr>
        <w:t>gólnego,</w:t>
      </w:r>
    </w:p>
    <w:p w14:paraId="0F7CFE48" w14:textId="77777777" w:rsidR="00F147E9" w:rsidRPr="006474C0" w:rsidRDefault="00637354" w:rsidP="00197511">
      <w:pPr>
        <w:numPr>
          <w:ilvl w:val="0"/>
          <w:numId w:val="169"/>
        </w:numPr>
        <w:suppressAutoHyphens/>
        <w:autoSpaceDN w:val="0"/>
        <w:spacing w:after="0" w:line="360" w:lineRule="auto"/>
        <w:rPr>
          <w:rFonts w:eastAsia="Times New Roman" w:cs="Calibri"/>
          <w:color w:val="000000"/>
          <w:sz w:val="24"/>
          <w:szCs w:val="24"/>
          <w:lang w:eastAsia="ar-SA"/>
        </w:rPr>
      </w:pPr>
      <w:r w:rsidRPr="006474C0">
        <w:rPr>
          <w:rFonts w:eastAsia="Times New Roman" w:cs="Calibri"/>
          <w:color w:val="000000"/>
          <w:sz w:val="24"/>
          <w:szCs w:val="24"/>
          <w:lang w:eastAsia="ar-SA"/>
        </w:rPr>
        <w:lastRenderedPageBreak/>
        <w:t xml:space="preserve">Beneficjent dokonał zmiany formy działalności, przekształceń własnościowych, zmian charakteru prowadzonej działalności lub innych zmian bez uprzedniego poinformowania o tym fakcie Instytucji </w:t>
      </w:r>
      <w:r w:rsidR="005E0500" w:rsidRPr="006474C0">
        <w:rPr>
          <w:rFonts w:eastAsia="Times New Roman" w:cs="Calibri"/>
          <w:color w:val="000000"/>
          <w:sz w:val="24"/>
          <w:szCs w:val="24"/>
          <w:lang w:eastAsia="ar-SA"/>
        </w:rPr>
        <w:t>Pośredniczącej</w:t>
      </w:r>
      <w:r w:rsidRPr="006474C0">
        <w:rPr>
          <w:rFonts w:eastAsia="Times New Roman" w:cs="Calibri"/>
          <w:color w:val="000000"/>
          <w:sz w:val="24"/>
          <w:szCs w:val="24"/>
          <w:lang w:eastAsia="ar-SA"/>
        </w:rPr>
        <w:t xml:space="preserve">, bądź dokonał tych zmian pomimo braku zgody Instytucji </w:t>
      </w:r>
      <w:r w:rsidR="005E0500" w:rsidRPr="006474C0">
        <w:rPr>
          <w:rFonts w:eastAsia="Times New Roman" w:cs="Calibri"/>
          <w:color w:val="000000"/>
          <w:sz w:val="24"/>
          <w:szCs w:val="24"/>
          <w:lang w:eastAsia="ar-SA"/>
        </w:rPr>
        <w:t>Pośredniczącej,</w:t>
      </w:r>
    </w:p>
    <w:p w14:paraId="4933C50E" w14:textId="76371E15" w:rsidR="00BB3A34" w:rsidRPr="006474C0" w:rsidRDefault="007F2495" w:rsidP="00197511">
      <w:pPr>
        <w:pStyle w:val="Tekstpodstawowy"/>
        <w:numPr>
          <w:ilvl w:val="0"/>
          <w:numId w:val="169"/>
        </w:numPr>
        <w:tabs>
          <w:tab w:val="clear" w:pos="900"/>
        </w:tabs>
        <w:suppressAutoHyphens/>
        <w:spacing w:line="360" w:lineRule="auto"/>
        <w:jc w:val="left"/>
        <w:rPr>
          <w:rFonts w:ascii="Calibri" w:hAnsi="Calibri" w:cs="Calibri"/>
          <w:color w:val="000000"/>
        </w:rPr>
      </w:pPr>
      <w:r w:rsidRPr="006474C0">
        <w:rPr>
          <w:rFonts w:ascii="Calibri" w:hAnsi="Calibri" w:cs="Calibri"/>
          <w:color w:val="000000"/>
        </w:rPr>
        <w:t>z</w:t>
      </w:r>
      <w:r w:rsidR="00BB3A34" w:rsidRPr="006474C0">
        <w:rPr>
          <w:rFonts w:ascii="Calibri" w:hAnsi="Calibri" w:cs="Calibri"/>
          <w:color w:val="000000"/>
        </w:rPr>
        <w:t>ostał</w:t>
      </w:r>
      <w:r w:rsidR="00930921" w:rsidRPr="006474C0">
        <w:rPr>
          <w:rFonts w:ascii="Calibri" w:hAnsi="Calibri" w:cs="Calibri"/>
          <w:color w:val="000000"/>
        </w:rPr>
        <w:t>o</w:t>
      </w:r>
      <w:r w:rsidR="00BB3A34" w:rsidRPr="006474C0">
        <w:rPr>
          <w:rFonts w:ascii="Calibri" w:hAnsi="Calibri" w:cs="Calibri"/>
          <w:color w:val="000000"/>
        </w:rPr>
        <w:t xml:space="preserve">  stwierdzon</w:t>
      </w:r>
      <w:r w:rsidR="00930921" w:rsidRPr="006474C0">
        <w:rPr>
          <w:rFonts w:ascii="Calibri" w:hAnsi="Calibri" w:cs="Calibri"/>
          <w:color w:val="000000"/>
        </w:rPr>
        <w:t>e</w:t>
      </w:r>
      <w:r w:rsidR="00BB3A34" w:rsidRPr="006474C0">
        <w:rPr>
          <w:rFonts w:ascii="Calibri" w:hAnsi="Calibri" w:cs="Calibri"/>
          <w:color w:val="000000"/>
        </w:rPr>
        <w:t xml:space="preserve"> przez </w:t>
      </w:r>
      <w:r w:rsidR="005E0500" w:rsidRPr="006474C0">
        <w:rPr>
          <w:rFonts w:ascii="Calibri" w:hAnsi="Calibri" w:cs="Calibri"/>
          <w:color w:val="000000"/>
        </w:rPr>
        <w:t>Instytucję Pośredniczącą</w:t>
      </w:r>
      <w:r w:rsidR="00BB3A34" w:rsidRPr="006474C0">
        <w:rPr>
          <w:rFonts w:ascii="Calibri" w:hAnsi="Calibri" w:cs="Calibri"/>
          <w:color w:val="000000"/>
        </w:rPr>
        <w:t xml:space="preserve"> </w:t>
      </w:r>
      <w:r w:rsidR="00930921" w:rsidRPr="006474C0">
        <w:rPr>
          <w:rFonts w:ascii="Calibri" w:hAnsi="Calibri" w:cs="Calibri"/>
          <w:color w:val="000000"/>
        </w:rPr>
        <w:t xml:space="preserve"> niespełnienie kryteriów</w:t>
      </w:r>
      <w:r w:rsidR="00BB3A34" w:rsidRPr="006474C0">
        <w:rPr>
          <w:rFonts w:ascii="Calibri" w:hAnsi="Calibri" w:cs="Calibri"/>
          <w:color w:val="000000"/>
        </w:rPr>
        <w:t>,</w:t>
      </w:r>
      <w:r w:rsidR="00930921" w:rsidRPr="006474C0">
        <w:rPr>
          <w:rFonts w:ascii="Calibri" w:hAnsi="Calibri" w:cs="Calibri"/>
          <w:color w:val="000000"/>
        </w:rPr>
        <w:t xml:space="preserve"> </w:t>
      </w:r>
      <w:r w:rsidR="00AC7491" w:rsidRPr="006474C0">
        <w:rPr>
          <w:rFonts w:ascii="Calibri" w:hAnsi="Calibri" w:cs="Calibri"/>
          <w:color w:val="000000"/>
        </w:rPr>
        <w:br/>
      </w:r>
      <w:r w:rsidR="00930921" w:rsidRPr="006474C0">
        <w:rPr>
          <w:rFonts w:ascii="Calibri" w:hAnsi="Calibri" w:cs="Calibri"/>
          <w:color w:val="000000"/>
        </w:rPr>
        <w:t>o których mowa w § 1</w:t>
      </w:r>
      <w:r w:rsidR="00B81087" w:rsidRPr="006474C0">
        <w:rPr>
          <w:rFonts w:ascii="Calibri" w:hAnsi="Calibri" w:cs="Calibri"/>
          <w:color w:val="000000"/>
        </w:rPr>
        <w:t>1</w:t>
      </w:r>
      <w:r w:rsidR="00930921" w:rsidRPr="006474C0">
        <w:rPr>
          <w:rFonts w:ascii="Calibri" w:hAnsi="Calibri" w:cs="Calibri"/>
          <w:color w:val="000000"/>
        </w:rPr>
        <w:t>,</w:t>
      </w:r>
      <w:r w:rsidR="00BB3A34" w:rsidRPr="006474C0">
        <w:rPr>
          <w:rFonts w:ascii="Calibri" w:hAnsi="Calibri" w:cs="Calibri"/>
          <w:color w:val="000000"/>
        </w:rPr>
        <w:t xml:space="preserve"> lub </w:t>
      </w:r>
      <w:r w:rsidR="00930921" w:rsidRPr="006474C0">
        <w:rPr>
          <w:rFonts w:ascii="Calibri" w:hAnsi="Calibri" w:cs="Calibri"/>
          <w:color w:val="000000"/>
        </w:rPr>
        <w:t xml:space="preserve">brak możliwości </w:t>
      </w:r>
      <w:r w:rsidR="00BB3A34" w:rsidRPr="006474C0">
        <w:rPr>
          <w:rFonts w:ascii="Calibri" w:hAnsi="Calibri" w:cs="Calibri"/>
          <w:color w:val="000000"/>
        </w:rPr>
        <w:t xml:space="preserve">wdrożenia zaleceń w celu </w:t>
      </w:r>
      <w:r w:rsidR="00930921" w:rsidRPr="006474C0">
        <w:rPr>
          <w:rFonts w:ascii="Calibri" w:hAnsi="Calibri" w:cs="Calibri"/>
          <w:color w:val="000000"/>
        </w:rPr>
        <w:t>spełnieni</w:t>
      </w:r>
      <w:r w:rsidR="001D771A" w:rsidRPr="006474C0">
        <w:rPr>
          <w:rFonts w:ascii="Calibri" w:hAnsi="Calibri" w:cs="Calibri"/>
          <w:color w:val="000000"/>
        </w:rPr>
        <w:t>a</w:t>
      </w:r>
      <w:r w:rsidR="00930921" w:rsidRPr="006474C0">
        <w:rPr>
          <w:rFonts w:ascii="Calibri" w:hAnsi="Calibri" w:cs="Calibri"/>
          <w:color w:val="000000"/>
        </w:rPr>
        <w:t xml:space="preserve"> tych kryteriów.  </w:t>
      </w:r>
    </w:p>
    <w:p w14:paraId="621B8D11" w14:textId="77777777" w:rsidR="00F147E9" w:rsidRPr="006474C0" w:rsidRDefault="00DD0D0F" w:rsidP="00197511">
      <w:pPr>
        <w:numPr>
          <w:ilvl w:val="0"/>
          <w:numId w:val="170"/>
        </w:numPr>
        <w:tabs>
          <w:tab w:val="left" w:pos="426"/>
        </w:tabs>
        <w:suppressAutoHyphens/>
        <w:spacing w:after="0" w:line="360" w:lineRule="auto"/>
        <w:rPr>
          <w:rFonts w:cs="Calibri"/>
          <w:color w:val="000000"/>
          <w:sz w:val="24"/>
          <w:szCs w:val="24"/>
        </w:rPr>
      </w:pPr>
      <w:r w:rsidRPr="006474C0">
        <w:rPr>
          <w:rFonts w:cs="Calibri"/>
          <w:color w:val="000000"/>
          <w:sz w:val="24"/>
          <w:szCs w:val="24"/>
        </w:rPr>
        <w:t>Instytucja Pośrednicząca</w:t>
      </w:r>
      <w:r w:rsidR="00DB3605" w:rsidRPr="006474C0">
        <w:rPr>
          <w:rFonts w:cs="Calibri"/>
          <w:color w:val="000000"/>
          <w:sz w:val="24"/>
          <w:szCs w:val="24"/>
        </w:rPr>
        <w:t xml:space="preserve"> z przyczyn określonych w ust. 1 </w:t>
      </w:r>
      <w:r w:rsidR="00756DF3" w:rsidRPr="006474C0">
        <w:rPr>
          <w:rFonts w:cs="Calibri"/>
          <w:color w:val="000000"/>
          <w:sz w:val="24"/>
          <w:szCs w:val="24"/>
        </w:rPr>
        <w:t xml:space="preserve">od </w:t>
      </w:r>
      <w:r w:rsidR="00DB3605" w:rsidRPr="006474C0">
        <w:rPr>
          <w:rFonts w:cs="Calibri"/>
          <w:color w:val="000000"/>
          <w:sz w:val="24"/>
          <w:szCs w:val="24"/>
        </w:rPr>
        <w:t xml:space="preserve">pkt 1 do pkt </w:t>
      </w:r>
      <w:r w:rsidR="00B83FA7" w:rsidRPr="006474C0">
        <w:rPr>
          <w:rFonts w:cs="Calibri"/>
          <w:color w:val="000000"/>
          <w:sz w:val="24"/>
          <w:szCs w:val="24"/>
        </w:rPr>
        <w:t>6</w:t>
      </w:r>
      <w:r w:rsidR="00DB3605" w:rsidRPr="006474C0">
        <w:rPr>
          <w:rFonts w:cs="Calibri"/>
          <w:color w:val="000000"/>
          <w:sz w:val="24"/>
          <w:szCs w:val="24"/>
        </w:rPr>
        <w:t xml:space="preserve">, pkt </w:t>
      </w:r>
      <w:r w:rsidR="00B83FA7" w:rsidRPr="006474C0">
        <w:rPr>
          <w:rFonts w:cs="Calibri"/>
          <w:color w:val="000000"/>
          <w:sz w:val="24"/>
          <w:szCs w:val="24"/>
        </w:rPr>
        <w:t>10</w:t>
      </w:r>
      <w:r w:rsidR="00DB3605" w:rsidRPr="006474C0">
        <w:rPr>
          <w:rFonts w:cs="Calibri"/>
          <w:color w:val="000000"/>
          <w:sz w:val="24"/>
          <w:szCs w:val="24"/>
        </w:rPr>
        <w:t xml:space="preserve"> oraz pkt 1</w:t>
      </w:r>
      <w:r w:rsidR="00B83FA7" w:rsidRPr="006474C0">
        <w:rPr>
          <w:rFonts w:cs="Calibri"/>
          <w:color w:val="000000"/>
          <w:sz w:val="24"/>
          <w:szCs w:val="24"/>
        </w:rPr>
        <w:t>2</w:t>
      </w:r>
      <w:r w:rsidR="00DB3605" w:rsidRPr="006474C0">
        <w:rPr>
          <w:rFonts w:cs="Calibri"/>
          <w:color w:val="000000"/>
          <w:sz w:val="24"/>
          <w:szCs w:val="24"/>
        </w:rPr>
        <w:t xml:space="preserve"> może rozwiązać umowę ze skutkiem natychmiastowym w przypadku kiedy Beneficjent nie zaniecha naruszeń postanowień umowy po pisemnym wezwaniu przez I</w:t>
      </w:r>
      <w:r w:rsidR="00803D14" w:rsidRPr="006474C0">
        <w:rPr>
          <w:rFonts w:cs="Calibri"/>
          <w:color w:val="000000"/>
          <w:sz w:val="24"/>
          <w:szCs w:val="24"/>
        </w:rPr>
        <w:t>nstytucję Pośredniczącą</w:t>
      </w:r>
      <w:r w:rsidR="00DB3605" w:rsidRPr="006474C0">
        <w:rPr>
          <w:rFonts w:cs="Calibri"/>
          <w:color w:val="000000"/>
          <w:sz w:val="24"/>
          <w:szCs w:val="24"/>
        </w:rPr>
        <w:t>.</w:t>
      </w:r>
      <w:r w:rsidR="00496D45" w:rsidRPr="006474C0">
        <w:rPr>
          <w:rFonts w:cs="Calibri"/>
          <w:color w:val="000000"/>
          <w:sz w:val="24"/>
          <w:szCs w:val="24"/>
        </w:rPr>
        <w:t xml:space="preserve"> Obowiązek uprzedniego wezwania Beneficjenta do zaniechania naruszeń nie dotyczy przypadków w jakich Beneficjent był już wcześniej do takiego zaniechania wzywany lub też był wzywany do zwrotu całości lub części dofinansowania.</w:t>
      </w:r>
    </w:p>
    <w:p w14:paraId="55FF9CFE" w14:textId="77777777" w:rsidR="00F147E9" w:rsidRPr="006474C0" w:rsidRDefault="00637354" w:rsidP="00197511">
      <w:pPr>
        <w:numPr>
          <w:ilvl w:val="0"/>
          <w:numId w:val="170"/>
        </w:numPr>
        <w:tabs>
          <w:tab w:val="left" w:pos="426"/>
        </w:tabs>
        <w:suppressAutoHyphens/>
        <w:spacing w:after="0" w:line="360" w:lineRule="auto"/>
        <w:rPr>
          <w:rFonts w:cs="Calibri"/>
          <w:color w:val="000000"/>
          <w:sz w:val="24"/>
          <w:szCs w:val="24"/>
        </w:rPr>
      </w:pPr>
      <w:r w:rsidRPr="006474C0">
        <w:rPr>
          <w:rFonts w:cs="Calibri"/>
          <w:color w:val="000000"/>
          <w:sz w:val="24"/>
          <w:szCs w:val="24"/>
        </w:rPr>
        <w:t>W przypadku rozwiązania umowy z powodów, o których mowa w ust. 1</w:t>
      </w:r>
      <w:r w:rsidR="0040531D" w:rsidRPr="006474C0">
        <w:rPr>
          <w:rFonts w:cs="Calibri"/>
          <w:color w:val="000000"/>
          <w:sz w:val="24"/>
          <w:szCs w:val="24"/>
        </w:rPr>
        <w:t xml:space="preserve"> i ust. </w:t>
      </w:r>
      <w:r w:rsidR="00303043" w:rsidRPr="006474C0">
        <w:rPr>
          <w:rFonts w:cs="Calibri"/>
          <w:color w:val="000000"/>
          <w:sz w:val="24"/>
          <w:szCs w:val="24"/>
        </w:rPr>
        <w:t>6</w:t>
      </w:r>
      <w:r w:rsidRPr="006474C0">
        <w:rPr>
          <w:rFonts w:cs="Calibri"/>
          <w:color w:val="000000"/>
          <w:sz w:val="24"/>
          <w:szCs w:val="24"/>
        </w:rPr>
        <w:t xml:space="preserve">, </w:t>
      </w:r>
      <w:r w:rsidR="00803D14" w:rsidRPr="006474C0">
        <w:rPr>
          <w:rFonts w:cs="Calibri"/>
          <w:color w:val="000000"/>
          <w:sz w:val="24"/>
          <w:szCs w:val="24"/>
        </w:rPr>
        <w:t>B</w:t>
      </w:r>
      <w:r w:rsidRPr="006474C0">
        <w:rPr>
          <w:rFonts w:cs="Calibri"/>
          <w:color w:val="000000"/>
          <w:sz w:val="24"/>
          <w:szCs w:val="24"/>
        </w:rPr>
        <w:t>eneficjent jest zobowiązany do zwrotu otrzymanego dofinansowania wraz z odsetkami w wysokości określonej jak dla zaległości podatkowych naliczanymi od dnia przekazania dofinansowania</w:t>
      </w:r>
      <w:r w:rsidR="0040531D" w:rsidRPr="006474C0">
        <w:rPr>
          <w:rFonts w:cs="Calibri"/>
          <w:color w:val="000000"/>
          <w:sz w:val="24"/>
          <w:szCs w:val="24"/>
        </w:rPr>
        <w:t xml:space="preserve"> do dnia zwrotu</w:t>
      </w:r>
      <w:r w:rsidRPr="006474C0">
        <w:rPr>
          <w:rFonts w:cs="Calibri"/>
          <w:color w:val="000000"/>
          <w:sz w:val="24"/>
          <w:szCs w:val="24"/>
        </w:rPr>
        <w:t xml:space="preserve">, w terminie wyznaczonym przez </w:t>
      </w:r>
      <w:r w:rsidR="005E0500" w:rsidRPr="006474C0">
        <w:rPr>
          <w:rFonts w:cs="Calibri"/>
          <w:color w:val="000000"/>
          <w:sz w:val="24"/>
          <w:szCs w:val="24"/>
        </w:rPr>
        <w:t xml:space="preserve">Instytucję Pośredniczącą </w:t>
      </w:r>
      <w:r w:rsidRPr="006474C0">
        <w:rPr>
          <w:rFonts w:cs="Calibri"/>
          <w:color w:val="000000"/>
          <w:sz w:val="24"/>
          <w:szCs w:val="24"/>
        </w:rPr>
        <w:t>na rachunek bankowy wskazany</w:t>
      </w:r>
      <w:r w:rsidR="007E1281" w:rsidRPr="006474C0">
        <w:rPr>
          <w:rFonts w:cs="Calibri"/>
          <w:color w:val="000000"/>
          <w:sz w:val="24"/>
          <w:szCs w:val="24"/>
        </w:rPr>
        <w:t xml:space="preserve"> w </w:t>
      </w:r>
      <w:r w:rsidR="007E1281" w:rsidRPr="006474C0">
        <w:rPr>
          <w:rFonts w:cs="Calibri"/>
          <w:bCs/>
          <w:color w:val="000000"/>
          <w:sz w:val="24"/>
          <w:szCs w:val="24"/>
          <w:lang w:eastAsia="pl-PL"/>
        </w:rPr>
        <w:t>§</w:t>
      </w:r>
      <w:r w:rsidR="007E1281" w:rsidRPr="006474C0">
        <w:rPr>
          <w:rFonts w:cs="Calibri"/>
          <w:color w:val="000000"/>
          <w:sz w:val="24"/>
          <w:szCs w:val="24"/>
        </w:rPr>
        <w:t xml:space="preserve"> 1</w:t>
      </w:r>
      <w:r w:rsidR="00217B64" w:rsidRPr="006474C0">
        <w:rPr>
          <w:rFonts w:cs="Calibri"/>
          <w:color w:val="000000"/>
          <w:sz w:val="24"/>
          <w:szCs w:val="24"/>
        </w:rPr>
        <w:t>6</w:t>
      </w:r>
      <w:r w:rsidR="007E1281" w:rsidRPr="006474C0">
        <w:rPr>
          <w:rFonts w:cs="Calibri"/>
          <w:color w:val="000000"/>
          <w:sz w:val="24"/>
          <w:szCs w:val="24"/>
        </w:rPr>
        <w:t xml:space="preserve"> ust. </w:t>
      </w:r>
      <w:r w:rsidR="008E7C43" w:rsidRPr="006474C0">
        <w:rPr>
          <w:rFonts w:cs="Calibri"/>
          <w:color w:val="000000"/>
          <w:sz w:val="24"/>
          <w:szCs w:val="24"/>
        </w:rPr>
        <w:t>8</w:t>
      </w:r>
      <w:r w:rsidRPr="006474C0">
        <w:rPr>
          <w:rFonts w:cs="Calibri"/>
          <w:color w:val="000000"/>
          <w:sz w:val="24"/>
          <w:szCs w:val="24"/>
        </w:rPr>
        <w:t>.</w:t>
      </w:r>
      <w:r w:rsidR="00DD0C76" w:rsidRPr="006474C0">
        <w:rPr>
          <w:rFonts w:cs="Calibri"/>
          <w:color w:val="000000"/>
          <w:sz w:val="24"/>
          <w:szCs w:val="24"/>
        </w:rPr>
        <w:t xml:space="preserve"> W przypadku niedok</w:t>
      </w:r>
      <w:r w:rsidR="003771C3" w:rsidRPr="006474C0">
        <w:rPr>
          <w:rFonts w:cs="Calibri"/>
          <w:color w:val="000000"/>
          <w:sz w:val="24"/>
          <w:szCs w:val="24"/>
        </w:rPr>
        <w:t>onania zwrotu środków zgodnie z</w:t>
      </w:r>
      <w:r w:rsidR="0040531D" w:rsidRPr="006474C0">
        <w:rPr>
          <w:rFonts w:cs="Calibri"/>
          <w:color w:val="000000"/>
          <w:sz w:val="24"/>
          <w:szCs w:val="24"/>
        </w:rPr>
        <w:t xml:space="preserve"> niniejszym ustępem</w:t>
      </w:r>
      <w:r w:rsidR="00DD0C76" w:rsidRPr="006474C0">
        <w:rPr>
          <w:rFonts w:cs="Calibri"/>
          <w:color w:val="000000"/>
          <w:sz w:val="24"/>
          <w:szCs w:val="24"/>
        </w:rPr>
        <w:t xml:space="preserve"> stosuje się odpowiednio zapisy § 1</w:t>
      </w:r>
      <w:r w:rsidR="00217B64" w:rsidRPr="006474C0">
        <w:rPr>
          <w:rFonts w:cs="Calibri"/>
          <w:color w:val="000000"/>
          <w:sz w:val="24"/>
          <w:szCs w:val="24"/>
        </w:rPr>
        <w:t>6</w:t>
      </w:r>
      <w:r w:rsidR="00DD0C76" w:rsidRPr="006474C0">
        <w:rPr>
          <w:rFonts w:cs="Calibri"/>
          <w:color w:val="000000"/>
          <w:sz w:val="24"/>
          <w:szCs w:val="24"/>
        </w:rPr>
        <w:t xml:space="preserve"> Umowy.</w:t>
      </w:r>
    </w:p>
    <w:p w14:paraId="4A36919E" w14:textId="77777777" w:rsidR="00F147E9" w:rsidRPr="006474C0" w:rsidRDefault="00637354" w:rsidP="00197511">
      <w:pPr>
        <w:numPr>
          <w:ilvl w:val="0"/>
          <w:numId w:val="170"/>
        </w:numPr>
        <w:tabs>
          <w:tab w:val="left" w:pos="426"/>
        </w:tabs>
        <w:suppressAutoHyphens/>
        <w:spacing w:after="0" w:line="360" w:lineRule="auto"/>
        <w:rPr>
          <w:rFonts w:cs="Calibri"/>
          <w:color w:val="000000"/>
          <w:sz w:val="24"/>
          <w:szCs w:val="24"/>
        </w:rPr>
      </w:pPr>
      <w:r w:rsidRPr="006474C0">
        <w:rPr>
          <w:rFonts w:cs="Calibri"/>
          <w:color w:val="000000"/>
          <w:sz w:val="24"/>
          <w:szCs w:val="24"/>
        </w:rPr>
        <w:t xml:space="preserve">Umowa może zostać rozwiązana na wniosek </w:t>
      </w:r>
      <w:r w:rsidR="00E00A06" w:rsidRPr="006474C0">
        <w:rPr>
          <w:rFonts w:cs="Calibri"/>
          <w:color w:val="000000"/>
          <w:sz w:val="24"/>
          <w:szCs w:val="24"/>
        </w:rPr>
        <w:t>B</w:t>
      </w:r>
      <w:r w:rsidRPr="006474C0">
        <w:rPr>
          <w:rFonts w:cs="Calibri"/>
          <w:color w:val="000000"/>
          <w:sz w:val="24"/>
          <w:szCs w:val="24"/>
        </w:rPr>
        <w:t>eneficjenta, jeżeli zwróci on otrzymane dofinansowanie, wraz z odsetkami w wysokości jak dla zaległości podatkowych naliczanymi od dnia przekazania dofinansowania</w:t>
      </w:r>
      <w:r w:rsidR="0040531D" w:rsidRPr="006474C0">
        <w:rPr>
          <w:rFonts w:cs="Calibri"/>
          <w:color w:val="000000"/>
          <w:sz w:val="24"/>
          <w:szCs w:val="24"/>
        </w:rPr>
        <w:t>.</w:t>
      </w:r>
    </w:p>
    <w:p w14:paraId="2A7D2FF8" w14:textId="77777777" w:rsidR="00F147E9" w:rsidRPr="006474C0" w:rsidRDefault="00637354" w:rsidP="00197511">
      <w:pPr>
        <w:numPr>
          <w:ilvl w:val="0"/>
          <w:numId w:val="170"/>
        </w:numPr>
        <w:tabs>
          <w:tab w:val="left" w:pos="426"/>
        </w:tabs>
        <w:suppressAutoHyphens/>
        <w:spacing w:after="0" w:line="360" w:lineRule="auto"/>
        <w:rPr>
          <w:rFonts w:cs="Calibri"/>
          <w:color w:val="000000"/>
          <w:spacing w:val="-1"/>
          <w:w w:val="105"/>
          <w:sz w:val="24"/>
          <w:szCs w:val="24"/>
        </w:rPr>
      </w:pPr>
      <w:r w:rsidRPr="006474C0">
        <w:rPr>
          <w:rFonts w:cs="Calibri"/>
          <w:color w:val="000000"/>
          <w:spacing w:val="-1"/>
          <w:w w:val="105"/>
          <w:sz w:val="24"/>
          <w:szCs w:val="24"/>
        </w:rPr>
        <w:t xml:space="preserve">W razie rozwiązania umowy z przyczyn, o których mowa w ust. 1, </w:t>
      </w:r>
      <w:r w:rsidR="00C3218E" w:rsidRPr="006474C0">
        <w:rPr>
          <w:rFonts w:cs="Calibri"/>
          <w:color w:val="000000"/>
          <w:spacing w:val="-1"/>
          <w:w w:val="105"/>
          <w:sz w:val="24"/>
          <w:szCs w:val="24"/>
        </w:rPr>
        <w:t>B</w:t>
      </w:r>
      <w:r w:rsidRPr="006474C0">
        <w:rPr>
          <w:rFonts w:cs="Calibri"/>
          <w:color w:val="000000"/>
          <w:spacing w:val="-1"/>
          <w:w w:val="105"/>
          <w:sz w:val="24"/>
          <w:szCs w:val="24"/>
        </w:rPr>
        <w:t xml:space="preserve">eneficjentowi </w:t>
      </w:r>
      <w:r w:rsidR="008E4DB1" w:rsidRPr="006474C0">
        <w:rPr>
          <w:rFonts w:cs="Calibri"/>
          <w:color w:val="000000"/>
          <w:spacing w:val="-1"/>
          <w:w w:val="105"/>
          <w:sz w:val="24"/>
          <w:szCs w:val="24"/>
        </w:rPr>
        <w:br/>
      </w:r>
      <w:r w:rsidRPr="006474C0">
        <w:rPr>
          <w:rFonts w:cs="Calibri"/>
          <w:color w:val="000000"/>
          <w:spacing w:val="-1"/>
          <w:w w:val="105"/>
          <w:sz w:val="24"/>
          <w:szCs w:val="24"/>
        </w:rPr>
        <w:t>nie przysługuje odszkodowanie.</w:t>
      </w:r>
    </w:p>
    <w:p w14:paraId="1FA60135" w14:textId="77777777" w:rsidR="007173A6" w:rsidRPr="006474C0" w:rsidRDefault="00CE7090" w:rsidP="00197511">
      <w:pPr>
        <w:numPr>
          <w:ilvl w:val="0"/>
          <w:numId w:val="170"/>
        </w:numPr>
        <w:tabs>
          <w:tab w:val="left" w:pos="426"/>
        </w:tabs>
        <w:suppressAutoHyphens/>
        <w:spacing w:after="0" w:line="360" w:lineRule="auto"/>
        <w:rPr>
          <w:rFonts w:cs="Calibri"/>
          <w:color w:val="000000"/>
          <w:spacing w:val="-1"/>
          <w:w w:val="105"/>
          <w:sz w:val="24"/>
          <w:szCs w:val="24"/>
        </w:rPr>
      </w:pPr>
      <w:r w:rsidRPr="006474C0">
        <w:rPr>
          <w:rFonts w:cs="Calibri"/>
          <w:color w:val="000000"/>
          <w:sz w:val="24"/>
          <w:szCs w:val="24"/>
        </w:rPr>
        <w:t xml:space="preserve">Umowa może zostać rozwiązana na wniosek każdej ze stron w przypadku wystąpienia okoliczności, które uniemożliwiają dalsze wykonywanie postanowień zawartych </w:t>
      </w:r>
      <w:r w:rsidR="00AC7491" w:rsidRPr="006474C0">
        <w:rPr>
          <w:rFonts w:cs="Calibri"/>
          <w:color w:val="000000"/>
          <w:sz w:val="24"/>
          <w:szCs w:val="24"/>
        </w:rPr>
        <w:br/>
      </w:r>
      <w:r w:rsidRPr="006474C0">
        <w:rPr>
          <w:rFonts w:cs="Calibri"/>
          <w:color w:val="000000"/>
          <w:sz w:val="24"/>
          <w:szCs w:val="24"/>
        </w:rPr>
        <w:t>w Umowie.</w:t>
      </w:r>
    </w:p>
    <w:p w14:paraId="3E890600" w14:textId="77777777" w:rsidR="004F277D" w:rsidRPr="006474C0" w:rsidRDefault="004F277D" w:rsidP="00197511">
      <w:pPr>
        <w:tabs>
          <w:tab w:val="left" w:pos="426"/>
        </w:tabs>
        <w:suppressAutoHyphens/>
        <w:spacing w:after="0" w:line="360" w:lineRule="auto"/>
        <w:ind w:left="360"/>
        <w:rPr>
          <w:rFonts w:cs="Calibri"/>
          <w:color w:val="000000"/>
          <w:sz w:val="24"/>
          <w:szCs w:val="24"/>
        </w:rPr>
      </w:pPr>
    </w:p>
    <w:p w14:paraId="055337D0" w14:textId="77777777" w:rsidR="004F277D" w:rsidRPr="006474C0" w:rsidRDefault="004F277D" w:rsidP="00197511">
      <w:pPr>
        <w:keepNext/>
        <w:spacing w:after="0" w:line="360" w:lineRule="auto"/>
        <w:rPr>
          <w:rFonts w:cs="Calibri"/>
          <w:b/>
          <w:sz w:val="24"/>
          <w:szCs w:val="24"/>
        </w:rPr>
      </w:pPr>
      <w:r w:rsidRPr="006474C0">
        <w:rPr>
          <w:rFonts w:cs="Calibri"/>
          <w:b/>
          <w:sz w:val="24"/>
          <w:szCs w:val="24"/>
        </w:rPr>
        <w:lastRenderedPageBreak/>
        <w:t>Warunki specyficzne</w:t>
      </w:r>
    </w:p>
    <w:p w14:paraId="2656C8CB" w14:textId="0B8A5918" w:rsidR="00612E58" w:rsidRPr="006474C0" w:rsidRDefault="004F277D" w:rsidP="00197511">
      <w:pPr>
        <w:keepNext/>
        <w:spacing w:after="0" w:line="360" w:lineRule="auto"/>
        <w:rPr>
          <w:rFonts w:cs="Calibri"/>
          <w:b/>
          <w:sz w:val="24"/>
          <w:szCs w:val="24"/>
        </w:rPr>
      </w:pPr>
      <w:r w:rsidRPr="006474C0">
        <w:rPr>
          <w:rFonts w:cs="Calibri"/>
          <w:b/>
          <w:sz w:val="24"/>
          <w:szCs w:val="24"/>
        </w:rPr>
        <w:t>§ 27</w:t>
      </w:r>
    </w:p>
    <w:p w14:paraId="6A61EC4F" w14:textId="77777777" w:rsidR="00AE654B" w:rsidRPr="006474C0" w:rsidRDefault="00AE654B" w:rsidP="00197511">
      <w:pPr>
        <w:keepNext/>
        <w:numPr>
          <w:ilvl w:val="0"/>
          <w:numId w:val="263"/>
        </w:numPr>
        <w:spacing w:after="60" w:line="360" w:lineRule="auto"/>
        <w:jc w:val="both"/>
        <w:rPr>
          <w:rFonts w:eastAsia="Times New Roman" w:cs="Calibri"/>
          <w:sz w:val="24"/>
          <w:szCs w:val="24"/>
          <w:lang w:eastAsia="pl-PL"/>
        </w:rPr>
      </w:pPr>
      <w:r w:rsidRPr="006474C0">
        <w:rPr>
          <w:rFonts w:eastAsia="Times New Roman" w:cs="Calibri"/>
          <w:sz w:val="24"/>
          <w:szCs w:val="24"/>
          <w:lang w:eastAsia="pl-PL"/>
        </w:rPr>
        <w:t>Beneficjent jest zobowiązany do udostępniania użytkownikom infrastruktury powstałej w ramach projektu na przejrzystych i niedyskryminacyjnych zasadach.</w:t>
      </w:r>
    </w:p>
    <w:p w14:paraId="49B3875D" w14:textId="5D851C07" w:rsidR="00AE654B" w:rsidRPr="006474C0" w:rsidRDefault="00AE654B" w:rsidP="00197511">
      <w:pPr>
        <w:keepNext/>
        <w:numPr>
          <w:ilvl w:val="0"/>
          <w:numId w:val="263"/>
        </w:numPr>
        <w:spacing w:after="60" w:line="360" w:lineRule="auto"/>
        <w:jc w:val="both"/>
        <w:rPr>
          <w:rFonts w:eastAsia="Times New Roman" w:cs="Calibri"/>
          <w:sz w:val="24"/>
          <w:szCs w:val="24"/>
          <w:lang w:eastAsia="pl-PL"/>
        </w:rPr>
      </w:pPr>
      <w:r w:rsidRPr="006474C0">
        <w:rPr>
          <w:rFonts w:eastAsia="Times New Roman" w:cs="Calibri"/>
          <w:sz w:val="24"/>
          <w:szCs w:val="24"/>
          <w:lang w:eastAsia="pl-PL"/>
        </w:rPr>
        <w:t>Beneficjent zobowiązuje się, że cena pobierana za prowadzenie i użytkowanie infrastruktury będzie odpowi</w:t>
      </w:r>
      <w:r w:rsidR="0075593D" w:rsidRPr="006474C0">
        <w:rPr>
          <w:rFonts w:eastAsia="Times New Roman" w:cs="Calibri"/>
          <w:sz w:val="24"/>
          <w:szCs w:val="24"/>
          <w:lang w:eastAsia="pl-PL"/>
        </w:rPr>
        <w:t>adać cenie rynkowej. Przedsiębiorstwom</w:t>
      </w:r>
      <w:r w:rsidRPr="006474C0">
        <w:rPr>
          <w:rFonts w:eastAsia="Times New Roman" w:cs="Calibri"/>
          <w:sz w:val="24"/>
          <w:szCs w:val="24"/>
          <w:lang w:eastAsia="pl-PL"/>
        </w:rPr>
        <w:t>, który</w:t>
      </w:r>
      <w:r w:rsidR="0075593D" w:rsidRPr="006474C0">
        <w:rPr>
          <w:rFonts w:eastAsia="Times New Roman" w:cs="Calibri"/>
          <w:sz w:val="24"/>
          <w:szCs w:val="24"/>
          <w:lang w:eastAsia="pl-PL"/>
        </w:rPr>
        <w:t>m</w:t>
      </w:r>
      <w:r w:rsidRPr="006474C0">
        <w:rPr>
          <w:rFonts w:eastAsia="Times New Roman" w:cs="Calibri"/>
          <w:sz w:val="24"/>
          <w:szCs w:val="24"/>
          <w:lang w:eastAsia="pl-PL"/>
        </w:rPr>
        <w:t xml:space="preserve"> finansuj</w:t>
      </w:r>
      <w:r w:rsidR="0075593D" w:rsidRPr="006474C0">
        <w:rPr>
          <w:rFonts w:eastAsia="Times New Roman" w:cs="Calibri"/>
          <w:sz w:val="24"/>
          <w:szCs w:val="24"/>
          <w:lang w:eastAsia="pl-PL"/>
        </w:rPr>
        <w:t>ą</w:t>
      </w:r>
      <w:r w:rsidRPr="006474C0">
        <w:rPr>
          <w:rFonts w:eastAsia="Times New Roman" w:cs="Calibri"/>
          <w:sz w:val="24"/>
          <w:szCs w:val="24"/>
          <w:lang w:eastAsia="pl-PL"/>
        </w:rPr>
        <w:t xml:space="preserve"> co najmniej 10% kosztów inwestycji w infrastrukturę w części gospodarczej,</w:t>
      </w:r>
      <w:r w:rsidR="0075593D" w:rsidRPr="006474C0">
        <w:rPr>
          <w:rFonts w:eastAsia="Times New Roman" w:cs="Calibri"/>
          <w:sz w:val="24"/>
          <w:szCs w:val="24"/>
          <w:lang w:eastAsia="pl-PL"/>
        </w:rPr>
        <w:t xml:space="preserve"> w rozumieniu rozporządzenia Komisji (UE) Nr 651/2014,</w:t>
      </w:r>
      <w:r w:rsidRPr="006474C0">
        <w:rPr>
          <w:rFonts w:eastAsia="Times New Roman" w:cs="Calibri"/>
          <w:sz w:val="24"/>
          <w:szCs w:val="24"/>
          <w:lang w:eastAsia="pl-PL"/>
        </w:rPr>
        <w:t xml:space="preserve"> Beneficjent może przyznać preferencyjny dostęp do tej infrastruktury na bardziej korzystnych warunkach. W celu uniknięcia nadmiernej rekompensaty, Beneficjent zobowiązany jest zapewnić dostęp na bardziej korzystnych warunkach proporcjonalny do wkładu przedsiębiorcy w kosztach inwestycji i te warunki zobowiązany jest podać do wiadomości publicznej.</w:t>
      </w:r>
    </w:p>
    <w:p w14:paraId="075CCD83" w14:textId="3624BCD7" w:rsidR="00AE654B" w:rsidRPr="006474C0" w:rsidRDefault="00AE654B" w:rsidP="00197511">
      <w:pPr>
        <w:keepNext/>
        <w:numPr>
          <w:ilvl w:val="0"/>
          <w:numId w:val="263"/>
        </w:numPr>
        <w:spacing w:after="60" w:line="360" w:lineRule="auto"/>
        <w:jc w:val="both"/>
        <w:rPr>
          <w:rFonts w:eastAsia="Times New Roman" w:cs="Calibri"/>
          <w:sz w:val="24"/>
          <w:szCs w:val="24"/>
          <w:lang w:eastAsia="pl-PL"/>
        </w:rPr>
      </w:pPr>
      <w:r w:rsidRPr="006474C0">
        <w:rPr>
          <w:rFonts w:eastAsia="Times New Roman" w:cs="Calibri"/>
          <w:sz w:val="24"/>
          <w:szCs w:val="24"/>
          <w:lang w:eastAsia="pl-PL"/>
        </w:rPr>
        <w:t>W przypadku obniżenia udziału części gospodarczej infrastruktury p</w:t>
      </w:r>
      <w:r w:rsidR="00EE2EEA" w:rsidRPr="006474C0">
        <w:rPr>
          <w:rFonts w:eastAsia="Times New Roman" w:cs="Calibri"/>
          <w:sz w:val="24"/>
          <w:szCs w:val="24"/>
          <w:lang w:eastAsia="pl-PL"/>
        </w:rPr>
        <w:t>oniżej 20</w:t>
      </w:r>
      <w:r w:rsidRPr="006474C0">
        <w:rPr>
          <w:rFonts w:eastAsia="Times New Roman" w:cs="Calibri"/>
          <w:sz w:val="24"/>
          <w:szCs w:val="24"/>
          <w:lang w:eastAsia="pl-PL"/>
        </w:rPr>
        <w:t xml:space="preserve">% kosztów kwalifikowanych w okresie realizacji oraz trwałości projektu, Beneficjent jest zobowiązany do zwrotu dofinansowania zgodnie z zasadami określonymi w </w:t>
      </w:r>
      <w:r w:rsidRPr="006474C0">
        <w:rPr>
          <w:rFonts w:eastAsia="Times New Roman" w:cs="Calibri"/>
          <w:b/>
          <w:sz w:val="24"/>
          <w:szCs w:val="24"/>
          <w:lang w:eastAsia="pl-PL"/>
        </w:rPr>
        <w:t xml:space="preserve">§ </w:t>
      </w:r>
      <w:r w:rsidRPr="006474C0">
        <w:rPr>
          <w:rFonts w:eastAsia="Times New Roman" w:cs="Calibri"/>
          <w:sz w:val="24"/>
          <w:szCs w:val="24"/>
          <w:lang w:eastAsia="pl-PL"/>
        </w:rPr>
        <w:t xml:space="preserve">15 niniejszej umowy. W przypadku, o którym mowa w zdaniu poprzedzającym, </w:t>
      </w:r>
      <w:r w:rsidR="00910BD7" w:rsidRPr="006474C0">
        <w:rPr>
          <w:rFonts w:eastAsia="Times New Roman" w:cs="Calibri"/>
          <w:sz w:val="24"/>
          <w:szCs w:val="24"/>
          <w:lang w:eastAsia="pl-PL"/>
        </w:rPr>
        <w:t xml:space="preserve">IP </w:t>
      </w:r>
      <w:r w:rsidRPr="006474C0">
        <w:rPr>
          <w:rFonts w:eastAsia="Times New Roman" w:cs="Calibri"/>
          <w:sz w:val="24"/>
          <w:szCs w:val="24"/>
          <w:lang w:eastAsia="pl-PL"/>
        </w:rPr>
        <w:t>może rozwiązać niniejszą Umowę bez wypowiedzenia.</w:t>
      </w:r>
    </w:p>
    <w:p w14:paraId="0E44BC16" w14:textId="77777777" w:rsidR="00AE654B" w:rsidRPr="006474C0" w:rsidRDefault="00AE654B" w:rsidP="00197511">
      <w:pPr>
        <w:keepNext/>
        <w:numPr>
          <w:ilvl w:val="0"/>
          <w:numId w:val="263"/>
        </w:numPr>
        <w:spacing w:after="60" w:line="360" w:lineRule="auto"/>
        <w:jc w:val="both"/>
        <w:rPr>
          <w:rFonts w:eastAsia="Times New Roman" w:cs="Calibri"/>
          <w:sz w:val="24"/>
          <w:szCs w:val="24"/>
          <w:lang w:eastAsia="pl-PL"/>
        </w:rPr>
      </w:pPr>
      <w:r w:rsidRPr="006474C0">
        <w:rPr>
          <w:sz w:val="24"/>
          <w:szCs w:val="24"/>
        </w:rPr>
        <w:t>Jeżeli projekt zakłada wykorzystanie infrastruktury badawczej zarówno na cele gospodarcze, jak i niegospodarcze, sposób wykorzystania infrastruktury badawczej, na którą przyznano dofinansowanie na podstawie umowy, podlega monitorowaniu, w celu ustalenia czy w wyniku zwiększenia udziału działalności gospodarczej w stosunku do sytuacji oczekiwanej w momencie przyznania pomocy nie przekroczono obowiązującej maksymalnej intensywności pomocy.</w:t>
      </w:r>
    </w:p>
    <w:p w14:paraId="7DF052E2" w14:textId="77777777" w:rsidR="00AE654B" w:rsidRPr="006474C0" w:rsidRDefault="00AE654B" w:rsidP="00197511">
      <w:pPr>
        <w:keepNext/>
        <w:numPr>
          <w:ilvl w:val="0"/>
          <w:numId w:val="263"/>
        </w:numPr>
        <w:spacing w:after="0" w:line="360" w:lineRule="auto"/>
        <w:ind w:left="357"/>
        <w:jc w:val="both"/>
        <w:rPr>
          <w:rFonts w:eastAsia="Times New Roman" w:cs="Calibri"/>
          <w:sz w:val="24"/>
          <w:szCs w:val="24"/>
          <w:lang w:eastAsia="pl-PL"/>
        </w:rPr>
      </w:pPr>
      <w:r w:rsidRPr="006474C0">
        <w:rPr>
          <w:sz w:val="24"/>
          <w:szCs w:val="24"/>
        </w:rPr>
        <w:t>Udział wykorzystania infrastruktury badawczej na cele:</w:t>
      </w:r>
    </w:p>
    <w:p w14:paraId="07A89F77" w14:textId="77777777" w:rsidR="00AE654B" w:rsidRPr="006474C0" w:rsidRDefault="00AE654B" w:rsidP="00197511">
      <w:pPr>
        <w:spacing w:after="0" w:line="360" w:lineRule="auto"/>
        <w:ind w:left="357"/>
        <w:jc w:val="both"/>
        <w:rPr>
          <w:rFonts w:eastAsia="Times New Roman"/>
          <w:sz w:val="24"/>
          <w:szCs w:val="24"/>
          <w:lang w:eastAsia="pl-PL"/>
        </w:rPr>
      </w:pPr>
      <w:r w:rsidRPr="006474C0">
        <w:rPr>
          <w:rFonts w:eastAsia="Times New Roman"/>
          <w:sz w:val="24"/>
          <w:szCs w:val="24"/>
          <w:lang w:eastAsia="pl-PL"/>
        </w:rPr>
        <w:t>1) gospodarcze w działalności Beneficjenta</w:t>
      </w:r>
      <w:r w:rsidRPr="006474C0">
        <w:rPr>
          <w:rFonts w:eastAsia="Times New Roman"/>
          <w:b/>
          <w:sz w:val="24"/>
          <w:szCs w:val="24"/>
          <w:lang w:eastAsia="pl-PL"/>
        </w:rPr>
        <w:t xml:space="preserve"> </w:t>
      </w:r>
      <w:r w:rsidRPr="006474C0">
        <w:rPr>
          <w:rFonts w:eastAsia="Times New Roman"/>
          <w:sz w:val="24"/>
          <w:szCs w:val="24"/>
          <w:lang w:eastAsia="pl-PL"/>
        </w:rPr>
        <w:t>związanej z realizacją Projektu wynosi:............... %;</w:t>
      </w:r>
    </w:p>
    <w:p w14:paraId="6AFA5957" w14:textId="77777777" w:rsidR="00AE654B" w:rsidRPr="006474C0" w:rsidRDefault="00AE654B" w:rsidP="00197511">
      <w:pPr>
        <w:spacing w:after="0" w:line="360" w:lineRule="auto"/>
        <w:ind w:left="357"/>
        <w:jc w:val="both"/>
        <w:rPr>
          <w:rFonts w:eastAsia="Times New Roman"/>
          <w:sz w:val="24"/>
          <w:szCs w:val="24"/>
          <w:lang w:eastAsia="pl-PL"/>
        </w:rPr>
      </w:pPr>
      <w:r w:rsidRPr="006474C0">
        <w:rPr>
          <w:rFonts w:eastAsia="Times New Roman"/>
          <w:sz w:val="24"/>
          <w:szCs w:val="24"/>
          <w:lang w:eastAsia="pl-PL"/>
        </w:rPr>
        <w:t>2) niegospodarcze w działalności Beneficjenta związanej z realizacją Projektu wynosi:............... %.</w:t>
      </w:r>
    </w:p>
    <w:p w14:paraId="214258E4" w14:textId="77777777" w:rsidR="00AE654B" w:rsidRPr="006474C0" w:rsidRDefault="00AE654B" w:rsidP="00197511">
      <w:pPr>
        <w:numPr>
          <w:ilvl w:val="0"/>
          <w:numId w:val="263"/>
        </w:numPr>
        <w:spacing w:after="0" w:line="360" w:lineRule="auto"/>
        <w:jc w:val="both"/>
        <w:rPr>
          <w:rFonts w:eastAsia="Times New Roman"/>
          <w:sz w:val="24"/>
          <w:szCs w:val="24"/>
          <w:lang w:eastAsia="pl-PL"/>
        </w:rPr>
      </w:pPr>
      <w:r w:rsidRPr="006474C0">
        <w:rPr>
          <w:rFonts w:eastAsia="Times New Roman"/>
          <w:sz w:val="24"/>
          <w:szCs w:val="24"/>
          <w:lang w:eastAsia="pl-PL"/>
        </w:rPr>
        <w:lastRenderedPageBreak/>
        <w:t>Monitorowanie sposobu wykorzystania infrastruktury badawczej następuje w cyklach rocznych, zgodnie z zasadami rachunkowości przyjętymi u Beneficjenta, niezależnie od upływu okresu trwałości, co najmniej przez okres amortyzacji tej infrastruktury. Jeżeli poszczególne składniki dofinansowania infrastruktury amortyzują się w różnych okresach, każdy ze składników powinien podlegać mechanizmowi monitorowania we właściwym dla niego okresie amortyzacji. Możliwe jest przyjęcie dla wszystkich składników danej infrastruktury jednolitego okresu równego okresowi amortyzacji tego składnika infrastruktury, który amortyzuje się najdłużej.</w:t>
      </w:r>
    </w:p>
    <w:p w14:paraId="0958E717" w14:textId="382B4F73" w:rsidR="00AE654B" w:rsidRPr="006474C0" w:rsidRDefault="00AE654B" w:rsidP="00197511">
      <w:pPr>
        <w:keepNext/>
        <w:numPr>
          <w:ilvl w:val="0"/>
          <w:numId w:val="263"/>
        </w:numPr>
        <w:spacing w:after="0" w:line="360" w:lineRule="auto"/>
        <w:ind w:left="357" w:hanging="357"/>
        <w:jc w:val="both"/>
        <w:rPr>
          <w:rFonts w:eastAsia="Times New Roman" w:cs="Calibri"/>
          <w:sz w:val="24"/>
          <w:szCs w:val="24"/>
          <w:lang w:eastAsia="pl-PL"/>
        </w:rPr>
      </w:pPr>
      <w:r w:rsidRPr="006474C0">
        <w:rPr>
          <w:rFonts w:eastAsia="Times New Roman"/>
          <w:sz w:val="24"/>
          <w:szCs w:val="24"/>
        </w:rPr>
        <w:t>Wskaźniki wybrane do monitorowania sposobu wykorzystania infrastruktury badawczej, określone we wniosku o dofinansowanie, stanowiącym Załącznik nr 1 do Umowy, nie podlegają zmianom w całym okresie monitorowania</w:t>
      </w:r>
      <w:r w:rsidR="004437A9" w:rsidRPr="006474C0">
        <w:rPr>
          <w:rFonts w:eastAsia="Times New Roman"/>
          <w:sz w:val="24"/>
          <w:szCs w:val="24"/>
        </w:rPr>
        <w:t>.</w:t>
      </w:r>
    </w:p>
    <w:p w14:paraId="32A6230A" w14:textId="77777777" w:rsidR="00AE654B" w:rsidRPr="006474C0" w:rsidRDefault="00AE654B" w:rsidP="00197511">
      <w:pPr>
        <w:keepNext/>
        <w:numPr>
          <w:ilvl w:val="0"/>
          <w:numId w:val="263"/>
        </w:numPr>
        <w:spacing w:after="0" w:line="360" w:lineRule="auto"/>
        <w:ind w:left="357" w:hanging="357"/>
        <w:jc w:val="both"/>
        <w:rPr>
          <w:rFonts w:eastAsia="Times New Roman" w:cs="Calibri"/>
          <w:sz w:val="24"/>
          <w:szCs w:val="24"/>
          <w:lang w:eastAsia="pl-PL"/>
        </w:rPr>
      </w:pPr>
      <w:r w:rsidRPr="006474C0">
        <w:rPr>
          <w:rFonts w:eastAsia="Times New Roman"/>
          <w:sz w:val="24"/>
          <w:szCs w:val="24"/>
        </w:rPr>
        <w:t>Beneficjent wykorzystujący infrastrukturę badawczą powstałą w ramach Projektu do prowadzenia zarówno działalności gospodarczej jak i niegospodarczej, zobowiązuje się do rozdzielenia kosztów, finansowania i przychodów/dochodów z każdego rodzaju działalności, konsekwentnie stosując obiektywnie uzasadnione zasady rachunku kosztów</w:t>
      </w:r>
    </w:p>
    <w:p w14:paraId="2A9B0DA0" w14:textId="77777777" w:rsidR="00AE654B" w:rsidRPr="006474C0" w:rsidRDefault="00AE654B" w:rsidP="00197511">
      <w:pPr>
        <w:keepNext/>
        <w:numPr>
          <w:ilvl w:val="0"/>
          <w:numId w:val="263"/>
        </w:numPr>
        <w:spacing w:after="0" w:line="360" w:lineRule="auto"/>
        <w:ind w:left="357" w:hanging="357"/>
        <w:jc w:val="both"/>
        <w:rPr>
          <w:rFonts w:eastAsia="Times New Roman" w:cs="Calibri"/>
          <w:sz w:val="24"/>
          <w:szCs w:val="24"/>
          <w:lang w:eastAsia="pl-PL"/>
        </w:rPr>
      </w:pPr>
      <w:r w:rsidRPr="006474C0">
        <w:rPr>
          <w:rFonts w:eastAsia="Times New Roman"/>
          <w:sz w:val="24"/>
          <w:szCs w:val="24"/>
        </w:rPr>
        <w:t>Mechanizmem monitorowania i wycofania obejmuje się infrastrukturę badawczą, na którą przyznano dofinansowanie w ramach Projektu, chyba że projekt przewiduje wyłącznie gospodarcze wykorzystanie infrastruktury badawczej.</w:t>
      </w:r>
    </w:p>
    <w:p w14:paraId="1966888C" w14:textId="77777777" w:rsidR="00AE654B" w:rsidRPr="006474C0" w:rsidRDefault="00AE654B" w:rsidP="00197511">
      <w:pPr>
        <w:numPr>
          <w:ilvl w:val="0"/>
          <w:numId w:val="263"/>
        </w:numPr>
        <w:spacing w:after="0" w:line="360" w:lineRule="auto"/>
        <w:jc w:val="both"/>
        <w:rPr>
          <w:rFonts w:eastAsia="Times New Roman"/>
          <w:sz w:val="24"/>
          <w:szCs w:val="24"/>
          <w:lang w:eastAsia="pl-PL"/>
        </w:rPr>
      </w:pPr>
      <w:r w:rsidRPr="006474C0">
        <w:rPr>
          <w:rFonts w:eastAsia="Times New Roman"/>
          <w:sz w:val="24"/>
          <w:szCs w:val="24"/>
          <w:lang w:eastAsia="pl-PL"/>
        </w:rPr>
        <w:t>Beneficjent zobowiązuje się poddać mechanizmowi monitorowania i wycofania, a w szczególności:</w:t>
      </w:r>
    </w:p>
    <w:p w14:paraId="0D911909" w14:textId="77777777" w:rsidR="00AE654B" w:rsidRPr="006474C0" w:rsidRDefault="00AE654B" w:rsidP="00197511">
      <w:pPr>
        <w:spacing w:after="0" w:line="360" w:lineRule="auto"/>
        <w:ind w:left="360"/>
        <w:jc w:val="both"/>
        <w:rPr>
          <w:rFonts w:eastAsia="Times New Roman"/>
          <w:sz w:val="24"/>
          <w:szCs w:val="24"/>
          <w:lang w:eastAsia="pl-PL"/>
        </w:rPr>
      </w:pPr>
      <w:r w:rsidRPr="006474C0">
        <w:rPr>
          <w:rFonts w:eastAsia="Times New Roman"/>
          <w:sz w:val="24"/>
          <w:szCs w:val="24"/>
          <w:lang w:eastAsia="pl-PL"/>
        </w:rPr>
        <w:t>1) monitorować sposób wykorzystania każdego ze składników infrastruktury badawczej od przyjęcia danego składnika majątku do użytkowania, co najmniej przez cały okres jego amortyzacji, niezależnie od okresu trwałości Projektu;</w:t>
      </w:r>
    </w:p>
    <w:p w14:paraId="127A2E43" w14:textId="77777777" w:rsidR="00AE654B" w:rsidRPr="006474C0" w:rsidRDefault="00AE654B" w:rsidP="00197511">
      <w:pPr>
        <w:spacing w:after="0" w:line="360" w:lineRule="auto"/>
        <w:ind w:left="360"/>
        <w:jc w:val="both"/>
        <w:rPr>
          <w:rFonts w:eastAsia="Times New Roman"/>
          <w:sz w:val="24"/>
          <w:szCs w:val="24"/>
          <w:lang w:eastAsia="pl-PL"/>
        </w:rPr>
      </w:pPr>
      <w:r w:rsidRPr="006474C0">
        <w:rPr>
          <w:rFonts w:eastAsia="Times New Roman"/>
          <w:sz w:val="24"/>
          <w:szCs w:val="24"/>
          <w:lang w:eastAsia="pl-PL"/>
        </w:rPr>
        <w:t>2) stosować wybraną metodę amortyzacji przez okres objęty mechanizmem monitorowania i wycofania, niezależnie od okresu trwałości projektu (tzn. przez cały okres amortyzacji każdego ze składników infrastruktury badawczej);</w:t>
      </w:r>
    </w:p>
    <w:p w14:paraId="744D7875" w14:textId="631CAED8" w:rsidR="00AE654B" w:rsidRPr="006474C0" w:rsidRDefault="00AE654B" w:rsidP="00197511">
      <w:pPr>
        <w:spacing w:after="0" w:line="360" w:lineRule="auto"/>
        <w:ind w:left="360"/>
        <w:jc w:val="both"/>
        <w:rPr>
          <w:rFonts w:eastAsia="Times New Roman"/>
          <w:sz w:val="24"/>
          <w:szCs w:val="24"/>
          <w:lang w:eastAsia="pl-PL"/>
        </w:rPr>
      </w:pPr>
      <w:r w:rsidRPr="006474C0">
        <w:rPr>
          <w:rFonts w:eastAsia="Times New Roman"/>
          <w:sz w:val="24"/>
          <w:szCs w:val="24"/>
          <w:lang w:eastAsia="pl-PL"/>
        </w:rPr>
        <w:t xml:space="preserve">3) składać do  </w:t>
      </w:r>
      <w:r w:rsidR="008C4ED3" w:rsidRPr="006474C0">
        <w:rPr>
          <w:rFonts w:eastAsia="Times New Roman"/>
          <w:sz w:val="24"/>
          <w:szCs w:val="24"/>
          <w:lang w:eastAsia="pl-PL"/>
        </w:rPr>
        <w:t xml:space="preserve">Instytucji Pośredniczącej </w:t>
      </w:r>
      <w:r w:rsidRPr="006474C0">
        <w:rPr>
          <w:rFonts w:eastAsia="Times New Roman"/>
          <w:sz w:val="24"/>
          <w:szCs w:val="24"/>
          <w:lang w:eastAsia="pl-PL"/>
        </w:rPr>
        <w:t xml:space="preserve">coroczne, w terminie do 30 stycznia każdego następnego roku przez cały okres objęty monitorowaniem, sprawozdania z monitorowania sposobu i zakresu wykorzystania infrastruktury badawczej do działalności </w:t>
      </w:r>
      <w:r w:rsidRPr="006474C0">
        <w:rPr>
          <w:rFonts w:eastAsia="Times New Roman"/>
          <w:sz w:val="24"/>
          <w:szCs w:val="24"/>
          <w:lang w:eastAsia="pl-PL"/>
        </w:rPr>
        <w:lastRenderedPageBreak/>
        <w:t>gospodarczej w oparciu o przyjęte wskaźniki wraz z dokumentacją finansowo-księgową oraz innymi dokumentami na podstawie których można potwierdzić proporcje wykorzystania infrastruktury do prowadzenia działalności gospodarczej i niegospodarczej;</w:t>
      </w:r>
    </w:p>
    <w:p w14:paraId="5B132294" w14:textId="77777777" w:rsidR="00AE654B" w:rsidRPr="006474C0" w:rsidRDefault="00AE654B" w:rsidP="00197511">
      <w:pPr>
        <w:spacing w:after="0" w:line="360" w:lineRule="auto"/>
        <w:ind w:left="360"/>
        <w:jc w:val="both"/>
        <w:rPr>
          <w:rFonts w:eastAsia="Times New Roman"/>
          <w:sz w:val="24"/>
          <w:szCs w:val="24"/>
          <w:lang w:eastAsia="pl-PL"/>
        </w:rPr>
      </w:pPr>
      <w:r w:rsidRPr="006474C0">
        <w:rPr>
          <w:rFonts w:eastAsia="Times New Roman"/>
          <w:sz w:val="24"/>
          <w:szCs w:val="24"/>
          <w:lang w:eastAsia="pl-PL"/>
        </w:rPr>
        <w:t>4) dokonać zwrotu środków w przypadku, gdy w danym roku objętym monitorowaniem zakres działalności gospodarczej prowadzonej w oparciu o infrastrukturę badawczą dofinansowaną w ramach Projektu przekroczy poziom, określony w ust. 5 pkt 1.</w:t>
      </w:r>
    </w:p>
    <w:p w14:paraId="08226E32" w14:textId="010DB789" w:rsidR="00AE654B" w:rsidRPr="006474C0" w:rsidRDefault="00AE654B" w:rsidP="00197511">
      <w:pPr>
        <w:numPr>
          <w:ilvl w:val="0"/>
          <w:numId w:val="263"/>
        </w:numPr>
        <w:spacing w:after="0" w:line="360" w:lineRule="auto"/>
        <w:jc w:val="both"/>
        <w:rPr>
          <w:rFonts w:eastAsia="Times New Roman"/>
          <w:sz w:val="24"/>
          <w:szCs w:val="24"/>
          <w:lang w:eastAsia="pl-PL"/>
        </w:rPr>
      </w:pPr>
      <w:r w:rsidRPr="006474C0">
        <w:rPr>
          <w:rFonts w:eastAsia="Times New Roman"/>
          <w:sz w:val="24"/>
          <w:szCs w:val="24"/>
          <w:lang w:eastAsia="pl-PL"/>
        </w:rPr>
        <w:t>I</w:t>
      </w:r>
      <w:r w:rsidR="008C4ED3" w:rsidRPr="006474C0">
        <w:rPr>
          <w:rFonts w:eastAsia="Times New Roman"/>
          <w:sz w:val="24"/>
          <w:szCs w:val="24"/>
          <w:lang w:eastAsia="pl-PL"/>
        </w:rPr>
        <w:t xml:space="preserve">nstytucja Pośrednicząca </w:t>
      </w:r>
      <w:r w:rsidRPr="006474C0">
        <w:rPr>
          <w:rFonts w:eastAsia="Times New Roman"/>
          <w:sz w:val="24"/>
          <w:szCs w:val="24"/>
          <w:lang w:eastAsia="pl-PL"/>
        </w:rPr>
        <w:t>weryfikować będzie wypełnianie przez Beneficjenta obowiązków, o których mowa w ust. 10, w szczególności w zakresie poprawności sprawozdania, o którym mowa w ust. 10 pkt 3, oraz jego spójności z dokumentacją przedstawianą przez Beneficjenta.</w:t>
      </w:r>
    </w:p>
    <w:p w14:paraId="2BEA3341" w14:textId="77777777" w:rsidR="00AE654B" w:rsidRPr="006474C0" w:rsidRDefault="00AE654B" w:rsidP="00197511">
      <w:pPr>
        <w:numPr>
          <w:ilvl w:val="0"/>
          <w:numId w:val="263"/>
        </w:numPr>
        <w:spacing w:after="0" w:line="360" w:lineRule="auto"/>
        <w:jc w:val="both"/>
        <w:rPr>
          <w:rFonts w:eastAsia="Times New Roman"/>
          <w:sz w:val="24"/>
          <w:szCs w:val="24"/>
          <w:lang w:eastAsia="pl-PL"/>
        </w:rPr>
      </w:pPr>
      <w:r w:rsidRPr="006474C0">
        <w:rPr>
          <w:rFonts w:eastAsia="Times New Roman"/>
          <w:sz w:val="24"/>
          <w:szCs w:val="24"/>
          <w:lang w:eastAsia="pl-PL"/>
        </w:rPr>
        <w:t>Jeżeli Beneficjent na infrastrukturę badawczą dofinansowaną w ramach Projektu otrzymuje wsparcie publiczne również z innych źródeł, ma obowiązek objąć je mechanizmem monitorowania i uwzględnić je w składanych sprawozdaniach.</w:t>
      </w:r>
    </w:p>
    <w:p w14:paraId="3BEFDDB1" w14:textId="7607280C" w:rsidR="00AE654B" w:rsidRPr="00197511" w:rsidRDefault="008C4ED3" w:rsidP="004C0735">
      <w:pPr>
        <w:numPr>
          <w:ilvl w:val="0"/>
          <w:numId w:val="263"/>
        </w:numPr>
        <w:spacing w:after="0" w:line="360" w:lineRule="auto"/>
        <w:jc w:val="both"/>
        <w:rPr>
          <w:rFonts w:eastAsia="Times New Roman" w:cs="Calibri"/>
          <w:sz w:val="24"/>
          <w:szCs w:val="24"/>
          <w:lang w:eastAsia="pl-PL"/>
        </w:rPr>
      </w:pPr>
      <w:r w:rsidRPr="006474C0">
        <w:rPr>
          <w:rFonts w:eastAsia="Times New Roman"/>
          <w:sz w:val="24"/>
          <w:szCs w:val="24"/>
          <w:lang w:eastAsia="pl-PL"/>
        </w:rPr>
        <w:t xml:space="preserve">Instytucja Pośrednicząca </w:t>
      </w:r>
      <w:r w:rsidR="00AE654B" w:rsidRPr="006474C0">
        <w:rPr>
          <w:rFonts w:eastAsia="Times New Roman"/>
          <w:sz w:val="24"/>
          <w:szCs w:val="24"/>
          <w:lang w:eastAsia="pl-PL"/>
        </w:rPr>
        <w:t xml:space="preserve">przeprowadza weryfikację przekazanych przez Beneficjenta wyników monitorowania, o których mowa w ust. 10. W przypadku zwiększenia wykorzystania infrastruktury badawczej na cele działalności gospodarczej </w:t>
      </w:r>
      <w:r w:rsidR="00AE654B" w:rsidRPr="006474C0">
        <w:rPr>
          <w:rFonts w:eastAsia="Times New Roman" w:cs="Calibri"/>
          <w:sz w:val="24"/>
          <w:szCs w:val="24"/>
          <w:lang w:eastAsia="pl-PL"/>
        </w:rPr>
        <w:t xml:space="preserve">w okresie jej amortyzacji ponad podział wskazany w ust.5 </w:t>
      </w:r>
      <w:r w:rsidRPr="006474C0">
        <w:rPr>
          <w:rFonts w:eastAsia="Times New Roman" w:cs="Calibri"/>
          <w:sz w:val="24"/>
          <w:szCs w:val="24"/>
          <w:lang w:eastAsia="pl-PL"/>
        </w:rPr>
        <w:t>IP</w:t>
      </w:r>
      <w:r w:rsidR="00AE654B" w:rsidRPr="006474C0">
        <w:rPr>
          <w:rFonts w:eastAsia="Times New Roman" w:cs="Calibri"/>
          <w:sz w:val="24"/>
          <w:szCs w:val="24"/>
          <w:lang w:eastAsia="pl-PL"/>
        </w:rPr>
        <w:t xml:space="preserve"> informuje Beneficjenta o konieczności zwrotu środków oraz rozpoczyna proces legalizacji pomocy </w:t>
      </w:r>
      <w:proofErr w:type="spellStart"/>
      <w:r w:rsidR="00AE654B" w:rsidRPr="006474C0">
        <w:rPr>
          <w:rFonts w:eastAsia="Times New Roman" w:cs="Calibri"/>
          <w:sz w:val="24"/>
          <w:szCs w:val="24"/>
          <w:lang w:eastAsia="pl-PL"/>
        </w:rPr>
        <w:t>publicznej</w:t>
      </w:r>
      <w:r w:rsidR="00AE654B" w:rsidRPr="00197511">
        <w:rPr>
          <w:rFonts w:eastAsia="Times New Roman" w:cs="Calibri"/>
          <w:sz w:val="24"/>
          <w:szCs w:val="24"/>
          <w:lang w:eastAsia="pl-PL"/>
        </w:rPr>
        <w:t>Legalizacja</w:t>
      </w:r>
      <w:proofErr w:type="spellEnd"/>
      <w:r w:rsidR="00AE654B" w:rsidRPr="00197511">
        <w:rPr>
          <w:rFonts w:eastAsia="Times New Roman" w:cs="Calibri"/>
          <w:sz w:val="24"/>
          <w:szCs w:val="24"/>
          <w:lang w:eastAsia="pl-PL"/>
        </w:rPr>
        <w:t xml:space="preserve"> pomocy publicznej o której mowa w ust</w:t>
      </w:r>
      <w:r w:rsidR="00704B9E" w:rsidRPr="00197511">
        <w:rPr>
          <w:rFonts w:eastAsia="Times New Roman" w:cs="Calibri"/>
          <w:sz w:val="24"/>
          <w:szCs w:val="24"/>
          <w:lang w:eastAsia="pl-PL"/>
        </w:rPr>
        <w:t>.</w:t>
      </w:r>
      <w:r w:rsidR="00AE654B" w:rsidRPr="00197511">
        <w:rPr>
          <w:rFonts w:eastAsia="Times New Roman" w:cs="Calibri"/>
          <w:sz w:val="24"/>
          <w:szCs w:val="24"/>
          <w:lang w:eastAsia="pl-PL"/>
        </w:rPr>
        <w:t xml:space="preserve"> 13, wymaga weryfikacji zgodności z obowiązującymi przepisami prawa oraz podpisania aneksu do umowy o dofinansowanie ustalającego kwotę zalegalizowanej pomocy publicznej nie podlegającej zwrotowi.</w:t>
      </w:r>
    </w:p>
    <w:p w14:paraId="7C18B13B" w14:textId="3B10D694" w:rsidR="00AE654B" w:rsidRPr="006474C0" w:rsidRDefault="00AE654B" w:rsidP="00DE48F5">
      <w:pPr>
        <w:numPr>
          <w:ilvl w:val="0"/>
          <w:numId w:val="263"/>
        </w:numPr>
        <w:spacing w:after="0" w:line="360" w:lineRule="auto"/>
        <w:ind w:left="357" w:hanging="357"/>
        <w:jc w:val="both"/>
        <w:rPr>
          <w:rFonts w:eastAsia="Times New Roman" w:cs="Calibri"/>
          <w:sz w:val="24"/>
          <w:szCs w:val="24"/>
          <w:lang w:eastAsia="pl-PL"/>
        </w:rPr>
      </w:pPr>
      <w:r w:rsidRPr="006474C0">
        <w:rPr>
          <w:rFonts w:eastAsia="Times New Roman" w:cs="Calibri"/>
          <w:sz w:val="24"/>
          <w:szCs w:val="24"/>
          <w:lang w:eastAsia="pl-PL"/>
        </w:rPr>
        <w:t>Beneficjent jest zobowiązany do zwrotu środków, o których mowa w ust.</w:t>
      </w:r>
      <w:r w:rsidR="00704B9E" w:rsidRPr="006474C0">
        <w:rPr>
          <w:rFonts w:eastAsia="Times New Roman" w:cs="Calibri"/>
          <w:sz w:val="24"/>
          <w:szCs w:val="24"/>
          <w:lang w:eastAsia="pl-PL"/>
        </w:rPr>
        <w:t xml:space="preserve"> </w:t>
      </w:r>
      <w:r w:rsidRPr="006474C0">
        <w:rPr>
          <w:rFonts w:eastAsia="Times New Roman" w:cs="Calibri"/>
          <w:sz w:val="24"/>
          <w:szCs w:val="24"/>
          <w:lang w:eastAsia="pl-PL"/>
        </w:rPr>
        <w:t xml:space="preserve">13,  w terminie 30 dni od otrzymania od </w:t>
      </w:r>
      <w:r w:rsidR="008C4ED3" w:rsidRPr="006474C0">
        <w:rPr>
          <w:rFonts w:eastAsia="Times New Roman" w:cs="Calibri"/>
          <w:sz w:val="24"/>
          <w:szCs w:val="24"/>
          <w:lang w:eastAsia="pl-PL"/>
        </w:rPr>
        <w:t>IP</w:t>
      </w:r>
      <w:r w:rsidRPr="006474C0">
        <w:rPr>
          <w:rFonts w:eastAsia="Times New Roman" w:cs="Calibri"/>
          <w:sz w:val="24"/>
          <w:szCs w:val="24"/>
          <w:lang w:eastAsia="pl-PL"/>
        </w:rPr>
        <w:t xml:space="preserve"> informacji o konieczności dokonania zwrotu.</w:t>
      </w:r>
    </w:p>
    <w:p w14:paraId="5A540DC8" w14:textId="77777777" w:rsidR="00AE654B" w:rsidRPr="006474C0" w:rsidRDefault="00AE654B" w:rsidP="00DE48F5">
      <w:pPr>
        <w:numPr>
          <w:ilvl w:val="0"/>
          <w:numId w:val="263"/>
        </w:numPr>
        <w:spacing w:after="0" w:line="360" w:lineRule="auto"/>
        <w:ind w:left="357" w:hanging="357"/>
        <w:jc w:val="both"/>
        <w:rPr>
          <w:rFonts w:eastAsia="Times New Roman" w:cs="Calibri"/>
          <w:sz w:val="24"/>
          <w:szCs w:val="24"/>
          <w:lang w:eastAsia="pl-PL"/>
        </w:rPr>
      </w:pPr>
      <w:r w:rsidRPr="006474C0">
        <w:rPr>
          <w:rFonts w:eastAsia="Times New Roman" w:cs="Calibri"/>
          <w:sz w:val="24"/>
          <w:szCs w:val="24"/>
          <w:lang w:eastAsia="pl-PL"/>
        </w:rPr>
        <w:t>Kwota do zwrotu, o której mowa w ust. 13, obliczana jest wg następującego wzoru:</w:t>
      </w:r>
    </w:p>
    <w:p w14:paraId="65A19A7B" w14:textId="77777777" w:rsidR="00AE654B" w:rsidRPr="006474C0" w:rsidRDefault="00AE654B" w:rsidP="00DE48F5">
      <w:pPr>
        <w:spacing w:after="0" w:line="360" w:lineRule="auto"/>
        <w:ind w:left="357"/>
        <w:jc w:val="both"/>
        <w:rPr>
          <w:rFonts w:eastAsia="Times New Roman" w:cs="Calibri"/>
          <w:sz w:val="24"/>
          <w:szCs w:val="24"/>
          <w:lang w:eastAsia="pl-PL"/>
        </w:rPr>
      </w:pPr>
    </w:p>
    <w:p w14:paraId="03B03EF3" w14:textId="77777777" w:rsidR="00AE654B" w:rsidRPr="006474C0" w:rsidRDefault="00AE654B" w:rsidP="00DE48F5">
      <w:pPr>
        <w:spacing w:after="0" w:line="360" w:lineRule="auto"/>
        <w:ind w:left="357"/>
        <w:jc w:val="both"/>
        <w:rPr>
          <w:rFonts w:eastAsia="Times New Roman" w:cs="Calibri"/>
          <w:sz w:val="24"/>
          <w:szCs w:val="24"/>
          <w:lang w:eastAsia="pl-PL"/>
        </w:rPr>
      </w:pPr>
      <w:r w:rsidRPr="006474C0">
        <w:rPr>
          <w:rFonts w:eastAsia="Times New Roman" w:cs="Calibri"/>
          <w:sz w:val="24"/>
          <w:szCs w:val="24"/>
          <w:lang w:eastAsia="pl-PL"/>
        </w:rPr>
        <w:t>Kwota do zwrotu = (KD/LL)- ((</w:t>
      </w:r>
      <w:proofErr w:type="spellStart"/>
      <w:r w:rsidRPr="006474C0">
        <w:rPr>
          <w:rFonts w:eastAsia="Times New Roman" w:cs="Calibri"/>
          <w:sz w:val="24"/>
          <w:szCs w:val="24"/>
          <w:lang w:eastAsia="pl-PL"/>
        </w:rPr>
        <w:t>DGxDDGx</w:t>
      </w:r>
      <w:proofErr w:type="spellEnd"/>
      <w:r w:rsidRPr="006474C0">
        <w:rPr>
          <w:rFonts w:eastAsia="Times New Roman" w:cs="Calibri"/>
          <w:sz w:val="24"/>
          <w:szCs w:val="24"/>
          <w:lang w:eastAsia="pl-PL"/>
        </w:rPr>
        <w:t>(KK/LL)) + (</w:t>
      </w:r>
      <w:proofErr w:type="spellStart"/>
      <w:r w:rsidRPr="006474C0">
        <w:rPr>
          <w:rFonts w:eastAsia="Times New Roman" w:cs="Calibri"/>
          <w:sz w:val="24"/>
          <w:szCs w:val="24"/>
          <w:lang w:eastAsia="pl-PL"/>
        </w:rPr>
        <w:t>DNGxDDNGx</w:t>
      </w:r>
      <w:proofErr w:type="spellEnd"/>
      <w:r w:rsidRPr="006474C0">
        <w:rPr>
          <w:rFonts w:eastAsia="Times New Roman" w:cs="Calibri"/>
          <w:sz w:val="24"/>
          <w:szCs w:val="24"/>
          <w:lang w:eastAsia="pl-PL"/>
        </w:rPr>
        <w:t>(KK/LL)))</w:t>
      </w:r>
    </w:p>
    <w:p w14:paraId="1B6B90B9" w14:textId="77777777" w:rsidR="00AE654B" w:rsidRPr="006474C0" w:rsidRDefault="00AE654B" w:rsidP="00DE48F5">
      <w:pPr>
        <w:spacing w:after="0" w:line="360" w:lineRule="auto"/>
        <w:ind w:left="357"/>
        <w:jc w:val="both"/>
        <w:rPr>
          <w:rFonts w:eastAsia="Times New Roman" w:cs="Calibri"/>
          <w:sz w:val="24"/>
          <w:szCs w:val="24"/>
          <w:lang w:eastAsia="pl-PL"/>
        </w:rPr>
      </w:pPr>
      <w:r w:rsidRPr="006474C0">
        <w:rPr>
          <w:rFonts w:eastAsia="Times New Roman" w:cs="Calibri"/>
          <w:sz w:val="24"/>
          <w:szCs w:val="24"/>
          <w:lang w:eastAsia="pl-PL"/>
        </w:rPr>
        <w:t>KD – kwota dofinansowania projektu (</w:t>
      </w:r>
      <w:proofErr w:type="spellStart"/>
      <w:r w:rsidRPr="006474C0">
        <w:rPr>
          <w:rFonts w:eastAsia="Times New Roman" w:cs="Calibri"/>
          <w:sz w:val="24"/>
          <w:szCs w:val="24"/>
          <w:lang w:eastAsia="pl-PL"/>
        </w:rPr>
        <w:t>pln</w:t>
      </w:r>
      <w:proofErr w:type="spellEnd"/>
      <w:r w:rsidRPr="006474C0">
        <w:rPr>
          <w:rFonts w:eastAsia="Times New Roman" w:cs="Calibri"/>
          <w:sz w:val="24"/>
          <w:szCs w:val="24"/>
          <w:lang w:eastAsia="pl-PL"/>
        </w:rPr>
        <w:t>)</w:t>
      </w:r>
    </w:p>
    <w:p w14:paraId="089BD5A3" w14:textId="77777777" w:rsidR="00AE654B" w:rsidRPr="006474C0" w:rsidRDefault="00AE654B" w:rsidP="00DE48F5">
      <w:pPr>
        <w:spacing w:after="0" w:line="360" w:lineRule="auto"/>
        <w:ind w:left="357"/>
        <w:jc w:val="both"/>
        <w:rPr>
          <w:rFonts w:eastAsia="Times New Roman" w:cs="Calibri"/>
          <w:sz w:val="24"/>
          <w:szCs w:val="24"/>
          <w:lang w:eastAsia="pl-PL"/>
        </w:rPr>
      </w:pPr>
      <w:r w:rsidRPr="006474C0">
        <w:rPr>
          <w:rFonts w:eastAsia="Times New Roman" w:cs="Calibri"/>
          <w:sz w:val="24"/>
          <w:szCs w:val="24"/>
          <w:lang w:eastAsia="pl-PL"/>
        </w:rPr>
        <w:t>KK – koszty kwalifikowane projektu (</w:t>
      </w:r>
      <w:proofErr w:type="spellStart"/>
      <w:r w:rsidRPr="006474C0">
        <w:rPr>
          <w:rFonts w:eastAsia="Times New Roman" w:cs="Calibri"/>
          <w:sz w:val="24"/>
          <w:szCs w:val="24"/>
          <w:lang w:eastAsia="pl-PL"/>
        </w:rPr>
        <w:t>pln</w:t>
      </w:r>
      <w:proofErr w:type="spellEnd"/>
      <w:r w:rsidRPr="006474C0">
        <w:rPr>
          <w:rFonts w:eastAsia="Times New Roman" w:cs="Calibri"/>
          <w:sz w:val="24"/>
          <w:szCs w:val="24"/>
          <w:lang w:eastAsia="pl-PL"/>
        </w:rPr>
        <w:t>)</w:t>
      </w:r>
    </w:p>
    <w:p w14:paraId="5D5F8C2E" w14:textId="77777777" w:rsidR="00AE654B" w:rsidRPr="006474C0" w:rsidRDefault="00AE654B" w:rsidP="00DE48F5">
      <w:pPr>
        <w:spacing w:after="0" w:line="360" w:lineRule="auto"/>
        <w:ind w:left="357"/>
        <w:jc w:val="both"/>
        <w:rPr>
          <w:rFonts w:eastAsia="Times New Roman" w:cs="Calibri"/>
          <w:sz w:val="24"/>
          <w:szCs w:val="24"/>
          <w:lang w:eastAsia="pl-PL"/>
        </w:rPr>
      </w:pPr>
      <w:r w:rsidRPr="006474C0">
        <w:rPr>
          <w:rFonts w:eastAsia="Times New Roman" w:cs="Calibri"/>
          <w:sz w:val="24"/>
          <w:szCs w:val="24"/>
          <w:lang w:eastAsia="pl-PL"/>
        </w:rPr>
        <w:t xml:space="preserve">LL – liczba lat wynikająca z okresu amortyzacji </w:t>
      </w:r>
    </w:p>
    <w:p w14:paraId="3591A2DE" w14:textId="77777777" w:rsidR="00AE654B" w:rsidRPr="006474C0" w:rsidRDefault="00AE654B" w:rsidP="00DE48F5">
      <w:pPr>
        <w:spacing w:after="0" w:line="360" w:lineRule="auto"/>
        <w:ind w:left="357"/>
        <w:jc w:val="both"/>
        <w:rPr>
          <w:rFonts w:eastAsia="Times New Roman" w:cs="Calibri"/>
          <w:sz w:val="24"/>
          <w:szCs w:val="24"/>
          <w:lang w:eastAsia="pl-PL"/>
        </w:rPr>
      </w:pPr>
      <w:r w:rsidRPr="006474C0">
        <w:rPr>
          <w:rFonts w:eastAsia="Times New Roman" w:cs="Calibri"/>
          <w:sz w:val="24"/>
          <w:szCs w:val="24"/>
          <w:lang w:eastAsia="pl-PL"/>
        </w:rPr>
        <w:lastRenderedPageBreak/>
        <w:t>DG – oznacza % wykorzystania infrastruktury badawczej na cele działalności gospodarczej dla danego roku (%)</w:t>
      </w:r>
    </w:p>
    <w:p w14:paraId="2F21F68A" w14:textId="77777777" w:rsidR="00AE654B" w:rsidRPr="006474C0" w:rsidRDefault="00AE654B" w:rsidP="00DE48F5">
      <w:pPr>
        <w:spacing w:after="0" w:line="360" w:lineRule="auto"/>
        <w:ind w:left="357"/>
        <w:jc w:val="both"/>
        <w:rPr>
          <w:rFonts w:eastAsia="Times New Roman" w:cs="Calibri"/>
          <w:sz w:val="24"/>
          <w:szCs w:val="24"/>
          <w:lang w:eastAsia="pl-PL"/>
        </w:rPr>
      </w:pPr>
      <w:r w:rsidRPr="006474C0">
        <w:rPr>
          <w:rFonts w:eastAsia="Times New Roman" w:cs="Calibri"/>
          <w:sz w:val="24"/>
          <w:szCs w:val="24"/>
          <w:lang w:eastAsia="pl-PL"/>
        </w:rPr>
        <w:t>DDG – oznacza poziom dofinansowania wydatków związanych z działalnością gospodarczą (%)</w:t>
      </w:r>
    </w:p>
    <w:p w14:paraId="44FBE872" w14:textId="77777777" w:rsidR="00AE654B" w:rsidRPr="006474C0" w:rsidRDefault="00AE654B" w:rsidP="00DE48F5">
      <w:pPr>
        <w:spacing w:after="0" w:line="360" w:lineRule="auto"/>
        <w:ind w:left="357"/>
        <w:jc w:val="both"/>
        <w:rPr>
          <w:rFonts w:eastAsia="Times New Roman" w:cs="Calibri"/>
          <w:sz w:val="24"/>
          <w:szCs w:val="24"/>
          <w:lang w:eastAsia="pl-PL"/>
        </w:rPr>
      </w:pPr>
      <w:r w:rsidRPr="006474C0">
        <w:rPr>
          <w:rFonts w:eastAsia="Times New Roman" w:cs="Calibri"/>
          <w:sz w:val="24"/>
          <w:szCs w:val="24"/>
          <w:lang w:eastAsia="pl-PL"/>
        </w:rPr>
        <w:t>DNG – oznacza % wykorzystania infrastruktury badawczej na cele działalności niegospodarczej dla danego roku (%)</w:t>
      </w:r>
    </w:p>
    <w:p w14:paraId="0F112EDD" w14:textId="77777777" w:rsidR="00AE654B" w:rsidRPr="006474C0" w:rsidRDefault="00AE654B" w:rsidP="00DE48F5">
      <w:pPr>
        <w:spacing w:after="0" w:line="360" w:lineRule="auto"/>
        <w:ind w:left="357"/>
        <w:jc w:val="both"/>
        <w:rPr>
          <w:rFonts w:eastAsia="Times New Roman" w:cs="Calibri"/>
          <w:sz w:val="24"/>
          <w:szCs w:val="24"/>
          <w:lang w:eastAsia="pl-PL"/>
        </w:rPr>
      </w:pPr>
      <w:r w:rsidRPr="006474C0">
        <w:rPr>
          <w:rFonts w:eastAsia="Times New Roman" w:cs="Calibri"/>
          <w:sz w:val="24"/>
          <w:szCs w:val="24"/>
          <w:lang w:eastAsia="pl-PL"/>
        </w:rPr>
        <w:t>DDNG – oznacza poziom dofinansowania wydatków związanych z działalnością niegospodarczą (%)</w:t>
      </w:r>
    </w:p>
    <w:p w14:paraId="213F98C6" w14:textId="6130F194" w:rsidR="00AE654B" w:rsidRPr="006474C0" w:rsidRDefault="00AE654B" w:rsidP="00DE48F5">
      <w:pPr>
        <w:numPr>
          <w:ilvl w:val="0"/>
          <w:numId w:val="263"/>
        </w:numPr>
        <w:spacing w:after="0" w:line="360" w:lineRule="auto"/>
        <w:ind w:left="357" w:hanging="357"/>
        <w:jc w:val="both"/>
        <w:rPr>
          <w:rFonts w:eastAsia="Times New Roman" w:cs="Calibri"/>
          <w:sz w:val="24"/>
          <w:szCs w:val="24"/>
          <w:lang w:eastAsia="pl-PL"/>
        </w:rPr>
      </w:pPr>
      <w:r w:rsidRPr="006474C0">
        <w:rPr>
          <w:rFonts w:eastAsia="Times New Roman" w:cs="Calibri"/>
          <w:sz w:val="24"/>
          <w:szCs w:val="24"/>
          <w:lang w:eastAsia="pl-PL"/>
        </w:rPr>
        <w:t>W przypadku niedokonania zwrotu w terminie określonym w ust</w:t>
      </w:r>
      <w:r w:rsidR="00704B9E" w:rsidRPr="006474C0">
        <w:rPr>
          <w:rFonts w:eastAsia="Times New Roman" w:cs="Calibri"/>
          <w:sz w:val="24"/>
          <w:szCs w:val="24"/>
          <w:lang w:eastAsia="pl-PL"/>
        </w:rPr>
        <w:t>.</w:t>
      </w:r>
      <w:r w:rsidRPr="006474C0">
        <w:rPr>
          <w:rFonts w:eastAsia="Times New Roman" w:cs="Calibri"/>
          <w:sz w:val="24"/>
          <w:szCs w:val="24"/>
          <w:lang w:eastAsia="pl-PL"/>
        </w:rPr>
        <w:t xml:space="preserve"> 15 umowy o dofinansowanie stosuje się zasady określone w § 15.</w:t>
      </w:r>
    </w:p>
    <w:p w14:paraId="1FD49828" w14:textId="7C8C22E9" w:rsidR="00AE654B" w:rsidRPr="006474C0" w:rsidRDefault="00AE654B" w:rsidP="00DE48F5">
      <w:pPr>
        <w:numPr>
          <w:ilvl w:val="0"/>
          <w:numId w:val="263"/>
        </w:numPr>
        <w:spacing w:after="0" w:line="360" w:lineRule="auto"/>
        <w:ind w:left="357" w:hanging="357"/>
        <w:jc w:val="both"/>
        <w:rPr>
          <w:rFonts w:eastAsia="Times New Roman" w:cs="Calibri"/>
          <w:sz w:val="24"/>
          <w:szCs w:val="24"/>
          <w:lang w:eastAsia="pl-PL"/>
        </w:rPr>
      </w:pPr>
      <w:r w:rsidRPr="006474C0">
        <w:rPr>
          <w:rFonts w:eastAsia="Times New Roman" w:cs="Calibri"/>
          <w:sz w:val="24"/>
          <w:szCs w:val="24"/>
          <w:lang w:eastAsia="pl-PL"/>
        </w:rPr>
        <w:t>Beneficjent jest zobowiązany do monitorowania źródeł pokrycia kosztów utrzymania infrastruktury badawczej w okresie realizacji i w okresie jej amortyzacji oraz przedstawiania wyników m</w:t>
      </w:r>
      <w:r w:rsidR="008C4ED3" w:rsidRPr="006474C0">
        <w:rPr>
          <w:rFonts w:eastAsia="Times New Roman" w:cs="Calibri"/>
          <w:sz w:val="24"/>
          <w:szCs w:val="24"/>
          <w:lang w:eastAsia="pl-PL"/>
        </w:rPr>
        <w:t>onitorowania corocznie IP</w:t>
      </w:r>
      <w:r w:rsidRPr="006474C0">
        <w:rPr>
          <w:rFonts w:eastAsia="Times New Roman" w:cs="Calibri"/>
          <w:sz w:val="24"/>
          <w:szCs w:val="24"/>
          <w:lang w:eastAsia="pl-PL"/>
        </w:rPr>
        <w:t>.</w:t>
      </w:r>
    </w:p>
    <w:p w14:paraId="39DE0129" w14:textId="5E3F16E9" w:rsidR="00AE654B" w:rsidRPr="006474C0" w:rsidRDefault="00AE654B" w:rsidP="00DE48F5">
      <w:pPr>
        <w:numPr>
          <w:ilvl w:val="0"/>
          <w:numId w:val="263"/>
        </w:numPr>
        <w:spacing w:after="0" w:line="360" w:lineRule="auto"/>
        <w:ind w:left="357" w:hanging="357"/>
        <w:jc w:val="both"/>
        <w:rPr>
          <w:rFonts w:eastAsia="Times New Roman" w:cs="Calibri"/>
          <w:sz w:val="24"/>
          <w:szCs w:val="24"/>
          <w:lang w:eastAsia="pl-PL"/>
        </w:rPr>
      </w:pPr>
      <w:r w:rsidRPr="006474C0">
        <w:rPr>
          <w:rFonts w:eastAsia="Times New Roman" w:cs="Calibri"/>
          <w:sz w:val="24"/>
          <w:szCs w:val="24"/>
          <w:lang w:eastAsia="pl-PL"/>
        </w:rPr>
        <w:t xml:space="preserve">W przypadku zaistnienia zmian w źródłach pokrycia kosztów utrzymania infrastruktury badawczej polegających na wzroście udziału środków uzyskiwanych w ramach dotacji celowej lub podmiotowej z budżetu państwa </w:t>
      </w:r>
      <w:r w:rsidR="008C4ED3" w:rsidRPr="006474C0">
        <w:rPr>
          <w:rFonts w:eastAsia="Times New Roman" w:cs="Calibri"/>
          <w:sz w:val="24"/>
          <w:szCs w:val="24"/>
          <w:lang w:eastAsia="pl-PL"/>
        </w:rPr>
        <w:t>IP</w:t>
      </w:r>
      <w:r w:rsidRPr="006474C0">
        <w:rPr>
          <w:rFonts w:eastAsia="Times New Roman" w:cs="Calibri"/>
          <w:sz w:val="24"/>
          <w:szCs w:val="24"/>
          <w:lang w:eastAsia="pl-PL"/>
        </w:rPr>
        <w:t xml:space="preserve"> może wezwać Beneficjenta do proporcjonalnego zwrotu środków.</w:t>
      </w:r>
    </w:p>
    <w:p w14:paraId="14DF5871" w14:textId="1F8BAF9E" w:rsidR="00AE654B" w:rsidRPr="006474C0" w:rsidRDefault="00AE654B" w:rsidP="00DE48F5">
      <w:pPr>
        <w:numPr>
          <w:ilvl w:val="0"/>
          <w:numId w:val="263"/>
        </w:numPr>
        <w:spacing w:after="0" w:line="360" w:lineRule="auto"/>
        <w:ind w:left="357" w:hanging="357"/>
        <w:jc w:val="both"/>
        <w:rPr>
          <w:rFonts w:eastAsia="Times New Roman" w:cs="Calibri"/>
          <w:sz w:val="24"/>
          <w:szCs w:val="24"/>
          <w:lang w:eastAsia="pl-PL"/>
        </w:rPr>
      </w:pPr>
      <w:r w:rsidRPr="006474C0">
        <w:rPr>
          <w:rFonts w:eastAsia="Times New Roman" w:cs="Calibri"/>
          <w:sz w:val="24"/>
          <w:szCs w:val="24"/>
          <w:lang w:eastAsia="pl-PL"/>
        </w:rPr>
        <w:t>Beneficjent jest zobowiązany do zwrotu, o którym mowa w ust</w:t>
      </w:r>
      <w:r w:rsidR="00704B9E" w:rsidRPr="006474C0">
        <w:rPr>
          <w:rFonts w:eastAsia="Times New Roman" w:cs="Calibri"/>
          <w:sz w:val="24"/>
          <w:szCs w:val="24"/>
          <w:lang w:eastAsia="pl-PL"/>
        </w:rPr>
        <w:t>.</w:t>
      </w:r>
      <w:r w:rsidRPr="006474C0">
        <w:rPr>
          <w:rFonts w:eastAsia="Times New Roman" w:cs="Calibri"/>
          <w:sz w:val="24"/>
          <w:szCs w:val="24"/>
          <w:lang w:eastAsia="pl-PL"/>
        </w:rPr>
        <w:t xml:space="preserve"> 19, w terminie 30 dni od otrzymania od </w:t>
      </w:r>
      <w:r w:rsidR="008C4ED3" w:rsidRPr="006474C0">
        <w:rPr>
          <w:rFonts w:eastAsia="Times New Roman" w:cs="Calibri"/>
          <w:sz w:val="24"/>
          <w:szCs w:val="24"/>
          <w:lang w:eastAsia="pl-PL"/>
        </w:rPr>
        <w:t>IP</w:t>
      </w:r>
      <w:r w:rsidRPr="006474C0">
        <w:rPr>
          <w:rFonts w:eastAsia="Times New Roman" w:cs="Calibri"/>
          <w:sz w:val="24"/>
          <w:szCs w:val="24"/>
          <w:lang w:eastAsia="pl-PL"/>
        </w:rPr>
        <w:t xml:space="preserve"> informacji o konieczności dokonania zwrotu środków.</w:t>
      </w:r>
    </w:p>
    <w:p w14:paraId="575092A8" w14:textId="76382CCF" w:rsidR="00AE654B" w:rsidRPr="006474C0" w:rsidRDefault="00AE654B" w:rsidP="00DE48F5">
      <w:pPr>
        <w:numPr>
          <w:ilvl w:val="0"/>
          <w:numId w:val="263"/>
        </w:numPr>
        <w:spacing w:after="0" w:line="360" w:lineRule="auto"/>
        <w:ind w:left="357" w:hanging="357"/>
        <w:jc w:val="both"/>
        <w:rPr>
          <w:rFonts w:eastAsia="Times New Roman" w:cs="Calibri"/>
          <w:sz w:val="24"/>
          <w:szCs w:val="24"/>
          <w:lang w:eastAsia="pl-PL"/>
        </w:rPr>
      </w:pPr>
      <w:r w:rsidRPr="006474C0">
        <w:rPr>
          <w:rFonts w:eastAsia="Times New Roman" w:cs="Calibri"/>
          <w:sz w:val="24"/>
          <w:szCs w:val="24"/>
          <w:lang w:eastAsia="pl-PL"/>
        </w:rPr>
        <w:t>W przypadku nie dokonania zwrotu w terminie określonym w ust.</w:t>
      </w:r>
      <w:r w:rsidR="00704B9E" w:rsidRPr="006474C0">
        <w:rPr>
          <w:rFonts w:eastAsia="Times New Roman" w:cs="Calibri"/>
          <w:sz w:val="24"/>
          <w:szCs w:val="24"/>
          <w:lang w:eastAsia="pl-PL"/>
        </w:rPr>
        <w:t xml:space="preserve"> </w:t>
      </w:r>
      <w:r w:rsidRPr="006474C0">
        <w:rPr>
          <w:rFonts w:eastAsia="Times New Roman" w:cs="Calibri"/>
          <w:sz w:val="24"/>
          <w:szCs w:val="24"/>
          <w:lang w:eastAsia="pl-PL"/>
        </w:rPr>
        <w:t>20 zwrot środków nastąpi na zasadach określonych w § 15.</w:t>
      </w:r>
    </w:p>
    <w:p w14:paraId="49172C4B" w14:textId="3B8A0444" w:rsidR="00AE654B" w:rsidRPr="006474C0" w:rsidRDefault="00AE654B" w:rsidP="004C0735">
      <w:pPr>
        <w:numPr>
          <w:ilvl w:val="0"/>
          <w:numId w:val="263"/>
        </w:numPr>
        <w:spacing w:after="0" w:line="360" w:lineRule="auto"/>
        <w:jc w:val="both"/>
        <w:rPr>
          <w:rFonts w:eastAsia="Times New Roman"/>
          <w:sz w:val="24"/>
          <w:szCs w:val="24"/>
          <w:lang w:eastAsia="pl-PL"/>
        </w:rPr>
      </w:pPr>
      <w:r w:rsidRPr="006474C0">
        <w:rPr>
          <w:rFonts w:eastAsia="Times New Roman"/>
          <w:sz w:val="24"/>
          <w:szCs w:val="24"/>
          <w:lang w:eastAsia="pl-PL"/>
        </w:rPr>
        <w:t xml:space="preserve">Szczegółowe zasady stosowania mechanizmu monitorowania i wycofania, w tym metodologia wyliczania kwoty przypadającej do zwrotu, o której mowa w ust. 13, opisane zostały w dokumencie </w:t>
      </w:r>
      <w:r w:rsidRPr="006474C0">
        <w:rPr>
          <w:rFonts w:eastAsia="Times New Roman"/>
          <w:i/>
          <w:sz w:val="24"/>
          <w:szCs w:val="24"/>
          <w:lang w:eastAsia="pl-PL"/>
        </w:rPr>
        <w:t xml:space="preserve">Mechanizm monitorowania i wycofywania w przypadku finansowania infrastruktury badawczej ze środków publicznych, </w:t>
      </w:r>
      <w:r w:rsidR="00B14521" w:rsidRPr="006474C0">
        <w:rPr>
          <w:rFonts w:eastAsia="Times New Roman"/>
          <w:sz w:val="24"/>
          <w:szCs w:val="24"/>
          <w:lang w:eastAsia="pl-PL"/>
        </w:rPr>
        <w:t>stanowiącym załącznik nr 1</w:t>
      </w:r>
      <w:r w:rsidR="00C55641" w:rsidRPr="006474C0">
        <w:rPr>
          <w:rFonts w:eastAsia="Times New Roman"/>
          <w:sz w:val="24"/>
          <w:szCs w:val="24"/>
          <w:lang w:eastAsia="pl-PL"/>
        </w:rPr>
        <w:t>4</w:t>
      </w:r>
      <w:r w:rsidRPr="006474C0">
        <w:rPr>
          <w:rFonts w:eastAsia="Times New Roman"/>
          <w:sz w:val="24"/>
          <w:szCs w:val="24"/>
          <w:lang w:eastAsia="pl-PL"/>
        </w:rPr>
        <w:t xml:space="preserve"> do Umowy.</w:t>
      </w:r>
    </w:p>
    <w:p w14:paraId="5A71D2F2" w14:textId="56912A6F" w:rsidR="00BA0FAC" w:rsidRPr="006474C0" w:rsidRDefault="00BA0FAC" w:rsidP="00DE48F5">
      <w:pPr>
        <w:spacing w:after="0" w:line="360" w:lineRule="auto"/>
        <w:rPr>
          <w:rFonts w:cs="Calibri"/>
          <w:b/>
          <w:sz w:val="24"/>
          <w:szCs w:val="24"/>
        </w:rPr>
      </w:pPr>
    </w:p>
    <w:p w14:paraId="5BB6722B" w14:textId="77777777" w:rsidR="004F277D" w:rsidRPr="006474C0" w:rsidRDefault="004F277D" w:rsidP="00197511">
      <w:pPr>
        <w:keepNext/>
        <w:spacing w:after="0" w:line="360" w:lineRule="auto"/>
        <w:rPr>
          <w:rFonts w:cs="Calibri"/>
          <w:b/>
          <w:sz w:val="24"/>
          <w:szCs w:val="24"/>
        </w:rPr>
      </w:pPr>
      <w:r w:rsidRPr="006474C0">
        <w:rPr>
          <w:rFonts w:cs="Calibri"/>
          <w:b/>
          <w:sz w:val="24"/>
          <w:szCs w:val="24"/>
        </w:rPr>
        <w:lastRenderedPageBreak/>
        <w:t>Postanowienia końcowe</w:t>
      </w:r>
    </w:p>
    <w:p w14:paraId="0146B6D0" w14:textId="1A15C1C3" w:rsidR="00BA0FAC" w:rsidRPr="006474C0" w:rsidRDefault="00DD0C76" w:rsidP="00197511">
      <w:pPr>
        <w:keepNext/>
        <w:spacing w:after="0" w:line="360" w:lineRule="auto"/>
        <w:rPr>
          <w:rFonts w:cs="Calibri"/>
          <w:b/>
          <w:sz w:val="24"/>
          <w:szCs w:val="24"/>
        </w:rPr>
      </w:pPr>
      <w:r w:rsidRPr="006474C0">
        <w:rPr>
          <w:rFonts w:cs="Calibri"/>
          <w:b/>
          <w:sz w:val="24"/>
          <w:szCs w:val="24"/>
        </w:rPr>
        <w:t xml:space="preserve">§ </w:t>
      </w:r>
      <w:r w:rsidR="004D29C9" w:rsidRPr="006474C0">
        <w:rPr>
          <w:rFonts w:cs="Calibri"/>
          <w:b/>
          <w:sz w:val="24"/>
          <w:szCs w:val="24"/>
        </w:rPr>
        <w:t>2</w:t>
      </w:r>
      <w:r w:rsidR="004F277D" w:rsidRPr="006474C0">
        <w:rPr>
          <w:rFonts w:cs="Calibri"/>
          <w:b/>
          <w:sz w:val="24"/>
          <w:szCs w:val="24"/>
        </w:rPr>
        <w:t>8</w:t>
      </w:r>
    </w:p>
    <w:p w14:paraId="10DFFF37" w14:textId="77777777" w:rsidR="00BA0FAC" w:rsidRPr="006474C0" w:rsidRDefault="00BA0FAC" w:rsidP="00197511">
      <w:pPr>
        <w:numPr>
          <w:ilvl w:val="0"/>
          <w:numId w:val="37"/>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 xml:space="preserve">Prawa i obowiązki </w:t>
      </w:r>
      <w:r w:rsidR="00EE6FF0" w:rsidRPr="006474C0">
        <w:rPr>
          <w:rFonts w:cs="Calibri"/>
          <w:sz w:val="24"/>
          <w:szCs w:val="24"/>
        </w:rPr>
        <w:t>Beneficjenta</w:t>
      </w:r>
      <w:r w:rsidRPr="006474C0">
        <w:rPr>
          <w:rFonts w:cs="Calibri"/>
          <w:sz w:val="24"/>
          <w:szCs w:val="24"/>
        </w:rPr>
        <w:t xml:space="preserve"> wynikając</w:t>
      </w:r>
      <w:r w:rsidR="00A75DF8" w:rsidRPr="006474C0">
        <w:rPr>
          <w:rFonts w:cs="Calibri"/>
          <w:sz w:val="24"/>
          <w:szCs w:val="24"/>
        </w:rPr>
        <w:t>e z U</w:t>
      </w:r>
      <w:r w:rsidRPr="006474C0">
        <w:rPr>
          <w:rFonts w:cs="Calibri"/>
          <w:sz w:val="24"/>
          <w:szCs w:val="24"/>
        </w:rPr>
        <w:t>mowy nie mogą być przenoszone na osoby trzecie, bez zgody Instytucji</w:t>
      </w:r>
      <w:r w:rsidR="007C479A" w:rsidRPr="006474C0">
        <w:rPr>
          <w:rFonts w:cs="Calibri"/>
          <w:sz w:val="24"/>
          <w:szCs w:val="24"/>
        </w:rPr>
        <w:t xml:space="preserve"> Pośredniczącej</w:t>
      </w:r>
      <w:r w:rsidRPr="006474C0">
        <w:rPr>
          <w:rFonts w:cs="Calibri"/>
          <w:sz w:val="24"/>
          <w:szCs w:val="24"/>
        </w:rPr>
        <w:t xml:space="preserve">. Powyższy przepis nie obejmuje przenoszenia praw w ramach </w:t>
      </w:r>
      <w:r w:rsidR="00ED24B4" w:rsidRPr="006474C0">
        <w:rPr>
          <w:rFonts w:cs="Calibri"/>
          <w:sz w:val="24"/>
          <w:szCs w:val="24"/>
        </w:rPr>
        <w:t xml:space="preserve">umowy/porozumienia o </w:t>
      </w:r>
      <w:r w:rsidRPr="006474C0">
        <w:rPr>
          <w:rFonts w:cs="Calibri"/>
          <w:sz w:val="24"/>
          <w:szCs w:val="24"/>
        </w:rPr>
        <w:t>partnerstw</w:t>
      </w:r>
      <w:r w:rsidR="00ED24B4" w:rsidRPr="006474C0">
        <w:rPr>
          <w:rFonts w:cs="Calibri"/>
          <w:sz w:val="24"/>
          <w:szCs w:val="24"/>
        </w:rPr>
        <w:t>ie</w:t>
      </w:r>
      <w:r w:rsidRPr="006474C0">
        <w:rPr>
          <w:rFonts w:cs="Calibri"/>
          <w:sz w:val="24"/>
          <w:szCs w:val="24"/>
        </w:rPr>
        <w:t>.</w:t>
      </w:r>
    </w:p>
    <w:p w14:paraId="7C4E968D" w14:textId="77777777" w:rsidR="00BA0FAC" w:rsidRPr="006474C0" w:rsidRDefault="00EE6FF0" w:rsidP="00197511">
      <w:pPr>
        <w:numPr>
          <w:ilvl w:val="0"/>
          <w:numId w:val="37"/>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Beneficjent</w:t>
      </w:r>
      <w:r w:rsidR="00BA0FAC" w:rsidRPr="006474C0">
        <w:rPr>
          <w:rFonts w:cs="Calibri"/>
          <w:sz w:val="24"/>
          <w:szCs w:val="24"/>
        </w:rPr>
        <w:t xml:space="preserve"> zobowiązuje się wprowadzić prawa i obowiązki Par</w:t>
      </w:r>
      <w:r w:rsidR="00A75DF8" w:rsidRPr="006474C0">
        <w:rPr>
          <w:rFonts w:cs="Calibri"/>
          <w:sz w:val="24"/>
          <w:szCs w:val="24"/>
        </w:rPr>
        <w:t>tnerów wynikające z U</w:t>
      </w:r>
      <w:r w:rsidR="00BA0FAC" w:rsidRPr="006474C0">
        <w:rPr>
          <w:rFonts w:cs="Calibri"/>
          <w:sz w:val="24"/>
          <w:szCs w:val="24"/>
        </w:rPr>
        <w:t>mowy</w:t>
      </w:r>
      <w:r w:rsidR="00BA0FAC" w:rsidRPr="006474C0">
        <w:rPr>
          <w:rFonts w:cs="Calibri"/>
          <w:iCs/>
          <w:sz w:val="24"/>
          <w:szCs w:val="24"/>
        </w:rPr>
        <w:t xml:space="preserve"> w zawartej z nimi umowie</w:t>
      </w:r>
      <w:r w:rsidR="00ED24B4" w:rsidRPr="006474C0">
        <w:rPr>
          <w:rFonts w:cs="Calibri"/>
          <w:iCs/>
          <w:sz w:val="24"/>
          <w:szCs w:val="24"/>
        </w:rPr>
        <w:t>/porozumieniu</w:t>
      </w:r>
      <w:r w:rsidR="00BA0FAC" w:rsidRPr="006474C0">
        <w:rPr>
          <w:rFonts w:cs="Calibri"/>
          <w:iCs/>
          <w:sz w:val="24"/>
          <w:szCs w:val="24"/>
        </w:rPr>
        <w:t xml:space="preserve"> o partnerstwie.</w:t>
      </w:r>
    </w:p>
    <w:p w14:paraId="6DF2A60E" w14:textId="77777777" w:rsidR="00CD0C5F" w:rsidRPr="006474C0" w:rsidRDefault="00CD0C5F" w:rsidP="00197511">
      <w:pPr>
        <w:numPr>
          <w:ilvl w:val="0"/>
          <w:numId w:val="37"/>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iCs/>
          <w:sz w:val="24"/>
          <w:szCs w:val="24"/>
        </w:rPr>
        <w:t>W przypadku gdy:</w:t>
      </w:r>
    </w:p>
    <w:p w14:paraId="10D94EDD" w14:textId="77777777" w:rsidR="00F147E9" w:rsidRPr="006474C0" w:rsidRDefault="00CD0C5F" w:rsidP="00197511">
      <w:pPr>
        <w:numPr>
          <w:ilvl w:val="0"/>
          <w:numId w:val="171"/>
        </w:numPr>
        <w:autoSpaceDE w:val="0"/>
        <w:autoSpaceDN w:val="0"/>
        <w:adjustRightInd w:val="0"/>
        <w:spacing w:after="0" w:line="360" w:lineRule="auto"/>
        <w:rPr>
          <w:rFonts w:cs="Calibri"/>
          <w:sz w:val="24"/>
          <w:szCs w:val="24"/>
        </w:rPr>
      </w:pPr>
      <w:r w:rsidRPr="006474C0">
        <w:rPr>
          <w:rFonts w:cs="Calibri"/>
          <w:sz w:val="24"/>
          <w:szCs w:val="24"/>
        </w:rPr>
        <w:t xml:space="preserve">podczas weryfikacji wniosku o płatność końcową, kwota rzeczywiście poniesionych wydatków kwalifikowalnych okaże się niższa niż maksymalna kwota, o której mowa w § 2 ust. </w:t>
      </w:r>
      <w:r w:rsidR="006402B2" w:rsidRPr="006474C0">
        <w:rPr>
          <w:rFonts w:cs="Calibri"/>
          <w:sz w:val="24"/>
          <w:szCs w:val="24"/>
        </w:rPr>
        <w:t>3</w:t>
      </w:r>
      <w:r w:rsidRPr="006474C0">
        <w:rPr>
          <w:rFonts w:cs="Calibri"/>
          <w:sz w:val="24"/>
          <w:szCs w:val="24"/>
        </w:rPr>
        <w:t xml:space="preserve"> Umowy lub</w:t>
      </w:r>
    </w:p>
    <w:p w14:paraId="7BB33DC9" w14:textId="0864A791" w:rsidR="00CD0C5F" w:rsidRPr="006474C0" w:rsidRDefault="00CD0C5F" w:rsidP="00197511">
      <w:pPr>
        <w:numPr>
          <w:ilvl w:val="0"/>
          <w:numId w:val="171"/>
        </w:numPr>
        <w:autoSpaceDE w:val="0"/>
        <w:autoSpaceDN w:val="0"/>
        <w:adjustRightInd w:val="0"/>
        <w:spacing w:after="0" w:line="360" w:lineRule="auto"/>
        <w:rPr>
          <w:rFonts w:cs="Calibri"/>
          <w:sz w:val="24"/>
          <w:szCs w:val="24"/>
        </w:rPr>
      </w:pPr>
      <w:r w:rsidRPr="006474C0">
        <w:rPr>
          <w:rFonts w:cs="Calibri"/>
          <w:sz w:val="24"/>
          <w:szCs w:val="24"/>
        </w:rPr>
        <w:t xml:space="preserve">na skutek zmiany Umowy nastąpi </w:t>
      </w:r>
      <w:r w:rsidR="00FC6352">
        <w:rPr>
          <w:rFonts w:cs="Calibri"/>
          <w:sz w:val="24"/>
          <w:szCs w:val="24"/>
        </w:rPr>
        <w:t>zmiana</w:t>
      </w:r>
      <w:r w:rsidRPr="006474C0">
        <w:rPr>
          <w:rFonts w:cs="Calibri"/>
          <w:sz w:val="24"/>
          <w:szCs w:val="24"/>
        </w:rPr>
        <w:t xml:space="preserve"> kwoty, o której mowa w § 2 ust. </w:t>
      </w:r>
      <w:r w:rsidR="006402B2" w:rsidRPr="006474C0">
        <w:rPr>
          <w:rFonts w:cs="Calibri"/>
          <w:sz w:val="24"/>
          <w:szCs w:val="24"/>
        </w:rPr>
        <w:t>3</w:t>
      </w:r>
      <w:r w:rsidRPr="006474C0">
        <w:rPr>
          <w:rFonts w:cs="Calibri"/>
          <w:sz w:val="24"/>
          <w:szCs w:val="24"/>
        </w:rPr>
        <w:t xml:space="preserve"> Umowy</w:t>
      </w:r>
      <w:r w:rsidR="00A824BD" w:rsidRPr="006474C0">
        <w:rPr>
          <w:rFonts w:cs="Calibri"/>
          <w:sz w:val="24"/>
          <w:szCs w:val="24"/>
        </w:rPr>
        <w:t>.</w:t>
      </w:r>
    </w:p>
    <w:p w14:paraId="26564F7E" w14:textId="77777777" w:rsidR="00CD0C5F" w:rsidRPr="006474C0" w:rsidRDefault="00CD0C5F" w:rsidP="00197511">
      <w:pPr>
        <w:pStyle w:val="Tekstpodstawowy2"/>
        <w:ind w:left="357"/>
        <w:jc w:val="left"/>
        <w:rPr>
          <w:rFonts w:ascii="Calibri" w:hAnsi="Calibri" w:cs="Calibri"/>
          <w:sz w:val="24"/>
        </w:rPr>
      </w:pPr>
      <w:r w:rsidRPr="006474C0">
        <w:rPr>
          <w:rFonts w:ascii="Calibri" w:hAnsi="Calibri" w:cs="Calibri"/>
          <w:sz w:val="24"/>
        </w:rPr>
        <w:t xml:space="preserve">Instytucja Pośrednicząca dokona niezwłocznie ponownego obliczenia limitów </w:t>
      </w:r>
      <w:r w:rsidR="00C55CC9" w:rsidRPr="006474C0">
        <w:rPr>
          <w:rFonts w:ascii="Calibri" w:hAnsi="Calibri" w:cs="Calibri"/>
          <w:sz w:val="24"/>
        </w:rPr>
        <w:br/>
      </w:r>
      <w:r w:rsidRPr="006474C0">
        <w:rPr>
          <w:rFonts w:ascii="Calibri" w:hAnsi="Calibri" w:cs="Calibri"/>
          <w:sz w:val="24"/>
        </w:rPr>
        <w:t xml:space="preserve">w kategoriach wydatków objętych limitami. Stanowisko Instytucji Pośredniczącej w tym zakresie jest wiążące dla Beneficjenta. W przypadku, gdy Beneficjentowi rozliczono wydatki w kategorii ograniczonej limitami w wyższej kwocie niż dopuszczalna zgodnie </w:t>
      </w:r>
      <w:r w:rsidR="00AC7491" w:rsidRPr="006474C0">
        <w:rPr>
          <w:rFonts w:ascii="Calibri" w:hAnsi="Calibri" w:cs="Calibri"/>
          <w:sz w:val="24"/>
        </w:rPr>
        <w:br/>
      </w:r>
      <w:r w:rsidRPr="006474C0">
        <w:rPr>
          <w:rFonts w:ascii="Calibri" w:hAnsi="Calibri" w:cs="Calibri"/>
          <w:sz w:val="24"/>
        </w:rPr>
        <w:t xml:space="preserve">z nowo obliczonymi limitami, różnica podlega zwrotowi bez odsetek w terminie i na zasadach określonych przez Instytucję Pośredniczącą. </w:t>
      </w:r>
    </w:p>
    <w:p w14:paraId="583457D5" w14:textId="77777777" w:rsidR="00CD0C5F" w:rsidRPr="006474C0" w:rsidRDefault="00CD0C5F" w:rsidP="00197511">
      <w:pPr>
        <w:numPr>
          <w:ilvl w:val="0"/>
          <w:numId w:val="37"/>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iCs/>
          <w:sz w:val="24"/>
          <w:szCs w:val="24"/>
        </w:rPr>
        <w:t xml:space="preserve">W przypadku o którym mowa </w:t>
      </w:r>
      <w:r w:rsidRPr="006474C0">
        <w:rPr>
          <w:rFonts w:cs="Calibri"/>
          <w:sz w:val="24"/>
          <w:szCs w:val="24"/>
        </w:rPr>
        <w:t xml:space="preserve">w ust. 3 pkt 1 Instytucja Pośrednicząca dokona ponownego obliczenia maksymalnej kwoty wydatków kwalifikowalnych, o której mowa w § 2 ust. </w:t>
      </w:r>
      <w:r w:rsidR="006402B2" w:rsidRPr="006474C0">
        <w:rPr>
          <w:rFonts w:cs="Calibri"/>
          <w:sz w:val="24"/>
          <w:szCs w:val="24"/>
        </w:rPr>
        <w:t>3</w:t>
      </w:r>
      <w:r w:rsidRPr="006474C0">
        <w:rPr>
          <w:rFonts w:cs="Calibri"/>
          <w:sz w:val="24"/>
          <w:szCs w:val="24"/>
        </w:rPr>
        <w:t xml:space="preserve">, a następnie na podstawie jednostronnego oświadczenia woli dokona zmiany wysokości maksymalnej kwoty wydatków kwalifikowalnych o czym poinformuje Beneficjenta w formie pisemnej. </w:t>
      </w:r>
    </w:p>
    <w:p w14:paraId="6B1A7605" w14:textId="4FB71CB9" w:rsidR="00303043" w:rsidRPr="006474C0" w:rsidRDefault="00303043" w:rsidP="00197511">
      <w:pPr>
        <w:numPr>
          <w:ilvl w:val="0"/>
          <w:numId w:val="37"/>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iCs/>
          <w:sz w:val="24"/>
          <w:szCs w:val="24"/>
        </w:rPr>
        <w:t>Instytucja Pośrednicząca na uzasadniony wniosek Beneficjenta może wyrazić zgodę na zmianę terminów, wskazanych w umowie, obowiązujących Beneficjenta w zakresie składanych dokumentów, z wyłączeniem terminu na złożenie wniosku rozliczającego zaliczkę, o którym mowa w</w:t>
      </w:r>
      <w:r w:rsidRPr="006474C0">
        <w:rPr>
          <w:rFonts w:cs="Calibri"/>
          <w:sz w:val="24"/>
          <w:szCs w:val="24"/>
        </w:rPr>
        <w:t xml:space="preserve"> § </w:t>
      </w:r>
      <w:r w:rsidR="00491BAC" w:rsidRPr="006474C0">
        <w:rPr>
          <w:rFonts w:cs="Calibri"/>
          <w:sz w:val="24"/>
          <w:szCs w:val="24"/>
        </w:rPr>
        <w:t>9</w:t>
      </w:r>
      <w:r w:rsidRPr="006474C0">
        <w:rPr>
          <w:rFonts w:cs="Calibri"/>
          <w:sz w:val="24"/>
          <w:szCs w:val="24"/>
        </w:rPr>
        <w:t xml:space="preserve"> ust. 3.</w:t>
      </w:r>
    </w:p>
    <w:p w14:paraId="712E9061" w14:textId="77777777" w:rsidR="006F7792" w:rsidRDefault="006F7792" w:rsidP="00197511">
      <w:pPr>
        <w:spacing w:after="0" w:line="360" w:lineRule="auto"/>
        <w:rPr>
          <w:rFonts w:cs="Calibri"/>
          <w:b/>
          <w:sz w:val="24"/>
          <w:szCs w:val="24"/>
        </w:rPr>
      </w:pPr>
    </w:p>
    <w:p w14:paraId="66D83B4F" w14:textId="77777777" w:rsidR="00843158" w:rsidRPr="006474C0" w:rsidRDefault="00843158" w:rsidP="00197511">
      <w:pPr>
        <w:spacing w:after="0" w:line="360" w:lineRule="auto"/>
        <w:rPr>
          <w:rFonts w:cs="Calibri"/>
          <w:b/>
          <w:sz w:val="24"/>
          <w:szCs w:val="24"/>
        </w:rPr>
      </w:pPr>
    </w:p>
    <w:p w14:paraId="2265CF1A" w14:textId="3ED5B89A" w:rsidR="00BA0FAC" w:rsidRPr="006474C0" w:rsidRDefault="00D7479A" w:rsidP="00197511">
      <w:pPr>
        <w:spacing w:after="0" w:line="360" w:lineRule="auto"/>
        <w:rPr>
          <w:rFonts w:cs="Calibri"/>
          <w:b/>
          <w:i/>
          <w:sz w:val="24"/>
          <w:szCs w:val="24"/>
        </w:rPr>
      </w:pPr>
      <w:r w:rsidRPr="006474C0">
        <w:rPr>
          <w:rFonts w:cs="Calibri"/>
          <w:b/>
          <w:sz w:val="24"/>
          <w:szCs w:val="24"/>
        </w:rPr>
        <w:lastRenderedPageBreak/>
        <w:t xml:space="preserve">§ </w:t>
      </w:r>
      <w:r w:rsidR="007173A6" w:rsidRPr="006474C0">
        <w:rPr>
          <w:rFonts w:cs="Calibri"/>
          <w:b/>
          <w:sz w:val="24"/>
          <w:szCs w:val="24"/>
        </w:rPr>
        <w:t>2</w:t>
      </w:r>
      <w:r w:rsidR="004F277D" w:rsidRPr="006474C0">
        <w:rPr>
          <w:rFonts w:cs="Calibri"/>
          <w:b/>
          <w:sz w:val="24"/>
          <w:szCs w:val="24"/>
        </w:rPr>
        <w:t>9</w:t>
      </w:r>
    </w:p>
    <w:p w14:paraId="36C6E7A5" w14:textId="77777777" w:rsidR="00BA0FAC" w:rsidRPr="006474C0" w:rsidRDefault="00BA0FAC" w:rsidP="00197511">
      <w:pPr>
        <w:autoSpaceDE w:val="0"/>
        <w:autoSpaceDN w:val="0"/>
        <w:adjustRightInd w:val="0"/>
        <w:spacing w:after="0" w:line="360" w:lineRule="auto"/>
        <w:rPr>
          <w:rFonts w:cs="Calibri"/>
          <w:sz w:val="24"/>
          <w:szCs w:val="24"/>
        </w:rPr>
      </w:pPr>
      <w:r w:rsidRPr="006474C0">
        <w:rPr>
          <w:rFonts w:cs="Calibri"/>
          <w:sz w:val="24"/>
          <w:szCs w:val="24"/>
        </w:rPr>
        <w:t xml:space="preserve">W sprawach nieuregulowanych </w:t>
      </w:r>
      <w:r w:rsidR="00A75DF8" w:rsidRPr="006474C0">
        <w:rPr>
          <w:rFonts w:cs="Calibri"/>
          <w:sz w:val="24"/>
          <w:szCs w:val="24"/>
        </w:rPr>
        <w:t>Umową</w:t>
      </w:r>
      <w:r w:rsidRPr="006474C0">
        <w:rPr>
          <w:rFonts w:cs="Calibri"/>
          <w:sz w:val="24"/>
          <w:szCs w:val="24"/>
        </w:rPr>
        <w:t xml:space="preserve"> zastosowanie mają odpowiedn</w:t>
      </w:r>
      <w:r w:rsidR="006B405B" w:rsidRPr="006474C0">
        <w:rPr>
          <w:rFonts w:cs="Calibri"/>
          <w:sz w:val="24"/>
          <w:szCs w:val="24"/>
        </w:rPr>
        <w:t>ie reguły i zasady wynikające z</w:t>
      </w:r>
      <w:r w:rsidRPr="006474C0">
        <w:rPr>
          <w:rFonts w:cs="Calibri"/>
          <w:sz w:val="24"/>
          <w:szCs w:val="24"/>
        </w:rPr>
        <w:t xml:space="preserve"> Programu, a także odpowiednie przepisy prawa Unii Europejskiej,</w:t>
      </w:r>
      <w:r w:rsidR="002308EE" w:rsidRPr="006474C0">
        <w:rPr>
          <w:rFonts w:cs="Calibri"/>
          <w:sz w:val="24"/>
          <w:szCs w:val="24"/>
        </w:rPr>
        <w:t xml:space="preserve"> oraz właściwych aktów prawa</w:t>
      </w:r>
      <w:r w:rsidR="00321744" w:rsidRPr="006474C0">
        <w:rPr>
          <w:rFonts w:cs="Calibri"/>
          <w:sz w:val="24"/>
          <w:szCs w:val="24"/>
        </w:rPr>
        <w:t xml:space="preserve"> </w:t>
      </w:r>
      <w:r w:rsidR="002308EE" w:rsidRPr="006474C0">
        <w:rPr>
          <w:rFonts w:cs="Calibri"/>
          <w:sz w:val="24"/>
          <w:szCs w:val="24"/>
        </w:rPr>
        <w:t>krajowego, w szczególności:</w:t>
      </w:r>
    </w:p>
    <w:p w14:paraId="07B17E8F" w14:textId="77777777" w:rsidR="00BA0FAC" w:rsidRPr="006474C0" w:rsidRDefault="00BA0FAC" w:rsidP="00197511">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 xml:space="preserve">Rozporządzenie ogólne, </w:t>
      </w:r>
    </w:p>
    <w:p w14:paraId="3F50F0B7" w14:textId="77777777" w:rsidR="00ED24B4" w:rsidRPr="006474C0" w:rsidRDefault="00ED24B4" w:rsidP="00197511">
      <w:pPr>
        <w:numPr>
          <w:ilvl w:val="1"/>
          <w:numId w:val="37"/>
        </w:numPr>
        <w:tabs>
          <w:tab w:val="clear" w:pos="1440"/>
          <w:tab w:val="num" w:pos="142"/>
        </w:tabs>
        <w:autoSpaceDE w:val="0"/>
        <w:autoSpaceDN w:val="0"/>
        <w:adjustRightInd w:val="0"/>
        <w:spacing w:after="0" w:line="360" w:lineRule="auto"/>
        <w:ind w:left="357" w:hanging="357"/>
        <w:rPr>
          <w:rFonts w:cs="Calibri"/>
          <w:sz w:val="24"/>
          <w:szCs w:val="24"/>
        </w:rPr>
      </w:pPr>
      <w:r w:rsidRPr="006474C0">
        <w:rPr>
          <w:rFonts w:cs="Calibri"/>
          <w:sz w:val="24"/>
          <w:szCs w:val="24"/>
        </w:rPr>
        <w:t xml:space="preserve">Rozporządzenie Parlamentu Europejskiego i Rady (UE) 2021/1058 z dnia 24 czerwca 2021 r. w sprawie Europejskiego Funduszu Rozwoju Regionalnego i Funduszu Spójności, </w:t>
      </w:r>
    </w:p>
    <w:p w14:paraId="1F2F823C" w14:textId="78DC6565" w:rsidR="00BA0FAC" w:rsidRPr="006474C0" w:rsidRDefault="003E4A26" w:rsidP="00197511">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U</w:t>
      </w:r>
      <w:r w:rsidR="00BA0FAC" w:rsidRPr="006474C0">
        <w:rPr>
          <w:rFonts w:cs="Calibri"/>
          <w:sz w:val="24"/>
          <w:szCs w:val="24"/>
        </w:rPr>
        <w:t>stawa z dnia 23 kwietnia 1964 r. - Kodeks cywilny (</w:t>
      </w:r>
      <w:proofErr w:type="spellStart"/>
      <w:r w:rsidR="00496D45" w:rsidRPr="006474C0">
        <w:rPr>
          <w:rFonts w:cs="Calibri"/>
          <w:color w:val="333333"/>
          <w:sz w:val="24"/>
          <w:szCs w:val="24"/>
          <w:shd w:val="clear" w:color="auto" w:fill="FFFFFF"/>
        </w:rPr>
        <w:t>t.j</w:t>
      </w:r>
      <w:proofErr w:type="spellEnd"/>
      <w:r w:rsidR="00496D45" w:rsidRPr="006474C0">
        <w:rPr>
          <w:rFonts w:cs="Calibri"/>
          <w:color w:val="333333"/>
          <w:sz w:val="24"/>
          <w:szCs w:val="24"/>
          <w:shd w:val="clear" w:color="auto" w:fill="FFFFFF"/>
        </w:rPr>
        <w:t>. Dz. U. z 202</w:t>
      </w:r>
      <w:r w:rsidR="00D6603D" w:rsidRPr="006474C0">
        <w:rPr>
          <w:rFonts w:cs="Calibri"/>
          <w:color w:val="333333"/>
          <w:sz w:val="24"/>
          <w:szCs w:val="24"/>
          <w:shd w:val="clear" w:color="auto" w:fill="FFFFFF"/>
        </w:rPr>
        <w:t>4</w:t>
      </w:r>
      <w:r w:rsidR="00496D45" w:rsidRPr="006474C0">
        <w:rPr>
          <w:rFonts w:cs="Calibri"/>
          <w:color w:val="333333"/>
          <w:sz w:val="24"/>
          <w:szCs w:val="24"/>
          <w:shd w:val="clear" w:color="auto" w:fill="FFFFFF"/>
        </w:rPr>
        <w:t xml:space="preserve"> r. poz. </w:t>
      </w:r>
      <w:r w:rsidR="00D6603D" w:rsidRPr="006474C0">
        <w:rPr>
          <w:rFonts w:cs="Calibri"/>
          <w:color w:val="333333"/>
          <w:sz w:val="24"/>
          <w:szCs w:val="24"/>
          <w:shd w:val="clear" w:color="auto" w:fill="FFFFFF"/>
        </w:rPr>
        <w:t>1061</w:t>
      </w:r>
      <w:r w:rsidR="001C273D" w:rsidRPr="006474C0">
        <w:rPr>
          <w:rFonts w:cs="Calibri"/>
          <w:color w:val="333333"/>
          <w:sz w:val="24"/>
          <w:szCs w:val="24"/>
          <w:shd w:val="clear" w:color="auto" w:fill="FFFFFF"/>
        </w:rPr>
        <w:t xml:space="preserve"> z </w:t>
      </w:r>
      <w:proofErr w:type="spellStart"/>
      <w:r w:rsidR="001C273D" w:rsidRPr="006474C0">
        <w:rPr>
          <w:rFonts w:cs="Calibri"/>
          <w:color w:val="333333"/>
          <w:sz w:val="24"/>
          <w:szCs w:val="24"/>
          <w:shd w:val="clear" w:color="auto" w:fill="FFFFFF"/>
        </w:rPr>
        <w:t>późn</w:t>
      </w:r>
      <w:proofErr w:type="spellEnd"/>
      <w:r w:rsidR="001C273D" w:rsidRPr="006474C0">
        <w:rPr>
          <w:rFonts w:cs="Calibri"/>
          <w:color w:val="333333"/>
          <w:sz w:val="24"/>
          <w:szCs w:val="24"/>
          <w:shd w:val="clear" w:color="auto" w:fill="FFFFFF"/>
        </w:rPr>
        <w:t>. zm.</w:t>
      </w:r>
      <w:r w:rsidR="00BA0FAC" w:rsidRPr="006474C0">
        <w:rPr>
          <w:rFonts w:cs="Calibri"/>
          <w:sz w:val="24"/>
          <w:szCs w:val="24"/>
        </w:rPr>
        <w:t>)</w:t>
      </w:r>
      <w:r w:rsidR="00A81ED3" w:rsidRPr="006474C0">
        <w:rPr>
          <w:rFonts w:cs="Calibri"/>
          <w:sz w:val="24"/>
          <w:szCs w:val="24"/>
        </w:rPr>
        <w:t>,</w:t>
      </w:r>
    </w:p>
    <w:p w14:paraId="7CA404E5" w14:textId="3A2AC1C3" w:rsidR="00BA0FAC" w:rsidRPr="006474C0" w:rsidRDefault="003E4A26" w:rsidP="00197511">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U</w:t>
      </w:r>
      <w:r w:rsidR="00BA0FAC" w:rsidRPr="006474C0">
        <w:rPr>
          <w:rFonts w:cs="Calibri"/>
          <w:sz w:val="24"/>
          <w:szCs w:val="24"/>
        </w:rPr>
        <w:t>stawa o finansach</w:t>
      </w:r>
      <w:r w:rsidR="00AC66AA" w:rsidRPr="006474C0">
        <w:rPr>
          <w:rFonts w:cs="Calibri"/>
          <w:sz w:val="24"/>
          <w:szCs w:val="24"/>
        </w:rPr>
        <w:t xml:space="preserve"> publicznych</w:t>
      </w:r>
      <w:r w:rsidR="00BA0FAC" w:rsidRPr="006474C0">
        <w:rPr>
          <w:rFonts w:cs="Calibri"/>
          <w:sz w:val="24"/>
          <w:szCs w:val="24"/>
        </w:rPr>
        <w:t>,</w:t>
      </w:r>
    </w:p>
    <w:p w14:paraId="3B5CC1DF" w14:textId="1558293D" w:rsidR="00BA0FAC" w:rsidRPr="006474C0" w:rsidRDefault="003E4A26" w:rsidP="00197511">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U</w:t>
      </w:r>
      <w:r w:rsidR="00BA0FAC" w:rsidRPr="006474C0">
        <w:rPr>
          <w:rFonts w:cs="Calibri"/>
          <w:sz w:val="24"/>
          <w:szCs w:val="24"/>
        </w:rPr>
        <w:t>stawa wdrożeniowa,</w:t>
      </w:r>
    </w:p>
    <w:p w14:paraId="70866B70" w14:textId="7232C301" w:rsidR="00BA0FAC" w:rsidRPr="006474C0" w:rsidRDefault="003E4A26" w:rsidP="00197511">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U</w:t>
      </w:r>
      <w:r w:rsidR="00BA0FAC" w:rsidRPr="006474C0">
        <w:rPr>
          <w:rFonts w:cs="Calibri"/>
          <w:sz w:val="24"/>
          <w:szCs w:val="24"/>
        </w:rPr>
        <w:t xml:space="preserve">stawa </w:t>
      </w:r>
      <w:proofErr w:type="spellStart"/>
      <w:r w:rsidR="00BA0FAC" w:rsidRPr="006474C0">
        <w:rPr>
          <w:rFonts w:cs="Calibri"/>
          <w:sz w:val="24"/>
          <w:szCs w:val="24"/>
        </w:rPr>
        <w:t>Pzp</w:t>
      </w:r>
      <w:proofErr w:type="spellEnd"/>
      <w:r w:rsidR="00BA0FAC" w:rsidRPr="006474C0">
        <w:rPr>
          <w:rFonts w:cs="Calibri"/>
          <w:sz w:val="24"/>
          <w:szCs w:val="24"/>
        </w:rPr>
        <w:t xml:space="preserve"> ,</w:t>
      </w:r>
    </w:p>
    <w:p w14:paraId="6FD4A950" w14:textId="206FDFE5" w:rsidR="00BA0FAC" w:rsidRPr="006474C0" w:rsidRDefault="003E4A26" w:rsidP="00197511">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R</w:t>
      </w:r>
      <w:r w:rsidR="00BA0FAC" w:rsidRPr="006474C0">
        <w:rPr>
          <w:rFonts w:cs="Calibri"/>
          <w:sz w:val="24"/>
          <w:szCs w:val="24"/>
        </w:rPr>
        <w:t xml:space="preserve">ozporządzenie Ministra </w:t>
      </w:r>
      <w:r w:rsidR="00B57115" w:rsidRPr="006474C0">
        <w:rPr>
          <w:rFonts w:cs="Calibri"/>
          <w:sz w:val="24"/>
          <w:szCs w:val="24"/>
        </w:rPr>
        <w:t xml:space="preserve">Funduszy i Polityki Regionalnej 21 września 2022 r. </w:t>
      </w:r>
      <w:r w:rsidR="00BA0FAC" w:rsidRPr="006474C0">
        <w:rPr>
          <w:rFonts w:cs="Calibri"/>
          <w:sz w:val="24"/>
          <w:szCs w:val="24"/>
        </w:rPr>
        <w:t xml:space="preserve"> w sprawie zaliczek w ramach programów finansowanych z udziałem środków europejskich (Dz. U. z </w:t>
      </w:r>
      <w:r w:rsidR="008A4E9F" w:rsidRPr="006474C0">
        <w:rPr>
          <w:rFonts w:cs="Calibri"/>
          <w:sz w:val="24"/>
          <w:szCs w:val="24"/>
        </w:rPr>
        <w:t>20</w:t>
      </w:r>
      <w:r w:rsidR="00B57115" w:rsidRPr="006474C0">
        <w:rPr>
          <w:rFonts w:cs="Calibri"/>
          <w:sz w:val="24"/>
          <w:szCs w:val="24"/>
        </w:rPr>
        <w:t>22</w:t>
      </w:r>
      <w:r w:rsidR="008A4E9F" w:rsidRPr="006474C0">
        <w:rPr>
          <w:rFonts w:cs="Calibri"/>
          <w:sz w:val="24"/>
          <w:szCs w:val="24"/>
        </w:rPr>
        <w:t xml:space="preserve"> </w:t>
      </w:r>
      <w:r w:rsidR="00BA0FAC" w:rsidRPr="006474C0">
        <w:rPr>
          <w:rFonts w:cs="Calibri"/>
          <w:sz w:val="24"/>
          <w:szCs w:val="24"/>
        </w:rPr>
        <w:t>r.,</w:t>
      </w:r>
      <w:r w:rsidR="000E291D" w:rsidRPr="006474C0">
        <w:rPr>
          <w:rFonts w:cs="Calibri"/>
          <w:sz w:val="24"/>
          <w:szCs w:val="24"/>
        </w:rPr>
        <w:t xml:space="preserve"> </w:t>
      </w:r>
      <w:r w:rsidR="00BA0FAC" w:rsidRPr="006474C0">
        <w:rPr>
          <w:rFonts w:cs="Calibri"/>
          <w:sz w:val="24"/>
          <w:szCs w:val="24"/>
        </w:rPr>
        <w:t xml:space="preserve">poz. </w:t>
      </w:r>
      <w:r w:rsidR="001262CA" w:rsidRPr="006474C0">
        <w:rPr>
          <w:rFonts w:cs="Calibri"/>
          <w:sz w:val="24"/>
          <w:szCs w:val="24"/>
        </w:rPr>
        <w:t>2</w:t>
      </w:r>
      <w:r w:rsidR="00B57115" w:rsidRPr="006474C0">
        <w:rPr>
          <w:rFonts w:cs="Calibri"/>
          <w:sz w:val="24"/>
          <w:szCs w:val="24"/>
        </w:rPr>
        <w:t>055</w:t>
      </w:r>
      <w:r w:rsidR="00BA0FAC" w:rsidRPr="006474C0">
        <w:rPr>
          <w:rFonts w:cs="Calibri"/>
          <w:sz w:val="24"/>
          <w:szCs w:val="24"/>
        </w:rPr>
        <w:t>),</w:t>
      </w:r>
    </w:p>
    <w:p w14:paraId="4C704531" w14:textId="7EED28A2" w:rsidR="00076D80" w:rsidRPr="006474C0" w:rsidRDefault="003E4A26" w:rsidP="00197511">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R</w:t>
      </w:r>
      <w:r w:rsidR="00076D80" w:rsidRPr="006474C0">
        <w:rPr>
          <w:rFonts w:cs="Calibri"/>
          <w:sz w:val="24"/>
          <w:szCs w:val="24"/>
        </w:rPr>
        <w:t xml:space="preserve">ozporządzenie Ministra </w:t>
      </w:r>
      <w:r w:rsidR="00B57115" w:rsidRPr="006474C0">
        <w:rPr>
          <w:rFonts w:cs="Calibri"/>
          <w:sz w:val="24"/>
          <w:szCs w:val="24"/>
        </w:rPr>
        <w:t xml:space="preserve">Funduszy i Polityki Regionalnej </w:t>
      </w:r>
      <w:r w:rsidR="00076D80" w:rsidRPr="006474C0">
        <w:rPr>
          <w:rFonts w:cs="Calibri"/>
          <w:sz w:val="24"/>
          <w:szCs w:val="24"/>
        </w:rPr>
        <w:t xml:space="preserve"> z dnia </w:t>
      </w:r>
      <w:r w:rsidR="00B57115" w:rsidRPr="006474C0">
        <w:rPr>
          <w:rFonts w:cs="Calibri"/>
          <w:sz w:val="24"/>
          <w:szCs w:val="24"/>
        </w:rPr>
        <w:t>11</w:t>
      </w:r>
      <w:r w:rsidR="00076D80" w:rsidRPr="006474C0">
        <w:rPr>
          <w:rFonts w:cs="Calibri"/>
          <w:sz w:val="24"/>
          <w:szCs w:val="24"/>
        </w:rPr>
        <w:t xml:space="preserve"> </w:t>
      </w:r>
      <w:r w:rsidR="00B57115" w:rsidRPr="006474C0">
        <w:rPr>
          <w:rFonts w:cs="Calibri"/>
          <w:sz w:val="24"/>
          <w:szCs w:val="24"/>
        </w:rPr>
        <w:t>października</w:t>
      </w:r>
      <w:r w:rsidR="00076D80" w:rsidRPr="006474C0">
        <w:rPr>
          <w:rFonts w:cs="Calibri"/>
          <w:sz w:val="24"/>
          <w:szCs w:val="24"/>
        </w:rPr>
        <w:t xml:space="preserve"> 20</w:t>
      </w:r>
      <w:r w:rsidR="00B57115" w:rsidRPr="006474C0">
        <w:rPr>
          <w:rFonts w:cs="Calibri"/>
          <w:sz w:val="24"/>
          <w:szCs w:val="24"/>
        </w:rPr>
        <w:t>22</w:t>
      </w:r>
      <w:r w:rsidR="00076D80" w:rsidRPr="006474C0">
        <w:rPr>
          <w:rFonts w:cs="Calibri"/>
          <w:sz w:val="24"/>
          <w:szCs w:val="24"/>
        </w:rPr>
        <w:t xml:space="preserve"> r. </w:t>
      </w:r>
      <w:r w:rsidR="00AC7491" w:rsidRPr="006474C0">
        <w:rPr>
          <w:rFonts w:cs="Calibri"/>
          <w:sz w:val="24"/>
          <w:szCs w:val="24"/>
        </w:rPr>
        <w:br/>
      </w:r>
      <w:r w:rsidR="00076D80" w:rsidRPr="006474C0">
        <w:rPr>
          <w:rFonts w:cs="Calibri"/>
          <w:sz w:val="24"/>
          <w:szCs w:val="24"/>
        </w:rPr>
        <w:t>w sprawie udzielania regionalnej pomocy inwestycyjnej w ramach programów</w:t>
      </w:r>
      <w:r w:rsidR="00B57115" w:rsidRPr="006474C0">
        <w:rPr>
          <w:rFonts w:cs="Calibri"/>
          <w:sz w:val="24"/>
          <w:szCs w:val="24"/>
        </w:rPr>
        <w:t xml:space="preserve"> regionalnych</w:t>
      </w:r>
      <w:r w:rsidR="00076D80" w:rsidRPr="006474C0">
        <w:rPr>
          <w:rFonts w:cs="Calibri"/>
          <w:sz w:val="24"/>
          <w:szCs w:val="24"/>
        </w:rPr>
        <w:t xml:space="preserve">  na lata 20</w:t>
      </w:r>
      <w:r w:rsidR="00B57115" w:rsidRPr="006474C0">
        <w:rPr>
          <w:rFonts w:cs="Calibri"/>
          <w:sz w:val="24"/>
          <w:szCs w:val="24"/>
        </w:rPr>
        <w:t>21</w:t>
      </w:r>
      <w:r w:rsidR="00076D80" w:rsidRPr="006474C0">
        <w:rPr>
          <w:rFonts w:cs="Calibri"/>
          <w:sz w:val="24"/>
          <w:szCs w:val="24"/>
        </w:rPr>
        <w:t>-202</w:t>
      </w:r>
      <w:r w:rsidR="00E20923" w:rsidRPr="006474C0">
        <w:rPr>
          <w:rFonts w:cs="Calibri"/>
          <w:sz w:val="24"/>
          <w:szCs w:val="24"/>
        </w:rPr>
        <w:t>7</w:t>
      </w:r>
      <w:r w:rsidR="00076D80" w:rsidRPr="006474C0">
        <w:rPr>
          <w:rFonts w:cs="Calibri"/>
          <w:sz w:val="24"/>
          <w:szCs w:val="24"/>
        </w:rPr>
        <w:t xml:space="preserve"> (Dz. U. </w:t>
      </w:r>
      <w:r w:rsidR="003E11D7" w:rsidRPr="006474C0">
        <w:rPr>
          <w:rFonts w:cs="Calibri"/>
          <w:sz w:val="24"/>
          <w:szCs w:val="24"/>
        </w:rPr>
        <w:t>z 20</w:t>
      </w:r>
      <w:r w:rsidR="00E20923" w:rsidRPr="006474C0">
        <w:rPr>
          <w:rFonts w:cs="Calibri"/>
          <w:sz w:val="24"/>
          <w:szCs w:val="24"/>
        </w:rPr>
        <w:t>22</w:t>
      </w:r>
      <w:r w:rsidR="003E11D7" w:rsidRPr="006474C0">
        <w:rPr>
          <w:rFonts w:cs="Calibri"/>
          <w:sz w:val="24"/>
          <w:szCs w:val="24"/>
        </w:rPr>
        <w:t xml:space="preserve"> r. </w:t>
      </w:r>
      <w:r w:rsidR="00076D80" w:rsidRPr="006474C0">
        <w:rPr>
          <w:rFonts w:cs="Calibri"/>
          <w:sz w:val="24"/>
          <w:szCs w:val="24"/>
        </w:rPr>
        <w:t xml:space="preserve">poz. </w:t>
      </w:r>
      <w:r w:rsidR="00E20923" w:rsidRPr="006474C0">
        <w:rPr>
          <w:rFonts w:cs="Calibri"/>
          <w:sz w:val="24"/>
          <w:szCs w:val="24"/>
        </w:rPr>
        <w:t>2161</w:t>
      </w:r>
      <w:r w:rsidR="00076D80" w:rsidRPr="006474C0">
        <w:rPr>
          <w:rFonts w:cs="Calibri"/>
          <w:sz w:val="24"/>
          <w:szCs w:val="24"/>
        </w:rPr>
        <w:t>)</w:t>
      </w:r>
      <w:r w:rsidR="00082CAF" w:rsidRPr="006474C0">
        <w:rPr>
          <w:rFonts w:cs="Calibri"/>
          <w:sz w:val="24"/>
          <w:szCs w:val="24"/>
        </w:rPr>
        <w:t>,</w:t>
      </w:r>
    </w:p>
    <w:p w14:paraId="54A44A8F" w14:textId="22ACCE41" w:rsidR="00E20923" w:rsidRPr="006474C0" w:rsidRDefault="003E4A26" w:rsidP="00197511">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R</w:t>
      </w:r>
      <w:r w:rsidR="00E20923" w:rsidRPr="006474C0">
        <w:rPr>
          <w:rFonts w:cs="Calibri"/>
          <w:sz w:val="24"/>
          <w:szCs w:val="24"/>
        </w:rPr>
        <w:t xml:space="preserve">ozporządzenie Ministra Funduszy i Polityki Regionalnej z dnia 29 listopada 2022 r. </w:t>
      </w:r>
      <w:r w:rsidR="00AC7491" w:rsidRPr="006474C0">
        <w:rPr>
          <w:rFonts w:cs="Calibri"/>
          <w:sz w:val="24"/>
          <w:szCs w:val="24"/>
        </w:rPr>
        <w:br/>
      </w:r>
      <w:r w:rsidR="00E20923" w:rsidRPr="006474C0">
        <w:rPr>
          <w:rFonts w:cs="Calibri"/>
          <w:sz w:val="24"/>
          <w:szCs w:val="24"/>
        </w:rPr>
        <w:t xml:space="preserve">w sprawie udzielania pomocy inwestycyjnej na infrastrukturę badawczą w ramach regionalnych programów </w:t>
      </w:r>
      <w:r w:rsidR="00082CAF" w:rsidRPr="006474C0">
        <w:rPr>
          <w:rFonts w:cs="Calibri"/>
          <w:sz w:val="24"/>
          <w:szCs w:val="24"/>
        </w:rPr>
        <w:t>na lata 2021-2027 (D.U. z 2022 r. poz. 2498),</w:t>
      </w:r>
    </w:p>
    <w:p w14:paraId="01A3C940" w14:textId="77777777" w:rsidR="009C3093" w:rsidRPr="006474C0" w:rsidRDefault="009C3093" w:rsidP="00197511">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 xml:space="preserve">Rozporządzenie Ministra Funduszy i Polityki Regionalnej </w:t>
      </w:r>
      <w:r w:rsidRPr="006474C0">
        <w:rPr>
          <w:rFonts w:eastAsia="Times New Roman" w:cs="Calibri"/>
          <w:sz w:val="24"/>
          <w:szCs w:val="24"/>
          <w:lang w:eastAsia="pl-PL"/>
        </w:rPr>
        <w:t xml:space="preserve">z dnia </w:t>
      </w:r>
      <w:r w:rsidR="00BE3D52" w:rsidRPr="006474C0">
        <w:rPr>
          <w:rFonts w:eastAsia="Times New Roman" w:cs="Calibri"/>
          <w:sz w:val="24"/>
          <w:szCs w:val="24"/>
          <w:lang w:eastAsia="pl-PL"/>
        </w:rPr>
        <w:t>17 kwietnia 2024</w:t>
      </w:r>
      <w:r w:rsidRPr="006474C0">
        <w:rPr>
          <w:rFonts w:eastAsia="Times New Roman" w:cs="Calibri"/>
          <w:sz w:val="24"/>
          <w:szCs w:val="24"/>
          <w:lang w:eastAsia="pl-PL"/>
        </w:rPr>
        <w:t xml:space="preserve"> r. </w:t>
      </w:r>
      <w:r w:rsidRPr="006474C0">
        <w:rPr>
          <w:rFonts w:eastAsia="Times New Roman" w:cs="Calibri"/>
          <w:bCs/>
          <w:sz w:val="24"/>
          <w:szCs w:val="24"/>
          <w:lang w:eastAsia="pl-PL"/>
        </w:rPr>
        <w:t>w sprawie udzielania pomocy </w:t>
      </w:r>
      <w:r w:rsidRPr="006474C0">
        <w:rPr>
          <w:rFonts w:eastAsia="Times New Roman" w:cs="Calibri"/>
          <w:sz w:val="24"/>
          <w:szCs w:val="24"/>
          <w:lang w:eastAsia="pl-PL"/>
        </w:rPr>
        <w:t xml:space="preserve">de </w:t>
      </w:r>
      <w:proofErr w:type="spellStart"/>
      <w:r w:rsidRPr="006474C0">
        <w:rPr>
          <w:rFonts w:eastAsia="Times New Roman" w:cs="Calibri"/>
          <w:sz w:val="24"/>
          <w:szCs w:val="24"/>
          <w:lang w:eastAsia="pl-PL"/>
        </w:rPr>
        <w:t>minimis</w:t>
      </w:r>
      <w:proofErr w:type="spellEnd"/>
      <w:r w:rsidRPr="006474C0">
        <w:rPr>
          <w:rFonts w:eastAsia="Times New Roman" w:cs="Calibri"/>
          <w:bCs/>
          <w:sz w:val="24"/>
          <w:szCs w:val="24"/>
          <w:lang w:eastAsia="pl-PL"/>
        </w:rPr>
        <w:t xml:space="preserve"> w ramach regionalnych programów na lata 2021-2027 (D. U. z </w:t>
      </w:r>
      <w:r w:rsidR="00BE3D52" w:rsidRPr="006474C0">
        <w:rPr>
          <w:rFonts w:eastAsia="Times New Roman" w:cs="Calibri"/>
          <w:bCs/>
          <w:sz w:val="24"/>
          <w:szCs w:val="24"/>
          <w:lang w:eastAsia="pl-PL"/>
        </w:rPr>
        <w:t>2024</w:t>
      </w:r>
      <w:r w:rsidRPr="006474C0">
        <w:rPr>
          <w:rFonts w:eastAsia="Times New Roman" w:cs="Calibri"/>
          <w:bCs/>
          <w:sz w:val="24"/>
          <w:szCs w:val="24"/>
          <w:lang w:eastAsia="pl-PL"/>
        </w:rPr>
        <w:t xml:space="preserve"> r. poz. </w:t>
      </w:r>
      <w:r w:rsidR="00BE3D52" w:rsidRPr="006474C0">
        <w:rPr>
          <w:rFonts w:eastAsia="Times New Roman" w:cs="Calibri"/>
          <w:bCs/>
          <w:sz w:val="24"/>
          <w:szCs w:val="24"/>
          <w:lang w:eastAsia="pl-PL"/>
        </w:rPr>
        <w:t>598</w:t>
      </w:r>
      <w:r w:rsidRPr="006474C0">
        <w:rPr>
          <w:rFonts w:eastAsia="Times New Roman" w:cs="Calibri"/>
          <w:bCs/>
          <w:sz w:val="24"/>
          <w:szCs w:val="24"/>
          <w:lang w:eastAsia="pl-PL"/>
        </w:rPr>
        <w:t>);</w:t>
      </w:r>
    </w:p>
    <w:p w14:paraId="2E96F0E5" w14:textId="4C615C89" w:rsidR="003E4A26" w:rsidRPr="006474C0" w:rsidRDefault="003E4A26" w:rsidP="00197511">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6474C0">
        <w:t>Rozporządzenie Ministra Funduszy i Polityki Regionalnej z dnia 28 lipca 2023 r. w sprawie udzielania pomocy szkoleniowej w zakresie celu polityki CP1 oraz celu szczegółowego Funduszu na rzecz Sprawiedliwej Transformacji w ramach regionalnych programów na lata 2021–2027 (Dz.U. 2023 poz. 1649),</w:t>
      </w:r>
    </w:p>
    <w:p w14:paraId="036C4DA2" w14:textId="77777777" w:rsidR="00BA0FAC" w:rsidRPr="006474C0" w:rsidRDefault="00924A6E" w:rsidP="00197511">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lastRenderedPageBreak/>
        <w:t xml:space="preserve">Przepisy dotyczące szczegółowego przeznaczenia, warunków i trybu udzielania pomocy finansowej przy korzystaniu podczas realizacji </w:t>
      </w:r>
      <w:r w:rsidR="0084250B" w:rsidRPr="006474C0">
        <w:rPr>
          <w:rFonts w:cs="Calibri"/>
          <w:sz w:val="24"/>
          <w:szCs w:val="24"/>
        </w:rPr>
        <w:t>Projekt</w:t>
      </w:r>
      <w:r w:rsidRPr="006474C0">
        <w:rPr>
          <w:rFonts w:cs="Calibri"/>
          <w:sz w:val="24"/>
          <w:szCs w:val="24"/>
        </w:rPr>
        <w:t>u ze środków stanowiących pomoc publiczną</w:t>
      </w:r>
      <w:r w:rsidR="00082CAF" w:rsidRPr="006474C0">
        <w:rPr>
          <w:rFonts w:cs="Calibri"/>
          <w:sz w:val="24"/>
          <w:szCs w:val="24"/>
        </w:rPr>
        <w:t>,</w:t>
      </w:r>
    </w:p>
    <w:p w14:paraId="6CEAE7DD" w14:textId="6AD3EA8A" w:rsidR="001E3762" w:rsidRPr="006474C0" w:rsidRDefault="001E3762" w:rsidP="00197511">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Kodeks postępowania administracyjnego (</w:t>
      </w:r>
      <w:r w:rsidR="007F2495" w:rsidRPr="006474C0">
        <w:rPr>
          <w:rFonts w:cs="Calibri"/>
          <w:sz w:val="24"/>
          <w:szCs w:val="24"/>
        </w:rPr>
        <w:t>Dz. U</w:t>
      </w:r>
      <w:r w:rsidRPr="006474C0">
        <w:rPr>
          <w:rFonts w:cs="Calibri"/>
          <w:sz w:val="24"/>
          <w:szCs w:val="24"/>
        </w:rPr>
        <w:t xml:space="preserve">. </w:t>
      </w:r>
      <w:r w:rsidR="007F2495" w:rsidRPr="006474C0">
        <w:rPr>
          <w:rFonts w:cs="Calibri"/>
          <w:sz w:val="24"/>
          <w:szCs w:val="24"/>
        </w:rPr>
        <w:t xml:space="preserve">z </w:t>
      </w:r>
      <w:r w:rsidR="00215819" w:rsidRPr="006474C0">
        <w:rPr>
          <w:rFonts w:cs="Calibri"/>
          <w:sz w:val="24"/>
          <w:szCs w:val="24"/>
        </w:rPr>
        <w:t xml:space="preserve">2024 </w:t>
      </w:r>
      <w:r w:rsidR="00B57115" w:rsidRPr="006474C0">
        <w:rPr>
          <w:rFonts w:cs="Calibri"/>
          <w:sz w:val="24"/>
          <w:szCs w:val="24"/>
        </w:rPr>
        <w:t>r. poz.</w:t>
      </w:r>
      <w:r w:rsidR="00215819" w:rsidRPr="006474C0">
        <w:rPr>
          <w:rFonts w:cs="Calibri"/>
          <w:sz w:val="24"/>
          <w:szCs w:val="24"/>
        </w:rPr>
        <w:t xml:space="preserve"> 572</w:t>
      </w:r>
      <w:r w:rsidRPr="006474C0">
        <w:rPr>
          <w:rFonts w:cs="Calibri"/>
          <w:sz w:val="24"/>
          <w:szCs w:val="24"/>
        </w:rPr>
        <w:t>).</w:t>
      </w:r>
    </w:p>
    <w:p w14:paraId="0ACDEE7A" w14:textId="77777777" w:rsidR="006F7792" w:rsidRPr="006474C0" w:rsidRDefault="006F7792" w:rsidP="00197511">
      <w:pPr>
        <w:spacing w:after="0" w:line="360" w:lineRule="auto"/>
        <w:rPr>
          <w:rFonts w:cs="Calibri"/>
          <w:b/>
          <w:sz w:val="24"/>
          <w:szCs w:val="24"/>
        </w:rPr>
      </w:pPr>
    </w:p>
    <w:p w14:paraId="194262D0" w14:textId="33A1A76B" w:rsidR="00BA0FAC" w:rsidRPr="006474C0" w:rsidRDefault="00D7479A" w:rsidP="00197511">
      <w:pPr>
        <w:spacing w:after="0" w:line="360" w:lineRule="auto"/>
        <w:rPr>
          <w:rFonts w:cs="Calibri"/>
          <w:b/>
          <w:sz w:val="24"/>
          <w:szCs w:val="24"/>
          <w:vertAlign w:val="superscript"/>
        </w:rPr>
      </w:pPr>
      <w:r w:rsidRPr="006474C0">
        <w:rPr>
          <w:rFonts w:cs="Calibri"/>
          <w:b/>
          <w:sz w:val="24"/>
          <w:szCs w:val="24"/>
        </w:rPr>
        <w:t xml:space="preserve">§ </w:t>
      </w:r>
      <w:r w:rsidR="004F277D" w:rsidRPr="006474C0">
        <w:rPr>
          <w:rFonts w:cs="Calibri"/>
          <w:b/>
          <w:sz w:val="24"/>
          <w:szCs w:val="24"/>
        </w:rPr>
        <w:t>30</w:t>
      </w:r>
    </w:p>
    <w:p w14:paraId="22D58AA6" w14:textId="77777777" w:rsidR="00BA0FAC" w:rsidRPr="006474C0" w:rsidRDefault="00BA0FAC" w:rsidP="00197511">
      <w:pPr>
        <w:numPr>
          <w:ilvl w:val="2"/>
          <w:numId w:val="37"/>
        </w:numPr>
        <w:tabs>
          <w:tab w:val="clear" w:pos="23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 xml:space="preserve">Spory związane z realizacją </w:t>
      </w:r>
      <w:r w:rsidR="00A75DF8" w:rsidRPr="006474C0">
        <w:rPr>
          <w:rFonts w:cs="Calibri"/>
          <w:sz w:val="24"/>
          <w:szCs w:val="24"/>
        </w:rPr>
        <w:t>U</w:t>
      </w:r>
      <w:r w:rsidRPr="006474C0">
        <w:rPr>
          <w:rFonts w:cs="Calibri"/>
          <w:sz w:val="24"/>
          <w:szCs w:val="24"/>
        </w:rPr>
        <w:t>mowy strony będą starały się rozwiązać polubownie.</w:t>
      </w:r>
    </w:p>
    <w:p w14:paraId="7534C7E9" w14:textId="77777777" w:rsidR="00BA0FAC" w:rsidRPr="006474C0" w:rsidRDefault="00BA0FAC" w:rsidP="00197511">
      <w:pPr>
        <w:numPr>
          <w:ilvl w:val="2"/>
          <w:numId w:val="37"/>
        </w:numPr>
        <w:tabs>
          <w:tab w:val="clear" w:pos="23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 xml:space="preserve">W przypadku braku porozumienia spór będzie podlegał rozstrzygnięciu przez sąd powszechny właściwy dla siedziby Instytucji </w:t>
      </w:r>
      <w:r w:rsidR="007C479A" w:rsidRPr="006474C0">
        <w:rPr>
          <w:rFonts w:cs="Calibri"/>
          <w:sz w:val="24"/>
          <w:szCs w:val="24"/>
        </w:rPr>
        <w:t>Pośredniczącej</w:t>
      </w:r>
      <w:r w:rsidRPr="006474C0">
        <w:rPr>
          <w:rFonts w:cs="Calibri"/>
          <w:sz w:val="24"/>
          <w:szCs w:val="24"/>
        </w:rPr>
        <w:t xml:space="preserve">, z wyjątkiem sporów związanych ze zwrotem środków na podstawie przepisów </w:t>
      </w:r>
      <w:r w:rsidR="00ED24B4" w:rsidRPr="006474C0">
        <w:rPr>
          <w:rFonts w:cs="Calibri"/>
          <w:sz w:val="24"/>
          <w:szCs w:val="24"/>
        </w:rPr>
        <w:t xml:space="preserve">ustawy </w:t>
      </w:r>
      <w:r w:rsidRPr="006474C0">
        <w:rPr>
          <w:rFonts w:cs="Calibri"/>
          <w:sz w:val="24"/>
          <w:szCs w:val="24"/>
        </w:rPr>
        <w:t>o finansach publicznych.</w:t>
      </w:r>
    </w:p>
    <w:p w14:paraId="04E62C09" w14:textId="77777777" w:rsidR="00BE4A1C" w:rsidRPr="006474C0" w:rsidRDefault="00BE4A1C" w:rsidP="00197511">
      <w:pPr>
        <w:spacing w:after="0" w:line="360" w:lineRule="auto"/>
        <w:rPr>
          <w:rFonts w:cs="Calibri"/>
          <w:b/>
          <w:sz w:val="24"/>
          <w:szCs w:val="24"/>
        </w:rPr>
      </w:pPr>
    </w:p>
    <w:p w14:paraId="0D340873" w14:textId="5BA07C7A" w:rsidR="00BA0FAC" w:rsidRPr="006474C0" w:rsidRDefault="00DD0C76" w:rsidP="00197511">
      <w:pPr>
        <w:spacing w:after="0" w:line="360" w:lineRule="auto"/>
        <w:rPr>
          <w:rFonts w:cs="Calibri"/>
          <w:b/>
          <w:sz w:val="24"/>
          <w:szCs w:val="24"/>
        </w:rPr>
      </w:pPr>
      <w:r w:rsidRPr="006474C0">
        <w:rPr>
          <w:rFonts w:cs="Calibri"/>
          <w:b/>
          <w:sz w:val="24"/>
          <w:szCs w:val="24"/>
        </w:rPr>
        <w:t xml:space="preserve">§ </w:t>
      </w:r>
      <w:r w:rsidR="004D29C9" w:rsidRPr="006474C0">
        <w:rPr>
          <w:rFonts w:cs="Calibri"/>
          <w:b/>
          <w:sz w:val="24"/>
          <w:szCs w:val="24"/>
        </w:rPr>
        <w:t>3</w:t>
      </w:r>
      <w:r w:rsidR="004F277D" w:rsidRPr="006474C0">
        <w:rPr>
          <w:rFonts w:cs="Calibri"/>
          <w:b/>
          <w:sz w:val="24"/>
          <w:szCs w:val="24"/>
        </w:rPr>
        <w:t>1</w:t>
      </w:r>
    </w:p>
    <w:p w14:paraId="2034D994" w14:textId="77777777" w:rsidR="00BA0FAC" w:rsidRPr="006474C0" w:rsidRDefault="00BA0FAC" w:rsidP="00197511">
      <w:pPr>
        <w:numPr>
          <w:ilvl w:val="0"/>
          <w:numId w:val="38"/>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 xml:space="preserve">Wszelkie wątpliwości związane z realizacją </w:t>
      </w:r>
      <w:r w:rsidR="00A75DF8" w:rsidRPr="006474C0">
        <w:rPr>
          <w:rFonts w:cs="Calibri"/>
          <w:sz w:val="24"/>
          <w:szCs w:val="24"/>
        </w:rPr>
        <w:t>U</w:t>
      </w:r>
      <w:r w:rsidRPr="006474C0">
        <w:rPr>
          <w:rFonts w:cs="Calibri"/>
          <w:sz w:val="24"/>
          <w:szCs w:val="24"/>
        </w:rPr>
        <w:t>mowy wyjaśniane będą w formie pisemnej.</w:t>
      </w:r>
    </w:p>
    <w:p w14:paraId="268BC647" w14:textId="42054827" w:rsidR="00496D45" w:rsidRPr="006474C0" w:rsidRDefault="00A75DF8" w:rsidP="00197511">
      <w:pPr>
        <w:numPr>
          <w:ilvl w:val="0"/>
          <w:numId w:val="38"/>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sz w:val="24"/>
          <w:szCs w:val="24"/>
        </w:rPr>
        <w:t>Zmiany w treści Umowy wymagają aneksu do U</w:t>
      </w:r>
      <w:r w:rsidR="006D348A" w:rsidRPr="006474C0">
        <w:rPr>
          <w:rFonts w:cs="Calibri"/>
          <w:sz w:val="24"/>
          <w:szCs w:val="24"/>
        </w:rPr>
        <w:t xml:space="preserve">mowy, </w:t>
      </w:r>
      <w:r w:rsidR="00496D45" w:rsidRPr="006474C0">
        <w:rPr>
          <w:rFonts w:cs="Calibri"/>
          <w:sz w:val="24"/>
          <w:szCs w:val="24"/>
        </w:rPr>
        <w:t xml:space="preserve">zawartego pod rygorem nieważności w formie pisemnej </w:t>
      </w:r>
      <w:r w:rsidR="006D348A" w:rsidRPr="006474C0">
        <w:rPr>
          <w:rFonts w:cs="Calibri"/>
          <w:sz w:val="24"/>
          <w:szCs w:val="24"/>
        </w:rPr>
        <w:t>z zastrzeżeniem</w:t>
      </w:r>
      <w:r w:rsidR="00496D45" w:rsidRPr="006474C0">
        <w:rPr>
          <w:rFonts w:cs="Calibri"/>
          <w:sz w:val="24"/>
          <w:szCs w:val="24"/>
        </w:rPr>
        <w:t xml:space="preserve"> </w:t>
      </w:r>
      <w:r w:rsidR="006D348A" w:rsidRPr="006474C0">
        <w:rPr>
          <w:rFonts w:cs="Calibri"/>
          <w:sz w:val="24"/>
          <w:szCs w:val="24"/>
        </w:rPr>
        <w:t>§ 3 ust. 4</w:t>
      </w:r>
      <w:r w:rsidR="003702A5" w:rsidRPr="006474C0">
        <w:rPr>
          <w:rFonts w:cs="Calibri"/>
          <w:sz w:val="24"/>
          <w:szCs w:val="24"/>
        </w:rPr>
        <w:t xml:space="preserve">, § </w:t>
      </w:r>
      <w:r w:rsidR="00740F53" w:rsidRPr="006474C0">
        <w:rPr>
          <w:rFonts w:cs="Calibri"/>
          <w:sz w:val="24"/>
          <w:szCs w:val="24"/>
        </w:rPr>
        <w:t>8</w:t>
      </w:r>
      <w:r w:rsidR="003702A5" w:rsidRPr="006474C0">
        <w:rPr>
          <w:rFonts w:cs="Calibri"/>
          <w:sz w:val="24"/>
          <w:szCs w:val="24"/>
        </w:rPr>
        <w:t xml:space="preserve"> ust. 2</w:t>
      </w:r>
      <w:r w:rsidR="003D354E" w:rsidRPr="006474C0">
        <w:rPr>
          <w:rFonts w:cs="Calibri"/>
          <w:sz w:val="24"/>
          <w:szCs w:val="24"/>
        </w:rPr>
        <w:t>,</w:t>
      </w:r>
      <w:r w:rsidR="007B4A37" w:rsidRPr="006474C0">
        <w:rPr>
          <w:rFonts w:cs="Calibri"/>
          <w:sz w:val="24"/>
          <w:szCs w:val="24"/>
        </w:rPr>
        <w:t xml:space="preserve"> </w:t>
      </w:r>
      <w:r w:rsidR="003D354E" w:rsidRPr="006474C0">
        <w:rPr>
          <w:rFonts w:cs="Calibri"/>
          <w:sz w:val="24"/>
          <w:szCs w:val="24"/>
        </w:rPr>
        <w:t>§ 1</w:t>
      </w:r>
      <w:r w:rsidR="000739D8" w:rsidRPr="006474C0">
        <w:rPr>
          <w:rFonts w:cs="Calibri"/>
          <w:sz w:val="24"/>
          <w:szCs w:val="24"/>
        </w:rPr>
        <w:t>5</w:t>
      </w:r>
      <w:r w:rsidR="003D354E" w:rsidRPr="006474C0">
        <w:rPr>
          <w:rFonts w:cs="Calibri"/>
          <w:sz w:val="24"/>
          <w:szCs w:val="24"/>
        </w:rPr>
        <w:t xml:space="preserve"> ust. </w:t>
      </w:r>
      <w:r w:rsidR="008E7C43" w:rsidRPr="006474C0">
        <w:rPr>
          <w:rFonts w:cs="Calibri"/>
          <w:sz w:val="24"/>
          <w:szCs w:val="24"/>
        </w:rPr>
        <w:t>6</w:t>
      </w:r>
      <w:r w:rsidR="003D354E" w:rsidRPr="006474C0">
        <w:rPr>
          <w:rFonts w:cs="Calibri"/>
          <w:sz w:val="24"/>
          <w:szCs w:val="24"/>
        </w:rPr>
        <w:t xml:space="preserve"> </w:t>
      </w:r>
      <w:r w:rsidR="00197511">
        <w:rPr>
          <w:rFonts w:cs="Calibri"/>
          <w:sz w:val="24"/>
          <w:szCs w:val="24"/>
        </w:rPr>
        <w:br/>
      </w:r>
      <w:r w:rsidR="006402B2" w:rsidRPr="006474C0">
        <w:rPr>
          <w:rFonts w:cs="Calibri"/>
          <w:sz w:val="24"/>
          <w:szCs w:val="24"/>
        </w:rPr>
        <w:t>i § 2</w:t>
      </w:r>
      <w:r w:rsidR="00722D03" w:rsidRPr="006474C0">
        <w:rPr>
          <w:rFonts w:cs="Calibri"/>
          <w:sz w:val="24"/>
          <w:szCs w:val="24"/>
        </w:rPr>
        <w:t>3</w:t>
      </w:r>
      <w:r w:rsidR="006402B2" w:rsidRPr="006474C0">
        <w:rPr>
          <w:rFonts w:cs="Calibri"/>
          <w:sz w:val="24"/>
          <w:szCs w:val="24"/>
        </w:rPr>
        <w:t xml:space="preserve"> ust. 12.</w:t>
      </w:r>
    </w:p>
    <w:p w14:paraId="5B425E85" w14:textId="77777777" w:rsidR="00496D45" w:rsidRPr="006474C0" w:rsidRDefault="00496D45" w:rsidP="00197511">
      <w:pPr>
        <w:numPr>
          <w:ilvl w:val="0"/>
          <w:numId w:val="38"/>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color w:val="333333"/>
          <w:sz w:val="24"/>
          <w:szCs w:val="24"/>
          <w:shd w:val="clear" w:color="auto" w:fill="FFFFFF"/>
        </w:rPr>
        <w:t>Oświadczenie woli złożone w formie elektronicznej jest równoważne z oświadczeniem woli złożonym w formie pisemnej.</w:t>
      </w:r>
    </w:p>
    <w:p w14:paraId="1C30EE28" w14:textId="34AABB6A" w:rsidR="00496D45" w:rsidRPr="006474C0" w:rsidRDefault="00496D45" w:rsidP="00197511">
      <w:pPr>
        <w:numPr>
          <w:ilvl w:val="0"/>
          <w:numId w:val="38"/>
        </w:numPr>
        <w:tabs>
          <w:tab w:val="clear" w:pos="1440"/>
          <w:tab w:val="num" w:pos="360"/>
        </w:tabs>
        <w:autoSpaceDE w:val="0"/>
        <w:autoSpaceDN w:val="0"/>
        <w:adjustRightInd w:val="0"/>
        <w:spacing w:after="0" w:line="360" w:lineRule="auto"/>
        <w:ind w:left="357" w:hanging="357"/>
        <w:rPr>
          <w:rFonts w:cs="Calibri"/>
          <w:sz w:val="24"/>
          <w:szCs w:val="24"/>
        </w:rPr>
      </w:pPr>
      <w:r w:rsidRPr="006474C0">
        <w:rPr>
          <w:rFonts w:cs="Calibri"/>
          <w:color w:val="333333"/>
          <w:sz w:val="24"/>
          <w:szCs w:val="24"/>
          <w:shd w:val="clear" w:color="auto" w:fill="FFFFFF"/>
        </w:rPr>
        <w:t>Strony dopuszczają komunikację za pośrednictwem CST2021, na warunkach i w zakresie określonych w §1</w:t>
      </w:r>
      <w:r w:rsidR="000739D8" w:rsidRPr="006474C0">
        <w:rPr>
          <w:rFonts w:cs="Calibri"/>
          <w:color w:val="333333"/>
          <w:sz w:val="24"/>
          <w:szCs w:val="24"/>
          <w:shd w:val="clear" w:color="auto" w:fill="FFFFFF"/>
        </w:rPr>
        <w:t>7</w:t>
      </w:r>
      <w:r w:rsidRPr="006474C0">
        <w:rPr>
          <w:rFonts w:cs="Calibri"/>
          <w:color w:val="333333"/>
          <w:sz w:val="24"/>
          <w:szCs w:val="24"/>
          <w:shd w:val="clear" w:color="auto" w:fill="FFFFFF"/>
        </w:rPr>
        <w:t xml:space="preserve"> niniejszej Umowy.</w:t>
      </w:r>
    </w:p>
    <w:p w14:paraId="1C2D4635" w14:textId="77777777" w:rsidR="006F7792" w:rsidRDefault="006F7792" w:rsidP="00197511">
      <w:pPr>
        <w:spacing w:after="0" w:line="360" w:lineRule="auto"/>
        <w:rPr>
          <w:rFonts w:cs="Calibri"/>
          <w:b/>
          <w:sz w:val="24"/>
          <w:szCs w:val="24"/>
        </w:rPr>
      </w:pPr>
    </w:p>
    <w:p w14:paraId="10682DB4" w14:textId="77777777" w:rsidR="00843158" w:rsidRDefault="00843158" w:rsidP="00197511">
      <w:pPr>
        <w:spacing w:after="0" w:line="360" w:lineRule="auto"/>
        <w:rPr>
          <w:rFonts w:cs="Calibri"/>
          <w:b/>
          <w:sz w:val="24"/>
          <w:szCs w:val="24"/>
        </w:rPr>
      </w:pPr>
    </w:p>
    <w:p w14:paraId="07AE0A5E" w14:textId="77777777" w:rsidR="00843158" w:rsidRDefault="00843158" w:rsidP="00197511">
      <w:pPr>
        <w:spacing w:after="0" w:line="360" w:lineRule="auto"/>
        <w:rPr>
          <w:rFonts w:cs="Calibri"/>
          <w:b/>
          <w:sz w:val="24"/>
          <w:szCs w:val="24"/>
        </w:rPr>
      </w:pPr>
    </w:p>
    <w:p w14:paraId="3AD05F90" w14:textId="77777777" w:rsidR="00843158" w:rsidRDefault="00843158" w:rsidP="00197511">
      <w:pPr>
        <w:spacing w:after="0" w:line="360" w:lineRule="auto"/>
        <w:rPr>
          <w:rFonts w:cs="Calibri"/>
          <w:b/>
          <w:sz w:val="24"/>
          <w:szCs w:val="24"/>
        </w:rPr>
      </w:pPr>
    </w:p>
    <w:p w14:paraId="66EEDF9E" w14:textId="77777777" w:rsidR="00843158" w:rsidRDefault="00843158" w:rsidP="00197511">
      <w:pPr>
        <w:spacing w:after="0" w:line="360" w:lineRule="auto"/>
        <w:rPr>
          <w:rFonts w:cs="Calibri"/>
          <w:b/>
          <w:sz w:val="24"/>
          <w:szCs w:val="24"/>
        </w:rPr>
      </w:pPr>
    </w:p>
    <w:p w14:paraId="75059519" w14:textId="77777777" w:rsidR="00843158" w:rsidRDefault="00843158" w:rsidP="00197511">
      <w:pPr>
        <w:spacing w:after="0" w:line="360" w:lineRule="auto"/>
        <w:rPr>
          <w:rFonts w:cs="Calibri"/>
          <w:b/>
          <w:sz w:val="24"/>
          <w:szCs w:val="24"/>
        </w:rPr>
      </w:pPr>
    </w:p>
    <w:p w14:paraId="7235E514" w14:textId="77777777" w:rsidR="00843158" w:rsidRDefault="00843158" w:rsidP="00197511">
      <w:pPr>
        <w:spacing w:after="0" w:line="360" w:lineRule="auto"/>
        <w:rPr>
          <w:rFonts w:cs="Calibri"/>
          <w:b/>
          <w:sz w:val="24"/>
          <w:szCs w:val="24"/>
        </w:rPr>
      </w:pPr>
    </w:p>
    <w:p w14:paraId="18A219FE" w14:textId="77777777" w:rsidR="00843158" w:rsidRPr="006474C0" w:rsidRDefault="00843158" w:rsidP="00197511">
      <w:pPr>
        <w:spacing w:after="0" w:line="360" w:lineRule="auto"/>
        <w:rPr>
          <w:rFonts w:cs="Calibri"/>
          <w:b/>
          <w:sz w:val="24"/>
          <w:szCs w:val="24"/>
        </w:rPr>
      </w:pPr>
    </w:p>
    <w:p w14:paraId="0FEB1249" w14:textId="14E4B218" w:rsidR="006402B2" w:rsidRPr="006474C0" w:rsidRDefault="00DD0C76" w:rsidP="00197511">
      <w:pPr>
        <w:spacing w:after="0" w:line="360" w:lineRule="auto"/>
        <w:rPr>
          <w:rFonts w:cs="Calibri"/>
          <w:b/>
          <w:sz w:val="24"/>
          <w:szCs w:val="24"/>
        </w:rPr>
      </w:pPr>
      <w:r w:rsidRPr="006474C0">
        <w:rPr>
          <w:rFonts w:cs="Calibri"/>
          <w:b/>
          <w:sz w:val="24"/>
          <w:szCs w:val="24"/>
        </w:rPr>
        <w:lastRenderedPageBreak/>
        <w:t xml:space="preserve">§ </w:t>
      </w:r>
      <w:r w:rsidR="004D29C9" w:rsidRPr="006474C0">
        <w:rPr>
          <w:rFonts w:cs="Calibri"/>
          <w:b/>
          <w:sz w:val="24"/>
          <w:szCs w:val="24"/>
        </w:rPr>
        <w:t>3</w:t>
      </w:r>
      <w:r w:rsidR="004F277D" w:rsidRPr="006474C0">
        <w:rPr>
          <w:rFonts w:cs="Calibri"/>
          <w:b/>
          <w:sz w:val="24"/>
          <w:szCs w:val="24"/>
        </w:rPr>
        <w:t>2</w:t>
      </w:r>
    </w:p>
    <w:p w14:paraId="48292262" w14:textId="77777777" w:rsidR="00BA0FAC" w:rsidRPr="006474C0" w:rsidRDefault="00BA0FAC" w:rsidP="00197511">
      <w:pPr>
        <w:numPr>
          <w:ilvl w:val="0"/>
          <w:numId w:val="10"/>
        </w:numPr>
        <w:tabs>
          <w:tab w:val="clear" w:pos="720"/>
        </w:tabs>
        <w:spacing w:after="0" w:line="360" w:lineRule="auto"/>
        <w:ind w:left="357" w:hanging="357"/>
        <w:rPr>
          <w:rFonts w:cs="Calibri"/>
          <w:sz w:val="24"/>
          <w:szCs w:val="24"/>
        </w:rPr>
      </w:pPr>
      <w:r w:rsidRPr="006474C0">
        <w:rPr>
          <w:rFonts w:cs="Calibri"/>
          <w:sz w:val="24"/>
          <w:szCs w:val="24"/>
        </w:rPr>
        <w:t>Umowa została sporządzona w dwóch jednobrzmiących egzemplarzach, po jednym dla każdej ze stron</w:t>
      </w:r>
      <w:r w:rsidR="006402B2" w:rsidRPr="006474C0">
        <w:rPr>
          <w:rFonts w:cs="Calibri"/>
          <w:sz w:val="24"/>
          <w:szCs w:val="24"/>
        </w:rPr>
        <w:t xml:space="preserve">/Umowa została zawarta w formie elektronicznej </w:t>
      </w:r>
      <w:r w:rsidR="006402B2" w:rsidRPr="006474C0">
        <w:rPr>
          <w:rFonts w:cs="Calibri"/>
          <w:i/>
          <w:sz w:val="24"/>
          <w:szCs w:val="24"/>
        </w:rPr>
        <w:t xml:space="preserve">[niepotrzebne skreślić </w:t>
      </w:r>
      <w:r w:rsidR="006402B2" w:rsidRPr="006474C0">
        <w:rPr>
          <w:rFonts w:cs="Calibri"/>
          <w:i/>
          <w:sz w:val="24"/>
          <w:szCs w:val="24"/>
        </w:rPr>
        <w:br/>
        <w:t>w zależności od formy zawarcia umowy]</w:t>
      </w:r>
      <w:r w:rsidRPr="006474C0">
        <w:rPr>
          <w:rFonts w:cs="Calibri"/>
          <w:sz w:val="24"/>
          <w:szCs w:val="24"/>
        </w:rPr>
        <w:t>.</w:t>
      </w:r>
    </w:p>
    <w:p w14:paraId="6D18D55A" w14:textId="77777777" w:rsidR="00BA0FAC" w:rsidRPr="006474C0" w:rsidRDefault="00A75DF8" w:rsidP="00197511">
      <w:pPr>
        <w:numPr>
          <w:ilvl w:val="0"/>
          <w:numId w:val="10"/>
        </w:numPr>
        <w:tabs>
          <w:tab w:val="clear" w:pos="720"/>
        </w:tabs>
        <w:spacing w:after="0" w:line="360" w:lineRule="auto"/>
        <w:ind w:left="357" w:hanging="357"/>
        <w:rPr>
          <w:rFonts w:cs="Calibri"/>
          <w:sz w:val="24"/>
          <w:szCs w:val="24"/>
        </w:rPr>
      </w:pPr>
      <w:r w:rsidRPr="006474C0">
        <w:rPr>
          <w:rFonts w:cs="Calibri"/>
          <w:sz w:val="24"/>
          <w:szCs w:val="24"/>
        </w:rPr>
        <w:t>Integralną część niniejszej U</w:t>
      </w:r>
      <w:r w:rsidR="00BA0FAC" w:rsidRPr="006474C0">
        <w:rPr>
          <w:rFonts w:cs="Calibri"/>
          <w:sz w:val="24"/>
          <w:szCs w:val="24"/>
        </w:rPr>
        <w:t>mowy stanowią następujące załączniki:</w:t>
      </w:r>
    </w:p>
    <w:p w14:paraId="6CBDD009" w14:textId="77777777" w:rsidR="00F147E9" w:rsidRPr="006474C0" w:rsidRDefault="003746E0" w:rsidP="00197511">
      <w:pPr>
        <w:numPr>
          <w:ilvl w:val="0"/>
          <w:numId w:val="172"/>
        </w:numPr>
        <w:spacing w:after="0" w:line="360" w:lineRule="auto"/>
        <w:ind w:left="709" w:hanging="357"/>
        <w:rPr>
          <w:rFonts w:cs="Calibri"/>
          <w:sz w:val="24"/>
          <w:szCs w:val="24"/>
        </w:rPr>
      </w:pPr>
      <w:r w:rsidRPr="006474C0">
        <w:rPr>
          <w:rFonts w:cs="Calibri"/>
          <w:sz w:val="24"/>
          <w:szCs w:val="24"/>
        </w:rPr>
        <w:t>Załącznik nr 1: Wniosek</w:t>
      </w:r>
      <w:r w:rsidR="006402B2" w:rsidRPr="006474C0">
        <w:rPr>
          <w:rFonts w:cs="Calibri"/>
          <w:sz w:val="24"/>
          <w:szCs w:val="24"/>
        </w:rPr>
        <w:t xml:space="preserve"> suma kontrolna … </w:t>
      </w:r>
      <w:r w:rsidR="006402B2" w:rsidRPr="006474C0">
        <w:rPr>
          <w:rFonts w:cs="Calibri"/>
          <w:i/>
          <w:sz w:val="24"/>
          <w:szCs w:val="24"/>
        </w:rPr>
        <w:t xml:space="preserve">[należy wpisać sumę kontrolną wniosku </w:t>
      </w:r>
      <w:r w:rsidR="006402B2" w:rsidRPr="006474C0">
        <w:rPr>
          <w:rFonts w:cs="Calibri"/>
          <w:i/>
          <w:sz w:val="24"/>
          <w:szCs w:val="24"/>
        </w:rPr>
        <w:br/>
        <w:t>o dofinansowanie]</w:t>
      </w:r>
      <w:r w:rsidRPr="006474C0">
        <w:rPr>
          <w:rFonts w:cs="Calibri"/>
          <w:sz w:val="24"/>
          <w:szCs w:val="24"/>
        </w:rPr>
        <w:t>.</w:t>
      </w:r>
    </w:p>
    <w:p w14:paraId="48E2CA4D" w14:textId="77777777" w:rsidR="002358F7" w:rsidRPr="006474C0" w:rsidRDefault="003746E0" w:rsidP="00197511">
      <w:pPr>
        <w:numPr>
          <w:ilvl w:val="0"/>
          <w:numId w:val="172"/>
        </w:numPr>
        <w:spacing w:after="0" w:line="360" w:lineRule="auto"/>
        <w:ind w:left="709" w:hanging="357"/>
        <w:rPr>
          <w:rFonts w:cs="Calibri"/>
          <w:sz w:val="24"/>
          <w:szCs w:val="24"/>
        </w:rPr>
      </w:pPr>
      <w:r w:rsidRPr="006474C0">
        <w:rPr>
          <w:rFonts w:cs="Calibri"/>
          <w:sz w:val="24"/>
          <w:szCs w:val="24"/>
        </w:rPr>
        <w:t>Załącznik nr 2: Oświadczenie o kwalifikowalności podatku VAT</w:t>
      </w:r>
      <w:r w:rsidR="002358F7" w:rsidRPr="006474C0">
        <w:rPr>
          <w:rFonts w:cs="Calibri"/>
          <w:sz w:val="24"/>
          <w:szCs w:val="24"/>
        </w:rPr>
        <w:t xml:space="preserve"> </w:t>
      </w:r>
      <w:r w:rsidR="002358F7" w:rsidRPr="006474C0">
        <w:rPr>
          <w:rFonts w:cs="Calibri"/>
          <w:i/>
          <w:iCs/>
          <w:sz w:val="24"/>
          <w:szCs w:val="24"/>
        </w:rPr>
        <w:t>[dotyczy wyłącznie projektów w ramach których podatek VAT jest wydatkiem kwalifikowalnym].</w:t>
      </w:r>
    </w:p>
    <w:p w14:paraId="3F77CE81" w14:textId="77777777" w:rsidR="00F147E9" w:rsidRPr="006474C0" w:rsidRDefault="003746E0" w:rsidP="00197511">
      <w:pPr>
        <w:numPr>
          <w:ilvl w:val="0"/>
          <w:numId w:val="172"/>
        </w:numPr>
        <w:spacing w:after="0" w:line="360" w:lineRule="auto"/>
        <w:ind w:left="709" w:hanging="357"/>
        <w:rPr>
          <w:rFonts w:cs="Calibri"/>
          <w:sz w:val="24"/>
          <w:szCs w:val="24"/>
        </w:rPr>
      </w:pPr>
      <w:r w:rsidRPr="006474C0">
        <w:rPr>
          <w:rFonts w:cs="Calibri"/>
          <w:sz w:val="24"/>
          <w:szCs w:val="24"/>
        </w:rPr>
        <w:t>Załącznik nr 3:</w:t>
      </w:r>
      <w:r w:rsidR="00CC5665" w:rsidRPr="006474C0">
        <w:rPr>
          <w:rFonts w:cs="Calibri"/>
          <w:sz w:val="24"/>
          <w:szCs w:val="24"/>
        </w:rPr>
        <w:t>Harmonogram płatnoś</w:t>
      </w:r>
      <w:r w:rsidR="0038009B" w:rsidRPr="006474C0">
        <w:rPr>
          <w:rFonts w:cs="Calibri"/>
          <w:sz w:val="24"/>
          <w:szCs w:val="24"/>
        </w:rPr>
        <w:t>ci</w:t>
      </w:r>
      <w:r w:rsidRPr="006474C0">
        <w:rPr>
          <w:rFonts w:cs="Calibri"/>
          <w:sz w:val="24"/>
          <w:szCs w:val="24"/>
        </w:rPr>
        <w:t>.</w:t>
      </w:r>
    </w:p>
    <w:p w14:paraId="7239FF3B" w14:textId="77777777" w:rsidR="0004191C" w:rsidRPr="006474C0" w:rsidRDefault="0004191C" w:rsidP="00197511">
      <w:pPr>
        <w:numPr>
          <w:ilvl w:val="0"/>
          <w:numId w:val="172"/>
        </w:numPr>
        <w:spacing w:after="0" w:line="360" w:lineRule="auto"/>
        <w:ind w:left="709" w:hanging="357"/>
        <w:rPr>
          <w:rFonts w:cs="Calibri"/>
          <w:sz w:val="24"/>
          <w:szCs w:val="24"/>
        </w:rPr>
      </w:pPr>
      <w:r w:rsidRPr="006474C0">
        <w:rPr>
          <w:rFonts w:cs="Calibri"/>
          <w:sz w:val="24"/>
          <w:szCs w:val="24"/>
        </w:rPr>
        <w:t>Załącznik nr 4: Wzór zestawienia wszystkich dokumentów księgowych dotyczących realizowanego Projektu</w:t>
      </w:r>
    </w:p>
    <w:p w14:paraId="36016881" w14:textId="77777777" w:rsidR="00F147E9" w:rsidRPr="006474C0" w:rsidRDefault="003746E0" w:rsidP="00197511">
      <w:pPr>
        <w:numPr>
          <w:ilvl w:val="0"/>
          <w:numId w:val="172"/>
        </w:numPr>
        <w:spacing w:after="0" w:line="360" w:lineRule="auto"/>
        <w:ind w:left="709" w:hanging="357"/>
        <w:rPr>
          <w:rFonts w:cs="Calibri"/>
          <w:sz w:val="24"/>
          <w:szCs w:val="24"/>
        </w:rPr>
      </w:pPr>
      <w:r w:rsidRPr="006474C0">
        <w:rPr>
          <w:rFonts w:cs="Calibri"/>
          <w:sz w:val="24"/>
          <w:szCs w:val="24"/>
        </w:rPr>
        <w:t xml:space="preserve">Załącznik nr </w:t>
      </w:r>
      <w:r w:rsidR="0004191C" w:rsidRPr="006474C0">
        <w:rPr>
          <w:rFonts w:cs="Calibri"/>
          <w:sz w:val="24"/>
          <w:szCs w:val="24"/>
        </w:rPr>
        <w:t>5</w:t>
      </w:r>
      <w:r w:rsidRPr="006474C0">
        <w:rPr>
          <w:rFonts w:cs="Calibri"/>
          <w:sz w:val="24"/>
          <w:szCs w:val="24"/>
        </w:rPr>
        <w:t xml:space="preserve">: </w:t>
      </w:r>
      <w:r w:rsidR="00DA66AD" w:rsidRPr="006474C0">
        <w:rPr>
          <w:rFonts w:cs="Calibri"/>
          <w:sz w:val="24"/>
          <w:szCs w:val="24"/>
        </w:rPr>
        <w:t xml:space="preserve">Wzór </w:t>
      </w:r>
      <w:r w:rsidRPr="006474C0">
        <w:rPr>
          <w:rFonts w:cs="Calibri"/>
          <w:sz w:val="24"/>
          <w:szCs w:val="24"/>
        </w:rPr>
        <w:t>wniosku o płatność.</w:t>
      </w:r>
    </w:p>
    <w:p w14:paraId="6F12F042" w14:textId="77777777" w:rsidR="00F147E9" w:rsidRPr="006474C0" w:rsidRDefault="003746E0" w:rsidP="00197511">
      <w:pPr>
        <w:numPr>
          <w:ilvl w:val="0"/>
          <w:numId w:val="172"/>
        </w:numPr>
        <w:spacing w:after="0" w:line="360" w:lineRule="auto"/>
        <w:ind w:left="709" w:hanging="357"/>
        <w:rPr>
          <w:rFonts w:cs="Calibri"/>
          <w:sz w:val="24"/>
          <w:szCs w:val="24"/>
        </w:rPr>
      </w:pPr>
      <w:r w:rsidRPr="006474C0">
        <w:rPr>
          <w:rFonts w:cs="Calibri"/>
          <w:sz w:val="24"/>
          <w:szCs w:val="24"/>
        </w:rPr>
        <w:t xml:space="preserve">Załącznik nr </w:t>
      </w:r>
      <w:r w:rsidR="0004191C" w:rsidRPr="006474C0">
        <w:rPr>
          <w:rFonts w:cs="Calibri"/>
          <w:sz w:val="24"/>
          <w:szCs w:val="24"/>
        </w:rPr>
        <w:t>6</w:t>
      </w:r>
      <w:r w:rsidRPr="006474C0">
        <w:rPr>
          <w:rFonts w:cs="Calibri"/>
          <w:sz w:val="24"/>
          <w:szCs w:val="24"/>
        </w:rPr>
        <w:t xml:space="preserve">: </w:t>
      </w:r>
      <w:r w:rsidR="00DA66AD" w:rsidRPr="006474C0">
        <w:rPr>
          <w:rFonts w:cs="Calibri"/>
          <w:sz w:val="24"/>
          <w:szCs w:val="24"/>
        </w:rPr>
        <w:t xml:space="preserve">Wzór </w:t>
      </w:r>
      <w:r w:rsidRPr="006474C0">
        <w:rPr>
          <w:rFonts w:cs="Calibri"/>
          <w:sz w:val="24"/>
          <w:szCs w:val="24"/>
        </w:rPr>
        <w:t>Formularz</w:t>
      </w:r>
      <w:r w:rsidR="00DA66AD" w:rsidRPr="006474C0">
        <w:rPr>
          <w:rFonts w:cs="Calibri"/>
          <w:sz w:val="24"/>
          <w:szCs w:val="24"/>
        </w:rPr>
        <w:t>a</w:t>
      </w:r>
      <w:r w:rsidRPr="006474C0">
        <w:rPr>
          <w:rFonts w:cs="Calibri"/>
          <w:sz w:val="24"/>
          <w:szCs w:val="24"/>
        </w:rPr>
        <w:t xml:space="preserve"> </w:t>
      </w:r>
      <w:r w:rsidR="00CC5665" w:rsidRPr="006474C0">
        <w:rPr>
          <w:rFonts w:cs="Calibri"/>
          <w:sz w:val="24"/>
          <w:szCs w:val="24"/>
        </w:rPr>
        <w:t>wprowadzania zmian w projekcie realizowanym w ramach FEO 2021-2027</w:t>
      </w:r>
      <w:r w:rsidRPr="006474C0">
        <w:rPr>
          <w:rFonts w:cs="Calibri"/>
          <w:sz w:val="24"/>
          <w:szCs w:val="24"/>
        </w:rPr>
        <w:t>.</w:t>
      </w:r>
    </w:p>
    <w:p w14:paraId="4497F42F" w14:textId="77777777" w:rsidR="00F147E9" w:rsidRPr="006474C0" w:rsidRDefault="003746E0" w:rsidP="00197511">
      <w:pPr>
        <w:numPr>
          <w:ilvl w:val="0"/>
          <w:numId w:val="172"/>
        </w:numPr>
        <w:spacing w:after="0" w:line="360" w:lineRule="auto"/>
        <w:ind w:left="709" w:hanging="357"/>
        <w:rPr>
          <w:rFonts w:cs="Calibri"/>
          <w:sz w:val="24"/>
          <w:szCs w:val="24"/>
        </w:rPr>
      </w:pPr>
      <w:r w:rsidRPr="006474C0">
        <w:rPr>
          <w:rFonts w:cs="Calibri"/>
          <w:sz w:val="24"/>
          <w:szCs w:val="24"/>
        </w:rPr>
        <w:t xml:space="preserve">Załącznik nr </w:t>
      </w:r>
      <w:r w:rsidR="0004191C" w:rsidRPr="006474C0">
        <w:rPr>
          <w:rFonts w:cs="Calibri"/>
          <w:sz w:val="24"/>
          <w:szCs w:val="24"/>
        </w:rPr>
        <w:t>7</w:t>
      </w:r>
      <w:r w:rsidRPr="006474C0">
        <w:rPr>
          <w:rFonts w:cs="Calibri"/>
          <w:sz w:val="24"/>
          <w:szCs w:val="24"/>
        </w:rPr>
        <w:t>: Zakres danych osobowych powierzonych do przetwarzania.</w:t>
      </w:r>
    </w:p>
    <w:p w14:paraId="147F919C" w14:textId="77777777" w:rsidR="00F147E9" w:rsidRPr="006474C0" w:rsidRDefault="003746E0" w:rsidP="00197511">
      <w:pPr>
        <w:numPr>
          <w:ilvl w:val="0"/>
          <w:numId w:val="172"/>
        </w:numPr>
        <w:spacing w:after="0" w:line="360" w:lineRule="auto"/>
        <w:ind w:left="709" w:hanging="357"/>
        <w:rPr>
          <w:rFonts w:cs="Calibri"/>
          <w:sz w:val="24"/>
          <w:szCs w:val="24"/>
        </w:rPr>
      </w:pPr>
      <w:r w:rsidRPr="006474C0">
        <w:rPr>
          <w:rFonts w:cs="Calibri"/>
          <w:sz w:val="24"/>
          <w:szCs w:val="24"/>
        </w:rPr>
        <w:t xml:space="preserve">Załącznik nr </w:t>
      </w:r>
      <w:r w:rsidR="0004191C" w:rsidRPr="006474C0">
        <w:rPr>
          <w:rFonts w:cs="Calibri"/>
          <w:sz w:val="24"/>
          <w:szCs w:val="24"/>
        </w:rPr>
        <w:t>8</w:t>
      </w:r>
      <w:r w:rsidRPr="006474C0">
        <w:rPr>
          <w:rFonts w:cs="Calibri"/>
          <w:sz w:val="24"/>
          <w:szCs w:val="24"/>
        </w:rPr>
        <w:t>: Wzór upoważnienia do przetwarzania danych osobowych.</w:t>
      </w:r>
    </w:p>
    <w:p w14:paraId="7D01BBAD" w14:textId="77777777" w:rsidR="00F147E9" w:rsidRPr="006474C0" w:rsidRDefault="003746E0" w:rsidP="00197511">
      <w:pPr>
        <w:numPr>
          <w:ilvl w:val="0"/>
          <w:numId w:val="172"/>
        </w:numPr>
        <w:spacing w:after="0" w:line="360" w:lineRule="auto"/>
        <w:ind w:left="709" w:hanging="357"/>
        <w:rPr>
          <w:rFonts w:cs="Calibri"/>
          <w:sz w:val="24"/>
          <w:szCs w:val="24"/>
        </w:rPr>
      </w:pPr>
      <w:r w:rsidRPr="006474C0">
        <w:rPr>
          <w:rFonts w:cs="Calibri"/>
          <w:sz w:val="24"/>
          <w:szCs w:val="24"/>
        </w:rPr>
        <w:t xml:space="preserve">Załącznik nr </w:t>
      </w:r>
      <w:r w:rsidR="0004191C" w:rsidRPr="006474C0">
        <w:rPr>
          <w:rFonts w:cs="Calibri"/>
          <w:sz w:val="24"/>
          <w:szCs w:val="24"/>
        </w:rPr>
        <w:t>9</w:t>
      </w:r>
      <w:r w:rsidRPr="006474C0">
        <w:rPr>
          <w:rFonts w:cs="Calibri"/>
          <w:sz w:val="24"/>
          <w:szCs w:val="24"/>
        </w:rPr>
        <w:t>: Wzór odwołania upoważnienia do przetwarzania danych osobowych.</w:t>
      </w:r>
    </w:p>
    <w:p w14:paraId="4689C9EB" w14:textId="77777777" w:rsidR="00CC5665" w:rsidRPr="006474C0" w:rsidRDefault="003746E0" w:rsidP="00197511">
      <w:pPr>
        <w:numPr>
          <w:ilvl w:val="0"/>
          <w:numId w:val="172"/>
        </w:numPr>
        <w:spacing w:after="0" w:line="360" w:lineRule="auto"/>
        <w:ind w:left="709" w:hanging="357"/>
        <w:rPr>
          <w:rFonts w:cs="Calibri"/>
          <w:sz w:val="24"/>
          <w:szCs w:val="24"/>
        </w:rPr>
      </w:pPr>
      <w:r w:rsidRPr="006474C0">
        <w:rPr>
          <w:rFonts w:cs="Calibri"/>
          <w:sz w:val="24"/>
          <w:szCs w:val="24"/>
        </w:rPr>
        <w:t>Załącznik nr</w:t>
      </w:r>
      <w:r w:rsidR="00E75419" w:rsidRPr="006474C0">
        <w:rPr>
          <w:rFonts w:cs="Calibri"/>
          <w:sz w:val="24"/>
          <w:szCs w:val="24"/>
        </w:rPr>
        <w:t xml:space="preserve"> </w:t>
      </w:r>
      <w:r w:rsidR="0004191C" w:rsidRPr="006474C0">
        <w:rPr>
          <w:rFonts w:cs="Calibri"/>
          <w:sz w:val="24"/>
          <w:szCs w:val="24"/>
        </w:rPr>
        <w:t>10</w:t>
      </w:r>
      <w:r w:rsidRPr="006474C0">
        <w:rPr>
          <w:rFonts w:cs="Calibri"/>
          <w:sz w:val="24"/>
          <w:szCs w:val="24"/>
        </w:rPr>
        <w:t xml:space="preserve">: </w:t>
      </w:r>
      <w:r w:rsidR="00CC5665" w:rsidRPr="006474C0">
        <w:rPr>
          <w:rFonts w:cs="Calibri"/>
          <w:sz w:val="24"/>
          <w:szCs w:val="24"/>
        </w:rPr>
        <w:t>Wyciąg z zapisów „Podręcznika wnioskodawcy i beneficjenta Funduszy Europejskich na lata 2021-2027 w zakresie informacji i promocji”</w:t>
      </w:r>
      <w:r w:rsidRPr="006474C0">
        <w:rPr>
          <w:rFonts w:cs="Calibri"/>
          <w:sz w:val="24"/>
          <w:szCs w:val="24"/>
        </w:rPr>
        <w:t>.</w:t>
      </w:r>
    </w:p>
    <w:p w14:paraId="2F140FC5" w14:textId="77777777" w:rsidR="00F147E9" w:rsidRPr="006474C0" w:rsidRDefault="00CC5665" w:rsidP="00197511">
      <w:pPr>
        <w:numPr>
          <w:ilvl w:val="0"/>
          <w:numId w:val="172"/>
        </w:numPr>
        <w:spacing w:after="0" w:line="360" w:lineRule="auto"/>
        <w:ind w:left="709" w:hanging="357"/>
        <w:rPr>
          <w:rFonts w:cs="Calibri"/>
          <w:sz w:val="24"/>
          <w:szCs w:val="24"/>
        </w:rPr>
      </w:pPr>
      <w:r w:rsidRPr="006474C0">
        <w:rPr>
          <w:rFonts w:cs="Calibri"/>
          <w:sz w:val="24"/>
          <w:szCs w:val="24"/>
        </w:rPr>
        <w:t xml:space="preserve">Załącznik nr </w:t>
      </w:r>
      <w:r w:rsidR="0004191C" w:rsidRPr="006474C0">
        <w:rPr>
          <w:rFonts w:cs="Calibri"/>
          <w:sz w:val="24"/>
          <w:szCs w:val="24"/>
        </w:rPr>
        <w:t>10</w:t>
      </w:r>
      <w:r w:rsidRPr="006474C0">
        <w:rPr>
          <w:rFonts w:cs="Calibri"/>
          <w:sz w:val="24"/>
          <w:szCs w:val="24"/>
        </w:rPr>
        <w:t>a: Wykaz pomniejszenia wartości dofinansowania projektu  w zakresie obowiązków komunikacyjnych beneficjentów FE.</w:t>
      </w:r>
    </w:p>
    <w:p w14:paraId="2FADB26A" w14:textId="77777777" w:rsidR="00F21FD9" w:rsidRPr="006474C0" w:rsidRDefault="00F21FD9" w:rsidP="00197511">
      <w:pPr>
        <w:numPr>
          <w:ilvl w:val="0"/>
          <w:numId w:val="172"/>
        </w:numPr>
        <w:spacing w:after="0" w:line="360" w:lineRule="auto"/>
        <w:rPr>
          <w:rFonts w:cs="Calibri"/>
          <w:sz w:val="24"/>
          <w:szCs w:val="24"/>
        </w:rPr>
      </w:pPr>
      <w:r w:rsidRPr="006474C0">
        <w:rPr>
          <w:rFonts w:cs="Calibri"/>
          <w:sz w:val="24"/>
          <w:szCs w:val="24"/>
        </w:rPr>
        <w:t xml:space="preserve">Załącznik nr </w:t>
      </w:r>
      <w:r w:rsidR="0004191C" w:rsidRPr="006474C0">
        <w:rPr>
          <w:rFonts w:cs="Calibri"/>
          <w:sz w:val="24"/>
          <w:szCs w:val="24"/>
        </w:rPr>
        <w:t>10</w:t>
      </w:r>
      <w:r w:rsidRPr="006474C0">
        <w:rPr>
          <w:rFonts w:cs="Calibri"/>
          <w:sz w:val="24"/>
          <w:szCs w:val="24"/>
        </w:rPr>
        <w:t>b: Wzór oświadczenia udzielenia licencji niewył</w:t>
      </w:r>
      <w:r w:rsidR="00321744" w:rsidRPr="006474C0">
        <w:rPr>
          <w:rFonts w:cs="Calibri"/>
          <w:sz w:val="24"/>
          <w:szCs w:val="24"/>
        </w:rPr>
        <w:t>ą</w:t>
      </w:r>
      <w:r w:rsidRPr="006474C0">
        <w:rPr>
          <w:rFonts w:cs="Calibri"/>
          <w:sz w:val="24"/>
          <w:szCs w:val="24"/>
        </w:rPr>
        <w:t>cz</w:t>
      </w:r>
      <w:r w:rsidR="00321744" w:rsidRPr="006474C0">
        <w:rPr>
          <w:rFonts w:cs="Calibri"/>
          <w:sz w:val="24"/>
          <w:szCs w:val="24"/>
        </w:rPr>
        <w:t>n</w:t>
      </w:r>
      <w:r w:rsidRPr="006474C0">
        <w:rPr>
          <w:rFonts w:cs="Calibri"/>
          <w:sz w:val="24"/>
          <w:szCs w:val="24"/>
        </w:rPr>
        <w:t>ej.</w:t>
      </w:r>
    </w:p>
    <w:p w14:paraId="35A248AD" w14:textId="77777777" w:rsidR="00F147E9" w:rsidRPr="006474C0" w:rsidRDefault="003746E0" w:rsidP="00197511">
      <w:pPr>
        <w:numPr>
          <w:ilvl w:val="0"/>
          <w:numId w:val="172"/>
        </w:numPr>
        <w:spacing w:after="0" w:line="360" w:lineRule="auto"/>
        <w:ind w:left="709" w:hanging="357"/>
        <w:rPr>
          <w:rFonts w:cs="Calibri"/>
          <w:sz w:val="24"/>
          <w:szCs w:val="24"/>
        </w:rPr>
      </w:pPr>
      <w:r w:rsidRPr="006474C0">
        <w:rPr>
          <w:rFonts w:cs="Calibri"/>
          <w:sz w:val="24"/>
          <w:szCs w:val="24"/>
        </w:rPr>
        <w:t>Załącznik nr</w:t>
      </w:r>
      <w:r w:rsidR="004F6A3F" w:rsidRPr="006474C0">
        <w:rPr>
          <w:rFonts w:cs="Calibri"/>
          <w:sz w:val="24"/>
          <w:szCs w:val="24"/>
        </w:rPr>
        <w:t xml:space="preserve"> </w:t>
      </w:r>
      <w:r w:rsidR="0004191C" w:rsidRPr="006474C0">
        <w:rPr>
          <w:rFonts w:cs="Calibri"/>
          <w:sz w:val="24"/>
          <w:szCs w:val="24"/>
        </w:rPr>
        <w:t>11</w:t>
      </w:r>
      <w:r w:rsidRPr="006474C0">
        <w:rPr>
          <w:rFonts w:cs="Calibri"/>
          <w:sz w:val="24"/>
          <w:szCs w:val="24"/>
        </w:rPr>
        <w:t xml:space="preserve">: </w:t>
      </w:r>
      <w:r w:rsidR="00DA66AD" w:rsidRPr="006474C0">
        <w:rPr>
          <w:rFonts w:cs="Calibri"/>
          <w:sz w:val="24"/>
          <w:szCs w:val="24"/>
        </w:rPr>
        <w:t>W</w:t>
      </w:r>
      <w:r w:rsidRPr="006474C0">
        <w:rPr>
          <w:rFonts w:cs="Calibri"/>
          <w:sz w:val="24"/>
          <w:szCs w:val="24"/>
        </w:rPr>
        <w:t>nios</w:t>
      </w:r>
      <w:r w:rsidR="00DA66AD" w:rsidRPr="006474C0">
        <w:rPr>
          <w:rFonts w:cs="Calibri"/>
          <w:sz w:val="24"/>
          <w:szCs w:val="24"/>
        </w:rPr>
        <w:t>e</w:t>
      </w:r>
      <w:r w:rsidRPr="006474C0">
        <w:rPr>
          <w:rFonts w:cs="Calibri"/>
          <w:sz w:val="24"/>
          <w:szCs w:val="24"/>
        </w:rPr>
        <w:t xml:space="preserve">k o </w:t>
      </w:r>
      <w:r w:rsidR="00410909" w:rsidRPr="006474C0">
        <w:rPr>
          <w:rFonts w:cs="Calibri"/>
          <w:sz w:val="24"/>
          <w:szCs w:val="24"/>
        </w:rPr>
        <w:t>dodanie osoby uprawnionej zarządzającej projektem po stronie Beneficjenta</w:t>
      </w:r>
      <w:r w:rsidRPr="006474C0">
        <w:rPr>
          <w:rFonts w:cs="Calibri"/>
          <w:sz w:val="24"/>
          <w:szCs w:val="24"/>
        </w:rPr>
        <w:t>.</w:t>
      </w:r>
    </w:p>
    <w:p w14:paraId="2DCAE938" w14:textId="77777777" w:rsidR="00F147E9" w:rsidRPr="006474C0" w:rsidRDefault="001262CA" w:rsidP="00197511">
      <w:pPr>
        <w:numPr>
          <w:ilvl w:val="0"/>
          <w:numId w:val="172"/>
        </w:numPr>
        <w:spacing w:after="0" w:line="360" w:lineRule="auto"/>
        <w:ind w:left="709" w:hanging="357"/>
        <w:rPr>
          <w:rFonts w:cs="Calibri"/>
          <w:sz w:val="24"/>
          <w:szCs w:val="24"/>
        </w:rPr>
      </w:pPr>
      <w:r w:rsidRPr="006474C0">
        <w:rPr>
          <w:rFonts w:cs="Calibri"/>
          <w:sz w:val="24"/>
          <w:szCs w:val="24"/>
        </w:rPr>
        <w:t>Załącznik nr</w:t>
      </w:r>
      <w:r w:rsidR="004F6A3F" w:rsidRPr="006474C0">
        <w:rPr>
          <w:rFonts w:cs="Calibri"/>
          <w:sz w:val="24"/>
          <w:szCs w:val="24"/>
        </w:rPr>
        <w:t xml:space="preserve"> </w:t>
      </w:r>
      <w:r w:rsidR="0004191C" w:rsidRPr="006474C0">
        <w:rPr>
          <w:rFonts w:cs="Calibri"/>
          <w:sz w:val="24"/>
          <w:szCs w:val="24"/>
        </w:rPr>
        <w:t>12</w:t>
      </w:r>
      <w:r w:rsidRPr="006474C0">
        <w:rPr>
          <w:rFonts w:cs="Calibri"/>
          <w:sz w:val="24"/>
          <w:szCs w:val="24"/>
        </w:rPr>
        <w:t xml:space="preserve">: Wzór sprawozdania z osiągniętych wskaźników rezultatu. </w:t>
      </w:r>
    </w:p>
    <w:p w14:paraId="5C61D10C" w14:textId="77777777" w:rsidR="00311B32" w:rsidRPr="006474C0" w:rsidRDefault="00311B32" w:rsidP="00197511">
      <w:pPr>
        <w:numPr>
          <w:ilvl w:val="0"/>
          <w:numId w:val="172"/>
        </w:numPr>
        <w:spacing w:after="0" w:line="360" w:lineRule="auto"/>
        <w:ind w:left="709" w:hanging="357"/>
        <w:rPr>
          <w:rFonts w:cs="Calibri"/>
          <w:sz w:val="24"/>
          <w:szCs w:val="24"/>
        </w:rPr>
      </w:pPr>
      <w:r w:rsidRPr="006474C0">
        <w:rPr>
          <w:rFonts w:cs="Calibri"/>
          <w:sz w:val="24"/>
          <w:szCs w:val="24"/>
        </w:rPr>
        <w:t>Załącznik nr</w:t>
      </w:r>
      <w:r w:rsidR="004F6A3F" w:rsidRPr="006474C0">
        <w:rPr>
          <w:rFonts w:cs="Calibri"/>
          <w:sz w:val="24"/>
          <w:szCs w:val="24"/>
        </w:rPr>
        <w:t xml:space="preserve"> </w:t>
      </w:r>
      <w:r w:rsidR="0004191C" w:rsidRPr="006474C0">
        <w:rPr>
          <w:rFonts w:cs="Calibri"/>
          <w:sz w:val="24"/>
          <w:szCs w:val="24"/>
        </w:rPr>
        <w:t>13</w:t>
      </w:r>
      <w:r w:rsidRPr="006474C0">
        <w:rPr>
          <w:rFonts w:cs="Calibri"/>
          <w:sz w:val="24"/>
          <w:szCs w:val="24"/>
        </w:rPr>
        <w:t>: Oświadczeni</w:t>
      </w:r>
      <w:r w:rsidR="00DA66AD" w:rsidRPr="006474C0">
        <w:rPr>
          <w:rFonts w:cs="Calibri"/>
          <w:sz w:val="24"/>
          <w:szCs w:val="24"/>
        </w:rPr>
        <w:t>e</w:t>
      </w:r>
      <w:r w:rsidRPr="006474C0">
        <w:rPr>
          <w:rFonts w:cs="Calibri"/>
          <w:sz w:val="24"/>
          <w:szCs w:val="24"/>
        </w:rPr>
        <w:t xml:space="preserve"> o kwalifikowalności V</w:t>
      </w:r>
      <w:r w:rsidR="00CC5665" w:rsidRPr="006474C0">
        <w:rPr>
          <w:rFonts w:cs="Calibri"/>
          <w:sz w:val="24"/>
          <w:szCs w:val="24"/>
        </w:rPr>
        <w:t>AT</w:t>
      </w:r>
      <w:r w:rsidRPr="006474C0">
        <w:rPr>
          <w:rFonts w:cs="Calibri"/>
          <w:sz w:val="24"/>
          <w:szCs w:val="24"/>
        </w:rPr>
        <w:t xml:space="preserve"> </w:t>
      </w:r>
      <w:r w:rsidR="00CC5665" w:rsidRPr="006474C0">
        <w:rPr>
          <w:rFonts w:cs="Calibri"/>
          <w:sz w:val="24"/>
          <w:szCs w:val="24"/>
        </w:rPr>
        <w:t>do wniosku o płatność końcową</w:t>
      </w:r>
      <w:r w:rsidR="00536B67" w:rsidRPr="006474C0">
        <w:rPr>
          <w:rFonts w:cs="Calibri"/>
          <w:i/>
          <w:sz w:val="24"/>
          <w:szCs w:val="24"/>
        </w:rPr>
        <w:t xml:space="preserve"> </w:t>
      </w:r>
      <w:r w:rsidR="002358F7" w:rsidRPr="006474C0">
        <w:rPr>
          <w:rFonts w:cs="Calibri"/>
          <w:i/>
          <w:iCs/>
          <w:sz w:val="24"/>
          <w:szCs w:val="24"/>
        </w:rPr>
        <w:t>[dotyczy wyłącznie projektów w ramach których podatek VAT jest wydatkiem kwalifikowalnym].</w:t>
      </w:r>
    </w:p>
    <w:p w14:paraId="2F9DB30B" w14:textId="251E0E10" w:rsidR="00130C52" w:rsidRPr="00843158" w:rsidRDefault="00130C52" w:rsidP="00197511">
      <w:pPr>
        <w:numPr>
          <w:ilvl w:val="0"/>
          <w:numId w:val="172"/>
        </w:numPr>
        <w:spacing w:after="0" w:line="360" w:lineRule="auto"/>
        <w:ind w:left="709" w:hanging="357"/>
        <w:rPr>
          <w:rFonts w:cs="Calibri"/>
          <w:sz w:val="24"/>
          <w:szCs w:val="24"/>
        </w:rPr>
      </w:pPr>
      <w:r w:rsidRPr="006474C0">
        <w:rPr>
          <w:rFonts w:cs="Calibri"/>
          <w:iCs/>
          <w:sz w:val="24"/>
          <w:szCs w:val="24"/>
        </w:rPr>
        <w:lastRenderedPageBreak/>
        <w:t>Załącznik nr 1</w:t>
      </w:r>
      <w:r w:rsidR="00C55641" w:rsidRPr="006474C0">
        <w:rPr>
          <w:rFonts w:cs="Calibri"/>
          <w:iCs/>
          <w:sz w:val="24"/>
          <w:szCs w:val="24"/>
        </w:rPr>
        <w:t>4</w:t>
      </w:r>
      <w:r w:rsidRPr="006474C0">
        <w:rPr>
          <w:rFonts w:cs="Calibri"/>
          <w:iCs/>
          <w:sz w:val="24"/>
          <w:szCs w:val="24"/>
        </w:rPr>
        <w:t>: Mechanizm monitorowania i wycofania w przypadku finansowania infrastruktury badawczej ze środków publicznych.</w:t>
      </w:r>
    </w:p>
    <w:p w14:paraId="1DCBE424" w14:textId="77777777" w:rsidR="00843158" w:rsidRDefault="00843158" w:rsidP="00843158">
      <w:pPr>
        <w:spacing w:after="0" w:line="360" w:lineRule="auto"/>
        <w:rPr>
          <w:rFonts w:cs="Calibri"/>
          <w:iCs/>
          <w:sz w:val="24"/>
          <w:szCs w:val="24"/>
        </w:rPr>
      </w:pPr>
    </w:p>
    <w:p w14:paraId="31FBFBC4" w14:textId="77777777" w:rsidR="00843158" w:rsidRDefault="00843158" w:rsidP="00843158">
      <w:pPr>
        <w:spacing w:after="0" w:line="360" w:lineRule="auto"/>
        <w:rPr>
          <w:rFonts w:cs="Calibri"/>
          <w:iCs/>
          <w:sz w:val="24"/>
          <w:szCs w:val="24"/>
        </w:rPr>
      </w:pPr>
    </w:p>
    <w:p w14:paraId="2AF65B02" w14:textId="77777777" w:rsidR="00843158" w:rsidRDefault="00843158" w:rsidP="00843158">
      <w:pPr>
        <w:spacing w:after="0" w:line="360" w:lineRule="auto"/>
        <w:rPr>
          <w:rFonts w:cs="Calibri"/>
          <w:iCs/>
          <w:sz w:val="24"/>
          <w:szCs w:val="24"/>
        </w:rPr>
      </w:pPr>
    </w:p>
    <w:p w14:paraId="480E162C" w14:textId="4C7A4A85" w:rsidR="00843158" w:rsidRPr="006474C0" w:rsidRDefault="00E864DA" w:rsidP="00843158">
      <w:pPr>
        <w:spacing w:after="0" w:line="360" w:lineRule="auto"/>
        <w:rPr>
          <w:rFonts w:cs="Calibri"/>
          <w:sz w:val="24"/>
          <w:szCs w:val="24"/>
        </w:rPr>
      </w:pPr>
      <w:r>
        <w:rPr>
          <w:rFonts w:cs="Calibri"/>
          <w:sz w:val="24"/>
          <w:szCs w:val="24"/>
        </w:rPr>
        <w:t>`</w:t>
      </w:r>
    </w:p>
    <w:p w14:paraId="5C569F7C" w14:textId="77777777" w:rsidR="00BA0FAC" w:rsidRPr="006474C0" w:rsidRDefault="00BA0FAC" w:rsidP="00197511">
      <w:pPr>
        <w:keepNext/>
        <w:spacing w:after="60" w:line="360" w:lineRule="auto"/>
        <w:jc w:val="both"/>
        <w:rPr>
          <w:rFonts w:cs="Calibri"/>
          <w:sz w:val="24"/>
          <w:szCs w:val="24"/>
        </w:rPr>
      </w:pPr>
      <w:r w:rsidRPr="006474C0">
        <w:rPr>
          <w:rFonts w:cs="Calibri"/>
          <w:sz w:val="24"/>
          <w:szCs w:val="24"/>
        </w:rPr>
        <w:t>Podpisy</w:t>
      </w:r>
      <w:r w:rsidR="00F21A4D" w:rsidRPr="006474C0">
        <w:rPr>
          <w:rFonts w:cs="Calibri"/>
          <w:sz w:val="24"/>
          <w:szCs w:val="24"/>
        </w:rPr>
        <w:t xml:space="preserve"> i pieczęcie</w:t>
      </w:r>
      <w:r w:rsidRPr="006474C0">
        <w:rPr>
          <w:rFonts w:cs="Calibri"/>
          <w:sz w:val="24"/>
          <w:szCs w:val="24"/>
        </w:rPr>
        <w:t xml:space="preserve">:           </w:t>
      </w:r>
    </w:p>
    <w:p w14:paraId="02312D8B" w14:textId="77777777" w:rsidR="00BA0FAC" w:rsidRPr="006474C0" w:rsidRDefault="00BA0FAC" w:rsidP="00197511">
      <w:pPr>
        <w:keepNext/>
        <w:spacing w:after="60" w:line="360" w:lineRule="auto"/>
        <w:jc w:val="both"/>
        <w:rPr>
          <w:rFonts w:cs="Calibri"/>
          <w:sz w:val="24"/>
          <w:szCs w:val="24"/>
        </w:rPr>
      </w:pPr>
    </w:p>
    <w:p w14:paraId="33ACEAA3" w14:textId="77777777" w:rsidR="00BA0FAC" w:rsidRPr="006474C0" w:rsidRDefault="00BA0FAC" w:rsidP="00197511">
      <w:pPr>
        <w:keepNext/>
        <w:spacing w:after="60" w:line="360" w:lineRule="auto"/>
        <w:jc w:val="both"/>
        <w:rPr>
          <w:rFonts w:cs="Calibri"/>
          <w:sz w:val="24"/>
          <w:szCs w:val="24"/>
        </w:rPr>
      </w:pPr>
    </w:p>
    <w:p w14:paraId="0BB25174" w14:textId="77777777" w:rsidR="0084705F" w:rsidRPr="006474C0" w:rsidRDefault="0084705F" w:rsidP="00197511">
      <w:pPr>
        <w:keepNext/>
        <w:spacing w:after="60" w:line="360" w:lineRule="auto"/>
        <w:jc w:val="both"/>
        <w:rPr>
          <w:rFonts w:cs="Calibri"/>
          <w:sz w:val="24"/>
          <w:szCs w:val="24"/>
        </w:rPr>
      </w:pPr>
    </w:p>
    <w:p w14:paraId="52EB7847" w14:textId="77777777" w:rsidR="00BA0FAC" w:rsidRPr="006474C0" w:rsidRDefault="00BA0FAC" w:rsidP="00197511">
      <w:pPr>
        <w:keepNext/>
        <w:tabs>
          <w:tab w:val="center" w:pos="1440"/>
          <w:tab w:val="center" w:pos="7200"/>
        </w:tabs>
        <w:spacing w:after="60" w:line="360" w:lineRule="auto"/>
        <w:jc w:val="both"/>
        <w:rPr>
          <w:rFonts w:cs="Calibri"/>
          <w:sz w:val="24"/>
          <w:szCs w:val="24"/>
        </w:rPr>
      </w:pPr>
      <w:r w:rsidRPr="006474C0">
        <w:rPr>
          <w:rFonts w:cs="Calibri"/>
          <w:sz w:val="24"/>
          <w:szCs w:val="24"/>
        </w:rPr>
        <w:tab/>
        <w:t xml:space="preserve">................................................                                           </w:t>
      </w:r>
      <w:r w:rsidRPr="006474C0">
        <w:rPr>
          <w:rFonts w:cs="Calibri"/>
          <w:sz w:val="24"/>
          <w:szCs w:val="24"/>
        </w:rPr>
        <w:tab/>
        <w:t>................................................</w:t>
      </w:r>
    </w:p>
    <w:p w14:paraId="2E720AEB" w14:textId="77777777" w:rsidR="007D3161" w:rsidRPr="006474C0" w:rsidRDefault="007D3161" w:rsidP="00197511">
      <w:pPr>
        <w:keepNext/>
        <w:tabs>
          <w:tab w:val="center" w:pos="1440"/>
          <w:tab w:val="center" w:pos="7200"/>
        </w:tabs>
        <w:spacing w:after="60" w:line="360" w:lineRule="auto"/>
        <w:jc w:val="both"/>
        <w:rPr>
          <w:rFonts w:cs="Calibri"/>
          <w:sz w:val="24"/>
          <w:szCs w:val="24"/>
        </w:rPr>
      </w:pPr>
    </w:p>
    <w:p w14:paraId="6819AC04" w14:textId="77777777" w:rsidR="007D3161" w:rsidRPr="006474C0" w:rsidRDefault="007D3161" w:rsidP="00197511">
      <w:pPr>
        <w:keepNext/>
        <w:tabs>
          <w:tab w:val="center" w:pos="1440"/>
          <w:tab w:val="center" w:pos="7200"/>
        </w:tabs>
        <w:spacing w:after="60" w:line="360" w:lineRule="auto"/>
        <w:jc w:val="both"/>
        <w:rPr>
          <w:rFonts w:cs="Calibri"/>
          <w:sz w:val="24"/>
          <w:szCs w:val="24"/>
        </w:rPr>
      </w:pPr>
    </w:p>
    <w:p w14:paraId="3BE8FCB4" w14:textId="77777777" w:rsidR="00BA0FAC" w:rsidRPr="002074D8" w:rsidRDefault="00BA0FAC" w:rsidP="00197511">
      <w:pPr>
        <w:tabs>
          <w:tab w:val="center" w:pos="1440"/>
          <w:tab w:val="center" w:pos="7200"/>
        </w:tabs>
        <w:spacing w:after="60" w:line="360" w:lineRule="auto"/>
        <w:jc w:val="both"/>
        <w:rPr>
          <w:rFonts w:cs="Calibri"/>
          <w:b/>
          <w:sz w:val="24"/>
          <w:szCs w:val="24"/>
        </w:rPr>
      </w:pPr>
      <w:r w:rsidRPr="006474C0">
        <w:rPr>
          <w:rFonts w:cs="Calibri"/>
          <w:b/>
          <w:i/>
          <w:sz w:val="24"/>
          <w:szCs w:val="24"/>
        </w:rPr>
        <w:tab/>
        <w:t>Instytucja</w:t>
      </w:r>
      <w:r w:rsidR="004311C1" w:rsidRPr="006474C0">
        <w:rPr>
          <w:rFonts w:cs="Calibri"/>
          <w:b/>
          <w:i/>
          <w:sz w:val="24"/>
          <w:szCs w:val="24"/>
        </w:rPr>
        <w:t xml:space="preserve"> Pośrednicząca</w:t>
      </w:r>
      <w:r w:rsidRPr="006474C0">
        <w:rPr>
          <w:rFonts w:cs="Calibri"/>
          <w:b/>
          <w:i/>
          <w:sz w:val="24"/>
          <w:szCs w:val="24"/>
        </w:rPr>
        <w:tab/>
      </w:r>
      <w:r w:rsidR="00EE6FF0" w:rsidRPr="006474C0">
        <w:rPr>
          <w:rFonts w:cs="Calibri"/>
          <w:b/>
          <w:i/>
          <w:sz w:val="24"/>
          <w:szCs w:val="24"/>
        </w:rPr>
        <w:t>Beneficjent</w:t>
      </w:r>
      <w:r w:rsidRPr="002074D8">
        <w:rPr>
          <w:rFonts w:cs="Calibri"/>
          <w:b/>
          <w:sz w:val="24"/>
          <w:szCs w:val="24"/>
        </w:rPr>
        <w:t xml:space="preserve"> </w:t>
      </w:r>
      <w:r w:rsidRPr="002074D8">
        <w:rPr>
          <w:rFonts w:cs="Calibri"/>
          <w:b/>
          <w:sz w:val="24"/>
          <w:szCs w:val="24"/>
        </w:rPr>
        <w:tab/>
      </w:r>
    </w:p>
    <w:p w14:paraId="74336AC4" w14:textId="77777777" w:rsidR="007D3161" w:rsidRPr="002074D8" w:rsidRDefault="007D3161" w:rsidP="00197511">
      <w:pPr>
        <w:tabs>
          <w:tab w:val="center" w:pos="1440"/>
          <w:tab w:val="center" w:pos="7200"/>
        </w:tabs>
        <w:spacing w:after="60" w:line="360" w:lineRule="auto"/>
        <w:jc w:val="both"/>
        <w:rPr>
          <w:rFonts w:cs="Calibri"/>
          <w:b/>
          <w:sz w:val="24"/>
          <w:szCs w:val="24"/>
        </w:rPr>
      </w:pPr>
    </w:p>
    <w:sectPr w:rsidR="007D3161" w:rsidRPr="002074D8" w:rsidSect="00757489">
      <w:headerReference w:type="default" r:id="rId11"/>
      <w:footerReference w:type="default" r:id="rId12"/>
      <w:pgSz w:w="11906" w:h="16838" w:code="9"/>
      <w:pgMar w:top="1259"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194D9" w14:textId="77777777" w:rsidR="005765A1" w:rsidRDefault="005765A1">
      <w:pPr>
        <w:spacing w:after="0" w:line="240" w:lineRule="auto"/>
      </w:pPr>
      <w:r>
        <w:separator/>
      </w:r>
    </w:p>
  </w:endnote>
  <w:endnote w:type="continuationSeparator" w:id="0">
    <w:p w14:paraId="6D1793E4" w14:textId="77777777" w:rsidR="005765A1" w:rsidRDefault="00576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Cambria"/>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3" w:usb1="08070000" w:usb2="00000010" w:usb3="00000000" w:csb0="00020001" w:csb1="00000000"/>
  </w:font>
  <w:font w:name="+mn-ea">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2F83D" w14:textId="77777777" w:rsidR="005765A1" w:rsidRDefault="005765A1">
    <w:pPr>
      <w:pStyle w:val="Stopka"/>
      <w:jc w:val="center"/>
    </w:pPr>
    <w:r>
      <w:fldChar w:fldCharType="begin"/>
    </w:r>
    <w:r>
      <w:instrText xml:space="preserve"> PAGE   \* MERGEFORMAT </w:instrText>
    </w:r>
    <w:r>
      <w:fldChar w:fldCharType="separate"/>
    </w:r>
    <w:r w:rsidR="00E864DA">
      <w:rPr>
        <w:noProof/>
      </w:rPr>
      <w:t>82</w:t>
    </w:r>
    <w:r>
      <w:fldChar w:fldCharType="end"/>
    </w:r>
  </w:p>
  <w:p w14:paraId="338A0092" w14:textId="77777777" w:rsidR="005765A1" w:rsidRDefault="005765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82AA38" w14:textId="77777777" w:rsidR="005765A1" w:rsidRDefault="005765A1">
      <w:pPr>
        <w:spacing w:after="0" w:line="240" w:lineRule="auto"/>
      </w:pPr>
      <w:r>
        <w:separator/>
      </w:r>
    </w:p>
  </w:footnote>
  <w:footnote w:type="continuationSeparator" w:id="0">
    <w:p w14:paraId="2E92455B" w14:textId="77777777" w:rsidR="005765A1" w:rsidRDefault="005765A1">
      <w:pPr>
        <w:spacing w:after="0" w:line="240" w:lineRule="auto"/>
      </w:pPr>
      <w:r>
        <w:continuationSeparator/>
      </w:r>
    </w:p>
  </w:footnote>
  <w:footnote w:id="1">
    <w:p w14:paraId="2BCE0F9C" w14:textId="77777777" w:rsidR="005765A1" w:rsidRPr="00197511" w:rsidRDefault="005765A1">
      <w:pPr>
        <w:pStyle w:val="Tekstprzypisudolnego"/>
        <w:rPr>
          <w:rFonts w:ascii="Calibri" w:hAnsi="Calibri" w:cs="Calibri"/>
          <w:sz w:val="24"/>
          <w:szCs w:val="24"/>
        </w:rPr>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Wzór Umowy może być przez strony uzupełniony o postanowienia niezbędne dla realizacji Projektu, w szczególności </w:t>
      </w:r>
      <w:r w:rsidRPr="00197511">
        <w:rPr>
          <w:rFonts w:ascii="Calibri" w:hAnsi="Calibri" w:cs="Calibri"/>
          <w:sz w:val="24"/>
          <w:szCs w:val="24"/>
        </w:rPr>
        <w:br/>
        <w:t>w zakresie wynikającym z przepisów prawa.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realizacje projektów na podstawie odrębnych przepisów prawa krajowego.</w:t>
      </w:r>
    </w:p>
  </w:footnote>
  <w:footnote w:id="2">
    <w:p w14:paraId="1B39A951" w14:textId="77777777" w:rsidR="005765A1" w:rsidRPr="00A85C05" w:rsidRDefault="005765A1">
      <w:pPr>
        <w:pStyle w:val="Tekstprzypisudolnego"/>
        <w:rPr>
          <w:rFonts w:ascii="Calibri" w:hAnsi="Calibri" w:cs="Calibri"/>
          <w:sz w:val="18"/>
          <w:szCs w:val="18"/>
        </w:rPr>
      </w:pPr>
      <w:r w:rsidRPr="00A85C05">
        <w:rPr>
          <w:rStyle w:val="Odwoanieprzypisudolnego"/>
          <w:rFonts w:ascii="Calibri" w:hAnsi="Calibri" w:cs="Calibri"/>
          <w:sz w:val="18"/>
          <w:szCs w:val="18"/>
        </w:rPr>
        <w:footnoteRef/>
      </w:r>
      <w:r w:rsidRPr="00A85C05">
        <w:rPr>
          <w:rFonts w:ascii="Calibri" w:hAnsi="Calibri" w:cs="Calibri"/>
          <w:sz w:val="18"/>
          <w:szCs w:val="18"/>
        </w:rPr>
        <w:t xml:space="preserve"> Jeżeli dotyczy- należy wpisać odpowiedni numer referencyjny pomocy udzielonej Beneficjentowi, który jest nadawany przez Komisję Europejską.</w:t>
      </w:r>
    </w:p>
  </w:footnote>
  <w:footnote w:id="3">
    <w:p w14:paraId="33CF2BF7" w14:textId="77777777" w:rsidR="005765A1" w:rsidRPr="00197511" w:rsidRDefault="005765A1" w:rsidP="00672F7C">
      <w:pPr>
        <w:pStyle w:val="Tekstprzypisudolnego"/>
        <w:rPr>
          <w:rFonts w:asciiTheme="minorHAnsi" w:hAnsiTheme="minorHAnsi"/>
          <w:sz w:val="24"/>
          <w:szCs w:val="24"/>
        </w:rPr>
      </w:pPr>
      <w:r w:rsidRPr="00197511">
        <w:rPr>
          <w:rStyle w:val="Odwoanieprzypisudolnego"/>
          <w:rFonts w:asciiTheme="minorHAnsi" w:hAnsiTheme="minorHAnsi"/>
          <w:sz w:val="24"/>
          <w:szCs w:val="24"/>
        </w:rPr>
        <w:footnoteRef/>
      </w:r>
      <w:r w:rsidRPr="00197511">
        <w:rPr>
          <w:rFonts w:asciiTheme="minorHAnsi" w:hAnsiTheme="minorHAnsi"/>
          <w:sz w:val="24"/>
          <w:szCs w:val="24"/>
        </w:rPr>
        <w:t xml:space="preserve"> W przypadku gdy w Projekcie występują wyłącznie wydatki objęte pomocą publiczną, punkt należy wykreślić</w:t>
      </w:r>
    </w:p>
  </w:footnote>
  <w:footnote w:id="4">
    <w:p w14:paraId="2DD68257" w14:textId="77777777" w:rsidR="005765A1" w:rsidRPr="00197511" w:rsidRDefault="005765A1" w:rsidP="00672F7C">
      <w:pPr>
        <w:pStyle w:val="Tekstprzypisudolnego"/>
        <w:rPr>
          <w:rFonts w:asciiTheme="minorHAnsi" w:hAnsiTheme="minorHAnsi"/>
          <w:color w:val="FF0000"/>
          <w:sz w:val="24"/>
          <w:szCs w:val="24"/>
        </w:rPr>
      </w:pPr>
      <w:r w:rsidRPr="00197511">
        <w:rPr>
          <w:rStyle w:val="Odwoanieprzypisudolnego"/>
          <w:rFonts w:asciiTheme="minorHAnsi" w:hAnsiTheme="minorHAnsi"/>
          <w:sz w:val="24"/>
          <w:szCs w:val="24"/>
        </w:rPr>
        <w:footnoteRef/>
      </w:r>
      <w:r w:rsidRPr="00197511">
        <w:rPr>
          <w:rFonts w:asciiTheme="minorHAnsi" w:hAnsiTheme="minorHAnsi"/>
          <w:sz w:val="24"/>
          <w:szCs w:val="24"/>
        </w:rPr>
        <w:t xml:space="preserve"> Należy wskazać wszystkie występujące w Projekcie rodzaje pomocy publicznej, dodając kolejne podpunkty. W przypadku, gdy w Projekcie występują wyłącznie wydatki nie objęte pomocą publiczną, punkt należy wykreślić</w:t>
      </w:r>
    </w:p>
  </w:footnote>
  <w:footnote w:id="5">
    <w:p w14:paraId="195314C1" w14:textId="77777777" w:rsidR="005765A1" w:rsidRPr="00197511" w:rsidRDefault="005765A1" w:rsidP="00672F7C">
      <w:pPr>
        <w:pStyle w:val="Tekstprzypisudolnego"/>
        <w:rPr>
          <w:rFonts w:asciiTheme="minorHAnsi" w:hAnsiTheme="minorHAnsi"/>
          <w:sz w:val="24"/>
          <w:szCs w:val="24"/>
        </w:rPr>
      </w:pPr>
      <w:r w:rsidRPr="00197511">
        <w:rPr>
          <w:rStyle w:val="Odwoanieprzypisudolnego"/>
          <w:rFonts w:asciiTheme="minorHAnsi" w:hAnsiTheme="minorHAnsi"/>
          <w:sz w:val="24"/>
          <w:szCs w:val="24"/>
        </w:rPr>
        <w:footnoteRef/>
      </w:r>
      <w:r w:rsidRPr="00197511">
        <w:rPr>
          <w:rFonts w:asciiTheme="minorHAnsi" w:hAnsiTheme="minorHAnsi"/>
          <w:sz w:val="24"/>
          <w:szCs w:val="24"/>
        </w:rPr>
        <w:t xml:space="preserve"> Należy uzupełnić właściwy rodzaj pomocy publicznej.</w:t>
      </w:r>
    </w:p>
  </w:footnote>
  <w:footnote w:id="6">
    <w:p w14:paraId="234FFF17" w14:textId="77777777" w:rsidR="005765A1" w:rsidRPr="00197511" w:rsidRDefault="005765A1" w:rsidP="00672F7C">
      <w:pPr>
        <w:pStyle w:val="Tekstprzypisudolnego"/>
        <w:rPr>
          <w:rFonts w:asciiTheme="minorHAnsi" w:hAnsiTheme="minorHAnsi"/>
          <w:sz w:val="24"/>
          <w:szCs w:val="24"/>
        </w:rPr>
      </w:pPr>
      <w:r w:rsidRPr="00197511">
        <w:rPr>
          <w:rStyle w:val="Odwoanieprzypisudolnego"/>
          <w:rFonts w:asciiTheme="minorHAnsi" w:hAnsiTheme="minorHAnsi"/>
          <w:sz w:val="24"/>
          <w:szCs w:val="24"/>
        </w:rPr>
        <w:footnoteRef/>
      </w:r>
      <w:r w:rsidRPr="00197511">
        <w:rPr>
          <w:rFonts w:asciiTheme="minorHAnsi" w:hAnsiTheme="minorHAnsi"/>
          <w:sz w:val="24"/>
          <w:szCs w:val="24"/>
        </w:rPr>
        <w:t xml:space="preserve"> Należy uzupełnić właściwą podstawę prawną.</w:t>
      </w:r>
    </w:p>
  </w:footnote>
  <w:footnote w:id="7">
    <w:p w14:paraId="4EF9DA10" w14:textId="77777777" w:rsidR="005765A1" w:rsidRPr="009A2DA0" w:rsidRDefault="005765A1" w:rsidP="00672F7C">
      <w:pPr>
        <w:pStyle w:val="Tekstprzypisudolnego"/>
        <w:rPr>
          <w:rFonts w:asciiTheme="minorHAnsi" w:hAnsiTheme="minorHAnsi"/>
          <w:sz w:val="16"/>
          <w:szCs w:val="16"/>
        </w:rPr>
      </w:pPr>
      <w:r w:rsidRPr="00197511">
        <w:rPr>
          <w:rStyle w:val="Odwoanieprzypisudolnego"/>
          <w:rFonts w:asciiTheme="minorHAnsi" w:hAnsiTheme="minorHAnsi"/>
          <w:sz w:val="24"/>
          <w:szCs w:val="24"/>
        </w:rPr>
        <w:footnoteRef/>
      </w:r>
      <w:r w:rsidRPr="00197511">
        <w:rPr>
          <w:rFonts w:asciiTheme="minorHAnsi" w:hAnsiTheme="minorHAnsi"/>
          <w:sz w:val="24"/>
          <w:szCs w:val="24"/>
        </w:rPr>
        <w:t xml:space="preserve"> W przypadku kiedy kwota pomocy publicznej była wyliczana jako różnica między kosztami kwalifikowanymi a zyskiem operacyjnym z inwestycji, w przypadku zmiany wartości kosztów kwalifikowanych konieczne jest ponowne wyliczenie kwoty pomocy poprzez odjęcie zysku operacyjnego ex </w:t>
      </w:r>
      <w:proofErr w:type="spellStart"/>
      <w:r w:rsidRPr="00197511">
        <w:rPr>
          <w:rFonts w:asciiTheme="minorHAnsi" w:hAnsiTheme="minorHAnsi"/>
          <w:sz w:val="24"/>
          <w:szCs w:val="24"/>
        </w:rPr>
        <w:t>ante</w:t>
      </w:r>
      <w:proofErr w:type="spellEnd"/>
      <w:r w:rsidRPr="00197511">
        <w:rPr>
          <w:rFonts w:asciiTheme="minorHAnsi" w:hAnsiTheme="minorHAnsi"/>
          <w:sz w:val="24"/>
          <w:szCs w:val="24"/>
        </w:rPr>
        <w:t xml:space="preserve"> od kosztów kwalifikowanych i przyrównanie do maksymalnego poziomu dofinansowania z SZOOP.</w:t>
      </w:r>
    </w:p>
  </w:footnote>
  <w:footnote w:id="8">
    <w:p w14:paraId="0E215382" w14:textId="77777777" w:rsidR="005765A1" w:rsidRPr="00197511" w:rsidRDefault="005765A1" w:rsidP="003E69FD">
      <w:pPr>
        <w:pStyle w:val="Tekstprzypisudolnego"/>
        <w:rPr>
          <w:rFonts w:ascii="Calibri" w:hAnsi="Calibri" w:cs="Calibri"/>
          <w:sz w:val="24"/>
          <w:szCs w:val="24"/>
        </w:rPr>
      </w:pPr>
      <w:r w:rsidRPr="00A85C05">
        <w:rPr>
          <w:rStyle w:val="Odwoanieprzypisudolnego"/>
          <w:rFonts w:ascii="Calibri" w:hAnsi="Calibri" w:cs="Calibri"/>
          <w:sz w:val="18"/>
          <w:szCs w:val="18"/>
        </w:rPr>
        <w:footnoteRef/>
      </w:r>
      <w:r w:rsidRPr="00A85C05">
        <w:rPr>
          <w:rFonts w:ascii="Calibri" w:hAnsi="Calibri" w:cs="Calibri"/>
          <w:sz w:val="18"/>
          <w:szCs w:val="18"/>
        </w:rPr>
        <w:t xml:space="preserve"> </w:t>
      </w:r>
      <w:r w:rsidRPr="00197511">
        <w:rPr>
          <w:rFonts w:ascii="Calibri" w:hAnsi="Calibri" w:cs="Calibri"/>
          <w:sz w:val="24"/>
          <w:szCs w:val="24"/>
        </w:rPr>
        <w:t>W przypadku, gdy w projekcie występuje więcej niż 1 podmiot upoważniony do ponoszenia wydatków, zapis należy powielić analogicznie dla pozostałych podmiotów. Jeżeli wydatki w projekcie będą ponoszone wyłącznie przez Beneficjenta lub partnera, ust. 7 nie wypełnia się.</w:t>
      </w:r>
    </w:p>
    <w:p w14:paraId="2F8D55DA" w14:textId="77777777" w:rsidR="005765A1" w:rsidRDefault="005765A1">
      <w:pPr>
        <w:pStyle w:val="Tekstprzypisudolnego"/>
      </w:pPr>
    </w:p>
  </w:footnote>
  <w:footnote w:id="9">
    <w:p w14:paraId="55EB8EFB" w14:textId="77777777" w:rsidR="005765A1" w:rsidRPr="00A85C05" w:rsidRDefault="005765A1" w:rsidP="001D2403">
      <w:pPr>
        <w:pStyle w:val="Tekstprzypisudolnego"/>
        <w:tabs>
          <w:tab w:val="left" w:pos="7088"/>
        </w:tabs>
        <w:rPr>
          <w:rFonts w:ascii="Calibri" w:hAnsi="Calibri"/>
          <w:sz w:val="18"/>
          <w:szCs w:val="18"/>
        </w:rPr>
      </w:pPr>
      <w:r w:rsidRPr="00A85C05">
        <w:rPr>
          <w:rStyle w:val="Odwoanieprzypisudolnego"/>
          <w:rFonts w:ascii="Calibri" w:hAnsi="Calibri"/>
          <w:sz w:val="18"/>
          <w:szCs w:val="18"/>
        </w:rPr>
        <w:footnoteRef/>
      </w:r>
      <w:r w:rsidRPr="00A85C05">
        <w:rPr>
          <w:rFonts w:ascii="Calibri" w:hAnsi="Calibri"/>
          <w:sz w:val="18"/>
          <w:szCs w:val="18"/>
        </w:rPr>
        <w:t xml:space="preserve"> Nie dotyczy wydatków rozliczanych metodami uproszczonymi</w:t>
      </w:r>
      <w:r>
        <w:rPr>
          <w:rFonts w:ascii="Calibri" w:hAnsi="Calibri"/>
          <w:sz w:val="18"/>
          <w:szCs w:val="18"/>
        </w:rPr>
        <w:t>.</w:t>
      </w:r>
    </w:p>
  </w:footnote>
  <w:footnote w:id="10">
    <w:p w14:paraId="48D92885" w14:textId="77777777" w:rsidR="005765A1" w:rsidRPr="00197511" w:rsidRDefault="005765A1" w:rsidP="002A67EA">
      <w:pPr>
        <w:pStyle w:val="Tekstprzypisudolnego"/>
        <w:rPr>
          <w:rFonts w:ascii="Calibri" w:hAnsi="Calibri"/>
          <w:sz w:val="24"/>
          <w:szCs w:val="24"/>
        </w:rPr>
      </w:pPr>
      <w:r w:rsidRPr="00197511">
        <w:rPr>
          <w:rStyle w:val="Odwoanieprzypisudolnego"/>
          <w:rFonts w:ascii="Calibri" w:hAnsi="Calibri"/>
          <w:sz w:val="24"/>
          <w:szCs w:val="24"/>
        </w:rPr>
        <w:footnoteRef/>
      </w:r>
      <w:r w:rsidRPr="00197511">
        <w:rPr>
          <w:rFonts w:ascii="Calibri" w:hAnsi="Calibri"/>
          <w:sz w:val="24"/>
          <w:szCs w:val="24"/>
        </w:rPr>
        <w:t xml:space="preserve">  Dotyczy tylko Projektów z programem funkcjonalno-użytkowym,</w:t>
      </w:r>
      <w:r w:rsidRPr="00197511">
        <w:rPr>
          <w:sz w:val="24"/>
          <w:szCs w:val="24"/>
        </w:rPr>
        <w:t xml:space="preserve"> </w:t>
      </w:r>
      <w:r w:rsidRPr="00197511">
        <w:rPr>
          <w:rFonts w:ascii="Calibri" w:hAnsi="Calibri"/>
          <w:sz w:val="24"/>
          <w:szCs w:val="24"/>
        </w:rPr>
        <w:t>w odniesieniu do wydatków realizowanych na podstawie programu funkcjonalno-użytkowego.</w:t>
      </w:r>
    </w:p>
    <w:p w14:paraId="4DF46163" w14:textId="77777777" w:rsidR="005765A1" w:rsidRPr="0094618C" w:rsidRDefault="005765A1">
      <w:pPr>
        <w:pStyle w:val="Tekstprzypisudolnego"/>
        <w:rPr>
          <w:rFonts w:ascii="Calibri" w:hAnsi="Calibri"/>
          <w:sz w:val="16"/>
          <w:szCs w:val="16"/>
        </w:rPr>
      </w:pPr>
    </w:p>
  </w:footnote>
  <w:footnote w:id="11">
    <w:p w14:paraId="221A1B05" w14:textId="77777777" w:rsidR="005765A1" w:rsidRDefault="005765A1" w:rsidP="00BB1C9D">
      <w:pPr>
        <w:pStyle w:val="Tekstprzypisudolnego"/>
        <w:rPr>
          <w:rFonts w:ascii="Calibri" w:hAnsi="Calibri" w:cs="Calibri"/>
          <w:sz w:val="16"/>
          <w:szCs w:val="16"/>
        </w:rPr>
      </w:pPr>
      <w:r w:rsidRPr="00A85C05">
        <w:rPr>
          <w:rStyle w:val="Odwoanieprzypisudolnego"/>
          <w:rFonts w:ascii="Calibri" w:hAnsi="Calibri" w:cs="Calibri"/>
          <w:sz w:val="18"/>
          <w:szCs w:val="18"/>
        </w:rPr>
        <w:footnoteRef/>
      </w:r>
      <w:r w:rsidRPr="00A85C05">
        <w:rPr>
          <w:rFonts w:ascii="Calibri" w:hAnsi="Calibri" w:cs="Calibri"/>
          <w:sz w:val="18"/>
          <w:szCs w:val="18"/>
        </w:rPr>
        <w:t xml:space="preserve"> </w:t>
      </w:r>
      <w:r w:rsidRPr="00197511">
        <w:rPr>
          <w:rFonts w:ascii="Calibri" w:hAnsi="Calibri" w:cs="Calibri"/>
          <w:sz w:val="24"/>
          <w:szCs w:val="24"/>
        </w:rPr>
        <w:t>Dotyczy jednostek sektora finansów publicznych.</w:t>
      </w:r>
    </w:p>
  </w:footnote>
  <w:footnote w:id="12">
    <w:p w14:paraId="5E8B5639" w14:textId="77777777" w:rsidR="005765A1" w:rsidRPr="00197511" w:rsidRDefault="005765A1" w:rsidP="00BB1C9D">
      <w:pPr>
        <w:pStyle w:val="Tekstprzypisudolnego"/>
        <w:rPr>
          <w:rFonts w:ascii="Calibri" w:hAnsi="Calibri" w:cs="Calibri"/>
          <w:sz w:val="24"/>
          <w:szCs w:val="24"/>
          <w:lang w:val="x-none" w:eastAsia="zh-CN"/>
        </w:rPr>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w:t>
      </w:r>
      <w:r w:rsidRPr="00197511">
        <w:rPr>
          <w:rFonts w:ascii="Calibri" w:hAnsi="Calibri" w:cs="Calibri"/>
          <w:b/>
          <w:bCs/>
          <w:sz w:val="24"/>
          <w:szCs w:val="24"/>
          <w:lang w:val="x-none"/>
        </w:rPr>
        <w:t xml:space="preserve">FIFO </w:t>
      </w:r>
      <w:r w:rsidRPr="00197511">
        <w:rPr>
          <w:rFonts w:ascii="Calibri" w:hAnsi="Calibri" w:cs="Calibri"/>
          <w:sz w:val="24"/>
          <w:szCs w:val="24"/>
          <w:lang w:val="x-none"/>
        </w:rPr>
        <w:t>(metoda ceny najwcześniejszej) jest to metoda wyceny zapasów i ich rozchodu, polegającą na księgowaniu rozchodu począwszy od tej jednostki towaru, która została przyjęta do magazynu najwcześniej</w:t>
      </w:r>
      <w:r w:rsidRPr="00197511">
        <w:rPr>
          <w:rFonts w:ascii="Calibri" w:hAnsi="Calibri" w:cs="Calibri"/>
          <w:sz w:val="24"/>
          <w:szCs w:val="24"/>
        </w:rPr>
        <w:t>.</w:t>
      </w:r>
    </w:p>
  </w:footnote>
  <w:footnote w:id="13">
    <w:p w14:paraId="2277A685" w14:textId="77777777" w:rsidR="005765A1" w:rsidRDefault="005765A1" w:rsidP="00BB1C9D">
      <w:pPr>
        <w:pStyle w:val="Tekstprzypisudolnego"/>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w:t>
      </w:r>
      <w:r w:rsidRPr="00197511">
        <w:rPr>
          <w:rStyle w:val="Pogrubienie"/>
          <w:rFonts w:ascii="Calibri" w:hAnsi="Calibri" w:cs="Calibri"/>
          <w:sz w:val="24"/>
          <w:szCs w:val="24"/>
          <w:lang w:val="x-none"/>
        </w:rPr>
        <w:t>LIFO</w:t>
      </w:r>
      <w:r w:rsidRPr="00197511">
        <w:rPr>
          <w:rFonts w:ascii="Calibri" w:hAnsi="Calibri" w:cs="Calibri"/>
          <w:sz w:val="24"/>
          <w:szCs w:val="24"/>
          <w:lang w:val="x-none"/>
        </w:rPr>
        <w:t xml:space="preserve"> (metoda ceny (kosztu) najpóźniejszej) jest to metoda wyceny rozchodu zapasów, polegająca na księgowaniu rozchodu począwszy od ostatniej jednostki przyjętej do magazynu.</w:t>
      </w:r>
    </w:p>
  </w:footnote>
  <w:footnote w:id="14">
    <w:p w14:paraId="633BFFAD" w14:textId="77777777" w:rsidR="005765A1" w:rsidRPr="00197511" w:rsidRDefault="005765A1" w:rsidP="00B93A5E">
      <w:pPr>
        <w:pStyle w:val="Tekstprzypisudolnego"/>
        <w:jc w:val="both"/>
        <w:rPr>
          <w:rFonts w:ascii="Calibri" w:hAnsi="Calibri" w:cs="Calibri"/>
          <w:sz w:val="24"/>
          <w:szCs w:val="24"/>
        </w:rPr>
      </w:pPr>
      <w:r w:rsidRPr="00A85C05">
        <w:rPr>
          <w:rStyle w:val="Odwoanieprzypisudolnego"/>
          <w:rFonts w:ascii="Calibri" w:hAnsi="Calibri" w:cs="Calibri"/>
          <w:sz w:val="18"/>
          <w:szCs w:val="18"/>
        </w:rPr>
        <w:footnoteRef/>
      </w:r>
      <w:r w:rsidRPr="00A85C05">
        <w:rPr>
          <w:rFonts w:ascii="Calibri" w:hAnsi="Calibri" w:cs="Calibri"/>
          <w:sz w:val="18"/>
          <w:szCs w:val="18"/>
        </w:rPr>
        <w:t xml:space="preserve"> </w:t>
      </w:r>
      <w:r w:rsidRPr="00197511">
        <w:rPr>
          <w:rFonts w:ascii="Calibri" w:hAnsi="Calibri" w:cs="Calibri"/>
          <w:sz w:val="24"/>
          <w:szCs w:val="24"/>
        </w:rPr>
        <w:t>Nie ma zastosowania do Beneficjenta będącego jednostką sektora finansów publicznych, albo fundacją, której jedynym fundatorem jest Skarb Państwa.</w:t>
      </w:r>
    </w:p>
  </w:footnote>
  <w:footnote w:id="15">
    <w:p w14:paraId="0FCC7501" w14:textId="77777777" w:rsidR="005765A1" w:rsidRDefault="005765A1" w:rsidP="00DD1BEC">
      <w:pPr>
        <w:pStyle w:val="Tekstprzypisudolnego"/>
        <w:tabs>
          <w:tab w:val="left" w:pos="0"/>
        </w:tabs>
        <w:ind w:left="284" w:hanging="284"/>
        <w:rPr>
          <w:sz w:val="16"/>
        </w:rPr>
      </w:pPr>
      <w:r w:rsidRPr="00197511">
        <w:rPr>
          <w:rStyle w:val="Znakiprzypiswdolnych"/>
          <w:rFonts w:ascii="Calibri" w:hAnsi="Calibri"/>
          <w:sz w:val="24"/>
          <w:szCs w:val="24"/>
        </w:rPr>
        <w:footnoteRef/>
      </w:r>
      <w:r w:rsidRPr="00197511">
        <w:rPr>
          <w:rFonts w:ascii="Calibri" w:hAnsi="Calibri"/>
          <w:sz w:val="24"/>
          <w:szCs w:val="24"/>
          <w:vertAlign w:val="superscript"/>
        </w:rPr>
        <w:tab/>
        <w:t xml:space="preserve"> </w:t>
      </w:r>
      <w:r w:rsidRPr="00197511">
        <w:rPr>
          <w:rFonts w:ascii="Calibri" w:hAnsi="Calibri"/>
          <w:sz w:val="24"/>
          <w:szCs w:val="24"/>
        </w:rPr>
        <w:t>Niepotrzebne skreślić.</w:t>
      </w:r>
    </w:p>
  </w:footnote>
  <w:footnote w:id="16">
    <w:p w14:paraId="31B16315" w14:textId="77777777" w:rsidR="005765A1" w:rsidRPr="00197511" w:rsidRDefault="005765A1" w:rsidP="00330687">
      <w:pPr>
        <w:pStyle w:val="Tekstprzypisudolnego"/>
        <w:rPr>
          <w:rFonts w:ascii="Calibri" w:hAnsi="Calibri"/>
          <w:sz w:val="24"/>
          <w:szCs w:val="24"/>
        </w:rPr>
      </w:pPr>
      <w:r w:rsidRPr="00197511">
        <w:rPr>
          <w:rStyle w:val="Odwoanieprzypisudolnego"/>
          <w:rFonts w:ascii="Calibri" w:hAnsi="Calibri"/>
          <w:sz w:val="24"/>
          <w:szCs w:val="24"/>
        </w:rPr>
        <w:footnoteRef/>
      </w:r>
      <w:r w:rsidRPr="00197511">
        <w:rPr>
          <w:rFonts w:ascii="Calibri" w:hAnsi="Calibri"/>
          <w:sz w:val="24"/>
          <w:szCs w:val="24"/>
        </w:rPr>
        <w:t xml:space="preserve"> Nie dotyczy wydatków rozliczanych metodami uproszczonymi.</w:t>
      </w:r>
    </w:p>
  </w:footnote>
  <w:footnote w:id="17">
    <w:p w14:paraId="7D32ED8C" w14:textId="77777777" w:rsidR="005765A1" w:rsidRPr="00A85C05" w:rsidRDefault="005765A1" w:rsidP="00285C9F">
      <w:pPr>
        <w:pStyle w:val="Tekstprzypisudolnego"/>
        <w:rPr>
          <w:rFonts w:ascii="Calibri" w:hAnsi="Calibri"/>
          <w:sz w:val="18"/>
          <w:szCs w:val="18"/>
        </w:rPr>
      </w:pPr>
      <w:r w:rsidRPr="00A85C05">
        <w:rPr>
          <w:rStyle w:val="Odwoanieprzypisudolnego"/>
          <w:rFonts w:ascii="Calibri" w:hAnsi="Calibri"/>
          <w:sz w:val="18"/>
          <w:szCs w:val="18"/>
        </w:rPr>
        <w:footnoteRef/>
      </w:r>
      <w:r w:rsidRPr="00A85C05">
        <w:rPr>
          <w:rFonts w:ascii="Calibri" w:hAnsi="Calibri"/>
          <w:sz w:val="18"/>
          <w:szCs w:val="18"/>
        </w:rPr>
        <w:t xml:space="preserve"> </w:t>
      </w:r>
      <w:r w:rsidRPr="00197511">
        <w:rPr>
          <w:rFonts w:ascii="Calibri" w:hAnsi="Calibri"/>
          <w:sz w:val="24"/>
          <w:szCs w:val="24"/>
        </w:rPr>
        <w:t>Dotyczy przypadku, gdy Projekt jest realizowany w ramach partnerstwa.</w:t>
      </w:r>
    </w:p>
  </w:footnote>
  <w:footnote w:id="18">
    <w:p w14:paraId="5B52C42F" w14:textId="77777777" w:rsidR="005765A1" w:rsidRPr="00360B23" w:rsidRDefault="005765A1" w:rsidP="0092353D">
      <w:pPr>
        <w:pStyle w:val="Tekstprzypisudolnego"/>
        <w:rPr>
          <w:rFonts w:ascii="Calibri" w:hAnsi="Calibri" w:cs="Calibri"/>
          <w:sz w:val="24"/>
          <w:szCs w:val="24"/>
        </w:rPr>
      </w:pPr>
      <w:r w:rsidRPr="00360B23">
        <w:rPr>
          <w:rStyle w:val="Odwoanieprzypisudolnego"/>
          <w:rFonts w:ascii="Calibri" w:hAnsi="Calibri" w:cs="Calibri"/>
          <w:sz w:val="24"/>
          <w:szCs w:val="24"/>
        </w:rPr>
        <w:footnoteRef/>
      </w:r>
      <w:r w:rsidRPr="00360B23">
        <w:rPr>
          <w:rFonts w:ascii="Calibri" w:hAnsi="Calibri" w:cs="Calibri"/>
          <w:sz w:val="24"/>
          <w:szCs w:val="24"/>
        </w:rPr>
        <w:t xml:space="preserve"> https://www.funduszeeuropejskie.gov.pl/strony/o-funduszach/fundusze-2021-2027/prawo-i-dokumenty/zasady-komunikacji-fe/#Podr%C4%99cznik%20informacji%20i%20promocji</w:t>
      </w:r>
    </w:p>
  </w:footnote>
  <w:footnote w:id="19">
    <w:p w14:paraId="77008D03" w14:textId="310431CE" w:rsidR="005765A1" w:rsidRDefault="005765A1">
      <w:pPr>
        <w:pStyle w:val="Tekstprzypisudolnego"/>
      </w:pPr>
      <w:r w:rsidRPr="00360B23">
        <w:rPr>
          <w:rStyle w:val="Odwoanieprzypisudolnego"/>
          <w:rFonts w:asciiTheme="minorHAnsi" w:hAnsiTheme="minorHAnsi" w:cstheme="minorHAnsi"/>
          <w:sz w:val="24"/>
          <w:szCs w:val="24"/>
        </w:rPr>
        <w:footnoteRef/>
      </w:r>
      <w:r w:rsidRPr="00360B23">
        <w:rPr>
          <w:rFonts w:asciiTheme="minorHAnsi" w:hAnsiTheme="minorHAnsi" w:cstheme="minorHAnsi"/>
          <w:sz w:val="24"/>
          <w:szCs w:val="24"/>
        </w:rPr>
        <w:t xml:space="preserve"> </w:t>
      </w:r>
      <w:r w:rsidRPr="004372AC">
        <w:rPr>
          <w:rFonts w:ascii="Calibri" w:hAnsi="Calibri" w:cs="Calibri"/>
          <w:sz w:val="24"/>
          <w:szCs w:val="24"/>
        </w:rPr>
        <w:t>Całkowity koszt projektu obejmuje koszty kwalifikowalne i niekwalifikowalne. Koszt projektu należy przeliczyć według kursu Europejskiego Banku Centralnego z przedostatniego dnia pracy Komisji Europejskiej w miesiącu poprzedzającym miesiąc podpisana umowy o dofinansowaniu.</w:t>
      </w:r>
    </w:p>
  </w:footnote>
  <w:footnote w:id="20">
    <w:p w14:paraId="39DEE41E" w14:textId="670229F3" w:rsidR="005765A1" w:rsidRPr="00360B23" w:rsidRDefault="005765A1">
      <w:pPr>
        <w:pStyle w:val="Tekstprzypisudolnego"/>
        <w:rPr>
          <w:rFonts w:asciiTheme="minorHAnsi" w:hAnsiTheme="minorHAnsi" w:cstheme="minorHAnsi"/>
          <w:sz w:val="24"/>
          <w:szCs w:val="24"/>
        </w:rPr>
      </w:pPr>
      <w:r w:rsidRPr="00360B23">
        <w:rPr>
          <w:rStyle w:val="Odwoanieprzypisudolnego"/>
          <w:rFonts w:asciiTheme="minorHAnsi" w:hAnsiTheme="minorHAnsi" w:cstheme="minorHAnsi"/>
          <w:sz w:val="24"/>
          <w:szCs w:val="24"/>
        </w:rPr>
        <w:footnoteRef/>
      </w:r>
      <w:r w:rsidRPr="00360B23">
        <w:rPr>
          <w:rFonts w:asciiTheme="minorHAnsi" w:hAnsiTheme="minorHAnsi" w:cstheme="minorHAnsi"/>
          <w:sz w:val="24"/>
          <w:szCs w:val="24"/>
        </w:rPr>
        <w:t xml:space="preserve"> </w:t>
      </w:r>
      <w:r w:rsidRPr="0092353D">
        <w:rPr>
          <w:rFonts w:asciiTheme="minorHAnsi" w:hAnsiTheme="minorHAnsi" w:cstheme="minorHAnsi"/>
          <w:sz w:val="24"/>
          <w:szCs w:val="24"/>
        </w:rPr>
        <w:t>Jeżeli Beneficjent nie posiada takiego profilu, musi go założyć (przynajmniej jeden profil).</w:t>
      </w:r>
    </w:p>
  </w:footnote>
  <w:footnote w:id="21">
    <w:p w14:paraId="3B9B702E" w14:textId="77777777" w:rsidR="005765A1" w:rsidRPr="00197511" w:rsidRDefault="005765A1" w:rsidP="00737D83">
      <w:pPr>
        <w:pStyle w:val="Tekstprzypisudolnego"/>
        <w:rPr>
          <w:rFonts w:ascii="Calibri" w:hAnsi="Calibri" w:cs="Calibri"/>
          <w:sz w:val="24"/>
          <w:szCs w:val="24"/>
        </w:rPr>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Projekt, który wnosi znaczący wkład w osiąganie celów programu i który podlega szczególnym środkom dotyczącym monitorowania i komunikacji.</w:t>
      </w:r>
    </w:p>
  </w:footnote>
  <w:footnote w:id="22">
    <w:p w14:paraId="552B63AF" w14:textId="77777777" w:rsidR="005765A1" w:rsidRPr="0016732E" w:rsidRDefault="005765A1" w:rsidP="00737D83">
      <w:pPr>
        <w:pStyle w:val="Tekstprzypisudolnego"/>
        <w:rPr>
          <w:rFonts w:ascii="Calibri" w:hAnsi="Calibri" w:cs="Calibri"/>
          <w:sz w:val="18"/>
          <w:szCs w:val="18"/>
        </w:rPr>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umowy o dofinansowanie.</w:t>
      </w:r>
    </w:p>
  </w:footnote>
  <w:footnote w:id="23">
    <w:p w14:paraId="7C9C1BA5" w14:textId="77777777" w:rsidR="005765A1" w:rsidRPr="00197511" w:rsidRDefault="005765A1" w:rsidP="00737D83">
      <w:pPr>
        <w:pStyle w:val="Tekstprzypisudolnego"/>
        <w:rPr>
          <w:rFonts w:ascii="Calibri" w:hAnsi="Calibri" w:cs="Calibri"/>
          <w:sz w:val="24"/>
          <w:szCs w:val="24"/>
        </w:rPr>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umowy o dofinansowaniu.</w:t>
      </w:r>
    </w:p>
  </w:footnote>
  <w:footnote w:id="24">
    <w:p w14:paraId="0BDD7870" w14:textId="77777777" w:rsidR="005765A1" w:rsidRPr="00197511" w:rsidRDefault="005765A1" w:rsidP="00737D83">
      <w:pPr>
        <w:pStyle w:val="Tekstprzypisudolnego"/>
        <w:rPr>
          <w:rFonts w:ascii="Calibri" w:hAnsi="Calibri" w:cs="Calibri"/>
          <w:sz w:val="24"/>
          <w:szCs w:val="24"/>
        </w:rPr>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Wydarzenia otwierające/kończące realizację projektu lub związane z rozpoczęciem/realizacją/zakończeniem ważnego etapu projektu.</w:t>
      </w:r>
    </w:p>
  </w:footnote>
  <w:footnote w:id="25">
    <w:p w14:paraId="4A621EF4" w14:textId="77777777" w:rsidR="005765A1" w:rsidRPr="00E1662F" w:rsidRDefault="005765A1" w:rsidP="00737D83">
      <w:pPr>
        <w:pStyle w:val="Tekstprzypisudolnego"/>
        <w:rPr>
          <w:sz w:val="18"/>
          <w:szCs w:val="18"/>
        </w:rPr>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26">
    <w:p w14:paraId="314A4E4F" w14:textId="77777777" w:rsidR="005765A1" w:rsidRPr="00197511" w:rsidRDefault="005765A1" w:rsidP="00737D83">
      <w:pPr>
        <w:pStyle w:val="Tekstprzypisudolnego"/>
        <w:rPr>
          <w:rFonts w:ascii="Calibri" w:hAnsi="Calibri" w:cs="Calibri"/>
          <w:sz w:val="24"/>
          <w:szCs w:val="24"/>
        </w:rPr>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Zgodnie z art. 49 ust. 3 i 5 rozporządzenia ogólnego.</w:t>
      </w:r>
    </w:p>
  </w:footnote>
  <w:footnote w:id="27">
    <w:p w14:paraId="0AAAF41C" w14:textId="77777777" w:rsidR="005765A1" w:rsidRPr="00B93A5E" w:rsidRDefault="005765A1">
      <w:pPr>
        <w:pStyle w:val="Tekstprzypisudolnego"/>
        <w:rPr>
          <w:rFonts w:ascii="Calibri" w:hAnsi="Calibri" w:cs="Calibri"/>
          <w:sz w:val="16"/>
          <w:szCs w:val="16"/>
        </w:rPr>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Zgodnie z zapisami art. 62 ustawy wdrożeniowej.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ACE02" w14:textId="2161CACC" w:rsidR="005765A1" w:rsidRPr="009F4CDA" w:rsidRDefault="005765A1" w:rsidP="0058295D">
    <w:pPr>
      <w:autoSpaceDE w:val="0"/>
      <w:autoSpaceDN w:val="0"/>
      <w:spacing w:after="0" w:line="240" w:lineRule="auto"/>
      <w:jc w:val="right"/>
      <w:rPr>
        <w:i/>
        <w:iCs/>
        <w:sz w:val="24"/>
        <w:szCs w:val="24"/>
      </w:rPr>
    </w:pPr>
    <w:r w:rsidRPr="009F4CDA">
      <w:rPr>
        <w:b/>
        <w:bCs/>
        <w:i/>
        <w:iCs/>
        <w:sz w:val="24"/>
        <w:szCs w:val="24"/>
      </w:rPr>
      <w:t xml:space="preserve">Załącznik nr </w:t>
    </w:r>
    <w:r w:rsidR="004B7009">
      <w:rPr>
        <w:bCs/>
        <w:i/>
        <w:iCs/>
        <w:sz w:val="24"/>
        <w:szCs w:val="24"/>
      </w:rPr>
      <w:t xml:space="preserve">7 </w:t>
    </w:r>
    <w:r w:rsidRPr="009F4CDA">
      <w:rPr>
        <w:i/>
        <w:iCs/>
        <w:sz w:val="24"/>
        <w:szCs w:val="24"/>
      </w:rPr>
      <w:t xml:space="preserve">do </w:t>
    </w:r>
    <w:r w:rsidRPr="009F4CDA">
      <w:rPr>
        <w:i/>
        <w:iCs/>
        <w:sz w:val="24"/>
        <w:szCs w:val="24"/>
        <w:u w:val="single"/>
      </w:rPr>
      <w:t xml:space="preserve">REGULAMINU WYBORU PROJEKTÓW </w:t>
    </w:r>
    <w:r w:rsidRPr="009F4CDA">
      <w:rPr>
        <w:i/>
        <w:iCs/>
        <w:sz w:val="24"/>
        <w:szCs w:val="24"/>
      </w:rPr>
      <w:t>dotyczącego projektów złożonych w ramach: Działania 1.</w:t>
    </w:r>
    <w:r>
      <w:rPr>
        <w:i/>
        <w:iCs/>
        <w:sz w:val="24"/>
        <w:szCs w:val="24"/>
      </w:rPr>
      <w:t>3 Infrastruktura B+R organizacji badawczych</w:t>
    </w:r>
    <w:r w:rsidRPr="009F4CDA">
      <w:rPr>
        <w:i/>
        <w:iCs/>
        <w:sz w:val="24"/>
        <w:szCs w:val="24"/>
      </w:rPr>
      <w:t xml:space="preserve">, </w:t>
    </w:r>
  </w:p>
  <w:p w14:paraId="4ACDF5E6" w14:textId="77777777" w:rsidR="005765A1" w:rsidRPr="009F4CDA" w:rsidRDefault="005765A1" w:rsidP="0058295D">
    <w:pPr>
      <w:autoSpaceDE w:val="0"/>
      <w:autoSpaceDN w:val="0"/>
      <w:spacing w:after="0" w:line="240" w:lineRule="auto"/>
      <w:jc w:val="right"/>
      <w:rPr>
        <w:i/>
        <w:iCs/>
        <w:sz w:val="24"/>
        <w:szCs w:val="24"/>
      </w:rPr>
    </w:pPr>
    <w:r w:rsidRPr="009F4CDA">
      <w:rPr>
        <w:i/>
        <w:iCs/>
        <w:sz w:val="24"/>
        <w:szCs w:val="24"/>
      </w:rPr>
      <w:t xml:space="preserve">Priorytetu </w:t>
    </w:r>
    <w:r w:rsidRPr="009F4CDA">
      <w:rPr>
        <w:rFonts w:cs="Calibri"/>
        <w:i/>
        <w:iCs/>
        <w:sz w:val="24"/>
        <w:szCs w:val="24"/>
      </w:rPr>
      <w:t>1 Fundusze Europejskie na rzecz wzrostu innowacyjności i konkurencyjności opolskiego</w:t>
    </w:r>
    <w:r w:rsidRPr="009F4CDA">
      <w:rPr>
        <w:i/>
        <w:iCs/>
        <w:sz w:val="24"/>
        <w:szCs w:val="24"/>
      </w:rPr>
      <w:t>, FEO 2021-2027,</w:t>
    </w:r>
  </w:p>
  <w:p w14:paraId="5A5F43DB" w14:textId="145C9D9C" w:rsidR="005765A1" w:rsidRPr="00E00503" w:rsidRDefault="005765A1" w:rsidP="0058295D">
    <w:pPr>
      <w:pStyle w:val="Nagwek"/>
      <w:jc w:val="right"/>
      <w:rPr>
        <w:i/>
        <w:iCs/>
      </w:rPr>
    </w:pPr>
    <w:r w:rsidRPr="009F4CDA">
      <w:rPr>
        <w:rFonts w:ascii="Calibri" w:eastAsia="Calibri" w:hAnsi="Calibri"/>
        <w:i/>
        <w:iCs/>
        <w:lang w:eastAsia="en-US"/>
      </w:rPr>
      <w:t xml:space="preserve">Nabór I, </w:t>
    </w:r>
    <w:r w:rsidR="004B7009">
      <w:rPr>
        <w:rFonts w:ascii="Calibri" w:eastAsia="Calibri" w:hAnsi="Calibri"/>
        <w:i/>
        <w:iCs/>
        <w:lang w:eastAsia="en-US"/>
      </w:rPr>
      <w:t>Marzec</w:t>
    </w:r>
    <w:r>
      <w:rPr>
        <w:rFonts w:ascii="Calibri" w:eastAsia="Calibri" w:hAnsi="Calibri"/>
        <w:i/>
        <w:iCs/>
        <w:lang w:eastAsia="en-US"/>
      </w:rPr>
      <w:t xml:space="preserve"> </w:t>
    </w:r>
    <w:r w:rsidRPr="009F4CDA">
      <w:rPr>
        <w:rFonts w:ascii="Calibri" w:eastAsia="Calibri" w:hAnsi="Calibri"/>
        <w:i/>
        <w:iCs/>
        <w:lang w:eastAsia="en-US"/>
      </w:rPr>
      <w:t>202</w:t>
    </w:r>
    <w:r>
      <w:rPr>
        <w:rFonts w:ascii="Calibri" w:eastAsia="Calibri" w:hAnsi="Calibri"/>
        <w:i/>
        <w:iCs/>
        <w:lang w:eastAsia="en-US"/>
      </w:rPr>
      <w:t>5</w:t>
    </w:r>
    <w:r w:rsidRPr="00E00503">
      <w:rPr>
        <w:rFonts w:ascii="Calibri" w:eastAsia="Calibri" w:hAnsi="Calibri"/>
        <w:i/>
        <w:iCs/>
        <w:lang w:eastAsia="en-US"/>
      </w:rPr>
      <w:t xml:space="preserve"> </w:t>
    </w:r>
    <w:r w:rsidRPr="009F4CDA">
      <w:rPr>
        <w:rFonts w:ascii="Calibri" w:eastAsia="Calibri" w:hAnsi="Calibri"/>
        <w:i/>
        <w:iCs/>
        <w:lang w:eastAsia="en-US"/>
      </w:rPr>
      <w:t>r.</w:t>
    </w:r>
  </w:p>
  <w:p w14:paraId="13BB1775" w14:textId="77777777" w:rsidR="005765A1" w:rsidRPr="00E00503" w:rsidRDefault="005765A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6"/>
      <w:numFmt w:val="decimal"/>
      <w:lvlText w:val="%1."/>
      <w:lvlJc w:val="left"/>
      <w:pPr>
        <w:tabs>
          <w:tab w:val="num" w:pos="0"/>
        </w:tabs>
        <w:ind w:left="786" w:hanging="360"/>
      </w:pPr>
      <w:rPr>
        <w:rFonts w:ascii="Calibri" w:hAnsi="Calibri"/>
        <w:b w:val="0"/>
        <w:color w:val="auto"/>
        <w:sz w:val="22"/>
        <w:szCs w:val="22"/>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rPr>
        <w:b w:val="0"/>
        <w:i w:val="0"/>
        <w:color w:val="000000"/>
      </w:rPr>
    </w:lvl>
  </w:abstractNum>
  <w:abstractNum w:abstractNumId="2" w15:restartNumberingAfterBreak="0">
    <w:nsid w:val="00000005"/>
    <w:multiLevelType w:val="singleLevel"/>
    <w:tmpl w:val="00000005"/>
    <w:name w:val="WW8Num5"/>
    <w:lvl w:ilvl="0">
      <w:start w:val="1"/>
      <w:numFmt w:val="decimal"/>
      <w:lvlText w:val="%1)"/>
      <w:lvlJc w:val="left"/>
      <w:pPr>
        <w:tabs>
          <w:tab w:val="num" w:pos="502"/>
        </w:tabs>
        <w:ind w:left="502" w:hanging="360"/>
      </w:pPr>
      <w:rPr>
        <w:b w:val="0"/>
        <w:color w:val="auto"/>
      </w:rPr>
    </w:lvl>
  </w:abstractNum>
  <w:abstractNum w:abstractNumId="3" w15:restartNumberingAfterBreak="0">
    <w:nsid w:val="00000006"/>
    <w:multiLevelType w:val="multilevel"/>
    <w:tmpl w:val="1A4ADFEA"/>
    <w:name w:val="WW8Num6"/>
    <w:lvl w:ilvl="0">
      <w:start w:val="1"/>
      <w:numFmt w:val="decimal"/>
      <w:lvlText w:val="%1."/>
      <w:lvlJc w:val="left"/>
      <w:pPr>
        <w:tabs>
          <w:tab w:val="num" w:pos="757"/>
        </w:tabs>
        <w:ind w:left="757" w:hanging="397"/>
      </w:pPr>
    </w:lvl>
    <w:lvl w:ilvl="1">
      <w:start w:val="1"/>
      <w:numFmt w:val="decimal"/>
      <w:lvlText w:val="%2)"/>
      <w:lvlJc w:val="left"/>
      <w:pPr>
        <w:tabs>
          <w:tab w:val="num" w:pos="786"/>
        </w:tabs>
        <w:ind w:left="786" w:hanging="360"/>
      </w:pPr>
      <w:rPr>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00000007"/>
    <w:name w:val="WW8Num7"/>
    <w:lvl w:ilvl="0">
      <w:start w:val="2"/>
      <w:numFmt w:val="decimal"/>
      <w:lvlText w:val="%1."/>
      <w:lvlJc w:val="left"/>
      <w:pPr>
        <w:tabs>
          <w:tab w:val="num" w:pos="1440"/>
        </w:tabs>
        <w:ind w:left="1440" w:hanging="360"/>
      </w:pPr>
    </w:lvl>
    <w:lvl w:ilvl="1">
      <w:start w:val="2"/>
      <w:numFmt w:val="decimal"/>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5" w15:restartNumberingAfterBreak="0">
    <w:nsid w:val="00000008"/>
    <w:multiLevelType w:val="singleLevel"/>
    <w:tmpl w:val="00000008"/>
    <w:name w:val="WW8Num9"/>
    <w:lvl w:ilvl="0">
      <w:start w:val="1"/>
      <w:numFmt w:val="decimal"/>
      <w:lvlText w:val="%1)"/>
      <w:lvlJc w:val="left"/>
      <w:pPr>
        <w:tabs>
          <w:tab w:val="num" w:pos="2700"/>
        </w:tabs>
        <w:ind w:left="2700" w:hanging="360"/>
      </w:pPr>
    </w:lvl>
  </w:abstractNum>
  <w:abstractNum w:abstractNumId="6" w15:restartNumberingAfterBreak="0">
    <w:nsid w:val="0000000B"/>
    <w:multiLevelType w:val="singleLevel"/>
    <w:tmpl w:val="0000000B"/>
    <w:name w:val="WW8Num11"/>
    <w:lvl w:ilvl="0">
      <w:start w:val="1"/>
      <w:numFmt w:val="decimal"/>
      <w:lvlText w:val="%1."/>
      <w:lvlJc w:val="left"/>
      <w:pPr>
        <w:tabs>
          <w:tab w:val="num" w:pos="757"/>
        </w:tabs>
        <w:ind w:left="757" w:hanging="397"/>
      </w:pPr>
      <w:rPr>
        <w:b w:val="0"/>
        <w:color w:val="auto"/>
      </w:rPr>
    </w:lvl>
  </w:abstractNum>
  <w:abstractNum w:abstractNumId="7" w15:restartNumberingAfterBreak="0">
    <w:nsid w:val="0000000D"/>
    <w:multiLevelType w:val="multilevel"/>
    <w:tmpl w:val="0000000D"/>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8" w15:restartNumberingAfterBreak="0">
    <w:nsid w:val="0000000E"/>
    <w:multiLevelType w:val="multilevel"/>
    <w:tmpl w:val="2BA6D25C"/>
    <w:name w:val="WW8Num14"/>
    <w:lvl w:ilvl="0">
      <w:start w:val="1"/>
      <w:numFmt w:val="decimal"/>
      <w:lvlText w:val="%1)"/>
      <w:lvlJc w:val="left"/>
      <w:pPr>
        <w:tabs>
          <w:tab w:val="num" w:pos="720"/>
        </w:tabs>
        <w:ind w:left="720" w:hanging="360"/>
      </w:p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9" w15:restartNumberingAfterBreak="0">
    <w:nsid w:val="0000000F"/>
    <w:multiLevelType w:val="multilevel"/>
    <w:tmpl w:val="D6DC3A60"/>
    <w:name w:val="WW8Num15"/>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377"/>
        </w:tabs>
        <w:ind w:left="2377" w:hanging="397"/>
      </w:pPr>
    </w:lvl>
    <w:lvl w:ilvl="3">
      <w:start w:val="1"/>
      <w:numFmt w:val="decimal"/>
      <w:lvlText w:val="%4."/>
      <w:lvlJc w:val="left"/>
      <w:pPr>
        <w:tabs>
          <w:tab w:val="num" w:pos="2880"/>
        </w:tabs>
        <w:ind w:left="2880" w:hanging="360"/>
      </w:pPr>
      <w:rPr>
        <w:color w:val="auto"/>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17"/>
    <w:multiLevelType w:val="multilevel"/>
    <w:tmpl w:val="6674C8A4"/>
    <w:lvl w:ilvl="0">
      <w:start w:val="13"/>
      <w:numFmt w:val="decimal"/>
      <w:lvlText w:val="%1."/>
      <w:lvlJc w:val="left"/>
      <w:pPr>
        <w:tabs>
          <w:tab w:val="num" w:pos="360"/>
        </w:tabs>
        <w:ind w:left="360" w:hanging="360"/>
      </w:pPr>
      <w:rPr>
        <w:rFonts w:hint="default"/>
        <w:b w:val="0"/>
        <w:bCs w:val="0"/>
        <w:i w:val="0"/>
      </w:rPr>
    </w:lvl>
    <w:lvl w:ilvl="1">
      <w:start w:val="1"/>
      <w:numFmt w:val="lowerLetter"/>
      <w:lvlText w:val="%2)"/>
      <w:lvlJc w:val="left"/>
      <w:pPr>
        <w:tabs>
          <w:tab w:val="num" w:pos="680"/>
        </w:tabs>
        <w:ind w:left="680" w:hanging="323"/>
      </w:pPr>
      <w:rPr>
        <w:rFonts w:ascii="Calibri" w:eastAsia="Times New Roman" w:hAnsi="Calibri" w:cs="Times New Roman"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12" w15:restartNumberingAfterBreak="0">
    <w:nsid w:val="00000019"/>
    <w:multiLevelType w:val="singleLevel"/>
    <w:tmpl w:val="00000019"/>
    <w:name w:val="WW8Num30"/>
    <w:lvl w:ilvl="0">
      <w:start w:val="1"/>
      <w:numFmt w:val="decimal"/>
      <w:lvlText w:val="%1)"/>
      <w:lvlJc w:val="left"/>
      <w:pPr>
        <w:tabs>
          <w:tab w:val="num" w:pos="757"/>
        </w:tabs>
        <w:ind w:left="757" w:hanging="360"/>
      </w:pPr>
    </w:lvl>
  </w:abstractNum>
  <w:abstractNum w:abstractNumId="13" w15:restartNumberingAfterBreak="0">
    <w:nsid w:val="0000001B"/>
    <w:multiLevelType w:val="singleLevel"/>
    <w:tmpl w:val="0000001B"/>
    <w:name w:val="WW8Num23"/>
    <w:lvl w:ilvl="0">
      <w:start w:val="1"/>
      <w:numFmt w:val="lowerLetter"/>
      <w:lvlText w:val="%1)"/>
      <w:lvlJc w:val="left"/>
      <w:pPr>
        <w:tabs>
          <w:tab w:val="num" w:pos="0"/>
        </w:tabs>
        <w:ind w:left="1080" w:hanging="360"/>
      </w:pPr>
    </w:lvl>
  </w:abstractNum>
  <w:abstractNum w:abstractNumId="14" w15:restartNumberingAfterBreak="0">
    <w:nsid w:val="0000001E"/>
    <w:multiLevelType w:val="multilevel"/>
    <w:tmpl w:val="0000001E"/>
    <w:name w:val="WW8Num39"/>
    <w:lvl w:ilvl="0">
      <w:start w:val="1"/>
      <w:numFmt w:val="decimal"/>
      <w:lvlText w:val="%1."/>
      <w:lvlJc w:val="left"/>
      <w:pPr>
        <w:tabs>
          <w:tab w:val="num" w:pos="757"/>
        </w:tabs>
        <w:ind w:left="757" w:hanging="397"/>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1F"/>
    <w:multiLevelType w:val="multilevel"/>
    <w:tmpl w:val="1A5240D4"/>
    <w:lvl w:ilvl="0">
      <w:start w:val="1"/>
      <w:numFmt w:val="decimal"/>
      <w:lvlText w:val="%1."/>
      <w:lvlJc w:val="left"/>
      <w:pPr>
        <w:ind w:left="786"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00000022"/>
    <w:multiLevelType w:val="multilevel"/>
    <w:tmpl w:val="00000022"/>
    <w:name w:val="WW8Num34"/>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7" w15:restartNumberingAfterBreak="0">
    <w:nsid w:val="00000023"/>
    <w:multiLevelType w:val="singleLevel"/>
    <w:tmpl w:val="00000023"/>
    <w:name w:val="WW8Num35"/>
    <w:lvl w:ilvl="0">
      <w:start w:val="1"/>
      <w:numFmt w:val="decimal"/>
      <w:lvlText w:val="%1."/>
      <w:lvlJc w:val="left"/>
      <w:pPr>
        <w:tabs>
          <w:tab w:val="num" w:pos="1440"/>
        </w:tabs>
        <w:ind w:left="1440" w:hanging="360"/>
      </w:pPr>
    </w:lvl>
  </w:abstractNum>
  <w:abstractNum w:abstractNumId="18" w15:restartNumberingAfterBreak="0">
    <w:nsid w:val="0000002E"/>
    <w:multiLevelType w:val="singleLevel"/>
    <w:tmpl w:val="ED08159C"/>
    <w:name w:val="WW8Num46"/>
    <w:lvl w:ilvl="0">
      <w:start w:val="3"/>
      <w:numFmt w:val="decimal"/>
      <w:lvlText w:val="%1."/>
      <w:lvlJc w:val="left"/>
      <w:pPr>
        <w:tabs>
          <w:tab w:val="num" w:pos="360"/>
        </w:tabs>
        <w:ind w:left="360" w:hanging="360"/>
      </w:pPr>
      <w:rPr>
        <w:rFonts w:hint="default"/>
        <w:i w:val="0"/>
      </w:rPr>
    </w:lvl>
  </w:abstractNum>
  <w:abstractNum w:abstractNumId="19" w15:restartNumberingAfterBreak="0">
    <w:nsid w:val="00000031"/>
    <w:multiLevelType w:val="multilevel"/>
    <w:tmpl w:val="00000031"/>
    <w:name w:val="WW8Num49"/>
    <w:lvl w:ilvl="0">
      <w:start w:val="1"/>
      <w:numFmt w:val="decimal"/>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0" w15:restartNumberingAfterBreak="0">
    <w:nsid w:val="00445336"/>
    <w:multiLevelType w:val="hybridMultilevel"/>
    <w:tmpl w:val="BB3449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0711375"/>
    <w:multiLevelType w:val="hybridMultilevel"/>
    <w:tmpl w:val="41EC7B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0EF118E"/>
    <w:multiLevelType w:val="hybridMultilevel"/>
    <w:tmpl w:val="FE047346"/>
    <w:lvl w:ilvl="0" w:tplc="37F039B8">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023900BD"/>
    <w:multiLevelType w:val="hybridMultilevel"/>
    <w:tmpl w:val="DAE65366"/>
    <w:lvl w:ilvl="0" w:tplc="C1DE13F6">
      <w:start w:val="1"/>
      <w:numFmt w:val="decimal"/>
      <w:lvlText w:val="%1)"/>
      <w:lvlJc w:val="left"/>
      <w:pPr>
        <w:tabs>
          <w:tab w:val="num" w:pos="720"/>
        </w:tabs>
        <w:ind w:left="720" w:hanging="360"/>
      </w:pPr>
      <w:rPr>
        <w:rFonts w:hint="default"/>
        <w:b w:val="0"/>
        <w:i w:val="0"/>
        <w:strike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026C1B54"/>
    <w:multiLevelType w:val="hybridMultilevel"/>
    <w:tmpl w:val="F3EADD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2C45746"/>
    <w:multiLevelType w:val="hybridMultilevel"/>
    <w:tmpl w:val="CFCA316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02FC283E"/>
    <w:multiLevelType w:val="hybridMultilevel"/>
    <w:tmpl w:val="381E58E0"/>
    <w:lvl w:ilvl="0" w:tplc="1CEAC14E">
      <w:start w:val="15"/>
      <w:numFmt w:val="decimal"/>
      <w:lvlText w:val="%1."/>
      <w:lvlJc w:val="left"/>
      <w:pPr>
        <w:tabs>
          <w:tab w:val="num" w:pos="2340"/>
        </w:tabs>
        <w:ind w:left="234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34F2C98"/>
    <w:multiLevelType w:val="multilevel"/>
    <w:tmpl w:val="3A52D2C6"/>
    <w:lvl w:ilvl="0">
      <w:start w:val="11"/>
      <w:numFmt w:val="decimal"/>
      <w:lvlText w:val="%1."/>
      <w:lvlJc w:val="left"/>
      <w:pPr>
        <w:ind w:left="786" w:hanging="360"/>
      </w:pPr>
      <w:rPr>
        <w:rFonts w:hint="default"/>
        <w:b w:val="0"/>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03BF6205"/>
    <w:multiLevelType w:val="hybridMultilevel"/>
    <w:tmpl w:val="36EA3D72"/>
    <w:lvl w:ilvl="0" w:tplc="61768B70">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4684257"/>
    <w:multiLevelType w:val="hybridMultilevel"/>
    <w:tmpl w:val="97ECB9D0"/>
    <w:lvl w:ilvl="0" w:tplc="FFFFFFFF">
      <w:start w:val="1"/>
      <w:numFmt w:val="decimal"/>
      <w:lvlText w:val="%1."/>
      <w:lvlJc w:val="left"/>
      <w:pPr>
        <w:tabs>
          <w:tab w:val="num" w:pos="3060"/>
        </w:tabs>
        <w:ind w:left="3060" w:hanging="360"/>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04707D54"/>
    <w:multiLevelType w:val="hybridMultilevel"/>
    <w:tmpl w:val="A38E1E3E"/>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04C226C5"/>
    <w:multiLevelType w:val="hybridMultilevel"/>
    <w:tmpl w:val="01240C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4E21351"/>
    <w:multiLevelType w:val="hybridMultilevel"/>
    <w:tmpl w:val="94863D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EB567F"/>
    <w:multiLevelType w:val="hybridMultilevel"/>
    <w:tmpl w:val="2EDE49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5AA70C4"/>
    <w:multiLevelType w:val="hybridMultilevel"/>
    <w:tmpl w:val="D08AFCD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05B92C7B"/>
    <w:multiLevelType w:val="hybridMultilevel"/>
    <w:tmpl w:val="51A21D48"/>
    <w:lvl w:ilvl="0" w:tplc="BE8EFCAA">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5CC1AFC"/>
    <w:multiLevelType w:val="hybridMultilevel"/>
    <w:tmpl w:val="65C476DE"/>
    <w:lvl w:ilvl="0" w:tplc="2976EFBA">
      <w:start w:val="1"/>
      <w:numFmt w:val="decimal"/>
      <w:lvlText w:val="%1."/>
      <w:lvlJc w:val="left"/>
      <w:pPr>
        <w:ind w:left="1080" w:hanging="360"/>
      </w:pPr>
    </w:lvl>
    <w:lvl w:ilvl="1" w:tplc="4314E9DA">
      <w:start w:val="1"/>
      <w:numFmt w:val="decimal"/>
      <w:lvlText w:val="%2."/>
      <w:lvlJc w:val="left"/>
      <w:pPr>
        <w:ind w:left="1080" w:hanging="360"/>
      </w:pPr>
    </w:lvl>
    <w:lvl w:ilvl="2" w:tplc="0FCC4F22">
      <w:start w:val="1"/>
      <w:numFmt w:val="decimal"/>
      <w:lvlText w:val="%3."/>
      <w:lvlJc w:val="left"/>
      <w:pPr>
        <w:ind w:left="1080" w:hanging="360"/>
      </w:pPr>
    </w:lvl>
    <w:lvl w:ilvl="3" w:tplc="6316A94E">
      <w:start w:val="1"/>
      <w:numFmt w:val="decimal"/>
      <w:lvlText w:val="%4."/>
      <w:lvlJc w:val="left"/>
      <w:pPr>
        <w:ind w:left="1080" w:hanging="360"/>
      </w:pPr>
    </w:lvl>
    <w:lvl w:ilvl="4" w:tplc="8FB2329C">
      <w:start w:val="1"/>
      <w:numFmt w:val="decimal"/>
      <w:lvlText w:val="%5."/>
      <w:lvlJc w:val="left"/>
      <w:pPr>
        <w:ind w:left="1080" w:hanging="360"/>
      </w:pPr>
    </w:lvl>
    <w:lvl w:ilvl="5" w:tplc="93AA8064">
      <w:start w:val="1"/>
      <w:numFmt w:val="decimal"/>
      <w:lvlText w:val="%6)"/>
      <w:lvlJc w:val="left"/>
      <w:pPr>
        <w:ind w:left="1440" w:hanging="360"/>
      </w:pPr>
    </w:lvl>
    <w:lvl w:ilvl="6" w:tplc="4A7C0562">
      <w:start w:val="1"/>
      <w:numFmt w:val="decimal"/>
      <w:lvlText w:val="%7."/>
      <w:lvlJc w:val="left"/>
      <w:pPr>
        <w:ind w:left="1080" w:hanging="360"/>
      </w:pPr>
    </w:lvl>
    <w:lvl w:ilvl="7" w:tplc="D59A0CFC">
      <w:start w:val="1"/>
      <w:numFmt w:val="decimal"/>
      <w:lvlText w:val="%8."/>
      <w:lvlJc w:val="left"/>
      <w:pPr>
        <w:ind w:left="1080" w:hanging="360"/>
      </w:pPr>
    </w:lvl>
    <w:lvl w:ilvl="8" w:tplc="79F2D36C">
      <w:start w:val="1"/>
      <w:numFmt w:val="decimal"/>
      <w:lvlText w:val="%9."/>
      <w:lvlJc w:val="left"/>
      <w:pPr>
        <w:ind w:left="1080" w:hanging="360"/>
      </w:pPr>
    </w:lvl>
  </w:abstractNum>
  <w:abstractNum w:abstractNumId="37" w15:restartNumberingAfterBreak="0">
    <w:nsid w:val="06620889"/>
    <w:multiLevelType w:val="hybridMultilevel"/>
    <w:tmpl w:val="41DE4F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6CD0F31"/>
    <w:multiLevelType w:val="hybridMultilevel"/>
    <w:tmpl w:val="F84AF312"/>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06FC102F"/>
    <w:multiLevelType w:val="hybridMultilevel"/>
    <w:tmpl w:val="1CDA54B4"/>
    <w:lvl w:ilvl="0" w:tplc="E0B8A578">
      <w:start w:val="1"/>
      <w:numFmt w:val="decimal"/>
      <w:lvlText w:val="%1)"/>
      <w:lvlJc w:val="left"/>
      <w:pPr>
        <w:ind w:left="1440" w:hanging="360"/>
      </w:pPr>
    </w:lvl>
    <w:lvl w:ilvl="1" w:tplc="5E207554">
      <w:start w:val="1"/>
      <w:numFmt w:val="decimal"/>
      <w:lvlText w:val="%2)"/>
      <w:lvlJc w:val="left"/>
      <w:pPr>
        <w:ind w:left="1440" w:hanging="360"/>
      </w:pPr>
    </w:lvl>
    <w:lvl w:ilvl="2" w:tplc="84E8491A">
      <w:start w:val="1"/>
      <w:numFmt w:val="decimal"/>
      <w:lvlText w:val="%3)"/>
      <w:lvlJc w:val="left"/>
      <w:pPr>
        <w:ind w:left="1440" w:hanging="360"/>
      </w:pPr>
    </w:lvl>
    <w:lvl w:ilvl="3" w:tplc="E9AACE7A">
      <w:start w:val="1"/>
      <w:numFmt w:val="decimal"/>
      <w:lvlText w:val="%4)"/>
      <w:lvlJc w:val="left"/>
      <w:pPr>
        <w:ind w:left="1440" w:hanging="360"/>
      </w:pPr>
    </w:lvl>
    <w:lvl w:ilvl="4" w:tplc="B7223898">
      <w:start w:val="1"/>
      <w:numFmt w:val="decimal"/>
      <w:lvlText w:val="%5)"/>
      <w:lvlJc w:val="left"/>
      <w:pPr>
        <w:ind w:left="1440" w:hanging="360"/>
      </w:pPr>
    </w:lvl>
    <w:lvl w:ilvl="5" w:tplc="881863CC">
      <w:start w:val="1"/>
      <w:numFmt w:val="decimal"/>
      <w:lvlText w:val="%6)"/>
      <w:lvlJc w:val="left"/>
      <w:pPr>
        <w:ind w:left="1440" w:hanging="360"/>
      </w:pPr>
    </w:lvl>
    <w:lvl w:ilvl="6" w:tplc="EDCEBE82">
      <w:start w:val="1"/>
      <w:numFmt w:val="decimal"/>
      <w:lvlText w:val="%7)"/>
      <w:lvlJc w:val="left"/>
      <w:pPr>
        <w:ind w:left="1440" w:hanging="360"/>
      </w:pPr>
    </w:lvl>
    <w:lvl w:ilvl="7" w:tplc="2C484DE4">
      <w:start w:val="1"/>
      <w:numFmt w:val="decimal"/>
      <w:lvlText w:val="%8)"/>
      <w:lvlJc w:val="left"/>
      <w:pPr>
        <w:ind w:left="1440" w:hanging="360"/>
      </w:pPr>
    </w:lvl>
    <w:lvl w:ilvl="8" w:tplc="B05AE56E">
      <w:start w:val="1"/>
      <w:numFmt w:val="decimal"/>
      <w:lvlText w:val="%9)"/>
      <w:lvlJc w:val="left"/>
      <w:pPr>
        <w:ind w:left="1440" w:hanging="360"/>
      </w:pPr>
    </w:lvl>
  </w:abstractNum>
  <w:abstractNum w:abstractNumId="40" w15:restartNumberingAfterBreak="0">
    <w:nsid w:val="07341194"/>
    <w:multiLevelType w:val="hybridMultilevel"/>
    <w:tmpl w:val="232835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77C4303"/>
    <w:multiLevelType w:val="hybridMultilevel"/>
    <w:tmpl w:val="13563830"/>
    <w:lvl w:ilvl="0" w:tplc="A65CBC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8E73D7C"/>
    <w:multiLevelType w:val="hybridMultilevel"/>
    <w:tmpl w:val="167250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97F7439"/>
    <w:multiLevelType w:val="multilevel"/>
    <w:tmpl w:val="36B89D70"/>
    <w:lvl w:ilvl="0">
      <w:start w:val="1"/>
      <w:numFmt w:val="decimal"/>
      <w:lvlText w:val="%1."/>
      <w:lvlJc w:val="left"/>
      <w:pPr>
        <w:tabs>
          <w:tab w:val="num" w:pos="360"/>
        </w:tabs>
      </w:pPr>
      <w:rPr>
        <w:rFonts w:hint="default"/>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98A3708"/>
    <w:multiLevelType w:val="hybridMultilevel"/>
    <w:tmpl w:val="CA8A91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9A230B5"/>
    <w:multiLevelType w:val="hybridMultilevel"/>
    <w:tmpl w:val="0D0AA040"/>
    <w:lvl w:ilvl="0" w:tplc="50ECF758">
      <w:start w:val="1"/>
      <w:numFmt w:val="decimal"/>
      <w:lvlText w:val="%1."/>
      <w:lvlJc w:val="left"/>
      <w:pPr>
        <w:tabs>
          <w:tab w:val="num" w:pos="3600"/>
        </w:tabs>
        <w:ind w:left="3600" w:hanging="360"/>
      </w:pPr>
      <w:rPr>
        <w:rFonts w:hint="default"/>
      </w:rPr>
    </w:lvl>
    <w:lvl w:ilvl="1" w:tplc="04150011">
      <w:start w:val="1"/>
      <w:numFmt w:val="decimal"/>
      <w:lvlText w:val="%2)"/>
      <w:lvlJc w:val="left"/>
      <w:pPr>
        <w:tabs>
          <w:tab w:val="num" w:pos="1440"/>
        </w:tabs>
        <w:ind w:left="1440" w:hanging="360"/>
      </w:pPr>
      <w:rPr>
        <w:rFonts w:hint="default"/>
      </w:rPr>
    </w:lvl>
    <w:lvl w:ilvl="2" w:tplc="69DEC07C">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09AB06ED"/>
    <w:multiLevelType w:val="hybridMultilevel"/>
    <w:tmpl w:val="3DC86C44"/>
    <w:lvl w:ilvl="0" w:tplc="04150011">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0A9524C2"/>
    <w:multiLevelType w:val="hybridMultilevel"/>
    <w:tmpl w:val="AEE635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C170E57"/>
    <w:multiLevelType w:val="hybridMultilevel"/>
    <w:tmpl w:val="A7A4B394"/>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0CB81A5F"/>
    <w:multiLevelType w:val="hybridMultilevel"/>
    <w:tmpl w:val="BCB649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0E423BCD"/>
    <w:multiLevelType w:val="hybridMultilevel"/>
    <w:tmpl w:val="6600654E"/>
    <w:lvl w:ilvl="0" w:tplc="D8FA7EE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0F136D2B"/>
    <w:multiLevelType w:val="hybridMultilevel"/>
    <w:tmpl w:val="C07CC81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0F276E34"/>
    <w:multiLevelType w:val="hybridMultilevel"/>
    <w:tmpl w:val="09A8D54E"/>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0FA26207"/>
    <w:multiLevelType w:val="hybridMultilevel"/>
    <w:tmpl w:val="EF148F9E"/>
    <w:lvl w:ilvl="0" w:tplc="923C7ED2">
      <w:start w:val="1"/>
      <w:numFmt w:val="decimal"/>
      <w:lvlText w:val="%1."/>
      <w:lvlJc w:val="left"/>
      <w:pPr>
        <w:ind w:left="1080" w:hanging="360"/>
      </w:pPr>
    </w:lvl>
    <w:lvl w:ilvl="1" w:tplc="E550BE6A">
      <w:start w:val="1"/>
      <w:numFmt w:val="decimal"/>
      <w:lvlText w:val="%2."/>
      <w:lvlJc w:val="left"/>
      <w:pPr>
        <w:ind w:left="1080" w:hanging="360"/>
      </w:pPr>
    </w:lvl>
    <w:lvl w:ilvl="2" w:tplc="820EB398">
      <w:start w:val="1"/>
      <w:numFmt w:val="decimal"/>
      <w:lvlText w:val="%3."/>
      <w:lvlJc w:val="left"/>
      <w:pPr>
        <w:ind w:left="1080" w:hanging="360"/>
      </w:pPr>
    </w:lvl>
    <w:lvl w:ilvl="3" w:tplc="74AA2130">
      <w:start w:val="1"/>
      <w:numFmt w:val="decimal"/>
      <w:lvlText w:val="%4."/>
      <w:lvlJc w:val="left"/>
      <w:pPr>
        <w:ind w:left="1080" w:hanging="360"/>
      </w:pPr>
    </w:lvl>
    <w:lvl w:ilvl="4" w:tplc="A2BA2464">
      <w:start w:val="1"/>
      <w:numFmt w:val="decimal"/>
      <w:lvlText w:val="%5."/>
      <w:lvlJc w:val="left"/>
      <w:pPr>
        <w:ind w:left="1080" w:hanging="360"/>
      </w:pPr>
    </w:lvl>
    <w:lvl w:ilvl="5" w:tplc="232CC4EA">
      <w:start w:val="1"/>
      <w:numFmt w:val="decimal"/>
      <w:lvlText w:val="%6)"/>
      <w:lvlJc w:val="left"/>
      <w:pPr>
        <w:ind w:left="1440" w:hanging="360"/>
      </w:pPr>
    </w:lvl>
    <w:lvl w:ilvl="6" w:tplc="309C43E0">
      <w:start w:val="1"/>
      <w:numFmt w:val="decimal"/>
      <w:lvlText w:val="%7."/>
      <w:lvlJc w:val="left"/>
      <w:pPr>
        <w:ind w:left="1080" w:hanging="360"/>
      </w:pPr>
    </w:lvl>
    <w:lvl w:ilvl="7" w:tplc="40EE4358">
      <w:start w:val="1"/>
      <w:numFmt w:val="decimal"/>
      <w:lvlText w:val="%8."/>
      <w:lvlJc w:val="left"/>
      <w:pPr>
        <w:ind w:left="1080" w:hanging="360"/>
      </w:pPr>
    </w:lvl>
    <w:lvl w:ilvl="8" w:tplc="054449A6">
      <w:start w:val="1"/>
      <w:numFmt w:val="decimal"/>
      <w:lvlText w:val="%9."/>
      <w:lvlJc w:val="left"/>
      <w:pPr>
        <w:ind w:left="1080" w:hanging="360"/>
      </w:pPr>
    </w:lvl>
  </w:abstractNum>
  <w:abstractNum w:abstractNumId="54" w15:restartNumberingAfterBreak="0">
    <w:nsid w:val="101E0770"/>
    <w:multiLevelType w:val="hybridMultilevel"/>
    <w:tmpl w:val="E8EEB3EA"/>
    <w:lvl w:ilvl="0" w:tplc="4EACB234">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6" w15:restartNumberingAfterBreak="0">
    <w:nsid w:val="120F7D47"/>
    <w:multiLevelType w:val="hybridMultilevel"/>
    <w:tmpl w:val="A894C228"/>
    <w:lvl w:ilvl="0" w:tplc="1BC48DB2">
      <w:start w:val="1"/>
      <w:numFmt w:val="decimal"/>
      <w:lvlText w:val="%1."/>
      <w:lvlJc w:val="left"/>
      <w:pPr>
        <w:ind w:left="1000" w:hanging="360"/>
      </w:pPr>
    </w:lvl>
    <w:lvl w:ilvl="1" w:tplc="5F22F9A8">
      <w:start w:val="1"/>
      <w:numFmt w:val="decimal"/>
      <w:lvlText w:val="%2."/>
      <w:lvlJc w:val="left"/>
      <w:pPr>
        <w:ind w:left="1000" w:hanging="360"/>
      </w:pPr>
    </w:lvl>
    <w:lvl w:ilvl="2" w:tplc="6432543A">
      <w:start w:val="1"/>
      <w:numFmt w:val="decimal"/>
      <w:lvlText w:val="%3."/>
      <w:lvlJc w:val="left"/>
      <w:pPr>
        <w:ind w:left="1000" w:hanging="360"/>
      </w:pPr>
    </w:lvl>
    <w:lvl w:ilvl="3" w:tplc="88C0B7DA">
      <w:start w:val="1"/>
      <w:numFmt w:val="decimal"/>
      <w:lvlText w:val="%4."/>
      <w:lvlJc w:val="left"/>
      <w:pPr>
        <w:ind w:left="1000" w:hanging="360"/>
      </w:pPr>
    </w:lvl>
    <w:lvl w:ilvl="4" w:tplc="944A6D2A">
      <w:start w:val="1"/>
      <w:numFmt w:val="decimal"/>
      <w:lvlText w:val="%5."/>
      <w:lvlJc w:val="left"/>
      <w:pPr>
        <w:ind w:left="1000" w:hanging="360"/>
      </w:pPr>
    </w:lvl>
    <w:lvl w:ilvl="5" w:tplc="5080B7D0">
      <w:start w:val="1"/>
      <w:numFmt w:val="decimal"/>
      <w:lvlText w:val="%6."/>
      <w:lvlJc w:val="left"/>
      <w:pPr>
        <w:ind w:left="1000" w:hanging="360"/>
      </w:pPr>
    </w:lvl>
    <w:lvl w:ilvl="6" w:tplc="2F6459B2">
      <w:start w:val="1"/>
      <w:numFmt w:val="decimal"/>
      <w:lvlText w:val="%7."/>
      <w:lvlJc w:val="left"/>
      <w:pPr>
        <w:ind w:left="1000" w:hanging="360"/>
      </w:pPr>
    </w:lvl>
    <w:lvl w:ilvl="7" w:tplc="5BA2B7FE">
      <w:start w:val="1"/>
      <w:numFmt w:val="decimal"/>
      <w:lvlText w:val="%8."/>
      <w:lvlJc w:val="left"/>
      <w:pPr>
        <w:ind w:left="1000" w:hanging="360"/>
      </w:pPr>
    </w:lvl>
    <w:lvl w:ilvl="8" w:tplc="1DA2474C">
      <w:start w:val="1"/>
      <w:numFmt w:val="decimal"/>
      <w:lvlText w:val="%9."/>
      <w:lvlJc w:val="left"/>
      <w:pPr>
        <w:ind w:left="1000" w:hanging="360"/>
      </w:pPr>
    </w:lvl>
  </w:abstractNum>
  <w:abstractNum w:abstractNumId="57" w15:restartNumberingAfterBreak="0">
    <w:nsid w:val="12E633A9"/>
    <w:multiLevelType w:val="hybridMultilevel"/>
    <w:tmpl w:val="49C6AC62"/>
    <w:lvl w:ilvl="0" w:tplc="9886B9F2">
      <w:start w:val="1"/>
      <w:numFmt w:val="decimal"/>
      <w:lvlText w:val="%1)"/>
      <w:lvlJc w:val="left"/>
      <w:pPr>
        <w:ind w:left="720" w:hanging="360"/>
      </w:pPr>
    </w:lvl>
    <w:lvl w:ilvl="1" w:tplc="307E9702">
      <w:start w:val="1"/>
      <w:numFmt w:val="decimal"/>
      <w:lvlText w:val="%2)"/>
      <w:lvlJc w:val="left"/>
      <w:pPr>
        <w:ind w:left="720" w:hanging="360"/>
      </w:pPr>
    </w:lvl>
    <w:lvl w:ilvl="2" w:tplc="959A997A">
      <w:start w:val="1"/>
      <w:numFmt w:val="decimal"/>
      <w:lvlText w:val="%3)"/>
      <w:lvlJc w:val="left"/>
      <w:pPr>
        <w:ind w:left="720" w:hanging="360"/>
      </w:pPr>
    </w:lvl>
    <w:lvl w:ilvl="3" w:tplc="51C691C6">
      <w:start w:val="1"/>
      <w:numFmt w:val="decimal"/>
      <w:lvlText w:val="%4)"/>
      <w:lvlJc w:val="left"/>
      <w:pPr>
        <w:ind w:left="720" w:hanging="360"/>
      </w:pPr>
    </w:lvl>
    <w:lvl w:ilvl="4" w:tplc="CDC45CD4">
      <w:start w:val="1"/>
      <w:numFmt w:val="decimal"/>
      <w:lvlText w:val="%5)"/>
      <w:lvlJc w:val="left"/>
      <w:pPr>
        <w:ind w:left="720" w:hanging="360"/>
      </w:pPr>
    </w:lvl>
    <w:lvl w:ilvl="5" w:tplc="9F0ACF1A">
      <w:start w:val="1"/>
      <w:numFmt w:val="decimal"/>
      <w:lvlText w:val="%6)"/>
      <w:lvlJc w:val="left"/>
      <w:pPr>
        <w:ind w:left="720" w:hanging="360"/>
      </w:pPr>
    </w:lvl>
    <w:lvl w:ilvl="6" w:tplc="B7AE0706">
      <w:start w:val="1"/>
      <w:numFmt w:val="decimal"/>
      <w:lvlText w:val="%7)"/>
      <w:lvlJc w:val="left"/>
      <w:pPr>
        <w:ind w:left="720" w:hanging="360"/>
      </w:pPr>
    </w:lvl>
    <w:lvl w:ilvl="7" w:tplc="CF06D14A">
      <w:start w:val="1"/>
      <w:numFmt w:val="decimal"/>
      <w:lvlText w:val="%8)"/>
      <w:lvlJc w:val="left"/>
      <w:pPr>
        <w:ind w:left="720" w:hanging="360"/>
      </w:pPr>
    </w:lvl>
    <w:lvl w:ilvl="8" w:tplc="A74ED3D6">
      <w:start w:val="1"/>
      <w:numFmt w:val="decimal"/>
      <w:lvlText w:val="%9)"/>
      <w:lvlJc w:val="left"/>
      <w:pPr>
        <w:ind w:left="720" w:hanging="360"/>
      </w:pPr>
    </w:lvl>
  </w:abstractNum>
  <w:abstractNum w:abstractNumId="58" w15:restartNumberingAfterBreak="0">
    <w:nsid w:val="138E564B"/>
    <w:multiLevelType w:val="hybridMultilevel"/>
    <w:tmpl w:val="995010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159E0C8E"/>
    <w:multiLevelType w:val="hybridMultilevel"/>
    <w:tmpl w:val="AE80DC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5FB021E"/>
    <w:multiLevelType w:val="hybridMultilevel"/>
    <w:tmpl w:val="D1320DF6"/>
    <w:lvl w:ilvl="0" w:tplc="394EDF8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623704E"/>
    <w:multiLevelType w:val="multilevel"/>
    <w:tmpl w:val="18167AFE"/>
    <w:name w:val="WW8Num392"/>
    <w:lvl w:ilvl="0">
      <w:start w:val="26"/>
      <w:numFmt w:val="decimal"/>
      <w:lvlText w:val="%1."/>
      <w:lvlJc w:val="left"/>
      <w:pPr>
        <w:tabs>
          <w:tab w:val="num" w:pos="757"/>
        </w:tabs>
        <w:ind w:left="757" w:hanging="397"/>
      </w:pPr>
      <w:rPr>
        <w:rFonts w:hint="default"/>
        <w:color w:val="auto"/>
      </w:rPr>
    </w:lvl>
    <w:lvl w:ilvl="1">
      <w:start w:val="3"/>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2" w15:restartNumberingAfterBreak="0">
    <w:nsid w:val="1647480C"/>
    <w:multiLevelType w:val="hybridMultilevel"/>
    <w:tmpl w:val="939C3D8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166316E9"/>
    <w:multiLevelType w:val="hybridMultilevel"/>
    <w:tmpl w:val="06926F68"/>
    <w:lvl w:ilvl="0" w:tplc="851E4D38">
      <w:start w:val="1"/>
      <w:numFmt w:val="decimal"/>
      <w:lvlText w:val="%1."/>
      <w:lvlJc w:val="left"/>
      <w:pPr>
        <w:tabs>
          <w:tab w:val="num" w:pos="360"/>
        </w:tabs>
        <w:ind w:left="360" w:hanging="360"/>
      </w:pPr>
      <w:rPr>
        <w:rFonts w:hint="default"/>
        <w:sz w:val="20"/>
        <w:szCs w:val="20"/>
      </w:rPr>
    </w:lvl>
    <w:lvl w:ilvl="1" w:tplc="AD6A6A42">
      <w:start w:val="1"/>
      <w:numFmt w:val="decimal"/>
      <w:lvlText w:val="%2)"/>
      <w:lvlJc w:val="left"/>
      <w:pPr>
        <w:tabs>
          <w:tab w:val="num" w:pos="1260"/>
        </w:tabs>
        <w:ind w:left="1260" w:hanging="360"/>
      </w:pPr>
      <w:rPr>
        <w:rFonts w:hint="default"/>
      </w:rPr>
    </w:lvl>
    <w:lvl w:ilvl="2" w:tplc="BFB2A4B4">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177C1DAA"/>
    <w:multiLevelType w:val="hybridMultilevel"/>
    <w:tmpl w:val="703052F4"/>
    <w:lvl w:ilvl="0" w:tplc="7A266990">
      <w:start w:val="6"/>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17AD7139"/>
    <w:multiLevelType w:val="hybridMultilevel"/>
    <w:tmpl w:val="D730DF0A"/>
    <w:lvl w:ilvl="0" w:tplc="4126A6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17FA17CE"/>
    <w:multiLevelType w:val="multilevel"/>
    <w:tmpl w:val="6BA6274E"/>
    <w:lvl w:ilvl="0">
      <w:start w:val="5"/>
      <w:numFmt w:val="decimal"/>
      <w:lvlText w:val="%1."/>
      <w:lvlJc w:val="left"/>
      <w:pPr>
        <w:tabs>
          <w:tab w:val="num" w:pos="360"/>
        </w:tabs>
        <w:ind w:left="0" w:firstLine="0"/>
      </w:pPr>
      <w:rPr>
        <w:rFonts w:hint="default"/>
        <w:strike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40"/>
        </w:tabs>
        <w:ind w:left="540" w:hanging="360"/>
      </w:pPr>
      <w:rPr>
        <w:rFonts w:hint="default"/>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7" w15:restartNumberingAfterBreak="0">
    <w:nsid w:val="193A053D"/>
    <w:multiLevelType w:val="hybridMultilevel"/>
    <w:tmpl w:val="54386CB0"/>
    <w:lvl w:ilvl="0" w:tplc="F372F2A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1B164DC6"/>
    <w:multiLevelType w:val="hybridMultilevel"/>
    <w:tmpl w:val="DA16FA32"/>
    <w:lvl w:ilvl="0" w:tplc="93023580">
      <w:start w:val="2"/>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1B635271"/>
    <w:multiLevelType w:val="hybridMultilevel"/>
    <w:tmpl w:val="25C0A7D2"/>
    <w:lvl w:ilvl="0" w:tplc="28C0C0E8">
      <w:start w:val="1"/>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1BAA735A"/>
    <w:multiLevelType w:val="hybridMultilevel"/>
    <w:tmpl w:val="40905B4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1C410FA7"/>
    <w:multiLevelType w:val="multilevel"/>
    <w:tmpl w:val="239EA882"/>
    <w:lvl w:ilvl="0">
      <w:start w:val="1"/>
      <w:numFmt w:val="decimal"/>
      <w:lvlText w:val="%1."/>
      <w:lvlJc w:val="left"/>
      <w:pPr>
        <w:tabs>
          <w:tab w:val="num" w:pos="360"/>
        </w:tabs>
        <w:ind w:left="360" w:hanging="360"/>
      </w:pPr>
      <w:rPr>
        <w:rFonts w:hint="default"/>
        <w:i w:val="0"/>
        <w:color w:val="auto"/>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ascii="Calibri" w:eastAsia="Calibri" w:hAnsi="Calibri" w:cs="Calibri"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2" w15:restartNumberingAfterBreak="0">
    <w:nsid w:val="1C5E7640"/>
    <w:multiLevelType w:val="hybridMultilevel"/>
    <w:tmpl w:val="2C40DC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1C8D7A91"/>
    <w:multiLevelType w:val="hybridMultilevel"/>
    <w:tmpl w:val="B1F22202"/>
    <w:lvl w:ilvl="0" w:tplc="F6A01288">
      <w:start w:val="7"/>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1CAC375C"/>
    <w:multiLevelType w:val="hybridMultilevel"/>
    <w:tmpl w:val="754E9F40"/>
    <w:lvl w:ilvl="0" w:tplc="4A44810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1CC30978"/>
    <w:multiLevelType w:val="hybridMultilevel"/>
    <w:tmpl w:val="BD5CE8A2"/>
    <w:lvl w:ilvl="0" w:tplc="5D12EFA8">
      <w:start w:val="3"/>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1D6858AB"/>
    <w:multiLevelType w:val="hybridMultilevel"/>
    <w:tmpl w:val="D7821DA8"/>
    <w:lvl w:ilvl="0" w:tplc="083AD85E">
      <w:start w:val="1"/>
      <w:numFmt w:val="decimal"/>
      <w:lvlText w:val="%1."/>
      <w:lvlJc w:val="left"/>
      <w:pPr>
        <w:ind w:left="720" w:hanging="360"/>
      </w:pPr>
    </w:lvl>
    <w:lvl w:ilvl="1" w:tplc="0F30F1FA">
      <w:start w:val="1"/>
      <w:numFmt w:val="decimal"/>
      <w:lvlText w:val="%2."/>
      <w:lvlJc w:val="left"/>
      <w:pPr>
        <w:ind w:left="720" w:hanging="360"/>
      </w:pPr>
    </w:lvl>
    <w:lvl w:ilvl="2" w:tplc="A0A08EDC">
      <w:start w:val="1"/>
      <w:numFmt w:val="decimal"/>
      <w:lvlText w:val="%3."/>
      <w:lvlJc w:val="left"/>
      <w:pPr>
        <w:ind w:left="720" w:hanging="360"/>
      </w:pPr>
    </w:lvl>
    <w:lvl w:ilvl="3" w:tplc="2F0A0DDA">
      <w:start w:val="1"/>
      <w:numFmt w:val="decimal"/>
      <w:lvlText w:val="%4."/>
      <w:lvlJc w:val="left"/>
      <w:pPr>
        <w:ind w:left="720" w:hanging="360"/>
      </w:pPr>
    </w:lvl>
    <w:lvl w:ilvl="4" w:tplc="E6F0422A">
      <w:start w:val="1"/>
      <w:numFmt w:val="decimal"/>
      <w:lvlText w:val="%5."/>
      <w:lvlJc w:val="left"/>
      <w:pPr>
        <w:ind w:left="720" w:hanging="360"/>
      </w:pPr>
    </w:lvl>
    <w:lvl w:ilvl="5" w:tplc="C3726832">
      <w:start w:val="1"/>
      <w:numFmt w:val="decimal"/>
      <w:lvlText w:val="%6."/>
      <w:lvlJc w:val="left"/>
      <w:pPr>
        <w:ind w:left="720" w:hanging="360"/>
      </w:pPr>
    </w:lvl>
    <w:lvl w:ilvl="6" w:tplc="DEF4FBDA">
      <w:start w:val="1"/>
      <w:numFmt w:val="decimal"/>
      <w:lvlText w:val="%7."/>
      <w:lvlJc w:val="left"/>
      <w:pPr>
        <w:ind w:left="720" w:hanging="360"/>
      </w:pPr>
    </w:lvl>
    <w:lvl w:ilvl="7" w:tplc="797280F8">
      <w:start w:val="1"/>
      <w:numFmt w:val="decimal"/>
      <w:lvlText w:val="%8."/>
      <w:lvlJc w:val="left"/>
      <w:pPr>
        <w:ind w:left="720" w:hanging="360"/>
      </w:pPr>
    </w:lvl>
    <w:lvl w:ilvl="8" w:tplc="52ACF2CA">
      <w:start w:val="1"/>
      <w:numFmt w:val="decimal"/>
      <w:lvlText w:val="%9."/>
      <w:lvlJc w:val="left"/>
      <w:pPr>
        <w:ind w:left="720" w:hanging="360"/>
      </w:pPr>
    </w:lvl>
  </w:abstractNum>
  <w:abstractNum w:abstractNumId="77" w15:restartNumberingAfterBreak="0">
    <w:nsid w:val="1F5A03B8"/>
    <w:multiLevelType w:val="hybridMultilevel"/>
    <w:tmpl w:val="BA806DAC"/>
    <w:lvl w:ilvl="0" w:tplc="299A73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1F757E9E"/>
    <w:multiLevelType w:val="hybridMultilevel"/>
    <w:tmpl w:val="A606C2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1FE30261"/>
    <w:multiLevelType w:val="hybridMultilevel"/>
    <w:tmpl w:val="A83A66A8"/>
    <w:lvl w:ilvl="0" w:tplc="303270CC">
      <w:start w:val="1"/>
      <w:numFmt w:val="decimal"/>
      <w:lvlText w:val="%1."/>
      <w:lvlJc w:val="left"/>
      <w:pPr>
        <w:ind w:left="765" w:hanging="405"/>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215164F8"/>
    <w:multiLevelType w:val="hybridMultilevel"/>
    <w:tmpl w:val="9E6E5DB6"/>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21FD13BF"/>
    <w:multiLevelType w:val="hybridMultilevel"/>
    <w:tmpl w:val="6EB6AF34"/>
    <w:lvl w:ilvl="0" w:tplc="5B309C9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21FF6703"/>
    <w:multiLevelType w:val="hybridMultilevel"/>
    <w:tmpl w:val="51243E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22084ADF"/>
    <w:multiLevelType w:val="hybridMultilevel"/>
    <w:tmpl w:val="2EA85F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224432B5"/>
    <w:multiLevelType w:val="hybridMultilevel"/>
    <w:tmpl w:val="952E9558"/>
    <w:lvl w:ilvl="0" w:tplc="C9928298">
      <w:start w:val="5"/>
      <w:numFmt w:val="decimal"/>
      <w:lvlText w:val="%1."/>
      <w:lvlJc w:val="left"/>
      <w:pPr>
        <w:tabs>
          <w:tab w:val="num" w:pos="357"/>
        </w:tabs>
        <w:ind w:left="340" w:hanging="34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232D22E2"/>
    <w:multiLevelType w:val="hybridMultilevel"/>
    <w:tmpl w:val="04B4E31E"/>
    <w:lvl w:ilvl="0" w:tplc="D5F0FA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24494042"/>
    <w:multiLevelType w:val="multilevel"/>
    <w:tmpl w:val="C3681EE2"/>
    <w:lvl w:ilvl="0">
      <w:start w:val="16"/>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7" w15:restartNumberingAfterBreak="0">
    <w:nsid w:val="250E35CA"/>
    <w:multiLevelType w:val="hybridMultilevel"/>
    <w:tmpl w:val="81E4A340"/>
    <w:name w:val="WW8Num3922"/>
    <w:lvl w:ilvl="0" w:tplc="02F00D7A">
      <w:start w:val="1"/>
      <w:numFmt w:val="decimal"/>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88" w15:restartNumberingAfterBreak="0">
    <w:nsid w:val="25310CEB"/>
    <w:multiLevelType w:val="hybridMultilevel"/>
    <w:tmpl w:val="A0F42F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2633385E"/>
    <w:multiLevelType w:val="hybridMultilevel"/>
    <w:tmpl w:val="50F2C5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264D0362"/>
    <w:multiLevelType w:val="hybridMultilevel"/>
    <w:tmpl w:val="E96C91DE"/>
    <w:lvl w:ilvl="0" w:tplc="41581C1A">
      <w:start w:val="7"/>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267629C6"/>
    <w:multiLevelType w:val="multilevel"/>
    <w:tmpl w:val="1EA05D72"/>
    <w:lvl w:ilvl="0">
      <w:start w:val="1"/>
      <w:numFmt w:val="decimal"/>
      <w:lvlText w:val="%1."/>
      <w:lvlJc w:val="left"/>
      <w:pPr>
        <w:tabs>
          <w:tab w:val="num" w:pos="360"/>
        </w:tabs>
        <w:ind w:left="360" w:hanging="360"/>
      </w:pPr>
      <w:rPr>
        <w:rFonts w:hint="default"/>
        <w:b w:val="0"/>
      </w:rPr>
    </w:lvl>
    <w:lvl w:ilvl="1">
      <w:start w:val="7"/>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2" w15:restartNumberingAfterBreak="0">
    <w:nsid w:val="267A3FA6"/>
    <w:multiLevelType w:val="hybridMultilevel"/>
    <w:tmpl w:val="0BA65E38"/>
    <w:lvl w:ilvl="0" w:tplc="972270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26E83A2B"/>
    <w:multiLevelType w:val="hybridMultilevel"/>
    <w:tmpl w:val="32569098"/>
    <w:lvl w:ilvl="0" w:tplc="A39C31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280500C2"/>
    <w:multiLevelType w:val="hybridMultilevel"/>
    <w:tmpl w:val="A0A20E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28086FA1"/>
    <w:multiLevelType w:val="hybridMultilevel"/>
    <w:tmpl w:val="2E04A67A"/>
    <w:lvl w:ilvl="0" w:tplc="9258C6FC">
      <w:start w:val="1"/>
      <w:numFmt w:val="decimal"/>
      <w:lvlText w:val="%1."/>
      <w:lvlJc w:val="left"/>
      <w:pPr>
        <w:ind w:left="720" w:hanging="360"/>
      </w:pPr>
    </w:lvl>
    <w:lvl w:ilvl="1" w:tplc="3EE082B4">
      <w:start w:val="1"/>
      <w:numFmt w:val="decimal"/>
      <w:lvlText w:val="%2)"/>
      <w:lvlJc w:val="left"/>
      <w:pPr>
        <w:ind w:left="720" w:hanging="360"/>
      </w:pPr>
    </w:lvl>
    <w:lvl w:ilvl="2" w:tplc="734EDA62">
      <w:start w:val="1"/>
      <w:numFmt w:val="decimal"/>
      <w:lvlText w:val="%3."/>
      <w:lvlJc w:val="left"/>
      <w:pPr>
        <w:ind w:left="720" w:hanging="360"/>
      </w:pPr>
    </w:lvl>
    <w:lvl w:ilvl="3" w:tplc="725A6392">
      <w:start w:val="1"/>
      <w:numFmt w:val="decimal"/>
      <w:lvlText w:val="%4."/>
      <w:lvlJc w:val="left"/>
      <w:pPr>
        <w:ind w:left="720" w:hanging="360"/>
      </w:pPr>
    </w:lvl>
    <w:lvl w:ilvl="4" w:tplc="54EC4FC2">
      <w:start w:val="1"/>
      <w:numFmt w:val="decimal"/>
      <w:lvlText w:val="%5."/>
      <w:lvlJc w:val="left"/>
      <w:pPr>
        <w:ind w:left="720" w:hanging="360"/>
      </w:pPr>
    </w:lvl>
    <w:lvl w:ilvl="5" w:tplc="4566B8A2">
      <w:start w:val="1"/>
      <w:numFmt w:val="decimal"/>
      <w:lvlText w:val="%6."/>
      <w:lvlJc w:val="left"/>
      <w:pPr>
        <w:ind w:left="720" w:hanging="360"/>
      </w:pPr>
    </w:lvl>
    <w:lvl w:ilvl="6" w:tplc="D3562AD4">
      <w:start w:val="1"/>
      <w:numFmt w:val="decimal"/>
      <w:lvlText w:val="%7."/>
      <w:lvlJc w:val="left"/>
      <w:pPr>
        <w:ind w:left="720" w:hanging="360"/>
      </w:pPr>
    </w:lvl>
    <w:lvl w:ilvl="7" w:tplc="5D0AE4A6">
      <w:start w:val="1"/>
      <w:numFmt w:val="decimal"/>
      <w:lvlText w:val="%8."/>
      <w:lvlJc w:val="left"/>
      <w:pPr>
        <w:ind w:left="720" w:hanging="360"/>
      </w:pPr>
    </w:lvl>
    <w:lvl w:ilvl="8" w:tplc="4C783144">
      <w:start w:val="1"/>
      <w:numFmt w:val="decimal"/>
      <w:lvlText w:val="%9."/>
      <w:lvlJc w:val="left"/>
      <w:pPr>
        <w:ind w:left="720" w:hanging="360"/>
      </w:pPr>
    </w:lvl>
  </w:abstractNum>
  <w:abstractNum w:abstractNumId="96" w15:restartNumberingAfterBreak="0">
    <w:nsid w:val="28353BE2"/>
    <w:multiLevelType w:val="multilevel"/>
    <w:tmpl w:val="21869D9E"/>
    <w:lvl w:ilvl="0">
      <w:start w:val="1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7" w15:restartNumberingAfterBreak="0">
    <w:nsid w:val="284061D2"/>
    <w:multiLevelType w:val="hybridMultilevel"/>
    <w:tmpl w:val="110691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9" w15:restartNumberingAfterBreak="0">
    <w:nsid w:val="28E2238B"/>
    <w:multiLevelType w:val="hybridMultilevel"/>
    <w:tmpl w:val="A580C5B4"/>
    <w:lvl w:ilvl="0" w:tplc="9516ED0A">
      <w:start w:val="1"/>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29197144"/>
    <w:multiLevelType w:val="hybridMultilevel"/>
    <w:tmpl w:val="1D12864C"/>
    <w:lvl w:ilvl="0" w:tplc="82CC3BE8">
      <w:start w:val="1"/>
      <w:numFmt w:val="decimal"/>
      <w:lvlText w:val="%1)"/>
      <w:lvlJc w:val="left"/>
      <w:pPr>
        <w:ind w:left="720" w:hanging="360"/>
      </w:pPr>
    </w:lvl>
    <w:lvl w:ilvl="1" w:tplc="7B96D0F8">
      <w:start w:val="1"/>
      <w:numFmt w:val="decimal"/>
      <w:lvlText w:val="%2)"/>
      <w:lvlJc w:val="left"/>
      <w:pPr>
        <w:ind w:left="720" w:hanging="360"/>
      </w:pPr>
    </w:lvl>
    <w:lvl w:ilvl="2" w:tplc="32CE8960">
      <w:start w:val="1"/>
      <w:numFmt w:val="decimal"/>
      <w:lvlText w:val="%3)"/>
      <w:lvlJc w:val="left"/>
      <w:pPr>
        <w:ind w:left="720" w:hanging="360"/>
      </w:pPr>
    </w:lvl>
    <w:lvl w:ilvl="3" w:tplc="BC1E7122">
      <w:start w:val="1"/>
      <w:numFmt w:val="decimal"/>
      <w:lvlText w:val="%4)"/>
      <w:lvlJc w:val="left"/>
      <w:pPr>
        <w:ind w:left="720" w:hanging="360"/>
      </w:pPr>
    </w:lvl>
    <w:lvl w:ilvl="4" w:tplc="92D2111E">
      <w:start w:val="1"/>
      <w:numFmt w:val="decimal"/>
      <w:lvlText w:val="%5)"/>
      <w:lvlJc w:val="left"/>
      <w:pPr>
        <w:ind w:left="720" w:hanging="360"/>
      </w:pPr>
    </w:lvl>
    <w:lvl w:ilvl="5" w:tplc="EAAC4E4A">
      <w:start w:val="1"/>
      <w:numFmt w:val="decimal"/>
      <w:lvlText w:val="%6)"/>
      <w:lvlJc w:val="left"/>
      <w:pPr>
        <w:ind w:left="720" w:hanging="360"/>
      </w:pPr>
    </w:lvl>
    <w:lvl w:ilvl="6" w:tplc="BD12D860">
      <w:start w:val="1"/>
      <w:numFmt w:val="decimal"/>
      <w:lvlText w:val="%7)"/>
      <w:lvlJc w:val="left"/>
      <w:pPr>
        <w:ind w:left="720" w:hanging="360"/>
      </w:pPr>
    </w:lvl>
    <w:lvl w:ilvl="7" w:tplc="57CED4FA">
      <w:start w:val="1"/>
      <w:numFmt w:val="decimal"/>
      <w:lvlText w:val="%8)"/>
      <w:lvlJc w:val="left"/>
      <w:pPr>
        <w:ind w:left="720" w:hanging="360"/>
      </w:pPr>
    </w:lvl>
    <w:lvl w:ilvl="8" w:tplc="2FFC5E04">
      <w:start w:val="1"/>
      <w:numFmt w:val="decimal"/>
      <w:lvlText w:val="%9)"/>
      <w:lvlJc w:val="left"/>
      <w:pPr>
        <w:ind w:left="720" w:hanging="360"/>
      </w:pPr>
    </w:lvl>
  </w:abstractNum>
  <w:abstractNum w:abstractNumId="101" w15:restartNumberingAfterBreak="0">
    <w:nsid w:val="29747387"/>
    <w:multiLevelType w:val="hybridMultilevel"/>
    <w:tmpl w:val="3F809E2A"/>
    <w:lvl w:ilvl="0" w:tplc="04150011">
      <w:start w:val="1"/>
      <w:numFmt w:val="decimal"/>
      <w:lvlText w:val="%1)"/>
      <w:lvlJc w:val="left"/>
      <w:pPr>
        <w:tabs>
          <w:tab w:val="num" w:pos="720"/>
        </w:tabs>
        <w:ind w:left="720" w:hanging="360"/>
      </w:pPr>
    </w:lvl>
    <w:lvl w:ilvl="1" w:tplc="69DEC07C">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29BD02B9"/>
    <w:multiLevelType w:val="hybridMultilevel"/>
    <w:tmpl w:val="2C6ECE62"/>
    <w:lvl w:ilvl="0" w:tplc="9E269B78">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2B5E7BB4"/>
    <w:multiLevelType w:val="hybridMultilevel"/>
    <w:tmpl w:val="5F8E26CE"/>
    <w:lvl w:ilvl="0" w:tplc="E3609C02">
      <w:start w:val="1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2B993D04"/>
    <w:multiLevelType w:val="hybridMultilevel"/>
    <w:tmpl w:val="29C4C8C6"/>
    <w:lvl w:ilvl="0" w:tplc="0CBA7B1A">
      <w:start w:val="18"/>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2C2E233F"/>
    <w:multiLevelType w:val="hybridMultilevel"/>
    <w:tmpl w:val="3DC0528A"/>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6" w15:restartNumberingAfterBreak="0">
    <w:nsid w:val="2C713288"/>
    <w:multiLevelType w:val="hybridMultilevel"/>
    <w:tmpl w:val="BCDE3E28"/>
    <w:lvl w:ilvl="0" w:tplc="CC345A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2D792F88"/>
    <w:multiLevelType w:val="hybridMultilevel"/>
    <w:tmpl w:val="90D6F2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2D944748"/>
    <w:multiLevelType w:val="hybridMultilevel"/>
    <w:tmpl w:val="C5086014"/>
    <w:lvl w:ilvl="0" w:tplc="4DBC758E">
      <w:start w:val="1"/>
      <w:numFmt w:val="decimal"/>
      <w:lvlText w:val="%1)"/>
      <w:lvlJc w:val="left"/>
      <w:pPr>
        <w:ind w:left="720" w:hanging="360"/>
      </w:pPr>
    </w:lvl>
    <w:lvl w:ilvl="1" w:tplc="A38CBC8C">
      <w:start w:val="1"/>
      <w:numFmt w:val="decimal"/>
      <w:lvlText w:val="%2."/>
      <w:lvlJc w:val="left"/>
      <w:pPr>
        <w:ind w:left="720" w:hanging="360"/>
      </w:pPr>
    </w:lvl>
    <w:lvl w:ilvl="2" w:tplc="C2DAC9B4">
      <w:start w:val="1"/>
      <w:numFmt w:val="decimal"/>
      <w:lvlText w:val="%3."/>
      <w:lvlJc w:val="left"/>
      <w:pPr>
        <w:ind w:left="720" w:hanging="360"/>
      </w:pPr>
    </w:lvl>
    <w:lvl w:ilvl="3" w:tplc="BABEA6EC">
      <w:start w:val="1"/>
      <w:numFmt w:val="decimal"/>
      <w:lvlText w:val="%4."/>
      <w:lvlJc w:val="left"/>
      <w:pPr>
        <w:ind w:left="720" w:hanging="360"/>
      </w:pPr>
    </w:lvl>
    <w:lvl w:ilvl="4" w:tplc="2A4869B4">
      <w:start w:val="1"/>
      <w:numFmt w:val="decimal"/>
      <w:lvlText w:val="%5."/>
      <w:lvlJc w:val="left"/>
      <w:pPr>
        <w:ind w:left="720" w:hanging="360"/>
      </w:pPr>
    </w:lvl>
    <w:lvl w:ilvl="5" w:tplc="76B223F6">
      <w:start w:val="1"/>
      <w:numFmt w:val="decimal"/>
      <w:lvlText w:val="%6."/>
      <w:lvlJc w:val="left"/>
      <w:pPr>
        <w:ind w:left="720" w:hanging="360"/>
      </w:pPr>
    </w:lvl>
    <w:lvl w:ilvl="6" w:tplc="F8684CBE">
      <w:start w:val="1"/>
      <w:numFmt w:val="decimal"/>
      <w:lvlText w:val="%7."/>
      <w:lvlJc w:val="left"/>
      <w:pPr>
        <w:ind w:left="720" w:hanging="360"/>
      </w:pPr>
    </w:lvl>
    <w:lvl w:ilvl="7" w:tplc="86B0B45A">
      <w:start w:val="1"/>
      <w:numFmt w:val="decimal"/>
      <w:lvlText w:val="%8."/>
      <w:lvlJc w:val="left"/>
      <w:pPr>
        <w:ind w:left="720" w:hanging="360"/>
      </w:pPr>
    </w:lvl>
    <w:lvl w:ilvl="8" w:tplc="6B086952">
      <w:start w:val="1"/>
      <w:numFmt w:val="decimal"/>
      <w:lvlText w:val="%9."/>
      <w:lvlJc w:val="left"/>
      <w:pPr>
        <w:ind w:left="720" w:hanging="360"/>
      </w:pPr>
    </w:lvl>
  </w:abstractNum>
  <w:abstractNum w:abstractNumId="109" w15:restartNumberingAfterBreak="0">
    <w:nsid w:val="2F3F3CF6"/>
    <w:multiLevelType w:val="hybridMultilevel"/>
    <w:tmpl w:val="3E2A2D12"/>
    <w:lvl w:ilvl="0" w:tplc="421E0B9C">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2FBB4607"/>
    <w:multiLevelType w:val="hybridMultilevel"/>
    <w:tmpl w:val="772065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30556A35"/>
    <w:multiLevelType w:val="hybridMultilevel"/>
    <w:tmpl w:val="7B841612"/>
    <w:lvl w:ilvl="0" w:tplc="143A428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2" w15:restartNumberingAfterBreak="0">
    <w:nsid w:val="30F01BB4"/>
    <w:multiLevelType w:val="hybridMultilevel"/>
    <w:tmpl w:val="1AAA58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14" w15:restartNumberingAfterBreak="0">
    <w:nsid w:val="31165510"/>
    <w:multiLevelType w:val="hybridMultilevel"/>
    <w:tmpl w:val="0FB264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31571C04"/>
    <w:multiLevelType w:val="hybridMultilevel"/>
    <w:tmpl w:val="14B01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32646D36"/>
    <w:multiLevelType w:val="hybridMultilevel"/>
    <w:tmpl w:val="06E248BA"/>
    <w:lvl w:ilvl="0" w:tplc="8E689256">
      <w:start w:val="13"/>
      <w:numFmt w:val="decimal"/>
      <w:lvlText w:val="%1."/>
      <w:lvlJc w:val="left"/>
      <w:pPr>
        <w:tabs>
          <w:tab w:val="num" w:pos="720"/>
        </w:tabs>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32AD4B94"/>
    <w:multiLevelType w:val="hybridMultilevel"/>
    <w:tmpl w:val="7048E970"/>
    <w:lvl w:ilvl="0" w:tplc="5C84ADB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32CD329D"/>
    <w:multiLevelType w:val="hybridMultilevel"/>
    <w:tmpl w:val="CEF66FF2"/>
    <w:lvl w:ilvl="0" w:tplc="4C0A8F0E">
      <w:start w:val="1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33405856"/>
    <w:multiLevelType w:val="hybridMultilevel"/>
    <w:tmpl w:val="2320FA2C"/>
    <w:lvl w:ilvl="0" w:tplc="A844AB44">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33B43370"/>
    <w:multiLevelType w:val="hybridMultilevel"/>
    <w:tmpl w:val="18E8C9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33F3358B"/>
    <w:multiLevelType w:val="hybridMultilevel"/>
    <w:tmpl w:val="C4324A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34556EE3"/>
    <w:multiLevelType w:val="hybridMultilevel"/>
    <w:tmpl w:val="8B7A63C8"/>
    <w:lvl w:ilvl="0" w:tplc="16BCB1D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34D51047"/>
    <w:multiLevelType w:val="hybridMultilevel"/>
    <w:tmpl w:val="42FA0550"/>
    <w:lvl w:ilvl="0" w:tplc="A274A59A">
      <w:start w:val="1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34E85EBA"/>
    <w:multiLevelType w:val="hybridMultilevel"/>
    <w:tmpl w:val="3BAE164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6" w15:restartNumberingAfterBreak="0">
    <w:nsid w:val="35065F4B"/>
    <w:multiLevelType w:val="hybridMultilevel"/>
    <w:tmpl w:val="0D18C2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356636A1"/>
    <w:multiLevelType w:val="hybridMultilevel"/>
    <w:tmpl w:val="1E564C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35676A09"/>
    <w:multiLevelType w:val="hybridMultilevel"/>
    <w:tmpl w:val="4D1C93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35861534"/>
    <w:multiLevelType w:val="hybridMultilevel"/>
    <w:tmpl w:val="5C92C44C"/>
    <w:lvl w:ilvl="0" w:tplc="B8CE3284">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35EB3261"/>
    <w:multiLevelType w:val="hybridMultilevel"/>
    <w:tmpl w:val="C4905A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36547709"/>
    <w:multiLevelType w:val="hybridMultilevel"/>
    <w:tmpl w:val="B1D4AAAC"/>
    <w:lvl w:ilvl="0" w:tplc="9A8EA1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36D25EAA"/>
    <w:multiLevelType w:val="hybridMultilevel"/>
    <w:tmpl w:val="E4ECD21A"/>
    <w:lvl w:ilvl="0" w:tplc="0BC4B404">
      <w:start w:val="9"/>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36E6561F"/>
    <w:multiLevelType w:val="hybridMultilevel"/>
    <w:tmpl w:val="5336B4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370C78B1"/>
    <w:multiLevelType w:val="hybridMultilevel"/>
    <w:tmpl w:val="E21021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37282608"/>
    <w:multiLevelType w:val="hybridMultilevel"/>
    <w:tmpl w:val="73C0226A"/>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136" w15:restartNumberingAfterBreak="0">
    <w:nsid w:val="38345D7C"/>
    <w:multiLevelType w:val="hybridMultilevel"/>
    <w:tmpl w:val="530661C6"/>
    <w:lvl w:ilvl="0" w:tplc="69A8D306">
      <w:start w:val="6"/>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39006390"/>
    <w:multiLevelType w:val="hybridMultilevel"/>
    <w:tmpl w:val="B0507B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39407F3C"/>
    <w:multiLevelType w:val="hybridMultilevel"/>
    <w:tmpl w:val="E77633B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9" w15:restartNumberingAfterBreak="0">
    <w:nsid w:val="3A3E28C2"/>
    <w:multiLevelType w:val="hybridMultilevel"/>
    <w:tmpl w:val="B86CB9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3A4A61F3"/>
    <w:multiLevelType w:val="hybridMultilevel"/>
    <w:tmpl w:val="21E6C30E"/>
    <w:lvl w:ilvl="0" w:tplc="10002760">
      <w:start w:val="8"/>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3A871ECE"/>
    <w:multiLevelType w:val="hybridMultilevel"/>
    <w:tmpl w:val="02782AC2"/>
    <w:lvl w:ilvl="0" w:tplc="606C7C6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3B946B7F"/>
    <w:multiLevelType w:val="hybridMultilevel"/>
    <w:tmpl w:val="D2DE0D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3BC83A8C"/>
    <w:multiLevelType w:val="multilevel"/>
    <w:tmpl w:val="7CB23BBE"/>
    <w:lvl w:ilvl="0">
      <w:start w:val="17"/>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4" w15:restartNumberingAfterBreak="0">
    <w:nsid w:val="3C571C50"/>
    <w:multiLevelType w:val="hybridMultilevel"/>
    <w:tmpl w:val="A5D2F3A6"/>
    <w:lvl w:ilvl="0" w:tplc="69A8D306">
      <w:start w:val="6"/>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3C5F5B20"/>
    <w:multiLevelType w:val="hybridMultilevel"/>
    <w:tmpl w:val="BA26E646"/>
    <w:lvl w:ilvl="0" w:tplc="DAF8012E">
      <w:start w:val="1"/>
      <w:numFmt w:val="decimal"/>
      <w:lvlText w:val="%1)"/>
      <w:lvlJc w:val="left"/>
      <w:pPr>
        <w:ind w:left="1434" w:hanging="360"/>
      </w:pPr>
      <w:rPr>
        <w:rFonts w:hint="default"/>
        <w:b w:val="0"/>
        <w:i w:val="0"/>
      </w:rPr>
    </w:lvl>
    <w:lvl w:ilvl="1" w:tplc="04150003">
      <w:start w:val="1"/>
      <w:numFmt w:val="bullet"/>
      <w:lvlText w:val="o"/>
      <w:lvlJc w:val="left"/>
      <w:pPr>
        <w:ind w:left="2154" w:hanging="360"/>
      </w:pPr>
      <w:rPr>
        <w:rFonts w:ascii="Courier New" w:hAnsi="Courier New" w:cs="Courier New" w:hint="default"/>
      </w:rPr>
    </w:lvl>
    <w:lvl w:ilvl="2" w:tplc="04150005">
      <w:start w:val="1"/>
      <w:numFmt w:val="bullet"/>
      <w:lvlText w:val=""/>
      <w:lvlJc w:val="left"/>
      <w:pPr>
        <w:ind w:left="2874" w:hanging="360"/>
      </w:pPr>
      <w:rPr>
        <w:rFonts w:ascii="Wingdings" w:hAnsi="Wingdings" w:hint="default"/>
      </w:rPr>
    </w:lvl>
    <w:lvl w:ilvl="3" w:tplc="04150001">
      <w:start w:val="1"/>
      <w:numFmt w:val="bullet"/>
      <w:lvlText w:val=""/>
      <w:lvlJc w:val="left"/>
      <w:pPr>
        <w:ind w:left="3594" w:hanging="360"/>
      </w:pPr>
      <w:rPr>
        <w:rFonts w:ascii="Symbol" w:hAnsi="Symbol" w:hint="default"/>
      </w:rPr>
    </w:lvl>
    <w:lvl w:ilvl="4" w:tplc="04150003">
      <w:start w:val="1"/>
      <w:numFmt w:val="bullet"/>
      <w:lvlText w:val="o"/>
      <w:lvlJc w:val="left"/>
      <w:pPr>
        <w:ind w:left="4314" w:hanging="360"/>
      </w:pPr>
      <w:rPr>
        <w:rFonts w:ascii="Courier New" w:hAnsi="Courier New" w:cs="Courier New" w:hint="default"/>
      </w:rPr>
    </w:lvl>
    <w:lvl w:ilvl="5" w:tplc="04150005">
      <w:start w:val="1"/>
      <w:numFmt w:val="bullet"/>
      <w:lvlText w:val=""/>
      <w:lvlJc w:val="left"/>
      <w:pPr>
        <w:ind w:left="5034" w:hanging="360"/>
      </w:pPr>
      <w:rPr>
        <w:rFonts w:ascii="Wingdings" w:hAnsi="Wingdings" w:hint="default"/>
      </w:rPr>
    </w:lvl>
    <w:lvl w:ilvl="6" w:tplc="04150001">
      <w:start w:val="1"/>
      <w:numFmt w:val="bullet"/>
      <w:lvlText w:val=""/>
      <w:lvlJc w:val="left"/>
      <w:pPr>
        <w:ind w:left="5754" w:hanging="360"/>
      </w:pPr>
      <w:rPr>
        <w:rFonts w:ascii="Symbol" w:hAnsi="Symbol" w:hint="default"/>
      </w:rPr>
    </w:lvl>
    <w:lvl w:ilvl="7" w:tplc="04150003">
      <w:start w:val="1"/>
      <w:numFmt w:val="bullet"/>
      <w:lvlText w:val="o"/>
      <w:lvlJc w:val="left"/>
      <w:pPr>
        <w:ind w:left="6474" w:hanging="360"/>
      </w:pPr>
      <w:rPr>
        <w:rFonts w:ascii="Courier New" w:hAnsi="Courier New" w:cs="Courier New" w:hint="default"/>
      </w:rPr>
    </w:lvl>
    <w:lvl w:ilvl="8" w:tplc="04150005">
      <w:start w:val="1"/>
      <w:numFmt w:val="bullet"/>
      <w:lvlText w:val=""/>
      <w:lvlJc w:val="left"/>
      <w:pPr>
        <w:ind w:left="7194" w:hanging="360"/>
      </w:pPr>
      <w:rPr>
        <w:rFonts w:ascii="Wingdings" w:hAnsi="Wingdings" w:hint="default"/>
      </w:rPr>
    </w:lvl>
  </w:abstractNum>
  <w:abstractNum w:abstractNumId="146" w15:restartNumberingAfterBreak="0">
    <w:nsid w:val="3CC80C52"/>
    <w:multiLevelType w:val="hybridMultilevel"/>
    <w:tmpl w:val="C23C1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3CD8660F"/>
    <w:multiLevelType w:val="hybridMultilevel"/>
    <w:tmpl w:val="4C6401EA"/>
    <w:lvl w:ilvl="0" w:tplc="F014CFD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3D6B015E"/>
    <w:multiLevelType w:val="hybridMultilevel"/>
    <w:tmpl w:val="39D29B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3E43421E"/>
    <w:multiLevelType w:val="hybridMultilevel"/>
    <w:tmpl w:val="77DC96E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0" w15:restartNumberingAfterBreak="0">
    <w:nsid w:val="3EDF27A0"/>
    <w:multiLevelType w:val="hybridMultilevel"/>
    <w:tmpl w:val="7B4A5C3C"/>
    <w:lvl w:ilvl="0" w:tplc="C92C402E">
      <w:start w:val="14"/>
      <w:numFmt w:val="decimal"/>
      <w:lvlText w:val="%1."/>
      <w:lvlJc w:val="left"/>
      <w:pPr>
        <w:tabs>
          <w:tab w:val="num" w:pos="360"/>
        </w:tabs>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3F306670"/>
    <w:multiLevelType w:val="hybridMultilevel"/>
    <w:tmpl w:val="585AD3A6"/>
    <w:lvl w:ilvl="0" w:tplc="9B9E7C3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3F3E75EA"/>
    <w:multiLevelType w:val="hybridMultilevel"/>
    <w:tmpl w:val="EB6C0EF4"/>
    <w:lvl w:ilvl="0" w:tplc="2198150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3F8343AB"/>
    <w:multiLevelType w:val="hybridMultilevel"/>
    <w:tmpl w:val="73B2CE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3FED2F42"/>
    <w:multiLevelType w:val="hybridMultilevel"/>
    <w:tmpl w:val="B2C84478"/>
    <w:lvl w:ilvl="0" w:tplc="80B66846">
      <w:start w:val="1"/>
      <w:numFmt w:val="decimal"/>
      <w:lvlText w:val="%1."/>
      <w:lvlJc w:val="left"/>
      <w:pPr>
        <w:ind w:left="1080" w:hanging="360"/>
      </w:pPr>
    </w:lvl>
    <w:lvl w:ilvl="1" w:tplc="3BFCA220">
      <w:start w:val="1"/>
      <w:numFmt w:val="decimal"/>
      <w:lvlText w:val="%2)"/>
      <w:lvlJc w:val="left"/>
      <w:pPr>
        <w:ind w:left="1440" w:hanging="360"/>
      </w:pPr>
    </w:lvl>
    <w:lvl w:ilvl="2" w:tplc="C9CE651A">
      <w:start w:val="1"/>
      <w:numFmt w:val="decimal"/>
      <w:lvlText w:val="%3."/>
      <w:lvlJc w:val="left"/>
      <w:pPr>
        <w:ind w:left="1080" w:hanging="360"/>
      </w:pPr>
    </w:lvl>
    <w:lvl w:ilvl="3" w:tplc="EFF2AE1A">
      <w:start w:val="1"/>
      <w:numFmt w:val="decimal"/>
      <w:lvlText w:val="%4."/>
      <w:lvlJc w:val="left"/>
      <w:pPr>
        <w:ind w:left="1080" w:hanging="360"/>
      </w:pPr>
    </w:lvl>
    <w:lvl w:ilvl="4" w:tplc="90604954">
      <w:start w:val="1"/>
      <w:numFmt w:val="decimal"/>
      <w:lvlText w:val="%5."/>
      <w:lvlJc w:val="left"/>
      <w:pPr>
        <w:ind w:left="1080" w:hanging="360"/>
      </w:pPr>
    </w:lvl>
    <w:lvl w:ilvl="5" w:tplc="77489692">
      <w:start w:val="1"/>
      <w:numFmt w:val="decimal"/>
      <w:lvlText w:val="%6."/>
      <w:lvlJc w:val="left"/>
      <w:pPr>
        <w:ind w:left="1080" w:hanging="360"/>
      </w:pPr>
    </w:lvl>
    <w:lvl w:ilvl="6" w:tplc="D160085C">
      <w:start w:val="1"/>
      <w:numFmt w:val="decimal"/>
      <w:lvlText w:val="%7."/>
      <w:lvlJc w:val="left"/>
      <w:pPr>
        <w:ind w:left="1080" w:hanging="360"/>
      </w:pPr>
    </w:lvl>
    <w:lvl w:ilvl="7" w:tplc="FB26964A">
      <w:start w:val="1"/>
      <w:numFmt w:val="decimal"/>
      <w:lvlText w:val="%8."/>
      <w:lvlJc w:val="left"/>
      <w:pPr>
        <w:ind w:left="1080" w:hanging="360"/>
      </w:pPr>
    </w:lvl>
    <w:lvl w:ilvl="8" w:tplc="08224A4C">
      <w:start w:val="1"/>
      <w:numFmt w:val="decimal"/>
      <w:lvlText w:val="%9."/>
      <w:lvlJc w:val="left"/>
      <w:pPr>
        <w:ind w:left="1080" w:hanging="360"/>
      </w:pPr>
    </w:lvl>
  </w:abstractNum>
  <w:abstractNum w:abstractNumId="155" w15:restartNumberingAfterBreak="0">
    <w:nsid w:val="42266717"/>
    <w:multiLevelType w:val="hybridMultilevel"/>
    <w:tmpl w:val="60ECCE2A"/>
    <w:lvl w:ilvl="0" w:tplc="B1581CFE">
      <w:start w:val="1"/>
      <w:numFmt w:val="decimal"/>
      <w:lvlText w:val="%1)"/>
      <w:lvlJc w:val="left"/>
      <w:pPr>
        <w:ind w:left="1440" w:hanging="360"/>
      </w:pPr>
    </w:lvl>
    <w:lvl w:ilvl="1" w:tplc="9FB68FA6">
      <w:start w:val="1"/>
      <w:numFmt w:val="decimal"/>
      <w:lvlText w:val="%2)"/>
      <w:lvlJc w:val="left"/>
      <w:pPr>
        <w:ind w:left="1440" w:hanging="360"/>
      </w:pPr>
    </w:lvl>
    <w:lvl w:ilvl="2" w:tplc="5468A0BA">
      <w:start w:val="1"/>
      <w:numFmt w:val="decimal"/>
      <w:lvlText w:val="%3)"/>
      <w:lvlJc w:val="left"/>
      <w:pPr>
        <w:ind w:left="1440" w:hanging="360"/>
      </w:pPr>
    </w:lvl>
    <w:lvl w:ilvl="3" w:tplc="8B246DD8">
      <w:start w:val="1"/>
      <w:numFmt w:val="decimal"/>
      <w:lvlText w:val="%4)"/>
      <w:lvlJc w:val="left"/>
      <w:pPr>
        <w:ind w:left="1440" w:hanging="360"/>
      </w:pPr>
    </w:lvl>
    <w:lvl w:ilvl="4" w:tplc="77C0845A">
      <w:start w:val="1"/>
      <w:numFmt w:val="decimal"/>
      <w:lvlText w:val="%5)"/>
      <w:lvlJc w:val="left"/>
      <w:pPr>
        <w:ind w:left="1440" w:hanging="360"/>
      </w:pPr>
    </w:lvl>
    <w:lvl w:ilvl="5" w:tplc="ED48981E">
      <w:start w:val="1"/>
      <w:numFmt w:val="decimal"/>
      <w:lvlText w:val="%6)"/>
      <w:lvlJc w:val="left"/>
      <w:pPr>
        <w:ind w:left="1440" w:hanging="360"/>
      </w:pPr>
    </w:lvl>
    <w:lvl w:ilvl="6" w:tplc="36361268">
      <w:start w:val="1"/>
      <w:numFmt w:val="decimal"/>
      <w:lvlText w:val="%7)"/>
      <w:lvlJc w:val="left"/>
      <w:pPr>
        <w:ind w:left="1440" w:hanging="360"/>
      </w:pPr>
    </w:lvl>
    <w:lvl w:ilvl="7" w:tplc="647E9490">
      <w:start w:val="1"/>
      <w:numFmt w:val="decimal"/>
      <w:lvlText w:val="%8)"/>
      <w:lvlJc w:val="left"/>
      <w:pPr>
        <w:ind w:left="1440" w:hanging="360"/>
      </w:pPr>
    </w:lvl>
    <w:lvl w:ilvl="8" w:tplc="BB645A62">
      <w:start w:val="1"/>
      <w:numFmt w:val="decimal"/>
      <w:lvlText w:val="%9)"/>
      <w:lvlJc w:val="left"/>
      <w:pPr>
        <w:ind w:left="1440" w:hanging="360"/>
      </w:pPr>
    </w:lvl>
  </w:abstractNum>
  <w:abstractNum w:abstractNumId="156" w15:restartNumberingAfterBreak="0">
    <w:nsid w:val="426F6A27"/>
    <w:multiLevelType w:val="hybridMultilevel"/>
    <w:tmpl w:val="3E640600"/>
    <w:lvl w:ilvl="0" w:tplc="04150017">
      <w:start w:val="1"/>
      <w:numFmt w:val="lowerLetter"/>
      <w:lvlText w:val="%1)"/>
      <w:lvlJc w:val="left"/>
      <w:pPr>
        <w:ind w:left="1125" w:hanging="360"/>
      </w:p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57" w15:restartNumberingAfterBreak="0">
    <w:nsid w:val="4366606C"/>
    <w:multiLevelType w:val="hybridMultilevel"/>
    <w:tmpl w:val="9EAE19C0"/>
    <w:lvl w:ilvl="0" w:tplc="04150017">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58" w15:restartNumberingAfterBreak="0">
    <w:nsid w:val="43764084"/>
    <w:multiLevelType w:val="hybridMultilevel"/>
    <w:tmpl w:val="7834D504"/>
    <w:lvl w:ilvl="0" w:tplc="6FEAC456">
      <w:start w:val="9"/>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437D4F2F"/>
    <w:multiLevelType w:val="hybridMultilevel"/>
    <w:tmpl w:val="BD6687EA"/>
    <w:lvl w:ilvl="0" w:tplc="C4384828">
      <w:start w:val="1"/>
      <w:numFmt w:val="decimal"/>
      <w:lvlText w:val="%1."/>
      <w:lvlJc w:val="left"/>
      <w:pPr>
        <w:tabs>
          <w:tab w:val="num" w:pos="2340"/>
        </w:tabs>
        <w:ind w:left="2340" w:hanging="360"/>
      </w:pPr>
      <w:rPr>
        <w:rFonts w:hint="default"/>
      </w:rPr>
    </w:lvl>
    <w:lvl w:ilvl="1" w:tplc="B8AC422C">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0" w15:restartNumberingAfterBreak="0">
    <w:nsid w:val="43974419"/>
    <w:multiLevelType w:val="hybridMultilevel"/>
    <w:tmpl w:val="4E70A36E"/>
    <w:lvl w:ilvl="0" w:tplc="A61C0456">
      <w:start w:val="8"/>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44A53825"/>
    <w:multiLevelType w:val="hybridMultilevel"/>
    <w:tmpl w:val="2DB00DF0"/>
    <w:lvl w:ilvl="0" w:tplc="E8140AB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44F93A11"/>
    <w:multiLevelType w:val="hybridMultilevel"/>
    <w:tmpl w:val="DB12C1D6"/>
    <w:lvl w:ilvl="0" w:tplc="D91827CE">
      <w:start w:val="1"/>
      <w:numFmt w:val="decimal"/>
      <w:lvlText w:val="%1)"/>
      <w:lvlJc w:val="left"/>
      <w:pPr>
        <w:ind w:left="1440" w:hanging="360"/>
      </w:pPr>
    </w:lvl>
    <w:lvl w:ilvl="1" w:tplc="7FE02A8C">
      <w:start w:val="1"/>
      <w:numFmt w:val="decimal"/>
      <w:lvlText w:val="%2)"/>
      <w:lvlJc w:val="left"/>
      <w:pPr>
        <w:ind w:left="1440" w:hanging="360"/>
      </w:pPr>
    </w:lvl>
    <w:lvl w:ilvl="2" w:tplc="C954173A">
      <w:start w:val="1"/>
      <w:numFmt w:val="decimal"/>
      <w:lvlText w:val="%3)"/>
      <w:lvlJc w:val="left"/>
      <w:pPr>
        <w:ind w:left="1440" w:hanging="360"/>
      </w:pPr>
    </w:lvl>
    <w:lvl w:ilvl="3" w:tplc="624A3EFA">
      <w:start w:val="1"/>
      <w:numFmt w:val="decimal"/>
      <w:lvlText w:val="%4)"/>
      <w:lvlJc w:val="left"/>
      <w:pPr>
        <w:ind w:left="1440" w:hanging="360"/>
      </w:pPr>
    </w:lvl>
    <w:lvl w:ilvl="4" w:tplc="84BE171E">
      <w:start w:val="1"/>
      <w:numFmt w:val="decimal"/>
      <w:lvlText w:val="%5)"/>
      <w:lvlJc w:val="left"/>
      <w:pPr>
        <w:ind w:left="1440" w:hanging="360"/>
      </w:pPr>
    </w:lvl>
    <w:lvl w:ilvl="5" w:tplc="2F0AEA44">
      <w:start w:val="1"/>
      <w:numFmt w:val="decimal"/>
      <w:lvlText w:val="%6)"/>
      <w:lvlJc w:val="left"/>
      <w:pPr>
        <w:ind w:left="1440" w:hanging="360"/>
      </w:pPr>
    </w:lvl>
    <w:lvl w:ilvl="6" w:tplc="B3EAA0AC">
      <w:start w:val="1"/>
      <w:numFmt w:val="decimal"/>
      <w:lvlText w:val="%7)"/>
      <w:lvlJc w:val="left"/>
      <w:pPr>
        <w:ind w:left="1440" w:hanging="360"/>
      </w:pPr>
    </w:lvl>
    <w:lvl w:ilvl="7" w:tplc="7F4E489E">
      <w:start w:val="1"/>
      <w:numFmt w:val="decimal"/>
      <w:lvlText w:val="%8)"/>
      <w:lvlJc w:val="left"/>
      <w:pPr>
        <w:ind w:left="1440" w:hanging="360"/>
      </w:pPr>
    </w:lvl>
    <w:lvl w:ilvl="8" w:tplc="4FC21E58">
      <w:start w:val="1"/>
      <w:numFmt w:val="decimal"/>
      <w:lvlText w:val="%9)"/>
      <w:lvlJc w:val="left"/>
      <w:pPr>
        <w:ind w:left="1440" w:hanging="360"/>
      </w:pPr>
    </w:lvl>
  </w:abstractNum>
  <w:abstractNum w:abstractNumId="163" w15:restartNumberingAfterBreak="0">
    <w:nsid w:val="45A87BB0"/>
    <w:multiLevelType w:val="hybridMultilevel"/>
    <w:tmpl w:val="D0CA55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46BF4DE6"/>
    <w:multiLevelType w:val="hybridMultilevel"/>
    <w:tmpl w:val="8CB47F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46D472F5"/>
    <w:multiLevelType w:val="hybridMultilevel"/>
    <w:tmpl w:val="E6AE20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473A317B"/>
    <w:multiLevelType w:val="hybridMultilevel"/>
    <w:tmpl w:val="D1FC520C"/>
    <w:lvl w:ilvl="0" w:tplc="47840B6C">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47682D70"/>
    <w:multiLevelType w:val="hybridMultilevel"/>
    <w:tmpl w:val="2B6E8D04"/>
    <w:lvl w:ilvl="0" w:tplc="30D0227C">
      <w:start w:val="2"/>
      <w:numFmt w:val="decimal"/>
      <w:lvlText w:val="%1."/>
      <w:lvlJc w:val="left"/>
      <w:pPr>
        <w:tabs>
          <w:tab w:val="num" w:pos="360"/>
        </w:tabs>
        <w:ind w:left="360" w:hanging="360"/>
      </w:pPr>
      <w:rPr>
        <w:rFonts w:hint="default"/>
        <w:sz w:val="24"/>
        <w:szCs w:val="24"/>
      </w:rPr>
    </w:lvl>
    <w:lvl w:ilvl="1" w:tplc="04150017">
      <w:start w:val="1"/>
      <w:numFmt w:val="lowerLetter"/>
      <w:lvlText w:val="%2)"/>
      <w:lvlJc w:val="left"/>
      <w:pPr>
        <w:ind w:left="72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8" w15:restartNumberingAfterBreak="0">
    <w:nsid w:val="47B65E32"/>
    <w:multiLevelType w:val="hybridMultilevel"/>
    <w:tmpl w:val="564E7B92"/>
    <w:lvl w:ilvl="0" w:tplc="08063C48">
      <w:start w:val="1"/>
      <w:numFmt w:val="decimal"/>
      <w:lvlText w:val="%1)"/>
      <w:lvlJc w:val="left"/>
      <w:pPr>
        <w:ind w:left="644"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47D3407B"/>
    <w:multiLevelType w:val="hybridMultilevel"/>
    <w:tmpl w:val="FEAEFC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48010B09"/>
    <w:multiLevelType w:val="hybridMultilevel"/>
    <w:tmpl w:val="1D70DD34"/>
    <w:lvl w:ilvl="0" w:tplc="E622387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487506AA"/>
    <w:multiLevelType w:val="multilevel"/>
    <w:tmpl w:val="C408E1B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2" w15:restartNumberingAfterBreak="0">
    <w:nsid w:val="48D72E7D"/>
    <w:multiLevelType w:val="hybridMultilevel"/>
    <w:tmpl w:val="60BEE10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3" w15:restartNumberingAfterBreak="0">
    <w:nsid w:val="4BE724B6"/>
    <w:multiLevelType w:val="hybridMultilevel"/>
    <w:tmpl w:val="3ADEC65A"/>
    <w:lvl w:ilvl="0" w:tplc="5BB0F65A">
      <w:start w:val="1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4C226FFA"/>
    <w:multiLevelType w:val="hybridMultilevel"/>
    <w:tmpl w:val="131C9CF0"/>
    <w:lvl w:ilvl="0" w:tplc="E944661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4C8D793A"/>
    <w:multiLevelType w:val="hybridMultilevel"/>
    <w:tmpl w:val="FCCE0936"/>
    <w:lvl w:ilvl="0" w:tplc="2BD61F3C">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7" w15:restartNumberingAfterBreak="0">
    <w:nsid w:val="4E3504BA"/>
    <w:multiLevelType w:val="hybridMultilevel"/>
    <w:tmpl w:val="287A3C18"/>
    <w:lvl w:ilvl="0" w:tplc="664E3620">
      <w:start w:val="1"/>
      <w:numFmt w:val="decimal"/>
      <w:lvlText w:val="%1."/>
      <w:lvlJc w:val="left"/>
      <w:pPr>
        <w:tabs>
          <w:tab w:val="num" w:pos="3060"/>
        </w:tabs>
        <w:ind w:left="30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8" w15:restartNumberingAfterBreak="0">
    <w:nsid w:val="4E572327"/>
    <w:multiLevelType w:val="hybridMultilevel"/>
    <w:tmpl w:val="87680C6A"/>
    <w:lvl w:ilvl="0" w:tplc="4288B7FA">
      <w:start w:val="4"/>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4F9146A9"/>
    <w:multiLevelType w:val="hybridMultilevel"/>
    <w:tmpl w:val="224E5A3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0" w15:restartNumberingAfterBreak="0">
    <w:nsid w:val="51156A75"/>
    <w:multiLevelType w:val="hybridMultilevel"/>
    <w:tmpl w:val="B3C03C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52001F8C"/>
    <w:multiLevelType w:val="hybridMultilevel"/>
    <w:tmpl w:val="0B7A95A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2" w15:restartNumberingAfterBreak="0">
    <w:nsid w:val="526416A8"/>
    <w:multiLevelType w:val="hybridMultilevel"/>
    <w:tmpl w:val="CF56A2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52F077EE"/>
    <w:multiLevelType w:val="hybridMultilevel"/>
    <w:tmpl w:val="C07A90B0"/>
    <w:lvl w:ilvl="0" w:tplc="07F6D028">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84" w15:restartNumberingAfterBreak="0">
    <w:nsid w:val="53483A3D"/>
    <w:multiLevelType w:val="hybridMultilevel"/>
    <w:tmpl w:val="D268780A"/>
    <w:lvl w:ilvl="0" w:tplc="E610B3FE">
      <w:start w:val="2"/>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5428450B"/>
    <w:multiLevelType w:val="hybridMultilevel"/>
    <w:tmpl w:val="44A875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550F70AD"/>
    <w:multiLevelType w:val="hybridMultilevel"/>
    <w:tmpl w:val="F466742C"/>
    <w:lvl w:ilvl="0" w:tplc="C3228280">
      <w:start w:val="1"/>
      <w:numFmt w:val="decimal"/>
      <w:lvlText w:val="%1."/>
      <w:lvlJc w:val="left"/>
      <w:pPr>
        <w:tabs>
          <w:tab w:val="num" w:pos="0"/>
        </w:tabs>
        <w:ind w:left="720" w:hanging="360"/>
      </w:pPr>
      <w:rPr>
        <w:rFonts w:ascii="Calibri" w:eastAsia="Arial" w:hAnsi="Calibri"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15:restartNumberingAfterBreak="0">
    <w:nsid w:val="55137492"/>
    <w:multiLevelType w:val="multilevel"/>
    <w:tmpl w:val="638A36F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iCs/>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8" w15:restartNumberingAfterBreak="0">
    <w:nsid w:val="55446872"/>
    <w:multiLevelType w:val="hybridMultilevel"/>
    <w:tmpl w:val="EFAE96BA"/>
    <w:lvl w:ilvl="0" w:tplc="F2288780">
      <w:start w:val="1"/>
      <w:numFmt w:val="decimal"/>
      <w:lvlText w:val="%1."/>
      <w:lvlJc w:val="left"/>
      <w:pPr>
        <w:tabs>
          <w:tab w:val="num" w:pos="1440"/>
        </w:tabs>
        <w:ind w:left="144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9" w15:restartNumberingAfterBreak="0">
    <w:nsid w:val="554E6346"/>
    <w:multiLevelType w:val="hybridMultilevel"/>
    <w:tmpl w:val="9EC0D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56A1186B"/>
    <w:multiLevelType w:val="hybridMultilevel"/>
    <w:tmpl w:val="F0D488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57354CA6"/>
    <w:multiLevelType w:val="hybridMultilevel"/>
    <w:tmpl w:val="6B589A1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2" w15:restartNumberingAfterBreak="0">
    <w:nsid w:val="57C90BF9"/>
    <w:multiLevelType w:val="hybridMultilevel"/>
    <w:tmpl w:val="FC18EA3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3" w15:restartNumberingAfterBreak="0">
    <w:nsid w:val="57CD17AF"/>
    <w:multiLevelType w:val="hybridMultilevel"/>
    <w:tmpl w:val="6FAEC6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588B208A"/>
    <w:multiLevelType w:val="hybridMultilevel"/>
    <w:tmpl w:val="EB222CB4"/>
    <w:lvl w:ilvl="0" w:tplc="CC9ADE7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196" w15:restartNumberingAfterBreak="0">
    <w:nsid w:val="5A7E4AC1"/>
    <w:multiLevelType w:val="hybridMultilevel"/>
    <w:tmpl w:val="02FE28C6"/>
    <w:lvl w:ilvl="0" w:tplc="7A56AC80">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15:restartNumberingAfterBreak="0">
    <w:nsid w:val="5ABD4BF2"/>
    <w:multiLevelType w:val="hybridMultilevel"/>
    <w:tmpl w:val="774E764C"/>
    <w:lvl w:ilvl="0" w:tplc="6F6C1C30">
      <w:start w:val="9"/>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15:restartNumberingAfterBreak="0">
    <w:nsid w:val="5B4A63F1"/>
    <w:multiLevelType w:val="hybridMultilevel"/>
    <w:tmpl w:val="A61E8164"/>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9" w15:restartNumberingAfterBreak="0">
    <w:nsid w:val="5B5B772A"/>
    <w:multiLevelType w:val="hybridMultilevel"/>
    <w:tmpl w:val="C2EA07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0" w15:restartNumberingAfterBreak="0">
    <w:nsid w:val="5BD2410A"/>
    <w:multiLevelType w:val="hybridMultilevel"/>
    <w:tmpl w:val="CCF8E85C"/>
    <w:name w:val="WW8Num302"/>
    <w:lvl w:ilvl="0" w:tplc="F064E64C">
      <w:start w:val="7"/>
      <w:numFmt w:val="decimal"/>
      <w:lvlText w:val="%1."/>
      <w:lvlJc w:val="left"/>
      <w:pPr>
        <w:ind w:left="11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5C04529C"/>
    <w:multiLevelType w:val="hybridMultilevel"/>
    <w:tmpl w:val="D8F4C716"/>
    <w:lvl w:ilvl="0" w:tplc="713EDE7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15:restartNumberingAfterBreak="0">
    <w:nsid w:val="5C2D7133"/>
    <w:multiLevelType w:val="hybridMultilevel"/>
    <w:tmpl w:val="FBA466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04" w15:restartNumberingAfterBreak="0">
    <w:nsid w:val="5CD472F7"/>
    <w:multiLevelType w:val="hybridMultilevel"/>
    <w:tmpl w:val="A3269216"/>
    <w:lvl w:ilvl="0" w:tplc="07C6896C">
      <w:start w:val="2"/>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15:restartNumberingAfterBreak="0">
    <w:nsid w:val="5D2059D9"/>
    <w:multiLevelType w:val="hybridMultilevel"/>
    <w:tmpl w:val="CA7A5E0A"/>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06" w15:restartNumberingAfterBreak="0">
    <w:nsid w:val="5E691B36"/>
    <w:multiLevelType w:val="hybridMultilevel"/>
    <w:tmpl w:val="50CC174A"/>
    <w:lvl w:ilvl="0" w:tplc="FA78690A">
      <w:start w:val="1"/>
      <w:numFmt w:val="decimal"/>
      <w:lvlText w:val="%1."/>
      <w:lvlJc w:val="left"/>
      <w:pPr>
        <w:ind w:left="860" w:hanging="360"/>
      </w:pPr>
    </w:lvl>
    <w:lvl w:ilvl="1" w:tplc="32EABF38">
      <w:start w:val="1"/>
      <w:numFmt w:val="decimal"/>
      <w:lvlText w:val="%2."/>
      <w:lvlJc w:val="left"/>
      <w:pPr>
        <w:ind w:left="860" w:hanging="360"/>
      </w:pPr>
    </w:lvl>
    <w:lvl w:ilvl="2" w:tplc="4DBC7C6C">
      <w:start w:val="1"/>
      <w:numFmt w:val="decimal"/>
      <w:lvlText w:val="%3."/>
      <w:lvlJc w:val="left"/>
      <w:pPr>
        <w:ind w:left="860" w:hanging="360"/>
      </w:pPr>
    </w:lvl>
    <w:lvl w:ilvl="3" w:tplc="C31ECE6C">
      <w:start w:val="1"/>
      <w:numFmt w:val="decimal"/>
      <w:lvlText w:val="%4."/>
      <w:lvlJc w:val="left"/>
      <w:pPr>
        <w:ind w:left="860" w:hanging="360"/>
      </w:pPr>
    </w:lvl>
    <w:lvl w:ilvl="4" w:tplc="A6B4E9AE">
      <w:start w:val="1"/>
      <w:numFmt w:val="decimal"/>
      <w:lvlText w:val="%5."/>
      <w:lvlJc w:val="left"/>
      <w:pPr>
        <w:ind w:left="860" w:hanging="360"/>
      </w:pPr>
    </w:lvl>
    <w:lvl w:ilvl="5" w:tplc="672C6DB4">
      <w:start w:val="1"/>
      <w:numFmt w:val="decimal"/>
      <w:lvlText w:val="%6."/>
      <w:lvlJc w:val="left"/>
      <w:pPr>
        <w:ind w:left="860" w:hanging="360"/>
      </w:pPr>
    </w:lvl>
    <w:lvl w:ilvl="6" w:tplc="047A26F8">
      <w:start w:val="1"/>
      <w:numFmt w:val="decimal"/>
      <w:lvlText w:val="%7."/>
      <w:lvlJc w:val="left"/>
      <w:pPr>
        <w:ind w:left="860" w:hanging="360"/>
      </w:pPr>
    </w:lvl>
    <w:lvl w:ilvl="7" w:tplc="707487BE">
      <w:start w:val="1"/>
      <w:numFmt w:val="decimal"/>
      <w:lvlText w:val="%8."/>
      <w:lvlJc w:val="left"/>
      <w:pPr>
        <w:ind w:left="860" w:hanging="360"/>
      </w:pPr>
    </w:lvl>
    <w:lvl w:ilvl="8" w:tplc="2BE41614">
      <w:start w:val="1"/>
      <w:numFmt w:val="decimal"/>
      <w:lvlText w:val="%9."/>
      <w:lvlJc w:val="left"/>
      <w:pPr>
        <w:ind w:left="860" w:hanging="360"/>
      </w:pPr>
    </w:lvl>
  </w:abstractNum>
  <w:abstractNum w:abstractNumId="207" w15:restartNumberingAfterBreak="0">
    <w:nsid w:val="5E965F8E"/>
    <w:multiLevelType w:val="hybridMultilevel"/>
    <w:tmpl w:val="049AF760"/>
    <w:lvl w:ilvl="0" w:tplc="F3EA149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15:restartNumberingAfterBreak="0">
    <w:nsid w:val="5EC86C55"/>
    <w:multiLevelType w:val="hybridMultilevel"/>
    <w:tmpl w:val="AED23E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15:restartNumberingAfterBreak="0">
    <w:nsid w:val="5ECF69D6"/>
    <w:multiLevelType w:val="hybridMultilevel"/>
    <w:tmpl w:val="E61EB68A"/>
    <w:lvl w:ilvl="0" w:tplc="B1EA006E">
      <w:start w:val="6"/>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15:restartNumberingAfterBreak="0">
    <w:nsid w:val="5EED61D5"/>
    <w:multiLevelType w:val="hybridMultilevel"/>
    <w:tmpl w:val="C51667D0"/>
    <w:lvl w:ilvl="0" w:tplc="8664270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15:restartNumberingAfterBreak="0">
    <w:nsid w:val="5F23161D"/>
    <w:multiLevelType w:val="hybridMultilevel"/>
    <w:tmpl w:val="1C0C7AE0"/>
    <w:lvl w:ilvl="0" w:tplc="67C0CF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15:restartNumberingAfterBreak="0">
    <w:nsid w:val="5F977DCC"/>
    <w:multiLevelType w:val="hybridMultilevel"/>
    <w:tmpl w:val="8C6EFE1A"/>
    <w:lvl w:ilvl="0" w:tplc="8CB69C6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15:restartNumberingAfterBreak="0">
    <w:nsid w:val="5FAF7CC7"/>
    <w:multiLevelType w:val="hybridMultilevel"/>
    <w:tmpl w:val="4C6AF048"/>
    <w:lvl w:ilvl="0" w:tplc="84C27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15:restartNumberingAfterBreak="0">
    <w:nsid w:val="5FB743FE"/>
    <w:multiLevelType w:val="hybridMultilevel"/>
    <w:tmpl w:val="DEAE4624"/>
    <w:lvl w:ilvl="0" w:tplc="0415000F">
      <w:start w:val="1"/>
      <w:numFmt w:val="decimal"/>
      <w:lvlText w:val="%1."/>
      <w:lvlJc w:val="left"/>
      <w:pPr>
        <w:tabs>
          <w:tab w:val="num" w:pos="587"/>
        </w:tabs>
        <w:ind w:left="587" w:hanging="360"/>
      </w:pPr>
    </w:lvl>
    <w:lvl w:ilvl="1" w:tplc="04150019">
      <w:start w:val="1"/>
      <w:numFmt w:val="lowerLetter"/>
      <w:lvlText w:val="%2."/>
      <w:lvlJc w:val="left"/>
      <w:pPr>
        <w:tabs>
          <w:tab w:val="num" w:pos="587"/>
        </w:tabs>
        <w:ind w:left="587" w:hanging="360"/>
      </w:pPr>
    </w:lvl>
    <w:lvl w:ilvl="2" w:tplc="0415001B">
      <w:start w:val="1"/>
      <w:numFmt w:val="lowerRoman"/>
      <w:lvlText w:val="%3."/>
      <w:lvlJc w:val="right"/>
      <w:pPr>
        <w:tabs>
          <w:tab w:val="num" w:pos="1307"/>
        </w:tabs>
        <w:ind w:left="1307" w:hanging="180"/>
      </w:pPr>
    </w:lvl>
    <w:lvl w:ilvl="3" w:tplc="0415000F">
      <w:start w:val="1"/>
      <w:numFmt w:val="decimal"/>
      <w:lvlText w:val="%4."/>
      <w:lvlJc w:val="left"/>
      <w:pPr>
        <w:tabs>
          <w:tab w:val="num" w:pos="2027"/>
        </w:tabs>
        <w:ind w:left="2027" w:hanging="360"/>
      </w:pPr>
    </w:lvl>
    <w:lvl w:ilvl="4" w:tplc="04150019">
      <w:start w:val="1"/>
      <w:numFmt w:val="lowerLetter"/>
      <w:lvlText w:val="%5."/>
      <w:lvlJc w:val="left"/>
      <w:pPr>
        <w:tabs>
          <w:tab w:val="num" w:pos="2747"/>
        </w:tabs>
        <w:ind w:left="2747" w:hanging="360"/>
      </w:pPr>
    </w:lvl>
    <w:lvl w:ilvl="5" w:tplc="0415001B">
      <w:start w:val="1"/>
      <w:numFmt w:val="lowerRoman"/>
      <w:lvlText w:val="%6."/>
      <w:lvlJc w:val="right"/>
      <w:pPr>
        <w:tabs>
          <w:tab w:val="num" w:pos="3467"/>
        </w:tabs>
        <w:ind w:left="3467" w:hanging="180"/>
      </w:pPr>
    </w:lvl>
    <w:lvl w:ilvl="6" w:tplc="0415000F">
      <w:start w:val="1"/>
      <w:numFmt w:val="decimal"/>
      <w:lvlText w:val="%7."/>
      <w:lvlJc w:val="left"/>
      <w:pPr>
        <w:tabs>
          <w:tab w:val="num" w:pos="4187"/>
        </w:tabs>
        <w:ind w:left="4187" w:hanging="360"/>
      </w:pPr>
    </w:lvl>
    <w:lvl w:ilvl="7" w:tplc="04150019">
      <w:start w:val="1"/>
      <w:numFmt w:val="lowerLetter"/>
      <w:lvlText w:val="%8."/>
      <w:lvlJc w:val="left"/>
      <w:pPr>
        <w:tabs>
          <w:tab w:val="num" w:pos="4907"/>
        </w:tabs>
        <w:ind w:left="4907" w:hanging="360"/>
      </w:pPr>
    </w:lvl>
    <w:lvl w:ilvl="8" w:tplc="0415001B">
      <w:start w:val="1"/>
      <w:numFmt w:val="lowerRoman"/>
      <w:lvlText w:val="%9."/>
      <w:lvlJc w:val="right"/>
      <w:pPr>
        <w:tabs>
          <w:tab w:val="num" w:pos="5627"/>
        </w:tabs>
        <w:ind w:left="5627" w:hanging="180"/>
      </w:pPr>
    </w:lvl>
  </w:abstractNum>
  <w:abstractNum w:abstractNumId="215" w15:restartNumberingAfterBreak="0">
    <w:nsid w:val="60957640"/>
    <w:multiLevelType w:val="hybridMultilevel"/>
    <w:tmpl w:val="B1EAD288"/>
    <w:lvl w:ilvl="0" w:tplc="EA7060E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15:restartNumberingAfterBreak="0">
    <w:nsid w:val="60AD2257"/>
    <w:multiLevelType w:val="hybridMultilevel"/>
    <w:tmpl w:val="1926494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7" w15:restartNumberingAfterBreak="0">
    <w:nsid w:val="61500053"/>
    <w:multiLevelType w:val="hybridMultilevel"/>
    <w:tmpl w:val="2E38895C"/>
    <w:lvl w:ilvl="0" w:tplc="16CABB4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15:restartNumberingAfterBreak="0">
    <w:nsid w:val="61C05F96"/>
    <w:multiLevelType w:val="hybridMultilevel"/>
    <w:tmpl w:val="251AC4D4"/>
    <w:lvl w:ilvl="0" w:tplc="86C6F558">
      <w:start w:val="1"/>
      <w:numFmt w:val="decimal"/>
      <w:lvlText w:val="%1)"/>
      <w:lvlJc w:val="left"/>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19" w15:restartNumberingAfterBreak="0">
    <w:nsid w:val="62301D81"/>
    <w:multiLevelType w:val="hybridMultilevel"/>
    <w:tmpl w:val="166470A6"/>
    <w:lvl w:ilvl="0" w:tplc="ECF62802">
      <w:start w:val="28"/>
      <w:numFmt w:val="decimal"/>
      <w:lvlText w:val="%1)"/>
      <w:lvlJc w:val="left"/>
      <w:pPr>
        <w:tabs>
          <w:tab w:val="num" w:pos="1425"/>
        </w:tabs>
        <w:ind w:left="1425" w:hanging="360"/>
      </w:pPr>
      <w:rPr>
        <w:rFonts w:hint="default"/>
        <w:b w:val="0"/>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15:restartNumberingAfterBreak="0">
    <w:nsid w:val="62B516A9"/>
    <w:multiLevelType w:val="multilevel"/>
    <w:tmpl w:val="36B89D70"/>
    <w:lvl w:ilvl="0">
      <w:start w:val="1"/>
      <w:numFmt w:val="decimal"/>
      <w:lvlText w:val="%1."/>
      <w:lvlJc w:val="left"/>
      <w:pPr>
        <w:tabs>
          <w:tab w:val="num" w:pos="360"/>
        </w:tabs>
      </w:pPr>
      <w:rPr>
        <w:rFonts w:hint="default"/>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1" w15:restartNumberingAfterBreak="0">
    <w:nsid w:val="63852905"/>
    <w:multiLevelType w:val="hybridMultilevel"/>
    <w:tmpl w:val="97ECB9D0"/>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2" w15:restartNumberingAfterBreak="0">
    <w:nsid w:val="639F0F9F"/>
    <w:multiLevelType w:val="hybridMultilevel"/>
    <w:tmpl w:val="E8E06B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15:restartNumberingAfterBreak="0">
    <w:nsid w:val="64764CD4"/>
    <w:multiLevelType w:val="hybridMultilevel"/>
    <w:tmpl w:val="72186A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15:restartNumberingAfterBreak="0">
    <w:nsid w:val="64AB2EE5"/>
    <w:multiLevelType w:val="hybridMultilevel"/>
    <w:tmpl w:val="7DFE1036"/>
    <w:lvl w:ilvl="0" w:tplc="4D447938">
      <w:start w:val="4"/>
      <w:numFmt w:val="decimal"/>
      <w:lvlText w:val="%1."/>
      <w:lvlJc w:val="left"/>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15:restartNumberingAfterBreak="0">
    <w:nsid w:val="65B76653"/>
    <w:multiLevelType w:val="hybridMultilevel"/>
    <w:tmpl w:val="7946136E"/>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6" w15:restartNumberingAfterBreak="0">
    <w:nsid w:val="661747ED"/>
    <w:multiLevelType w:val="hybridMultilevel"/>
    <w:tmpl w:val="1FB60B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15:restartNumberingAfterBreak="0">
    <w:nsid w:val="67E62445"/>
    <w:multiLevelType w:val="hybridMultilevel"/>
    <w:tmpl w:val="029EEA7C"/>
    <w:lvl w:ilvl="0" w:tplc="67FCBF62">
      <w:start w:val="1"/>
      <w:numFmt w:val="decimal"/>
      <w:lvlText w:val="%1."/>
      <w:lvlJc w:val="left"/>
      <w:pPr>
        <w:ind w:left="1080" w:hanging="360"/>
      </w:pPr>
    </w:lvl>
    <w:lvl w:ilvl="1" w:tplc="9E5A63B6">
      <w:start w:val="1"/>
      <w:numFmt w:val="decimal"/>
      <w:lvlText w:val="%2."/>
      <w:lvlJc w:val="left"/>
      <w:pPr>
        <w:ind w:left="1080" w:hanging="360"/>
      </w:pPr>
    </w:lvl>
    <w:lvl w:ilvl="2" w:tplc="96F6DD62">
      <w:start w:val="1"/>
      <w:numFmt w:val="decimal"/>
      <w:lvlText w:val="%3."/>
      <w:lvlJc w:val="left"/>
      <w:pPr>
        <w:ind w:left="1080" w:hanging="360"/>
      </w:pPr>
    </w:lvl>
    <w:lvl w:ilvl="3" w:tplc="BCBC1B6E">
      <w:start w:val="1"/>
      <w:numFmt w:val="decimal"/>
      <w:lvlText w:val="%4."/>
      <w:lvlJc w:val="left"/>
      <w:pPr>
        <w:ind w:left="1080" w:hanging="360"/>
      </w:pPr>
    </w:lvl>
    <w:lvl w:ilvl="4" w:tplc="B60EDAE4">
      <w:start w:val="1"/>
      <w:numFmt w:val="decimal"/>
      <w:lvlText w:val="%5."/>
      <w:lvlJc w:val="left"/>
      <w:pPr>
        <w:ind w:left="1080" w:hanging="360"/>
      </w:pPr>
    </w:lvl>
    <w:lvl w:ilvl="5" w:tplc="3DF68896">
      <w:start w:val="1"/>
      <w:numFmt w:val="decimal"/>
      <w:lvlText w:val="%6)"/>
      <w:lvlJc w:val="left"/>
      <w:pPr>
        <w:ind w:left="1440" w:hanging="360"/>
      </w:pPr>
    </w:lvl>
    <w:lvl w:ilvl="6" w:tplc="DD06C438">
      <w:start w:val="1"/>
      <w:numFmt w:val="decimal"/>
      <w:lvlText w:val="%7."/>
      <w:lvlJc w:val="left"/>
      <w:pPr>
        <w:ind w:left="1080" w:hanging="360"/>
      </w:pPr>
    </w:lvl>
    <w:lvl w:ilvl="7" w:tplc="404E43BE">
      <w:start w:val="1"/>
      <w:numFmt w:val="decimal"/>
      <w:lvlText w:val="%8."/>
      <w:lvlJc w:val="left"/>
      <w:pPr>
        <w:ind w:left="1080" w:hanging="360"/>
      </w:pPr>
    </w:lvl>
    <w:lvl w:ilvl="8" w:tplc="43547C08">
      <w:start w:val="1"/>
      <w:numFmt w:val="decimal"/>
      <w:lvlText w:val="%9."/>
      <w:lvlJc w:val="left"/>
      <w:pPr>
        <w:ind w:left="1080" w:hanging="360"/>
      </w:pPr>
    </w:lvl>
  </w:abstractNum>
  <w:abstractNum w:abstractNumId="228" w15:restartNumberingAfterBreak="0">
    <w:nsid w:val="69123807"/>
    <w:multiLevelType w:val="hybridMultilevel"/>
    <w:tmpl w:val="561CE8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15:restartNumberingAfterBreak="0">
    <w:nsid w:val="69D27C36"/>
    <w:multiLevelType w:val="hybridMultilevel"/>
    <w:tmpl w:val="0AD884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15:restartNumberingAfterBreak="0">
    <w:nsid w:val="69E00A9F"/>
    <w:multiLevelType w:val="hybridMultilevel"/>
    <w:tmpl w:val="01AECE98"/>
    <w:lvl w:ilvl="0" w:tplc="719A835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231" w15:restartNumberingAfterBreak="0">
    <w:nsid w:val="6AC25A51"/>
    <w:multiLevelType w:val="hybridMultilevel"/>
    <w:tmpl w:val="5DC024D4"/>
    <w:lvl w:ilvl="0" w:tplc="E94EDEE0">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2" w15:restartNumberingAfterBreak="0">
    <w:nsid w:val="6C500C3B"/>
    <w:multiLevelType w:val="hybridMultilevel"/>
    <w:tmpl w:val="5442F574"/>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3" w15:restartNumberingAfterBreak="0">
    <w:nsid w:val="6C8D3C79"/>
    <w:multiLevelType w:val="hybridMultilevel"/>
    <w:tmpl w:val="69BAA330"/>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4" w15:restartNumberingAfterBreak="0">
    <w:nsid w:val="6CCA5888"/>
    <w:multiLevelType w:val="hybridMultilevel"/>
    <w:tmpl w:val="40F8DF12"/>
    <w:lvl w:ilvl="0" w:tplc="FBDA75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35" w15:restartNumberingAfterBreak="0">
    <w:nsid w:val="6D260FB5"/>
    <w:multiLevelType w:val="hybridMultilevel"/>
    <w:tmpl w:val="8124B7D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6" w15:restartNumberingAfterBreak="0">
    <w:nsid w:val="6D331645"/>
    <w:multiLevelType w:val="hybridMultilevel"/>
    <w:tmpl w:val="1D3CCDF0"/>
    <w:name w:val="WW8Num142"/>
    <w:lvl w:ilvl="0" w:tplc="E3E211E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15:restartNumberingAfterBreak="0">
    <w:nsid w:val="6D7566A1"/>
    <w:multiLevelType w:val="hybridMultilevel"/>
    <w:tmpl w:val="E8F45A5C"/>
    <w:lvl w:ilvl="0" w:tplc="130C1A3E">
      <w:start w:val="1"/>
      <w:numFmt w:val="decimal"/>
      <w:lvlText w:val="%1."/>
      <w:lvlJc w:val="left"/>
      <w:pPr>
        <w:ind w:left="1060" w:hanging="360"/>
      </w:pPr>
    </w:lvl>
    <w:lvl w:ilvl="1" w:tplc="38E4E288">
      <w:start w:val="1"/>
      <w:numFmt w:val="decimal"/>
      <w:lvlText w:val="%2."/>
      <w:lvlJc w:val="left"/>
      <w:pPr>
        <w:ind w:left="1060" w:hanging="360"/>
      </w:pPr>
    </w:lvl>
    <w:lvl w:ilvl="2" w:tplc="3D846D1C">
      <w:start w:val="1"/>
      <w:numFmt w:val="decimal"/>
      <w:lvlText w:val="%3."/>
      <w:lvlJc w:val="left"/>
      <w:pPr>
        <w:ind w:left="1060" w:hanging="360"/>
      </w:pPr>
    </w:lvl>
    <w:lvl w:ilvl="3" w:tplc="4C1418B8">
      <w:start w:val="1"/>
      <w:numFmt w:val="decimal"/>
      <w:lvlText w:val="%4."/>
      <w:lvlJc w:val="left"/>
      <w:pPr>
        <w:ind w:left="1060" w:hanging="360"/>
      </w:pPr>
    </w:lvl>
    <w:lvl w:ilvl="4" w:tplc="9266F8C4">
      <w:start w:val="1"/>
      <w:numFmt w:val="decimal"/>
      <w:lvlText w:val="%5."/>
      <w:lvlJc w:val="left"/>
      <w:pPr>
        <w:ind w:left="1060" w:hanging="360"/>
      </w:pPr>
    </w:lvl>
    <w:lvl w:ilvl="5" w:tplc="28524374">
      <w:start w:val="1"/>
      <w:numFmt w:val="decimal"/>
      <w:lvlText w:val="%6."/>
      <w:lvlJc w:val="left"/>
      <w:pPr>
        <w:ind w:left="1060" w:hanging="360"/>
      </w:pPr>
    </w:lvl>
    <w:lvl w:ilvl="6" w:tplc="3276644E">
      <w:start w:val="1"/>
      <w:numFmt w:val="decimal"/>
      <w:lvlText w:val="%7."/>
      <w:lvlJc w:val="left"/>
      <w:pPr>
        <w:ind w:left="1060" w:hanging="360"/>
      </w:pPr>
    </w:lvl>
    <w:lvl w:ilvl="7" w:tplc="7BFCE932">
      <w:start w:val="1"/>
      <w:numFmt w:val="decimal"/>
      <w:lvlText w:val="%8."/>
      <w:lvlJc w:val="left"/>
      <w:pPr>
        <w:ind w:left="1060" w:hanging="360"/>
      </w:pPr>
    </w:lvl>
    <w:lvl w:ilvl="8" w:tplc="C75A6E08">
      <w:start w:val="1"/>
      <w:numFmt w:val="decimal"/>
      <w:lvlText w:val="%9."/>
      <w:lvlJc w:val="left"/>
      <w:pPr>
        <w:ind w:left="1060" w:hanging="360"/>
      </w:pPr>
    </w:lvl>
  </w:abstractNum>
  <w:abstractNum w:abstractNumId="23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239" w15:restartNumberingAfterBreak="0">
    <w:nsid w:val="6E1614D9"/>
    <w:multiLevelType w:val="hybridMultilevel"/>
    <w:tmpl w:val="E9761C98"/>
    <w:lvl w:ilvl="0" w:tplc="ED8814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15:restartNumberingAfterBreak="0">
    <w:nsid w:val="6E950954"/>
    <w:multiLevelType w:val="hybridMultilevel"/>
    <w:tmpl w:val="37369C08"/>
    <w:lvl w:ilvl="0" w:tplc="8AA6770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15:restartNumberingAfterBreak="0">
    <w:nsid w:val="6EAB5CBE"/>
    <w:multiLevelType w:val="hybridMultilevel"/>
    <w:tmpl w:val="3B48A1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15:restartNumberingAfterBreak="0">
    <w:nsid w:val="6F0D2470"/>
    <w:multiLevelType w:val="multilevel"/>
    <w:tmpl w:val="90BE6C74"/>
    <w:lvl w:ilvl="0">
      <w:start w:val="2"/>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243" w15:restartNumberingAfterBreak="0">
    <w:nsid w:val="6F740444"/>
    <w:multiLevelType w:val="multilevel"/>
    <w:tmpl w:val="CD9C9518"/>
    <w:lvl w:ilvl="0">
      <w:start w:val="1"/>
      <w:numFmt w:val="decimal"/>
      <w:lvlText w:val="%1)"/>
      <w:lvlJc w:val="left"/>
      <w:pPr>
        <w:tabs>
          <w:tab w:val="num" w:pos="360"/>
        </w:tabs>
      </w:pPr>
      <w:rPr>
        <w:rFonts w:hint="default"/>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4" w15:restartNumberingAfterBreak="0">
    <w:nsid w:val="6FB54CE6"/>
    <w:multiLevelType w:val="hybridMultilevel"/>
    <w:tmpl w:val="C22A604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5" w15:restartNumberingAfterBreak="0">
    <w:nsid w:val="6FEB5774"/>
    <w:multiLevelType w:val="hybridMultilevel"/>
    <w:tmpl w:val="725220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15:restartNumberingAfterBreak="0">
    <w:nsid w:val="700664BC"/>
    <w:multiLevelType w:val="hybridMultilevel"/>
    <w:tmpl w:val="7EB67B5C"/>
    <w:lvl w:ilvl="0" w:tplc="3614F4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15:restartNumberingAfterBreak="0">
    <w:nsid w:val="70180676"/>
    <w:multiLevelType w:val="hybridMultilevel"/>
    <w:tmpl w:val="F6407A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15:restartNumberingAfterBreak="0">
    <w:nsid w:val="71C13809"/>
    <w:multiLevelType w:val="hybridMultilevel"/>
    <w:tmpl w:val="EF9E43C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49" w15:restartNumberingAfterBreak="0">
    <w:nsid w:val="72B96E1F"/>
    <w:multiLevelType w:val="hybridMultilevel"/>
    <w:tmpl w:val="F8E06D82"/>
    <w:lvl w:ilvl="0" w:tplc="E1121CB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15:restartNumberingAfterBreak="0">
    <w:nsid w:val="73D16110"/>
    <w:multiLevelType w:val="hybridMultilevel"/>
    <w:tmpl w:val="CA2EF3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15:restartNumberingAfterBreak="0">
    <w:nsid w:val="755805A2"/>
    <w:multiLevelType w:val="hybridMultilevel"/>
    <w:tmpl w:val="B4104E5A"/>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2" w15:restartNumberingAfterBreak="0">
    <w:nsid w:val="7696387A"/>
    <w:multiLevelType w:val="hybridMultilevel"/>
    <w:tmpl w:val="BBBA71C0"/>
    <w:lvl w:ilvl="0" w:tplc="6B5AD16A">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3"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54" w15:restartNumberingAfterBreak="0">
    <w:nsid w:val="76F976BC"/>
    <w:multiLevelType w:val="hybridMultilevel"/>
    <w:tmpl w:val="734CB4B6"/>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B644DA0A">
      <w:start w:val="2"/>
      <w:numFmt w:val="decimal"/>
      <w:lvlText w:val="%3."/>
      <w:lvlJc w:val="left"/>
      <w:pPr>
        <w:tabs>
          <w:tab w:val="num" w:pos="2340"/>
        </w:tabs>
        <w:ind w:left="2340" w:hanging="360"/>
      </w:pPr>
      <w:rPr>
        <w:rFonts w:hint="default"/>
      </w:rPr>
    </w:lvl>
    <w:lvl w:ilvl="3" w:tplc="04150011">
      <w:start w:val="1"/>
      <w:numFmt w:val="decimal"/>
      <w:lvlText w:val="%4)"/>
      <w:lvlJc w:val="left"/>
      <w:pPr>
        <w:tabs>
          <w:tab w:val="num" w:pos="2880"/>
        </w:tabs>
        <w:ind w:left="2880" w:hanging="360"/>
      </w:pPr>
      <w:rPr>
        <w:rFonts w:hint="default"/>
      </w:rPr>
    </w:lvl>
    <w:lvl w:ilvl="4" w:tplc="50ECF758">
      <w:start w:val="1"/>
      <w:numFmt w:val="decimal"/>
      <w:lvlText w:val="%5."/>
      <w:lvlJc w:val="left"/>
      <w:pPr>
        <w:tabs>
          <w:tab w:val="num" w:pos="3600"/>
        </w:tabs>
        <w:ind w:left="3600" w:hanging="360"/>
      </w:pPr>
      <w:rPr>
        <w:rFonts w:hint="default"/>
      </w:rPr>
    </w:lvl>
    <w:lvl w:ilvl="5" w:tplc="04150011">
      <w:start w:val="1"/>
      <w:numFmt w:val="decimal"/>
      <w:lvlText w:val="%6)"/>
      <w:lvlJc w:val="left"/>
      <w:pPr>
        <w:tabs>
          <w:tab w:val="num" w:pos="4500"/>
        </w:tabs>
        <w:ind w:left="4500" w:hanging="360"/>
      </w:pPr>
      <w:rPr>
        <w:rFonts w:hint="default"/>
      </w:rPr>
    </w:lvl>
    <w:lvl w:ilvl="6" w:tplc="28F237BA">
      <w:start w:val="1"/>
      <w:numFmt w:val="upperLetter"/>
      <w:lvlText w:val="%7)"/>
      <w:lvlJc w:val="left"/>
      <w:pPr>
        <w:ind w:left="5040" w:hanging="36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5" w15:restartNumberingAfterBreak="0">
    <w:nsid w:val="771E1297"/>
    <w:multiLevelType w:val="hybridMultilevel"/>
    <w:tmpl w:val="ADAC3710"/>
    <w:lvl w:ilvl="0" w:tplc="04150011">
      <w:start w:val="1"/>
      <w:numFmt w:val="decimal"/>
      <w:lvlText w:val="%1)"/>
      <w:lvlJc w:val="left"/>
      <w:pPr>
        <w:tabs>
          <w:tab w:val="num" w:pos="1077"/>
        </w:tabs>
        <w:ind w:left="1077" w:hanging="360"/>
      </w:p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256" w15:restartNumberingAfterBreak="0">
    <w:nsid w:val="77F25600"/>
    <w:multiLevelType w:val="hybridMultilevel"/>
    <w:tmpl w:val="9580D3CE"/>
    <w:lvl w:ilvl="0" w:tplc="72941486">
      <w:start w:val="9"/>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15:restartNumberingAfterBreak="0">
    <w:nsid w:val="7A0D2307"/>
    <w:multiLevelType w:val="hybridMultilevel"/>
    <w:tmpl w:val="29E811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15:restartNumberingAfterBreak="0">
    <w:nsid w:val="7A6265A3"/>
    <w:multiLevelType w:val="hybridMultilevel"/>
    <w:tmpl w:val="BCCEBC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15:restartNumberingAfterBreak="0">
    <w:nsid w:val="7BAA768E"/>
    <w:multiLevelType w:val="hybridMultilevel"/>
    <w:tmpl w:val="EE0866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15:restartNumberingAfterBreak="0">
    <w:nsid w:val="7BAC4269"/>
    <w:multiLevelType w:val="hybridMultilevel"/>
    <w:tmpl w:val="D108CD58"/>
    <w:lvl w:ilvl="0" w:tplc="6444EDAA">
      <w:start w:val="1"/>
      <w:numFmt w:val="decimal"/>
      <w:lvlText w:val="%1)"/>
      <w:lvlJc w:val="left"/>
      <w:pPr>
        <w:ind w:left="1440" w:hanging="360"/>
      </w:pPr>
    </w:lvl>
    <w:lvl w:ilvl="1" w:tplc="4D2869A4">
      <w:start w:val="1"/>
      <w:numFmt w:val="decimal"/>
      <w:lvlText w:val="%2)"/>
      <w:lvlJc w:val="left"/>
      <w:pPr>
        <w:ind w:left="1440" w:hanging="360"/>
      </w:pPr>
    </w:lvl>
    <w:lvl w:ilvl="2" w:tplc="28DE4A64">
      <w:start w:val="1"/>
      <w:numFmt w:val="decimal"/>
      <w:lvlText w:val="%3)"/>
      <w:lvlJc w:val="left"/>
      <w:pPr>
        <w:ind w:left="1440" w:hanging="360"/>
      </w:pPr>
    </w:lvl>
    <w:lvl w:ilvl="3" w:tplc="3420FAA6">
      <w:start w:val="1"/>
      <w:numFmt w:val="decimal"/>
      <w:lvlText w:val="%4)"/>
      <w:lvlJc w:val="left"/>
      <w:pPr>
        <w:ind w:left="1440" w:hanging="360"/>
      </w:pPr>
    </w:lvl>
    <w:lvl w:ilvl="4" w:tplc="40F2FF7C">
      <w:start w:val="1"/>
      <w:numFmt w:val="decimal"/>
      <w:lvlText w:val="%5)"/>
      <w:lvlJc w:val="left"/>
      <w:pPr>
        <w:ind w:left="1440" w:hanging="360"/>
      </w:pPr>
    </w:lvl>
    <w:lvl w:ilvl="5" w:tplc="DEF87B26">
      <w:start w:val="1"/>
      <w:numFmt w:val="decimal"/>
      <w:lvlText w:val="%6)"/>
      <w:lvlJc w:val="left"/>
      <w:pPr>
        <w:ind w:left="1440" w:hanging="360"/>
      </w:pPr>
    </w:lvl>
    <w:lvl w:ilvl="6" w:tplc="BDF60FAE">
      <w:start w:val="1"/>
      <w:numFmt w:val="decimal"/>
      <w:lvlText w:val="%7)"/>
      <w:lvlJc w:val="left"/>
      <w:pPr>
        <w:ind w:left="1440" w:hanging="360"/>
      </w:pPr>
    </w:lvl>
    <w:lvl w:ilvl="7" w:tplc="E1ECDC1E">
      <w:start w:val="1"/>
      <w:numFmt w:val="decimal"/>
      <w:lvlText w:val="%8)"/>
      <w:lvlJc w:val="left"/>
      <w:pPr>
        <w:ind w:left="1440" w:hanging="360"/>
      </w:pPr>
    </w:lvl>
    <w:lvl w:ilvl="8" w:tplc="03D2FCA4">
      <w:start w:val="1"/>
      <w:numFmt w:val="decimal"/>
      <w:lvlText w:val="%9)"/>
      <w:lvlJc w:val="left"/>
      <w:pPr>
        <w:ind w:left="1440" w:hanging="360"/>
      </w:pPr>
    </w:lvl>
  </w:abstractNum>
  <w:abstractNum w:abstractNumId="261" w15:restartNumberingAfterBreak="0">
    <w:nsid w:val="7BBE013C"/>
    <w:multiLevelType w:val="hybridMultilevel"/>
    <w:tmpl w:val="1CA2CF36"/>
    <w:lvl w:ilvl="0" w:tplc="31226B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15:restartNumberingAfterBreak="0">
    <w:nsid w:val="7C7E4A79"/>
    <w:multiLevelType w:val="hybridMultilevel"/>
    <w:tmpl w:val="775EDD32"/>
    <w:lvl w:ilvl="0" w:tplc="2FD0CAE2">
      <w:start w:val="2"/>
      <w:numFmt w:val="decimal"/>
      <w:lvlText w:val="%1."/>
      <w:lvlJc w:val="left"/>
      <w:pPr>
        <w:ind w:left="765" w:hanging="40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15:restartNumberingAfterBreak="0">
    <w:nsid w:val="7C8F3FA6"/>
    <w:multiLevelType w:val="hybridMultilevel"/>
    <w:tmpl w:val="E8685DC8"/>
    <w:lvl w:ilvl="0" w:tplc="2E1EBD7C">
      <w:start w:val="1"/>
      <w:numFmt w:val="decimal"/>
      <w:lvlText w:val="%1."/>
      <w:lvlJc w:val="left"/>
      <w:pPr>
        <w:ind w:left="1280" w:hanging="360"/>
      </w:pPr>
    </w:lvl>
    <w:lvl w:ilvl="1" w:tplc="D67CD356">
      <w:start w:val="1"/>
      <w:numFmt w:val="decimal"/>
      <w:lvlText w:val="%2."/>
      <w:lvlJc w:val="left"/>
      <w:pPr>
        <w:ind w:left="1280" w:hanging="360"/>
      </w:pPr>
    </w:lvl>
    <w:lvl w:ilvl="2" w:tplc="3A625310">
      <w:start w:val="1"/>
      <w:numFmt w:val="decimal"/>
      <w:lvlText w:val="%3."/>
      <w:lvlJc w:val="left"/>
      <w:pPr>
        <w:ind w:left="1280" w:hanging="360"/>
      </w:pPr>
    </w:lvl>
    <w:lvl w:ilvl="3" w:tplc="257A2788">
      <w:start w:val="1"/>
      <w:numFmt w:val="decimal"/>
      <w:lvlText w:val="%4."/>
      <w:lvlJc w:val="left"/>
      <w:pPr>
        <w:ind w:left="1280" w:hanging="360"/>
      </w:pPr>
    </w:lvl>
    <w:lvl w:ilvl="4" w:tplc="E48A34D0">
      <w:start w:val="1"/>
      <w:numFmt w:val="decimal"/>
      <w:lvlText w:val="%5."/>
      <w:lvlJc w:val="left"/>
      <w:pPr>
        <w:ind w:left="1280" w:hanging="360"/>
      </w:pPr>
    </w:lvl>
    <w:lvl w:ilvl="5" w:tplc="626AF55E">
      <w:start w:val="1"/>
      <w:numFmt w:val="decimal"/>
      <w:lvlText w:val="%6."/>
      <w:lvlJc w:val="left"/>
      <w:pPr>
        <w:ind w:left="1280" w:hanging="360"/>
      </w:pPr>
    </w:lvl>
    <w:lvl w:ilvl="6" w:tplc="E2B4CF6A">
      <w:start w:val="1"/>
      <w:numFmt w:val="decimal"/>
      <w:lvlText w:val="%7."/>
      <w:lvlJc w:val="left"/>
      <w:pPr>
        <w:ind w:left="1280" w:hanging="360"/>
      </w:pPr>
    </w:lvl>
    <w:lvl w:ilvl="7" w:tplc="C348568C">
      <w:start w:val="1"/>
      <w:numFmt w:val="decimal"/>
      <w:lvlText w:val="%8."/>
      <w:lvlJc w:val="left"/>
      <w:pPr>
        <w:ind w:left="1280" w:hanging="360"/>
      </w:pPr>
    </w:lvl>
    <w:lvl w:ilvl="8" w:tplc="CB401424">
      <w:start w:val="1"/>
      <w:numFmt w:val="decimal"/>
      <w:lvlText w:val="%9."/>
      <w:lvlJc w:val="left"/>
      <w:pPr>
        <w:ind w:left="1280" w:hanging="360"/>
      </w:pPr>
    </w:lvl>
  </w:abstractNum>
  <w:abstractNum w:abstractNumId="264" w15:restartNumberingAfterBreak="0">
    <w:nsid w:val="7D492AA3"/>
    <w:multiLevelType w:val="hybridMultilevel"/>
    <w:tmpl w:val="CA665F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5" w15:restartNumberingAfterBreak="0">
    <w:nsid w:val="7D556807"/>
    <w:multiLevelType w:val="hybridMultilevel"/>
    <w:tmpl w:val="18DE5A16"/>
    <w:lvl w:ilvl="0" w:tplc="EE2A482C">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6" w15:restartNumberingAfterBreak="0">
    <w:nsid w:val="7D7A0907"/>
    <w:multiLevelType w:val="hybridMultilevel"/>
    <w:tmpl w:val="A04E4FB4"/>
    <w:lvl w:ilvl="0" w:tplc="1952B14C">
      <w:start w:val="1"/>
      <w:numFmt w:val="decimal"/>
      <w:lvlText w:val="%1."/>
      <w:lvlJc w:val="left"/>
      <w:pPr>
        <w:tabs>
          <w:tab w:val="num" w:pos="1440"/>
        </w:tabs>
        <w:ind w:left="1440" w:hanging="360"/>
      </w:pPr>
      <w:rPr>
        <w:rFonts w:hint="default"/>
        <w:i w:val="0"/>
        <w:i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7" w15:restartNumberingAfterBreak="0">
    <w:nsid w:val="7DAA2A47"/>
    <w:multiLevelType w:val="hybridMultilevel"/>
    <w:tmpl w:val="CB2C0820"/>
    <w:lvl w:ilvl="0" w:tplc="2C529F6A">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15:restartNumberingAfterBreak="0">
    <w:nsid w:val="7F8447DD"/>
    <w:multiLevelType w:val="hybridMultilevel"/>
    <w:tmpl w:val="35F08FF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69" w15:restartNumberingAfterBreak="0">
    <w:nsid w:val="7FD31BF8"/>
    <w:multiLevelType w:val="hybridMultilevel"/>
    <w:tmpl w:val="1D3038AC"/>
    <w:lvl w:ilvl="0" w:tplc="5C8E2F0A">
      <w:start w:val="1"/>
      <w:numFmt w:val="decimal"/>
      <w:lvlText w:val="%1."/>
      <w:lvlJc w:val="left"/>
      <w:pPr>
        <w:tabs>
          <w:tab w:val="num" w:pos="360"/>
        </w:tabs>
        <w:ind w:left="360" w:hanging="360"/>
      </w:pPr>
      <w:rPr>
        <w:strike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525144709">
    <w:abstractNumId w:val="98"/>
  </w:num>
  <w:num w:numId="2" w16cid:durableId="1791899062">
    <w:abstractNumId w:val="43"/>
  </w:num>
  <w:num w:numId="3" w16cid:durableId="1313606074">
    <w:abstractNumId w:val="23"/>
  </w:num>
  <w:num w:numId="4" w16cid:durableId="1286500113">
    <w:abstractNumId w:val="125"/>
  </w:num>
  <w:num w:numId="5" w16cid:durableId="2144805886">
    <w:abstractNumId w:val="187"/>
  </w:num>
  <w:num w:numId="6" w16cid:durableId="502821630">
    <w:abstractNumId w:val="171"/>
  </w:num>
  <w:num w:numId="7" w16cid:durableId="484199176">
    <w:abstractNumId w:val="232"/>
  </w:num>
  <w:num w:numId="8" w16cid:durableId="1040209340">
    <w:abstractNumId w:val="71"/>
  </w:num>
  <w:num w:numId="9" w16cid:durableId="568419465">
    <w:abstractNumId w:val="269"/>
  </w:num>
  <w:num w:numId="10" w16cid:durableId="3628637">
    <w:abstractNumId w:val="176"/>
  </w:num>
  <w:num w:numId="11" w16cid:durableId="145973132">
    <w:abstractNumId w:val="22"/>
  </w:num>
  <w:num w:numId="12" w16cid:durableId="988754574">
    <w:abstractNumId w:val="203"/>
  </w:num>
  <w:num w:numId="13" w16cid:durableId="1454791589">
    <w:abstractNumId w:val="242"/>
  </w:num>
  <w:num w:numId="14" w16cid:durableId="313148190">
    <w:abstractNumId w:val="167"/>
  </w:num>
  <w:num w:numId="15" w16cid:durableId="1201279067">
    <w:abstractNumId w:val="221"/>
  </w:num>
  <w:num w:numId="16" w16cid:durableId="1559511561">
    <w:abstractNumId w:val="9"/>
  </w:num>
  <w:num w:numId="17" w16cid:durableId="1424952760">
    <w:abstractNumId w:val="10"/>
  </w:num>
  <w:num w:numId="18" w16cid:durableId="519583234">
    <w:abstractNumId w:val="8"/>
  </w:num>
  <w:num w:numId="19" w16cid:durableId="1916931242">
    <w:abstractNumId w:val="15"/>
  </w:num>
  <w:num w:numId="20" w16cid:durableId="205410129">
    <w:abstractNumId w:val="236"/>
  </w:num>
  <w:num w:numId="21" w16cid:durableId="1096905147">
    <w:abstractNumId w:val="3"/>
  </w:num>
  <w:num w:numId="22" w16cid:durableId="58402519">
    <w:abstractNumId w:val="255"/>
  </w:num>
  <w:num w:numId="23" w16cid:durableId="266736654">
    <w:abstractNumId w:val="177"/>
  </w:num>
  <w:num w:numId="24" w16cid:durableId="1710954884">
    <w:abstractNumId w:val="254"/>
  </w:num>
  <w:num w:numId="25" w16cid:durableId="628628007">
    <w:abstractNumId w:val="159"/>
  </w:num>
  <w:num w:numId="26" w16cid:durableId="1396584607">
    <w:abstractNumId w:val="191"/>
  </w:num>
  <w:num w:numId="27" w16cid:durableId="1098481615">
    <w:abstractNumId w:val="45"/>
  </w:num>
  <w:num w:numId="28" w16cid:durableId="260601045">
    <w:abstractNumId w:val="248"/>
  </w:num>
  <w:num w:numId="29" w16cid:durableId="921375912">
    <w:abstractNumId w:val="38"/>
  </w:num>
  <w:num w:numId="30" w16cid:durableId="1074736664">
    <w:abstractNumId w:val="266"/>
  </w:num>
  <w:num w:numId="31" w16cid:durableId="1312363650">
    <w:abstractNumId w:val="251"/>
  </w:num>
  <w:num w:numId="32" w16cid:durableId="1455833842">
    <w:abstractNumId w:val="198"/>
  </w:num>
  <w:num w:numId="33" w16cid:durableId="793255653">
    <w:abstractNumId w:val="52"/>
  </w:num>
  <w:num w:numId="34" w16cid:durableId="75783002">
    <w:abstractNumId w:val="105"/>
  </w:num>
  <w:num w:numId="35" w16cid:durableId="2117358387">
    <w:abstractNumId w:val="216"/>
  </w:num>
  <w:num w:numId="36" w16cid:durableId="1767728174">
    <w:abstractNumId w:val="48"/>
  </w:num>
  <w:num w:numId="37" w16cid:durableId="1576234095">
    <w:abstractNumId w:val="225"/>
  </w:num>
  <w:num w:numId="38" w16cid:durableId="31856163">
    <w:abstractNumId w:val="233"/>
  </w:num>
  <w:num w:numId="39" w16cid:durableId="442772813">
    <w:abstractNumId w:val="188"/>
  </w:num>
  <w:num w:numId="40" w16cid:durableId="510069012">
    <w:abstractNumId w:val="192"/>
  </w:num>
  <w:num w:numId="41" w16cid:durableId="1524392308">
    <w:abstractNumId w:val="234"/>
  </w:num>
  <w:num w:numId="42" w16cid:durableId="1361474413">
    <w:abstractNumId w:val="143"/>
  </w:num>
  <w:num w:numId="43" w16cid:durableId="1051734525">
    <w:abstractNumId w:val="86"/>
  </w:num>
  <w:num w:numId="44" w16cid:durableId="651056805">
    <w:abstractNumId w:val="11"/>
  </w:num>
  <w:num w:numId="45" w16cid:durableId="1339577433">
    <w:abstractNumId w:val="96"/>
  </w:num>
  <w:num w:numId="46" w16cid:durableId="451823084">
    <w:abstractNumId w:val="1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7" w16cid:durableId="1267890006">
    <w:abstractNumId w:val="157"/>
  </w:num>
  <w:num w:numId="48" w16cid:durableId="60638233">
    <w:abstractNumId w:val="7"/>
  </w:num>
  <w:num w:numId="49" w16cid:durableId="1777402536">
    <w:abstractNumId w:val="18"/>
  </w:num>
  <w:num w:numId="50" w16cid:durableId="300813444">
    <w:abstractNumId w:val="138"/>
  </w:num>
  <w:num w:numId="51" w16cid:durableId="1436436987">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957104780">
    <w:abstractNumId w:val="70"/>
  </w:num>
  <w:num w:numId="53" w16cid:durableId="1517844977">
    <w:abstractNumId w:val="268"/>
  </w:num>
  <w:num w:numId="54" w16cid:durableId="175658873">
    <w:abstractNumId w:val="6"/>
  </w:num>
  <w:num w:numId="55" w16cid:durableId="400522672">
    <w:abstractNumId w:val="54"/>
  </w:num>
  <w:num w:numId="56" w16cid:durableId="1096486997">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903059176">
    <w:abstractNumId w:val="79"/>
  </w:num>
  <w:num w:numId="58" w16cid:durableId="881597215">
    <w:abstractNumId w:val="262"/>
  </w:num>
  <w:num w:numId="59" w16cid:durableId="1518889158">
    <w:abstractNumId w:val="63"/>
  </w:num>
  <w:num w:numId="60" w16cid:durableId="1799452489">
    <w:abstractNumId w:val="5"/>
  </w:num>
  <w:num w:numId="61" w16cid:durableId="704066120">
    <w:abstractNumId w:val="101"/>
  </w:num>
  <w:num w:numId="62" w16cid:durableId="726730744">
    <w:abstractNumId w:val="197"/>
  </w:num>
  <w:num w:numId="63" w16cid:durableId="1748722536">
    <w:abstractNumId w:val="111"/>
  </w:num>
  <w:num w:numId="64" w16cid:durableId="1882744156">
    <w:abstractNumId w:val="205"/>
  </w:num>
  <w:num w:numId="65" w16cid:durableId="380249185">
    <w:abstractNumId w:val="135"/>
  </w:num>
  <w:num w:numId="66" w16cid:durableId="1823233251">
    <w:abstractNumId w:val="145"/>
  </w:num>
  <w:num w:numId="67" w16cid:durableId="15839472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887596340">
    <w:abstractNumId w:val="186"/>
  </w:num>
  <w:num w:numId="69" w16cid:durableId="6619613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775174359">
    <w:abstractNumId w:val="111"/>
  </w:num>
  <w:num w:numId="71" w16cid:durableId="1575162449">
    <w:abstractNumId w:val="181"/>
  </w:num>
  <w:num w:numId="72" w16cid:durableId="390428040">
    <w:abstractNumId w:val="18"/>
    <w:lvlOverride w:ilvl="0">
      <w:startOverride w:val="2"/>
    </w:lvlOverride>
  </w:num>
  <w:num w:numId="73" w16cid:durableId="2012487269">
    <w:abstractNumId w:val="2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035106862">
    <w:abstractNumId w:val="91"/>
  </w:num>
  <w:num w:numId="75" w16cid:durableId="1745760470">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66202761">
    <w:abstractNumId w:val="71"/>
  </w:num>
  <w:num w:numId="77" w16cid:durableId="1089228910">
    <w:abstractNumId w:val="62"/>
  </w:num>
  <w:num w:numId="78" w16cid:durableId="1929732250">
    <w:abstractNumId w:val="160"/>
  </w:num>
  <w:num w:numId="79" w16cid:durableId="537663442">
    <w:abstractNumId w:val="140"/>
  </w:num>
  <w:num w:numId="80" w16cid:durableId="231819556">
    <w:abstractNumId w:val="132"/>
  </w:num>
  <w:num w:numId="81" w16cid:durableId="192158776">
    <w:abstractNumId w:val="124"/>
  </w:num>
  <w:num w:numId="82" w16cid:durableId="734475294">
    <w:abstractNumId w:val="26"/>
  </w:num>
  <w:num w:numId="83" w16cid:durableId="1362515461">
    <w:abstractNumId w:val="104"/>
  </w:num>
  <w:num w:numId="84" w16cid:durableId="1093819640">
    <w:abstractNumId w:val="84"/>
  </w:num>
  <w:num w:numId="85" w16cid:durableId="1444153119">
    <w:abstractNumId w:val="149"/>
  </w:num>
  <w:num w:numId="86" w16cid:durableId="1541282556">
    <w:abstractNumId w:val="137"/>
  </w:num>
  <w:num w:numId="87" w16cid:durableId="1161314249">
    <w:abstractNumId w:val="21"/>
  </w:num>
  <w:num w:numId="88" w16cid:durableId="69038678">
    <w:abstractNumId w:val="49"/>
  </w:num>
  <w:num w:numId="89" w16cid:durableId="1739523098">
    <w:abstractNumId w:val="112"/>
  </w:num>
  <w:num w:numId="90" w16cid:durableId="2027323012">
    <w:abstractNumId w:val="88"/>
  </w:num>
  <w:num w:numId="91" w16cid:durableId="732048269">
    <w:abstractNumId w:val="42"/>
  </w:num>
  <w:num w:numId="92" w16cid:durableId="47995438">
    <w:abstractNumId w:val="168"/>
  </w:num>
  <w:num w:numId="93" w16cid:durableId="1487551844">
    <w:abstractNumId w:val="219"/>
  </w:num>
  <w:num w:numId="94" w16cid:durableId="1017580254">
    <w:abstractNumId w:val="165"/>
  </w:num>
  <w:num w:numId="95" w16cid:durableId="117725307">
    <w:abstractNumId w:val="116"/>
  </w:num>
  <w:num w:numId="96" w16cid:durableId="361053422">
    <w:abstractNumId w:val="218"/>
  </w:num>
  <w:num w:numId="97" w16cid:durableId="202137854">
    <w:abstractNumId w:val="46"/>
  </w:num>
  <w:num w:numId="98" w16cid:durableId="1525047990">
    <w:abstractNumId w:val="238"/>
  </w:num>
  <w:num w:numId="99" w16cid:durableId="238247883">
    <w:abstractNumId w:val="113"/>
  </w:num>
  <w:num w:numId="100" w16cid:durableId="1466510042">
    <w:abstractNumId w:val="195"/>
  </w:num>
  <w:num w:numId="101" w16cid:durableId="1876696582">
    <w:abstractNumId w:val="174"/>
  </w:num>
  <w:num w:numId="102" w16cid:durableId="64424588">
    <w:abstractNumId w:val="249"/>
  </w:num>
  <w:num w:numId="103" w16cid:durableId="119493399">
    <w:abstractNumId w:val="47"/>
  </w:num>
  <w:num w:numId="104" w16cid:durableId="1687704970">
    <w:abstractNumId w:val="179"/>
  </w:num>
  <w:num w:numId="105" w16cid:durableId="687101988">
    <w:abstractNumId w:val="147"/>
  </w:num>
  <w:num w:numId="106" w16cid:durableId="168302565">
    <w:abstractNumId w:val="75"/>
  </w:num>
  <w:num w:numId="107" w16cid:durableId="485783011">
    <w:abstractNumId w:val="102"/>
  </w:num>
  <w:num w:numId="108" w16cid:durableId="937718023">
    <w:abstractNumId w:val="258"/>
  </w:num>
  <w:num w:numId="109" w16cid:durableId="532114388">
    <w:abstractNumId w:val="178"/>
  </w:num>
  <w:num w:numId="110" w16cid:durableId="773138305">
    <w:abstractNumId w:val="129"/>
  </w:num>
  <w:num w:numId="111" w16cid:durableId="1895047756">
    <w:abstractNumId w:val="106"/>
  </w:num>
  <w:num w:numId="112" w16cid:durableId="1977248432">
    <w:abstractNumId w:val="51"/>
  </w:num>
  <w:num w:numId="113" w16cid:durableId="292754497">
    <w:abstractNumId w:val="223"/>
  </w:num>
  <w:num w:numId="114" w16cid:durableId="693505514">
    <w:abstractNumId w:val="103"/>
  </w:num>
  <w:num w:numId="115" w16cid:durableId="665936172">
    <w:abstractNumId w:val="241"/>
  </w:num>
  <w:num w:numId="116" w16cid:durableId="397634995">
    <w:abstractNumId w:val="267"/>
  </w:num>
  <w:num w:numId="117" w16cid:durableId="1604723014">
    <w:abstractNumId w:val="128"/>
  </w:num>
  <w:num w:numId="118" w16cid:durableId="2030059350">
    <w:abstractNumId w:val="121"/>
  </w:num>
  <w:num w:numId="119" w16cid:durableId="2000423771">
    <w:abstractNumId w:val="141"/>
  </w:num>
  <w:num w:numId="120" w16cid:durableId="1638292839">
    <w:abstractNumId w:val="142"/>
  </w:num>
  <w:num w:numId="121" w16cid:durableId="36322770">
    <w:abstractNumId w:val="229"/>
  </w:num>
  <w:num w:numId="122" w16cid:durableId="1865047781">
    <w:abstractNumId w:val="59"/>
  </w:num>
  <w:num w:numId="123" w16cid:durableId="1644578579">
    <w:abstractNumId w:val="78"/>
  </w:num>
  <w:num w:numId="124" w16cid:durableId="231042155">
    <w:abstractNumId w:val="119"/>
  </w:num>
  <w:num w:numId="125" w16cid:durableId="1275215561">
    <w:abstractNumId w:val="130"/>
  </w:num>
  <w:num w:numId="126" w16cid:durableId="706684717">
    <w:abstractNumId w:val="150"/>
  </w:num>
  <w:num w:numId="127" w16cid:durableId="1133521394">
    <w:abstractNumId w:val="139"/>
  </w:num>
  <w:num w:numId="128" w16cid:durableId="1551187370">
    <w:abstractNumId w:val="215"/>
  </w:num>
  <w:num w:numId="129" w16cid:durableId="730541259">
    <w:abstractNumId w:val="264"/>
  </w:num>
  <w:num w:numId="130" w16cid:durableId="1385173739">
    <w:abstractNumId w:val="194"/>
  </w:num>
  <w:num w:numId="131" w16cid:durableId="86587140">
    <w:abstractNumId w:val="82"/>
  </w:num>
  <w:num w:numId="132" w16cid:durableId="1127117054">
    <w:abstractNumId w:val="169"/>
  </w:num>
  <w:num w:numId="133" w16cid:durableId="1480803601">
    <w:abstractNumId w:val="220"/>
  </w:num>
  <w:num w:numId="134" w16cid:durableId="1209493356">
    <w:abstractNumId w:val="133"/>
  </w:num>
  <w:num w:numId="135" w16cid:durableId="503011628">
    <w:abstractNumId w:val="83"/>
  </w:num>
  <w:num w:numId="136" w16cid:durableId="1321428478">
    <w:abstractNumId w:val="40"/>
  </w:num>
  <w:num w:numId="137" w16cid:durableId="1180580326">
    <w:abstractNumId w:val="240"/>
  </w:num>
  <w:num w:numId="138" w16cid:durableId="1336227649">
    <w:abstractNumId w:val="122"/>
  </w:num>
  <w:num w:numId="139" w16cid:durableId="1589540799">
    <w:abstractNumId w:val="224"/>
  </w:num>
  <w:num w:numId="140" w16cid:durableId="1259561588">
    <w:abstractNumId w:val="151"/>
  </w:num>
  <w:num w:numId="141" w16cid:durableId="406419608">
    <w:abstractNumId w:val="208"/>
  </w:num>
  <w:num w:numId="142" w16cid:durableId="539822470">
    <w:abstractNumId w:val="134"/>
  </w:num>
  <w:num w:numId="143" w16cid:durableId="233206575">
    <w:abstractNumId w:val="217"/>
  </w:num>
  <w:num w:numId="144" w16cid:durableId="1173572643">
    <w:abstractNumId w:val="94"/>
  </w:num>
  <w:num w:numId="145" w16cid:durableId="1847356567">
    <w:abstractNumId w:val="250"/>
  </w:num>
  <w:num w:numId="146" w16cid:durableId="1915163978">
    <w:abstractNumId w:val="257"/>
  </w:num>
  <w:num w:numId="147" w16cid:durableId="1406807079">
    <w:abstractNumId w:val="190"/>
  </w:num>
  <w:num w:numId="148" w16cid:durableId="1306541963">
    <w:abstractNumId w:val="25"/>
  </w:num>
  <w:num w:numId="149" w16cid:durableId="1723560019">
    <w:abstractNumId w:val="172"/>
  </w:num>
  <w:num w:numId="150" w16cid:durableId="1030186392">
    <w:abstractNumId w:val="131"/>
  </w:num>
  <w:num w:numId="151" w16cid:durableId="326784031">
    <w:abstractNumId w:val="77"/>
  </w:num>
  <w:num w:numId="152" w16cid:durableId="324360319">
    <w:abstractNumId w:val="65"/>
  </w:num>
  <w:num w:numId="153" w16cid:durableId="693463825">
    <w:abstractNumId w:val="183"/>
  </w:num>
  <w:num w:numId="154" w16cid:durableId="1644775249">
    <w:abstractNumId w:val="184"/>
  </w:num>
  <w:num w:numId="155" w16cid:durableId="1095710408">
    <w:abstractNumId w:val="211"/>
  </w:num>
  <w:num w:numId="156" w16cid:durableId="899708901">
    <w:abstractNumId w:val="68"/>
  </w:num>
  <w:num w:numId="157" w16cid:durableId="918755797">
    <w:abstractNumId w:val="207"/>
  </w:num>
  <w:num w:numId="158" w16cid:durableId="187842860">
    <w:abstractNumId w:val="202"/>
  </w:num>
  <w:num w:numId="159" w16cid:durableId="501627158">
    <w:abstractNumId w:val="244"/>
  </w:num>
  <w:num w:numId="160" w16cid:durableId="1086222922">
    <w:abstractNumId w:val="30"/>
  </w:num>
  <w:num w:numId="161" w16cid:durableId="1841891146">
    <w:abstractNumId w:val="85"/>
  </w:num>
  <w:num w:numId="162" w16cid:durableId="541406046">
    <w:abstractNumId w:val="210"/>
  </w:num>
  <w:num w:numId="163" w16cid:durableId="800540048">
    <w:abstractNumId w:val="93"/>
  </w:num>
  <w:num w:numId="164" w16cid:durableId="2020429392">
    <w:abstractNumId w:val="231"/>
  </w:num>
  <w:num w:numId="165" w16cid:durableId="428042907">
    <w:abstractNumId w:val="67"/>
  </w:num>
  <w:num w:numId="166" w16cid:durableId="1153831640">
    <w:abstractNumId w:val="246"/>
  </w:num>
  <w:num w:numId="167" w16cid:durableId="1986815233">
    <w:abstractNumId w:val="118"/>
  </w:num>
  <w:num w:numId="168" w16cid:durableId="1731807371">
    <w:abstractNumId w:val="41"/>
  </w:num>
  <w:num w:numId="169" w16cid:durableId="932586628">
    <w:abstractNumId w:val="152"/>
  </w:num>
  <w:num w:numId="170" w16cid:durableId="839199247">
    <w:abstractNumId w:val="252"/>
  </w:num>
  <w:num w:numId="171" w16cid:durableId="1207991990">
    <w:abstractNumId w:val="92"/>
  </w:num>
  <w:num w:numId="172" w16cid:durableId="1393698053">
    <w:abstractNumId w:val="226"/>
  </w:num>
  <w:num w:numId="173" w16cid:durableId="595677560">
    <w:abstractNumId w:val="72"/>
  </w:num>
  <w:num w:numId="174" w16cid:durableId="670253202">
    <w:abstractNumId w:val="158"/>
  </w:num>
  <w:num w:numId="175" w16cid:durableId="1881822083">
    <w:abstractNumId w:val="256"/>
  </w:num>
  <w:num w:numId="176" w16cid:durableId="2135055157">
    <w:abstractNumId w:val="239"/>
  </w:num>
  <w:num w:numId="177" w16cid:durableId="234168349">
    <w:abstractNumId w:val="126"/>
  </w:num>
  <w:num w:numId="178" w16cid:durableId="991131899">
    <w:abstractNumId w:val="97"/>
  </w:num>
  <w:num w:numId="179" w16cid:durableId="573780073">
    <w:abstractNumId w:val="28"/>
  </w:num>
  <w:num w:numId="180" w16cid:durableId="883950591">
    <w:abstractNumId w:val="24"/>
  </w:num>
  <w:num w:numId="181" w16cid:durableId="1130050341">
    <w:abstractNumId w:val="161"/>
  </w:num>
  <w:num w:numId="182" w16cid:durableId="2071607261">
    <w:abstractNumId w:val="189"/>
  </w:num>
  <w:num w:numId="183" w16cid:durableId="1656639978">
    <w:abstractNumId w:val="228"/>
  </w:num>
  <w:num w:numId="184" w16cid:durableId="2041586662">
    <w:abstractNumId w:val="35"/>
  </w:num>
  <w:num w:numId="185" w16cid:durableId="434521649">
    <w:abstractNumId w:val="107"/>
  </w:num>
  <w:num w:numId="186" w16cid:durableId="1275095897">
    <w:abstractNumId w:val="127"/>
  </w:num>
  <w:num w:numId="187" w16cid:durableId="637144642">
    <w:abstractNumId w:val="166"/>
  </w:num>
  <w:num w:numId="188" w16cid:durableId="965476668">
    <w:abstractNumId w:val="222"/>
  </w:num>
  <w:num w:numId="189" w16cid:durableId="2004697885">
    <w:abstractNumId w:val="58"/>
  </w:num>
  <w:num w:numId="190" w16cid:durableId="744033935">
    <w:abstractNumId w:val="245"/>
  </w:num>
  <w:num w:numId="191" w16cid:durableId="1562787710">
    <w:abstractNumId w:val="180"/>
  </w:num>
  <w:num w:numId="192" w16cid:durableId="361371358">
    <w:abstractNumId w:val="90"/>
  </w:num>
  <w:num w:numId="193" w16cid:durableId="2043508493">
    <w:abstractNumId w:val="29"/>
  </w:num>
  <w:num w:numId="194" w16cid:durableId="990593585">
    <w:abstractNumId w:val="144"/>
  </w:num>
  <w:num w:numId="195" w16cid:durableId="614870032">
    <w:abstractNumId w:val="199"/>
  </w:num>
  <w:num w:numId="196" w16cid:durableId="2124037390">
    <w:abstractNumId w:val="136"/>
  </w:num>
  <w:num w:numId="197" w16cid:durableId="557933909">
    <w:abstractNumId w:val="69"/>
  </w:num>
  <w:num w:numId="198" w16cid:durableId="282200250">
    <w:abstractNumId w:val="261"/>
  </w:num>
  <w:num w:numId="199" w16cid:durableId="1670210780">
    <w:abstractNumId w:val="74"/>
  </w:num>
  <w:num w:numId="200" w16cid:durableId="1658457799">
    <w:abstractNumId w:val="204"/>
  </w:num>
  <w:num w:numId="201" w16cid:durableId="378020915">
    <w:abstractNumId w:val="213"/>
  </w:num>
  <w:num w:numId="202" w16cid:durableId="1429041920">
    <w:abstractNumId w:val="80"/>
  </w:num>
  <w:num w:numId="203" w16cid:durableId="2103330089">
    <w:abstractNumId w:val="115"/>
  </w:num>
  <w:num w:numId="204" w16cid:durableId="1910994247">
    <w:abstractNumId w:val="170"/>
  </w:num>
  <w:num w:numId="205" w16cid:durableId="1273242479">
    <w:abstractNumId w:val="60"/>
  </w:num>
  <w:num w:numId="206" w16cid:durableId="1278026368">
    <w:abstractNumId w:val="193"/>
  </w:num>
  <w:num w:numId="207" w16cid:durableId="2022968356">
    <w:abstractNumId w:val="196"/>
  </w:num>
  <w:num w:numId="208" w16cid:durableId="1962954798">
    <w:abstractNumId w:val="44"/>
  </w:num>
  <w:num w:numId="209" w16cid:durableId="693385771">
    <w:abstractNumId w:val="20"/>
  </w:num>
  <w:num w:numId="210" w16cid:durableId="1448352544">
    <w:abstractNumId w:val="164"/>
  </w:num>
  <w:num w:numId="211" w16cid:durableId="771510602">
    <w:abstractNumId w:val="201"/>
  </w:num>
  <w:num w:numId="212" w16cid:durableId="1839614563">
    <w:abstractNumId w:val="34"/>
  </w:num>
  <w:num w:numId="213" w16cid:durableId="594679682">
    <w:abstractNumId w:val="146"/>
  </w:num>
  <w:num w:numId="214" w16cid:durableId="469709334">
    <w:abstractNumId w:val="37"/>
  </w:num>
  <w:num w:numId="215" w16cid:durableId="868686510">
    <w:abstractNumId w:val="81"/>
  </w:num>
  <w:num w:numId="216" w16cid:durableId="1132672877">
    <w:abstractNumId w:val="247"/>
  </w:num>
  <w:num w:numId="217" w16cid:durableId="1872764571">
    <w:abstractNumId w:val="123"/>
  </w:num>
  <w:num w:numId="218" w16cid:durableId="72052534">
    <w:abstractNumId w:val="31"/>
  </w:num>
  <w:num w:numId="219" w16cid:durableId="1597666273">
    <w:abstractNumId w:val="110"/>
  </w:num>
  <w:num w:numId="220" w16cid:durableId="417100510">
    <w:abstractNumId w:val="163"/>
  </w:num>
  <w:num w:numId="221" w16cid:durableId="33042617">
    <w:abstractNumId w:val="120"/>
  </w:num>
  <w:num w:numId="222" w16cid:durableId="295374379">
    <w:abstractNumId w:val="2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1469280060">
    <w:abstractNumId w:val="33"/>
  </w:num>
  <w:num w:numId="224" w16cid:durableId="1441561696">
    <w:abstractNumId w:val="55"/>
  </w:num>
  <w:num w:numId="225" w16cid:durableId="746614079">
    <w:abstractNumId w:val="32"/>
  </w:num>
  <w:num w:numId="226" w16cid:durableId="1802842582">
    <w:abstractNumId w:val="114"/>
  </w:num>
  <w:num w:numId="227" w16cid:durableId="1622765016">
    <w:abstractNumId w:val="265"/>
  </w:num>
  <w:num w:numId="228" w16cid:durableId="1270045230">
    <w:abstractNumId w:val="148"/>
  </w:num>
  <w:num w:numId="229" w16cid:durableId="1181510771">
    <w:abstractNumId w:val="109"/>
  </w:num>
  <w:num w:numId="230" w16cid:durableId="1987279804">
    <w:abstractNumId w:val="64"/>
  </w:num>
  <w:num w:numId="231" w16cid:durableId="1444301207">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16cid:durableId="894856523">
    <w:abstractNumId w:val="173"/>
  </w:num>
  <w:num w:numId="233" w16cid:durableId="2052460245">
    <w:abstractNumId w:val="117"/>
  </w:num>
  <w:num w:numId="234" w16cid:durableId="476919441">
    <w:abstractNumId w:val="259"/>
  </w:num>
  <w:num w:numId="235" w16cid:durableId="17170616">
    <w:abstractNumId w:val="209"/>
  </w:num>
  <w:num w:numId="236" w16cid:durableId="375668322">
    <w:abstractNumId w:val="73"/>
  </w:num>
  <w:num w:numId="237" w16cid:durableId="1777209656">
    <w:abstractNumId w:val="27"/>
  </w:num>
  <w:num w:numId="238" w16cid:durableId="105542085">
    <w:abstractNumId w:val="243"/>
  </w:num>
  <w:num w:numId="239" w16cid:durableId="1607614799">
    <w:abstractNumId w:val="66"/>
  </w:num>
  <w:num w:numId="240" w16cid:durableId="407574624">
    <w:abstractNumId w:val="214"/>
  </w:num>
  <w:num w:numId="241" w16cid:durableId="594246100">
    <w:abstractNumId w:val="206"/>
  </w:num>
  <w:num w:numId="242" w16cid:durableId="1400596437">
    <w:abstractNumId w:val="53"/>
  </w:num>
  <w:num w:numId="243" w16cid:durableId="969823234">
    <w:abstractNumId w:val="39"/>
  </w:num>
  <w:num w:numId="244" w16cid:durableId="305202028">
    <w:abstractNumId w:val="237"/>
  </w:num>
  <w:num w:numId="245" w16cid:durableId="378283936">
    <w:abstractNumId w:val="36"/>
  </w:num>
  <w:num w:numId="246" w16cid:durableId="758868903">
    <w:abstractNumId w:val="155"/>
  </w:num>
  <w:num w:numId="247" w16cid:durableId="1998416686">
    <w:abstractNumId w:val="227"/>
  </w:num>
  <w:num w:numId="248" w16cid:durableId="103355131">
    <w:abstractNumId w:val="260"/>
  </w:num>
  <w:num w:numId="249" w16cid:durableId="267734929">
    <w:abstractNumId w:val="57"/>
  </w:num>
  <w:num w:numId="250" w16cid:durableId="1177966980">
    <w:abstractNumId w:val="76"/>
  </w:num>
  <w:num w:numId="251" w16cid:durableId="990594443">
    <w:abstractNumId w:val="95"/>
  </w:num>
  <w:num w:numId="252" w16cid:durableId="744492462">
    <w:abstractNumId w:val="108"/>
  </w:num>
  <w:num w:numId="253" w16cid:durableId="1371607520">
    <w:abstractNumId w:val="154"/>
  </w:num>
  <w:num w:numId="254" w16cid:durableId="13459017">
    <w:abstractNumId w:val="162"/>
  </w:num>
  <w:num w:numId="255" w16cid:durableId="1186136232">
    <w:abstractNumId w:val="212"/>
  </w:num>
  <w:num w:numId="256" w16cid:durableId="1175539494">
    <w:abstractNumId w:val="50"/>
  </w:num>
  <w:num w:numId="257" w16cid:durableId="2076588728">
    <w:abstractNumId w:val="99"/>
  </w:num>
  <w:num w:numId="258" w16cid:durableId="1679456221">
    <w:abstractNumId w:val="153"/>
  </w:num>
  <w:num w:numId="259" w16cid:durableId="1841386570">
    <w:abstractNumId w:val="89"/>
  </w:num>
  <w:num w:numId="260" w16cid:durableId="1408958914">
    <w:abstractNumId w:val="235"/>
  </w:num>
  <w:num w:numId="261" w16cid:durableId="727263240">
    <w:abstractNumId w:val="175"/>
  </w:num>
  <w:num w:numId="262" w16cid:durableId="191774630">
    <w:abstractNumId w:val="182"/>
  </w:num>
  <w:num w:numId="263" w16cid:durableId="1992710965">
    <w:abstractNumId w:val="230"/>
  </w:num>
  <w:num w:numId="264" w16cid:durableId="1533491682">
    <w:abstractNumId w:val="156"/>
  </w:num>
  <w:num w:numId="265" w16cid:durableId="726950989">
    <w:abstractNumId w:val="185"/>
  </w:num>
  <w:num w:numId="266" w16cid:durableId="522598228">
    <w:abstractNumId w:val="100"/>
  </w:num>
  <w:num w:numId="267" w16cid:durableId="383339144">
    <w:abstractNumId w:val="56"/>
  </w:num>
  <w:num w:numId="268" w16cid:durableId="1514806958">
    <w:abstractNumId w:val="263"/>
  </w:num>
  <w:numIdMacAtCleanup w:val="2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35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277"/>
    <w:rsid w:val="00000736"/>
    <w:rsid w:val="000017E8"/>
    <w:rsid w:val="000022C6"/>
    <w:rsid w:val="00003783"/>
    <w:rsid w:val="00003DB7"/>
    <w:rsid w:val="000116CA"/>
    <w:rsid w:val="00012B55"/>
    <w:rsid w:val="00014858"/>
    <w:rsid w:val="000166E7"/>
    <w:rsid w:val="000174AB"/>
    <w:rsid w:val="00017708"/>
    <w:rsid w:val="0001791A"/>
    <w:rsid w:val="000202F6"/>
    <w:rsid w:val="0002040C"/>
    <w:rsid w:val="00020607"/>
    <w:rsid w:val="00020917"/>
    <w:rsid w:val="00021C18"/>
    <w:rsid w:val="00023F10"/>
    <w:rsid w:val="000252D8"/>
    <w:rsid w:val="00025455"/>
    <w:rsid w:val="00026A8A"/>
    <w:rsid w:val="00027572"/>
    <w:rsid w:val="00030AA8"/>
    <w:rsid w:val="00030CB8"/>
    <w:rsid w:val="000312C3"/>
    <w:rsid w:val="000339A2"/>
    <w:rsid w:val="00033E14"/>
    <w:rsid w:val="00037311"/>
    <w:rsid w:val="00037331"/>
    <w:rsid w:val="00037CFD"/>
    <w:rsid w:val="00040F34"/>
    <w:rsid w:val="00041166"/>
    <w:rsid w:val="0004191C"/>
    <w:rsid w:val="00042485"/>
    <w:rsid w:val="000440A8"/>
    <w:rsid w:val="00044DDF"/>
    <w:rsid w:val="00044EB6"/>
    <w:rsid w:val="0004591F"/>
    <w:rsid w:val="00046250"/>
    <w:rsid w:val="00050881"/>
    <w:rsid w:val="00052A91"/>
    <w:rsid w:val="00053B58"/>
    <w:rsid w:val="000540D9"/>
    <w:rsid w:val="00062D4A"/>
    <w:rsid w:val="00063C0A"/>
    <w:rsid w:val="000642F2"/>
    <w:rsid w:val="000653E0"/>
    <w:rsid w:val="00067A75"/>
    <w:rsid w:val="0007022D"/>
    <w:rsid w:val="00072076"/>
    <w:rsid w:val="000728EE"/>
    <w:rsid w:val="000739D8"/>
    <w:rsid w:val="00074350"/>
    <w:rsid w:val="00074842"/>
    <w:rsid w:val="000749A3"/>
    <w:rsid w:val="00074C62"/>
    <w:rsid w:val="00075CA9"/>
    <w:rsid w:val="00076D80"/>
    <w:rsid w:val="0007744E"/>
    <w:rsid w:val="00077745"/>
    <w:rsid w:val="00077FFB"/>
    <w:rsid w:val="00080267"/>
    <w:rsid w:val="000827CC"/>
    <w:rsid w:val="00082CAF"/>
    <w:rsid w:val="00087A89"/>
    <w:rsid w:val="00090195"/>
    <w:rsid w:val="00092750"/>
    <w:rsid w:val="00093B10"/>
    <w:rsid w:val="000955C1"/>
    <w:rsid w:val="0009583B"/>
    <w:rsid w:val="000A3598"/>
    <w:rsid w:val="000A509B"/>
    <w:rsid w:val="000A64B8"/>
    <w:rsid w:val="000B0714"/>
    <w:rsid w:val="000B1E47"/>
    <w:rsid w:val="000B24BA"/>
    <w:rsid w:val="000B25DD"/>
    <w:rsid w:val="000B2BC8"/>
    <w:rsid w:val="000B3EF2"/>
    <w:rsid w:val="000B53F9"/>
    <w:rsid w:val="000B71B9"/>
    <w:rsid w:val="000C3752"/>
    <w:rsid w:val="000C39FA"/>
    <w:rsid w:val="000C5FA4"/>
    <w:rsid w:val="000C6289"/>
    <w:rsid w:val="000C7005"/>
    <w:rsid w:val="000C7787"/>
    <w:rsid w:val="000D00BB"/>
    <w:rsid w:val="000D1CCB"/>
    <w:rsid w:val="000D3658"/>
    <w:rsid w:val="000D5D59"/>
    <w:rsid w:val="000D6CB1"/>
    <w:rsid w:val="000E0109"/>
    <w:rsid w:val="000E1489"/>
    <w:rsid w:val="000E14A1"/>
    <w:rsid w:val="000E1A39"/>
    <w:rsid w:val="000E291D"/>
    <w:rsid w:val="000E3DDF"/>
    <w:rsid w:val="000E3F21"/>
    <w:rsid w:val="000E69AB"/>
    <w:rsid w:val="000E6EE7"/>
    <w:rsid w:val="000E7952"/>
    <w:rsid w:val="000F1A27"/>
    <w:rsid w:val="000F2230"/>
    <w:rsid w:val="000F5492"/>
    <w:rsid w:val="000F5FC2"/>
    <w:rsid w:val="000F6E08"/>
    <w:rsid w:val="000F73BE"/>
    <w:rsid w:val="001007F5"/>
    <w:rsid w:val="00101972"/>
    <w:rsid w:val="00102CC3"/>
    <w:rsid w:val="00103DC1"/>
    <w:rsid w:val="00104DD7"/>
    <w:rsid w:val="00104F24"/>
    <w:rsid w:val="001068DE"/>
    <w:rsid w:val="001078BD"/>
    <w:rsid w:val="00107C6E"/>
    <w:rsid w:val="0011028C"/>
    <w:rsid w:val="001107A9"/>
    <w:rsid w:val="001107DC"/>
    <w:rsid w:val="00112186"/>
    <w:rsid w:val="001130CC"/>
    <w:rsid w:val="001143FC"/>
    <w:rsid w:val="00116E1C"/>
    <w:rsid w:val="00117CB2"/>
    <w:rsid w:val="0012496D"/>
    <w:rsid w:val="00124C37"/>
    <w:rsid w:val="00125BC0"/>
    <w:rsid w:val="0012620F"/>
    <w:rsid w:val="001262CA"/>
    <w:rsid w:val="001271E0"/>
    <w:rsid w:val="00127B79"/>
    <w:rsid w:val="001309DB"/>
    <w:rsid w:val="00130C52"/>
    <w:rsid w:val="00130D74"/>
    <w:rsid w:val="00131E41"/>
    <w:rsid w:val="00133674"/>
    <w:rsid w:val="00133E85"/>
    <w:rsid w:val="00134A8B"/>
    <w:rsid w:val="0013516D"/>
    <w:rsid w:val="001372F7"/>
    <w:rsid w:val="00142E5B"/>
    <w:rsid w:val="001431C7"/>
    <w:rsid w:val="00143A2B"/>
    <w:rsid w:val="001456E6"/>
    <w:rsid w:val="0014666B"/>
    <w:rsid w:val="001473AC"/>
    <w:rsid w:val="001473E7"/>
    <w:rsid w:val="00147B54"/>
    <w:rsid w:val="001505EA"/>
    <w:rsid w:val="00150C05"/>
    <w:rsid w:val="00151B0F"/>
    <w:rsid w:val="00151FA7"/>
    <w:rsid w:val="0015271D"/>
    <w:rsid w:val="00152B83"/>
    <w:rsid w:val="00152DA2"/>
    <w:rsid w:val="00152EE6"/>
    <w:rsid w:val="00153ED6"/>
    <w:rsid w:val="00154D5A"/>
    <w:rsid w:val="00154EB0"/>
    <w:rsid w:val="00155927"/>
    <w:rsid w:val="001572F3"/>
    <w:rsid w:val="00160EC2"/>
    <w:rsid w:val="00163336"/>
    <w:rsid w:val="00163ADE"/>
    <w:rsid w:val="00164667"/>
    <w:rsid w:val="0016496B"/>
    <w:rsid w:val="00166DE1"/>
    <w:rsid w:val="00171903"/>
    <w:rsid w:val="00171ECD"/>
    <w:rsid w:val="00174D0A"/>
    <w:rsid w:val="001769FB"/>
    <w:rsid w:val="00177B73"/>
    <w:rsid w:val="00183435"/>
    <w:rsid w:val="00186B14"/>
    <w:rsid w:val="00187102"/>
    <w:rsid w:val="00191E43"/>
    <w:rsid w:val="00192041"/>
    <w:rsid w:val="0019261A"/>
    <w:rsid w:val="001933DE"/>
    <w:rsid w:val="001956FA"/>
    <w:rsid w:val="00195F68"/>
    <w:rsid w:val="00196068"/>
    <w:rsid w:val="00196EC8"/>
    <w:rsid w:val="001973ED"/>
    <w:rsid w:val="00197511"/>
    <w:rsid w:val="001A00B8"/>
    <w:rsid w:val="001A0510"/>
    <w:rsid w:val="001A2763"/>
    <w:rsid w:val="001A38BD"/>
    <w:rsid w:val="001A630D"/>
    <w:rsid w:val="001A7C3C"/>
    <w:rsid w:val="001A7ECD"/>
    <w:rsid w:val="001B4851"/>
    <w:rsid w:val="001B4ABE"/>
    <w:rsid w:val="001B6106"/>
    <w:rsid w:val="001C046F"/>
    <w:rsid w:val="001C273D"/>
    <w:rsid w:val="001C3761"/>
    <w:rsid w:val="001C65EF"/>
    <w:rsid w:val="001C6A7E"/>
    <w:rsid w:val="001C720B"/>
    <w:rsid w:val="001C7BD2"/>
    <w:rsid w:val="001C7D36"/>
    <w:rsid w:val="001D1AC6"/>
    <w:rsid w:val="001D2403"/>
    <w:rsid w:val="001D771A"/>
    <w:rsid w:val="001D7AB3"/>
    <w:rsid w:val="001D7C6E"/>
    <w:rsid w:val="001E14C7"/>
    <w:rsid w:val="001E3762"/>
    <w:rsid w:val="001E4419"/>
    <w:rsid w:val="001E5792"/>
    <w:rsid w:val="001E6FF8"/>
    <w:rsid w:val="001E7BD4"/>
    <w:rsid w:val="001E7C26"/>
    <w:rsid w:val="001E7D8C"/>
    <w:rsid w:val="001F081B"/>
    <w:rsid w:val="001F10B8"/>
    <w:rsid w:val="001F1C68"/>
    <w:rsid w:val="001F24DC"/>
    <w:rsid w:val="001F459B"/>
    <w:rsid w:val="001F6BDB"/>
    <w:rsid w:val="002014FA"/>
    <w:rsid w:val="002032B4"/>
    <w:rsid w:val="002074D8"/>
    <w:rsid w:val="00207C96"/>
    <w:rsid w:val="00210238"/>
    <w:rsid w:val="00211373"/>
    <w:rsid w:val="00211BCB"/>
    <w:rsid w:val="00212DD0"/>
    <w:rsid w:val="00213F43"/>
    <w:rsid w:val="00214367"/>
    <w:rsid w:val="00214493"/>
    <w:rsid w:val="00214770"/>
    <w:rsid w:val="00215819"/>
    <w:rsid w:val="002177C6"/>
    <w:rsid w:val="00217B64"/>
    <w:rsid w:val="00221983"/>
    <w:rsid w:val="00222F87"/>
    <w:rsid w:val="002232B9"/>
    <w:rsid w:val="00225064"/>
    <w:rsid w:val="00227605"/>
    <w:rsid w:val="00227DB8"/>
    <w:rsid w:val="002308EE"/>
    <w:rsid w:val="00230D3F"/>
    <w:rsid w:val="002319D7"/>
    <w:rsid w:val="00231ABD"/>
    <w:rsid w:val="0023292D"/>
    <w:rsid w:val="002338E7"/>
    <w:rsid w:val="0023480C"/>
    <w:rsid w:val="002358F7"/>
    <w:rsid w:val="002375BC"/>
    <w:rsid w:val="00237CFD"/>
    <w:rsid w:val="002400F5"/>
    <w:rsid w:val="00240731"/>
    <w:rsid w:val="00240880"/>
    <w:rsid w:val="002432D3"/>
    <w:rsid w:val="00243FC9"/>
    <w:rsid w:val="00244FDD"/>
    <w:rsid w:val="002467FA"/>
    <w:rsid w:val="00246CB0"/>
    <w:rsid w:val="002516C1"/>
    <w:rsid w:val="0025266A"/>
    <w:rsid w:val="00253159"/>
    <w:rsid w:val="00253C2F"/>
    <w:rsid w:val="00254AB8"/>
    <w:rsid w:val="002551F8"/>
    <w:rsid w:val="00257C1D"/>
    <w:rsid w:val="00257DFF"/>
    <w:rsid w:val="00260FC3"/>
    <w:rsid w:val="00261BBB"/>
    <w:rsid w:val="00261F44"/>
    <w:rsid w:val="002628E9"/>
    <w:rsid w:val="002646D2"/>
    <w:rsid w:val="002656CD"/>
    <w:rsid w:val="00265F36"/>
    <w:rsid w:val="00267406"/>
    <w:rsid w:val="002708F1"/>
    <w:rsid w:val="0027183A"/>
    <w:rsid w:val="00273A87"/>
    <w:rsid w:val="00274712"/>
    <w:rsid w:val="002758F4"/>
    <w:rsid w:val="00275D18"/>
    <w:rsid w:val="002803AA"/>
    <w:rsid w:val="00280F1D"/>
    <w:rsid w:val="002813B7"/>
    <w:rsid w:val="00282CE7"/>
    <w:rsid w:val="002831B0"/>
    <w:rsid w:val="00285C9F"/>
    <w:rsid w:val="00286D49"/>
    <w:rsid w:val="00290C0E"/>
    <w:rsid w:val="00291C76"/>
    <w:rsid w:val="00291CB3"/>
    <w:rsid w:val="00292C48"/>
    <w:rsid w:val="002957F0"/>
    <w:rsid w:val="00296E36"/>
    <w:rsid w:val="002970F6"/>
    <w:rsid w:val="00297A47"/>
    <w:rsid w:val="00297B31"/>
    <w:rsid w:val="002A47B1"/>
    <w:rsid w:val="002A4E50"/>
    <w:rsid w:val="002A52FF"/>
    <w:rsid w:val="002A67EA"/>
    <w:rsid w:val="002A7073"/>
    <w:rsid w:val="002B1761"/>
    <w:rsid w:val="002B2644"/>
    <w:rsid w:val="002B3E27"/>
    <w:rsid w:val="002B3FB8"/>
    <w:rsid w:val="002B5C81"/>
    <w:rsid w:val="002B61D4"/>
    <w:rsid w:val="002C0AB0"/>
    <w:rsid w:val="002C113E"/>
    <w:rsid w:val="002C25EC"/>
    <w:rsid w:val="002C2F56"/>
    <w:rsid w:val="002D0555"/>
    <w:rsid w:val="002D2DBA"/>
    <w:rsid w:val="002D3FA6"/>
    <w:rsid w:val="002D4CF3"/>
    <w:rsid w:val="002D5C82"/>
    <w:rsid w:val="002D6244"/>
    <w:rsid w:val="002D63C0"/>
    <w:rsid w:val="002D6415"/>
    <w:rsid w:val="002D6DF7"/>
    <w:rsid w:val="002D6EFF"/>
    <w:rsid w:val="002D7D26"/>
    <w:rsid w:val="002E011E"/>
    <w:rsid w:val="002E1431"/>
    <w:rsid w:val="002E217B"/>
    <w:rsid w:val="002E3321"/>
    <w:rsid w:val="002E3F9D"/>
    <w:rsid w:val="002E52D4"/>
    <w:rsid w:val="002E5CE0"/>
    <w:rsid w:val="002F0D1C"/>
    <w:rsid w:val="002F168A"/>
    <w:rsid w:val="002F378D"/>
    <w:rsid w:val="002F4782"/>
    <w:rsid w:val="002F759C"/>
    <w:rsid w:val="0030102C"/>
    <w:rsid w:val="00301E28"/>
    <w:rsid w:val="00303043"/>
    <w:rsid w:val="00303322"/>
    <w:rsid w:val="00303DB3"/>
    <w:rsid w:val="00304DC9"/>
    <w:rsid w:val="00305AD7"/>
    <w:rsid w:val="003067FC"/>
    <w:rsid w:val="003104B8"/>
    <w:rsid w:val="00311B32"/>
    <w:rsid w:val="003121F0"/>
    <w:rsid w:val="00312475"/>
    <w:rsid w:val="0031283E"/>
    <w:rsid w:val="00314911"/>
    <w:rsid w:val="00315C33"/>
    <w:rsid w:val="00315E20"/>
    <w:rsid w:val="003174C9"/>
    <w:rsid w:val="00320139"/>
    <w:rsid w:val="00320589"/>
    <w:rsid w:val="00321488"/>
    <w:rsid w:val="00321744"/>
    <w:rsid w:val="00321A27"/>
    <w:rsid w:val="00321FA0"/>
    <w:rsid w:val="00325076"/>
    <w:rsid w:val="00326E6D"/>
    <w:rsid w:val="0033008A"/>
    <w:rsid w:val="00330687"/>
    <w:rsid w:val="00331C2A"/>
    <w:rsid w:val="00332CFF"/>
    <w:rsid w:val="00333711"/>
    <w:rsid w:val="00333EBC"/>
    <w:rsid w:val="003340BC"/>
    <w:rsid w:val="0033458E"/>
    <w:rsid w:val="00335AC6"/>
    <w:rsid w:val="00336821"/>
    <w:rsid w:val="003373EA"/>
    <w:rsid w:val="0034368D"/>
    <w:rsid w:val="00343B11"/>
    <w:rsid w:val="00343CC3"/>
    <w:rsid w:val="003458BA"/>
    <w:rsid w:val="003475CC"/>
    <w:rsid w:val="003500F2"/>
    <w:rsid w:val="00351D08"/>
    <w:rsid w:val="00352498"/>
    <w:rsid w:val="00352C47"/>
    <w:rsid w:val="003531F0"/>
    <w:rsid w:val="00354B79"/>
    <w:rsid w:val="003555A5"/>
    <w:rsid w:val="003568CF"/>
    <w:rsid w:val="00357320"/>
    <w:rsid w:val="00357589"/>
    <w:rsid w:val="00360B23"/>
    <w:rsid w:val="00361783"/>
    <w:rsid w:val="00361805"/>
    <w:rsid w:val="00362C77"/>
    <w:rsid w:val="003639D8"/>
    <w:rsid w:val="00366D69"/>
    <w:rsid w:val="00366F8F"/>
    <w:rsid w:val="00367E32"/>
    <w:rsid w:val="0037027E"/>
    <w:rsid w:val="003702A5"/>
    <w:rsid w:val="00373865"/>
    <w:rsid w:val="00373C99"/>
    <w:rsid w:val="003746E0"/>
    <w:rsid w:val="00375417"/>
    <w:rsid w:val="00375C83"/>
    <w:rsid w:val="003771C3"/>
    <w:rsid w:val="0038009B"/>
    <w:rsid w:val="003802FA"/>
    <w:rsid w:val="00380A09"/>
    <w:rsid w:val="00380D60"/>
    <w:rsid w:val="003815E9"/>
    <w:rsid w:val="003826C3"/>
    <w:rsid w:val="00383D43"/>
    <w:rsid w:val="00383EDD"/>
    <w:rsid w:val="0038441D"/>
    <w:rsid w:val="00387C23"/>
    <w:rsid w:val="00387D92"/>
    <w:rsid w:val="003907ED"/>
    <w:rsid w:val="00391852"/>
    <w:rsid w:val="0039224E"/>
    <w:rsid w:val="003935E8"/>
    <w:rsid w:val="00393883"/>
    <w:rsid w:val="00394C55"/>
    <w:rsid w:val="00397E9F"/>
    <w:rsid w:val="003A0244"/>
    <w:rsid w:val="003A259D"/>
    <w:rsid w:val="003A2910"/>
    <w:rsid w:val="003A433D"/>
    <w:rsid w:val="003A47DC"/>
    <w:rsid w:val="003A5900"/>
    <w:rsid w:val="003B11ED"/>
    <w:rsid w:val="003B6C75"/>
    <w:rsid w:val="003C098C"/>
    <w:rsid w:val="003C1C56"/>
    <w:rsid w:val="003C2F98"/>
    <w:rsid w:val="003C53F3"/>
    <w:rsid w:val="003C692D"/>
    <w:rsid w:val="003C7F03"/>
    <w:rsid w:val="003D0C23"/>
    <w:rsid w:val="003D1C8B"/>
    <w:rsid w:val="003D22CA"/>
    <w:rsid w:val="003D354E"/>
    <w:rsid w:val="003D3609"/>
    <w:rsid w:val="003D3885"/>
    <w:rsid w:val="003D651D"/>
    <w:rsid w:val="003D689C"/>
    <w:rsid w:val="003D7048"/>
    <w:rsid w:val="003D78E1"/>
    <w:rsid w:val="003D7FE4"/>
    <w:rsid w:val="003E058F"/>
    <w:rsid w:val="003E0F93"/>
    <w:rsid w:val="003E11D7"/>
    <w:rsid w:val="003E1A82"/>
    <w:rsid w:val="003E21E7"/>
    <w:rsid w:val="003E25BF"/>
    <w:rsid w:val="003E2B19"/>
    <w:rsid w:val="003E39CE"/>
    <w:rsid w:val="003E3D77"/>
    <w:rsid w:val="003E4A26"/>
    <w:rsid w:val="003E5324"/>
    <w:rsid w:val="003E5FE6"/>
    <w:rsid w:val="003E69FD"/>
    <w:rsid w:val="003E6CA8"/>
    <w:rsid w:val="003F3F50"/>
    <w:rsid w:val="003F687E"/>
    <w:rsid w:val="003F6C54"/>
    <w:rsid w:val="003F7C42"/>
    <w:rsid w:val="00400A38"/>
    <w:rsid w:val="00401B34"/>
    <w:rsid w:val="00404136"/>
    <w:rsid w:val="0040531D"/>
    <w:rsid w:val="00405F5E"/>
    <w:rsid w:val="00405F6C"/>
    <w:rsid w:val="004068F9"/>
    <w:rsid w:val="00410909"/>
    <w:rsid w:val="00411F14"/>
    <w:rsid w:val="00413B41"/>
    <w:rsid w:val="0041513F"/>
    <w:rsid w:val="00416EA9"/>
    <w:rsid w:val="00416F5C"/>
    <w:rsid w:val="00417768"/>
    <w:rsid w:val="004230D9"/>
    <w:rsid w:val="00423CEB"/>
    <w:rsid w:val="0042468D"/>
    <w:rsid w:val="0042471D"/>
    <w:rsid w:val="00424B5C"/>
    <w:rsid w:val="004274FF"/>
    <w:rsid w:val="004311C1"/>
    <w:rsid w:val="00433711"/>
    <w:rsid w:val="00434090"/>
    <w:rsid w:val="00436025"/>
    <w:rsid w:val="0043697F"/>
    <w:rsid w:val="00437B3D"/>
    <w:rsid w:val="00437D99"/>
    <w:rsid w:val="00443491"/>
    <w:rsid w:val="004437A9"/>
    <w:rsid w:val="00444DCA"/>
    <w:rsid w:val="004458AA"/>
    <w:rsid w:val="004466C9"/>
    <w:rsid w:val="004512FE"/>
    <w:rsid w:val="00453309"/>
    <w:rsid w:val="00454FC1"/>
    <w:rsid w:val="0045510A"/>
    <w:rsid w:val="00457E74"/>
    <w:rsid w:val="00461C67"/>
    <w:rsid w:val="00461C86"/>
    <w:rsid w:val="00467F31"/>
    <w:rsid w:val="0047060C"/>
    <w:rsid w:val="00470FD8"/>
    <w:rsid w:val="004719FE"/>
    <w:rsid w:val="00471D2D"/>
    <w:rsid w:val="004728F9"/>
    <w:rsid w:val="0047291C"/>
    <w:rsid w:val="0047292C"/>
    <w:rsid w:val="00473F4F"/>
    <w:rsid w:val="00474EEC"/>
    <w:rsid w:val="00480AA2"/>
    <w:rsid w:val="00481A35"/>
    <w:rsid w:val="00482F2B"/>
    <w:rsid w:val="00483054"/>
    <w:rsid w:val="00484B36"/>
    <w:rsid w:val="0048518E"/>
    <w:rsid w:val="004851AB"/>
    <w:rsid w:val="00485F48"/>
    <w:rsid w:val="00491BAC"/>
    <w:rsid w:val="00491BD5"/>
    <w:rsid w:val="004922CC"/>
    <w:rsid w:val="0049284D"/>
    <w:rsid w:val="00492FD1"/>
    <w:rsid w:val="00496D45"/>
    <w:rsid w:val="004A0944"/>
    <w:rsid w:val="004A0CC1"/>
    <w:rsid w:val="004A68FC"/>
    <w:rsid w:val="004A6BAC"/>
    <w:rsid w:val="004A7698"/>
    <w:rsid w:val="004B07A4"/>
    <w:rsid w:val="004B1CB8"/>
    <w:rsid w:val="004B3B86"/>
    <w:rsid w:val="004B3CAA"/>
    <w:rsid w:val="004B3D76"/>
    <w:rsid w:val="004B4800"/>
    <w:rsid w:val="004B4F57"/>
    <w:rsid w:val="004B57A9"/>
    <w:rsid w:val="004B5A60"/>
    <w:rsid w:val="004B6844"/>
    <w:rsid w:val="004B7009"/>
    <w:rsid w:val="004B740E"/>
    <w:rsid w:val="004B760C"/>
    <w:rsid w:val="004B78DF"/>
    <w:rsid w:val="004C0735"/>
    <w:rsid w:val="004C11CD"/>
    <w:rsid w:val="004C33F4"/>
    <w:rsid w:val="004C4ADE"/>
    <w:rsid w:val="004C56D9"/>
    <w:rsid w:val="004C5F0D"/>
    <w:rsid w:val="004C6895"/>
    <w:rsid w:val="004D051C"/>
    <w:rsid w:val="004D26C5"/>
    <w:rsid w:val="004D271B"/>
    <w:rsid w:val="004D29C9"/>
    <w:rsid w:val="004D33BC"/>
    <w:rsid w:val="004D35A4"/>
    <w:rsid w:val="004D39F7"/>
    <w:rsid w:val="004D50CB"/>
    <w:rsid w:val="004D55ED"/>
    <w:rsid w:val="004D5D78"/>
    <w:rsid w:val="004D76A7"/>
    <w:rsid w:val="004E02E6"/>
    <w:rsid w:val="004E1780"/>
    <w:rsid w:val="004E2272"/>
    <w:rsid w:val="004E2E81"/>
    <w:rsid w:val="004E3B95"/>
    <w:rsid w:val="004E4A2F"/>
    <w:rsid w:val="004E5FA2"/>
    <w:rsid w:val="004F0FC3"/>
    <w:rsid w:val="004F1CFA"/>
    <w:rsid w:val="004F277D"/>
    <w:rsid w:val="004F5688"/>
    <w:rsid w:val="004F6A3F"/>
    <w:rsid w:val="004F7B30"/>
    <w:rsid w:val="004F7CB2"/>
    <w:rsid w:val="004F7EE1"/>
    <w:rsid w:val="005008AC"/>
    <w:rsid w:val="00502020"/>
    <w:rsid w:val="00502B42"/>
    <w:rsid w:val="00503BE7"/>
    <w:rsid w:val="00504C8E"/>
    <w:rsid w:val="00504D74"/>
    <w:rsid w:val="0050586B"/>
    <w:rsid w:val="00506794"/>
    <w:rsid w:val="005075C6"/>
    <w:rsid w:val="005100FF"/>
    <w:rsid w:val="0051010C"/>
    <w:rsid w:val="00510218"/>
    <w:rsid w:val="00510A03"/>
    <w:rsid w:val="00512E6A"/>
    <w:rsid w:val="00515C06"/>
    <w:rsid w:val="005165C9"/>
    <w:rsid w:val="005201A6"/>
    <w:rsid w:val="005206A7"/>
    <w:rsid w:val="00522746"/>
    <w:rsid w:val="00523BE3"/>
    <w:rsid w:val="005243FE"/>
    <w:rsid w:val="00524D88"/>
    <w:rsid w:val="00525A84"/>
    <w:rsid w:val="0052673B"/>
    <w:rsid w:val="00527DE7"/>
    <w:rsid w:val="0053335B"/>
    <w:rsid w:val="00533D67"/>
    <w:rsid w:val="00534000"/>
    <w:rsid w:val="005350D6"/>
    <w:rsid w:val="00536B67"/>
    <w:rsid w:val="005400EA"/>
    <w:rsid w:val="005402D2"/>
    <w:rsid w:val="00542084"/>
    <w:rsid w:val="005432D7"/>
    <w:rsid w:val="00547615"/>
    <w:rsid w:val="0055002F"/>
    <w:rsid w:val="00551370"/>
    <w:rsid w:val="005514C2"/>
    <w:rsid w:val="005522D9"/>
    <w:rsid w:val="00553767"/>
    <w:rsid w:val="005574CE"/>
    <w:rsid w:val="0055792E"/>
    <w:rsid w:val="00557B64"/>
    <w:rsid w:val="00560D55"/>
    <w:rsid w:val="00564C04"/>
    <w:rsid w:val="00565ED1"/>
    <w:rsid w:val="00566571"/>
    <w:rsid w:val="0057071F"/>
    <w:rsid w:val="00570794"/>
    <w:rsid w:val="00570A9B"/>
    <w:rsid w:val="00570F65"/>
    <w:rsid w:val="00571603"/>
    <w:rsid w:val="00573BF5"/>
    <w:rsid w:val="00575268"/>
    <w:rsid w:val="00575584"/>
    <w:rsid w:val="005758B8"/>
    <w:rsid w:val="005765A1"/>
    <w:rsid w:val="00576734"/>
    <w:rsid w:val="00581FF6"/>
    <w:rsid w:val="0058295D"/>
    <w:rsid w:val="00583291"/>
    <w:rsid w:val="00583FAB"/>
    <w:rsid w:val="00584157"/>
    <w:rsid w:val="00584391"/>
    <w:rsid w:val="00586004"/>
    <w:rsid w:val="00586916"/>
    <w:rsid w:val="00587276"/>
    <w:rsid w:val="0059082B"/>
    <w:rsid w:val="00591DD9"/>
    <w:rsid w:val="00592459"/>
    <w:rsid w:val="005926F4"/>
    <w:rsid w:val="00592D70"/>
    <w:rsid w:val="0059366C"/>
    <w:rsid w:val="005937F1"/>
    <w:rsid w:val="0059516D"/>
    <w:rsid w:val="005958E6"/>
    <w:rsid w:val="00595B9A"/>
    <w:rsid w:val="0059620A"/>
    <w:rsid w:val="0059705A"/>
    <w:rsid w:val="00597F19"/>
    <w:rsid w:val="005A0FF0"/>
    <w:rsid w:val="005A2396"/>
    <w:rsid w:val="005A2A78"/>
    <w:rsid w:val="005A3C5C"/>
    <w:rsid w:val="005A4232"/>
    <w:rsid w:val="005A518C"/>
    <w:rsid w:val="005A519D"/>
    <w:rsid w:val="005A5EC8"/>
    <w:rsid w:val="005A6330"/>
    <w:rsid w:val="005A7E01"/>
    <w:rsid w:val="005A7ED0"/>
    <w:rsid w:val="005B1089"/>
    <w:rsid w:val="005B10F8"/>
    <w:rsid w:val="005B16B4"/>
    <w:rsid w:val="005B358C"/>
    <w:rsid w:val="005B3CE2"/>
    <w:rsid w:val="005B4A8D"/>
    <w:rsid w:val="005B5C4C"/>
    <w:rsid w:val="005B67A8"/>
    <w:rsid w:val="005B71A5"/>
    <w:rsid w:val="005C059F"/>
    <w:rsid w:val="005C0986"/>
    <w:rsid w:val="005C277E"/>
    <w:rsid w:val="005C2875"/>
    <w:rsid w:val="005C43F2"/>
    <w:rsid w:val="005D1854"/>
    <w:rsid w:val="005D2C96"/>
    <w:rsid w:val="005D47F0"/>
    <w:rsid w:val="005D52F7"/>
    <w:rsid w:val="005E0500"/>
    <w:rsid w:val="005E3CC9"/>
    <w:rsid w:val="005E3F74"/>
    <w:rsid w:val="005E40B5"/>
    <w:rsid w:val="005E4D12"/>
    <w:rsid w:val="005E7142"/>
    <w:rsid w:val="005E77C2"/>
    <w:rsid w:val="005F067F"/>
    <w:rsid w:val="005F4424"/>
    <w:rsid w:val="005F4904"/>
    <w:rsid w:val="005F5BDC"/>
    <w:rsid w:val="005F757A"/>
    <w:rsid w:val="00603617"/>
    <w:rsid w:val="00604A75"/>
    <w:rsid w:val="00605D6B"/>
    <w:rsid w:val="006075A6"/>
    <w:rsid w:val="006107A6"/>
    <w:rsid w:val="006115E0"/>
    <w:rsid w:val="006118C1"/>
    <w:rsid w:val="00612123"/>
    <w:rsid w:val="00612A64"/>
    <w:rsid w:val="00612E58"/>
    <w:rsid w:val="00615097"/>
    <w:rsid w:val="00615B41"/>
    <w:rsid w:val="00615D00"/>
    <w:rsid w:val="006161D6"/>
    <w:rsid w:val="0061721E"/>
    <w:rsid w:val="00620429"/>
    <w:rsid w:val="00626D2A"/>
    <w:rsid w:val="0062765D"/>
    <w:rsid w:val="00630690"/>
    <w:rsid w:val="00636FA4"/>
    <w:rsid w:val="00637354"/>
    <w:rsid w:val="006402B2"/>
    <w:rsid w:val="0064106B"/>
    <w:rsid w:val="00642CD0"/>
    <w:rsid w:val="00645E22"/>
    <w:rsid w:val="00645EBB"/>
    <w:rsid w:val="0064602F"/>
    <w:rsid w:val="006464CF"/>
    <w:rsid w:val="006474C0"/>
    <w:rsid w:val="006505AA"/>
    <w:rsid w:val="00651261"/>
    <w:rsid w:val="0065153B"/>
    <w:rsid w:val="00653355"/>
    <w:rsid w:val="00654889"/>
    <w:rsid w:val="00656BAE"/>
    <w:rsid w:val="00656F6D"/>
    <w:rsid w:val="006571C8"/>
    <w:rsid w:val="00657464"/>
    <w:rsid w:val="00657E10"/>
    <w:rsid w:val="006612A7"/>
    <w:rsid w:val="00662499"/>
    <w:rsid w:val="00664BB9"/>
    <w:rsid w:val="00664F4B"/>
    <w:rsid w:val="00665310"/>
    <w:rsid w:val="006674CF"/>
    <w:rsid w:val="0067142E"/>
    <w:rsid w:val="00672CCC"/>
    <w:rsid w:val="00672F7C"/>
    <w:rsid w:val="00674487"/>
    <w:rsid w:val="00675472"/>
    <w:rsid w:val="0067672B"/>
    <w:rsid w:val="006770F4"/>
    <w:rsid w:val="00680D96"/>
    <w:rsid w:val="006811C6"/>
    <w:rsid w:val="00681EAD"/>
    <w:rsid w:val="006824AA"/>
    <w:rsid w:val="006842B5"/>
    <w:rsid w:val="00686B0C"/>
    <w:rsid w:val="006873DD"/>
    <w:rsid w:val="006924D5"/>
    <w:rsid w:val="006938D1"/>
    <w:rsid w:val="00694DAD"/>
    <w:rsid w:val="006A1416"/>
    <w:rsid w:val="006A5249"/>
    <w:rsid w:val="006B0BA3"/>
    <w:rsid w:val="006B1573"/>
    <w:rsid w:val="006B3914"/>
    <w:rsid w:val="006B405B"/>
    <w:rsid w:val="006B415C"/>
    <w:rsid w:val="006B5892"/>
    <w:rsid w:val="006B5A36"/>
    <w:rsid w:val="006B6A0F"/>
    <w:rsid w:val="006B7CB7"/>
    <w:rsid w:val="006C07BA"/>
    <w:rsid w:val="006C32E7"/>
    <w:rsid w:val="006C3684"/>
    <w:rsid w:val="006C3D1B"/>
    <w:rsid w:val="006C55D4"/>
    <w:rsid w:val="006C58FB"/>
    <w:rsid w:val="006C6D38"/>
    <w:rsid w:val="006D20B4"/>
    <w:rsid w:val="006D2A96"/>
    <w:rsid w:val="006D348A"/>
    <w:rsid w:val="006D3AF6"/>
    <w:rsid w:val="006D3D3F"/>
    <w:rsid w:val="006D498A"/>
    <w:rsid w:val="006D520A"/>
    <w:rsid w:val="006D5B57"/>
    <w:rsid w:val="006D6470"/>
    <w:rsid w:val="006E01FC"/>
    <w:rsid w:val="006E3FFA"/>
    <w:rsid w:val="006E489F"/>
    <w:rsid w:val="006E59D6"/>
    <w:rsid w:val="006E65F0"/>
    <w:rsid w:val="006E6950"/>
    <w:rsid w:val="006E7EB3"/>
    <w:rsid w:val="006F029F"/>
    <w:rsid w:val="006F05A9"/>
    <w:rsid w:val="006F0ADE"/>
    <w:rsid w:val="006F2405"/>
    <w:rsid w:val="006F3248"/>
    <w:rsid w:val="006F3640"/>
    <w:rsid w:val="006F4FD4"/>
    <w:rsid w:val="006F5AAE"/>
    <w:rsid w:val="006F6903"/>
    <w:rsid w:val="006F7108"/>
    <w:rsid w:val="006F7792"/>
    <w:rsid w:val="006F7AB0"/>
    <w:rsid w:val="00701510"/>
    <w:rsid w:val="007017D6"/>
    <w:rsid w:val="0070268B"/>
    <w:rsid w:val="007035C1"/>
    <w:rsid w:val="00704813"/>
    <w:rsid w:val="00704B9E"/>
    <w:rsid w:val="007066B1"/>
    <w:rsid w:val="00713001"/>
    <w:rsid w:val="00713872"/>
    <w:rsid w:val="00714279"/>
    <w:rsid w:val="007143A9"/>
    <w:rsid w:val="00714DA4"/>
    <w:rsid w:val="00715D28"/>
    <w:rsid w:val="00716675"/>
    <w:rsid w:val="007167FD"/>
    <w:rsid w:val="00717076"/>
    <w:rsid w:val="007173A6"/>
    <w:rsid w:val="0072207E"/>
    <w:rsid w:val="00722D03"/>
    <w:rsid w:val="00723C3F"/>
    <w:rsid w:val="00725401"/>
    <w:rsid w:val="00725759"/>
    <w:rsid w:val="00730C2D"/>
    <w:rsid w:val="00731F4E"/>
    <w:rsid w:val="00732DF8"/>
    <w:rsid w:val="007349D1"/>
    <w:rsid w:val="007363B9"/>
    <w:rsid w:val="00737D42"/>
    <w:rsid w:val="00737D83"/>
    <w:rsid w:val="007402E3"/>
    <w:rsid w:val="00740BB4"/>
    <w:rsid w:val="00740F53"/>
    <w:rsid w:val="0074198C"/>
    <w:rsid w:val="00742C85"/>
    <w:rsid w:val="00743165"/>
    <w:rsid w:val="007434A2"/>
    <w:rsid w:val="00745397"/>
    <w:rsid w:val="007458D2"/>
    <w:rsid w:val="007474BC"/>
    <w:rsid w:val="00752D4C"/>
    <w:rsid w:val="007531AF"/>
    <w:rsid w:val="00753CF9"/>
    <w:rsid w:val="00753D4A"/>
    <w:rsid w:val="00754322"/>
    <w:rsid w:val="007558D7"/>
    <w:rsid w:val="0075593D"/>
    <w:rsid w:val="00755B43"/>
    <w:rsid w:val="00756DF3"/>
    <w:rsid w:val="00757489"/>
    <w:rsid w:val="007604A0"/>
    <w:rsid w:val="00760F2B"/>
    <w:rsid w:val="00761083"/>
    <w:rsid w:val="00761A19"/>
    <w:rsid w:val="0076373D"/>
    <w:rsid w:val="00765193"/>
    <w:rsid w:val="00766259"/>
    <w:rsid w:val="007672EE"/>
    <w:rsid w:val="00767DE0"/>
    <w:rsid w:val="00773920"/>
    <w:rsid w:val="0077455B"/>
    <w:rsid w:val="007758FD"/>
    <w:rsid w:val="00775ED6"/>
    <w:rsid w:val="00776815"/>
    <w:rsid w:val="007768C5"/>
    <w:rsid w:val="00776DDF"/>
    <w:rsid w:val="00776E9C"/>
    <w:rsid w:val="007772BA"/>
    <w:rsid w:val="00777CF8"/>
    <w:rsid w:val="00780DD4"/>
    <w:rsid w:val="00781CE6"/>
    <w:rsid w:val="007823AF"/>
    <w:rsid w:val="0078330F"/>
    <w:rsid w:val="00783D86"/>
    <w:rsid w:val="00783EC3"/>
    <w:rsid w:val="00785399"/>
    <w:rsid w:val="00785D18"/>
    <w:rsid w:val="007869A6"/>
    <w:rsid w:val="00787BE8"/>
    <w:rsid w:val="00787D50"/>
    <w:rsid w:val="00790B92"/>
    <w:rsid w:val="00791D53"/>
    <w:rsid w:val="00792C73"/>
    <w:rsid w:val="00792CFC"/>
    <w:rsid w:val="00792EE6"/>
    <w:rsid w:val="007938AA"/>
    <w:rsid w:val="00793E5D"/>
    <w:rsid w:val="007944BD"/>
    <w:rsid w:val="00795AFB"/>
    <w:rsid w:val="00795B1A"/>
    <w:rsid w:val="0079685B"/>
    <w:rsid w:val="007A374D"/>
    <w:rsid w:val="007A40E1"/>
    <w:rsid w:val="007A43C5"/>
    <w:rsid w:val="007B0852"/>
    <w:rsid w:val="007B2EBF"/>
    <w:rsid w:val="007B4A37"/>
    <w:rsid w:val="007B5CED"/>
    <w:rsid w:val="007B60D9"/>
    <w:rsid w:val="007B75AA"/>
    <w:rsid w:val="007B7BEB"/>
    <w:rsid w:val="007C2A72"/>
    <w:rsid w:val="007C2AC3"/>
    <w:rsid w:val="007C2E24"/>
    <w:rsid w:val="007C3105"/>
    <w:rsid w:val="007C3222"/>
    <w:rsid w:val="007C4767"/>
    <w:rsid w:val="007C479A"/>
    <w:rsid w:val="007C5A48"/>
    <w:rsid w:val="007C7339"/>
    <w:rsid w:val="007D030E"/>
    <w:rsid w:val="007D243C"/>
    <w:rsid w:val="007D2853"/>
    <w:rsid w:val="007D2CAC"/>
    <w:rsid w:val="007D3161"/>
    <w:rsid w:val="007D35DE"/>
    <w:rsid w:val="007D43A8"/>
    <w:rsid w:val="007D4549"/>
    <w:rsid w:val="007D5296"/>
    <w:rsid w:val="007D5408"/>
    <w:rsid w:val="007D6428"/>
    <w:rsid w:val="007D73EC"/>
    <w:rsid w:val="007D7520"/>
    <w:rsid w:val="007E0A84"/>
    <w:rsid w:val="007E0B9B"/>
    <w:rsid w:val="007E11D9"/>
    <w:rsid w:val="007E1281"/>
    <w:rsid w:val="007E1393"/>
    <w:rsid w:val="007E1E09"/>
    <w:rsid w:val="007E29C4"/>
    <w:rsid w:val="007E59E7"/>
    <w:rsid w:val="007E5B92"/>
    <w:rsid w:val="007E6BF7"/>
    <w:rsid w:val="007E7527"/>
    <w:rsid w:val="007F01C6"/>
    <w:rsid w:val="007F040F"/>
    <w:rsid w:val="007F1654"/>
    <w:rsid w:val="007F2495"/>
    <w:rsid w:val="007F3C82"/>
    <w:rsid w:val="007F539E"/>
    <w:rsid w:val="00800A85"/>
    <w:rsid w:val="0080118F"/>
    <w:rsid w:val="0080163A"/>
    <w:rsid w:val="00801C56"/>
    <w:rsid w:val="00803D14"/>
    <w:rsid w:val="0080457F"/>
    <w:rsid w:val="00806C96"/>
    <w:rsid w:val="00812B86"/>
    <w:rsid w:val="008150C1"/>
    <w:rsid w:val="00816DBA"/>
    <w:rsid w:val="0082087B"/>
    <w:rsid w:val="00820C35"/>
    <w:rsid w:val="00821518"/>
    <w:rsid w:val="00821D61"/>
    <w:rsid w:val="00821F67"/>
    <w:rsid w:val="008220A2"/>
    <w:rsid w:val="00823D5D"/>
    <w:rsid w:val="00825BD1"/>
    <w:rsid w:val="00826321"/>
    <w:rsid w:val="008269FD"/>
    <w:rsid w:val="00827C7C"/>
    <w:rsid w:val="0083150B"/>
    <w:rsid w:val="0083295E"/>
    <w:rsid w:val="008329C8"/>
    <w:rsid w:val="00832F4C"/>
    <w:rsid w:val="0083715C"/>
    <w:rsid w:val="0084017B"/>
    <w:rsid w:val="00840720"/>
    <w:rsid w:val="00841657"/>
    <w:rsid w:val="00841D2D"/>
    <w:rsid w:val="0084250B"/>
    <w:rsid w:val="00843094"/>
    <w:rsid w:val="00843158"/>
    <w:rsid w:val="00843F42"/>
    <w:rsid w:val="00844B0A"/>
    <w:rsid w:val="00845AF6"/>
    <w:rsid w:val="00845EA5"/>
    <w:rsid w:val="00846224"/>
    <w:rsid w:val="008463EB"/>
    <w:rsid w:val="0084705F"/>
    <w:rsid w:val="008500C5"/>
    <w:rsid w:val="00850ABB"/>
    <w:rsid w:val="00856A2D"/>
    <w:rsid w:val="00857FF3"/>
    <w:rsid w:val="00862B7A"/>
    <w:rsid w:val="0086459C"/>
    <w:rsid w:val="00865059"/>
    <w:rsid w:val="008672BB"/>
    <w:rsid w:val="0086787D"/>
    <w:rsid w:val="00867BF1"/>
    <w:rsid w:val="008703AA"/>
    <w:rsid w:val="0087287B"/>
    <w:rsid w:val="00872F1E"/>
    <w:rsid w:val="00875785"/>
    <w:rsid w:val="00876350"/>
    <w:rsid w:val="00876ACF"/>
    <w:rsid w:val="0087743A"/>
    <w:rsid w:val="00877BF8"/>
    <w:rsid w:val="0088043E"/>
    <w:rsid w:val="00880A98"/>
    <w:rsid w:val="008818F2"/>
    <w:rsid w:val="00884470"/>
    <w:rsid w:val="00884556"/>
    <w:rsid w:val="00884586"/>
    <w:rsid w:val="00887F59"/>
    <w:rsid w:val="0089279E"/>
    <w:rsid w:val="00892AC8"/>
    <w:rsid w:val="00892C76"/>
    <w:rsid w:val="00892EBE"/>
    <w:rsid w:val="008938F6"/>
    <w:rsid w:val="00894ED9"/>
    <w:rsid w:val="00896DCB"/>
    <w:rsid w:val="008975A2"/>
    <w:rsid w:val="00897D51"/>
    <w:rsid w:val="008A0BCD"/>
    <w:rsid w:val="008A29CD"/>
    <w:rsid w:val="008A2D87"/>
    <w:rsid w:val="008A4E9F"/>
    <w:rsid w:val="008A4F4F"/>
    <w:rsid w:val="008A6903"/>
    <w:rsid w:val="008B007E"/>
    <w:rsid w:val="008B0496"/>
    <w:rsid w:val="008B05BF"/>
    <w:rsid w:val="008B07D5"/>
    <w:rsid w:val="008B19BD"/>
    <w:rsid w:val="008B40CE"/>
    <w:rsid w:val="008B4568"/>
    <w:rsid w:val="008B5360"/>
    <w:rsid w:val="008B575C"/>
    <w:rsid w:val="008B6001"/>
    <w:rsid w:val="008B7A46"/>
    <w:rsid w:val="008B7C90"/>
    <w:rsid w:val="008C0B4D"/>
    <w:rsid w:val="008C3545"/>
    <w:rsid w:val="008C3D51"/>
    <w:rsid w:val="008C4ED3"/>
    <w:rsid w:val="008C5FDC"/>
    <w:rsid w:val="008C64F4"/>
    <w:rsid w:val="008D19D2"/>
    <w:rsid w:val="008D4816"/>
    <w:rsid w:val="008D513D"/>
    <w:rsid w:val="008D7FDD"/>
    <w:rsid w:val="008E0686"/>
    <w:rsid w:val="008E0DAB"/>
    <w:rsid w:val="008E25E4"/>
    <w:rsid w:val="008E2A06"/>
    <w:rsid w:val="008E37BC"/>
    <w:rsid w:val="008E3F27"/>
    <w:rsid w:val="008E4487"/>
    <w:rsid w:val="008E4DB1"/>
    <w:rsid w:val="008E620D"/>
    <w:rsid w:val="008E7C43"/>
    <w:rsid w:val="008F04E8"/>
    <w:rsid w:val="008F3673"/>
    <w:rsid w:val="008F57E5"/>
    <w:rsid w:val="008F5A95"/>
    <w:rsid w:val="008F5CEC"/>
    <w:rsid w:val="008F5FCC"/>
    <w:rsid w:val="008F6F9B"/>
    <w:rsid w:val="008F7959"/>
    <w:rsid w:val="009010E2"/>
    <w:rsid w:val="00904153"/>
    <w:rsid w:val="00904F69"/>
    <w:rsid w:val="00905C4D"/>
    <w:rsid w:val="00910BD7"/>
    <w:rsid w:val="00913575"/>
    <w:rsid w:val="0091397A"/>
    <w:rsid w:val="00913C28"/>
    <w:rsid w:val="00914E74"/>
    <w:rsid w:val="00916594"/>
    <w:rsid w:val="009165E4"/>
    <w:rsid w:val="00916B2C"/>
    <w:rsid w:val="00917F0B"/>
    <w:rsid w:val="00923208"/>
    <w:rsid w:val="0092353D"/>
    <w:rsid w:val="00924A6E"/>
    <w:rsid w:val="00930921"/>
    <w:rsid w:val="00930DD4"/>
    <w:rsid w:val="00931950"/>
    <w:rsid w:val="00932625"/>
    <w:rsid w:val="00932ADC"/>
    <w:rsid w:val="00933126"/>
    <w:rsid w:val="00933E24"/>
    <w:rsid w:val="00934D0E"/>
    <w:rsid w:val="00936F0A"/>
    <w:rsid w:val="00937659"/>
    <w:rsid w:val="00940F80"/>
    <w:rsid w:val="009410A8"/>
    <w:rsid w:val="00944B16"/>
    <w:rsid w:val="00944E68"/>
    <w:rsid w:val="00945813"/>
    <w:rsid w:val="0094618C"/>
    <w:rsid w:val="00950626"/>
    <w:rsid w:val="00950677"/>
    <w:rsid w:val="00951C14"/>
    <w:rsid w:val="009538B5"/>
    <w:rsid w:val="00955A13"/>
    <w:rsid w:val="00957BBB"/>
    <w:rsid w:val="00960E48"/>
    <w:rsid w:val="00965491"/>
    <w:rsid w:val="00966682"/>
    <w:rsid w:val="009666CF"/>
    <w:rsid w:val="00971813"/>
    <w:rsid w:val="00972E48"/>
    <w:rsid w:val="009733C8"/>
    <w:rsid w:val="00973CCB"/>
    <w:rsid w:val="0097412F"/>
    <w:rsid w:val="0097683C"/>
    <w:rsid w:val="00980297"/>
    <w:rsid w:val="00982A07"/>
    <w:rsid w:val="00983EFA"/>
    <w:rsid w:val="0098409A"/>
    <w:rsid w:val="0098418A"/>
    <w:rsid w:val="00984C0F"/>
    <w:rsid w:val="009870DB"/>
    <w:rsid w:val="00992833"/>
    <w:rsid w:val="009956A4"/>
    <w:rsid w:val="0099611E"/>
    <w:rsid w:val="0099716C"/>
    <w:rsid w:val="009A0411"/>
    <w:rsid w:val="009A07D4"/>
    <w:rsid w:val="009A1DB7"/>
    <w:rsid w:val="009A2046"/>
    <w:rsid w:val="009A27CC"/>
    <w:rsid w:val="009A2B14"/>
    <w:rsid w:val="009A4F60"/>
    <w:rsid w:val="009A5B65"/>
    <w:rsid w:val="009A657F"/>
    <w:rsid w:val="009A7937"/>
    <w:rsid w:val="009A7F48"/>
    <w:rsid w:val="009B05B8"/>
    <w:rsid w:val="009B0B65"/>
    <w:rsid w:val="009B0C36"/>
    <w:rsid w:val="009B25F5"/>
    <w:rsid w:val="009B2D4D"/>
    <w:rsid w:val="009B4661"/>
    <w:rsid w:val="009B4990"/>
    <w:rsid w:val="009B523B"/>
    <w:rsid w:val="009C0D97"/>
    <w:rsid w:val="009C0F33"/>
    <w:rsid w:val="009C2ACC"/>
    <w:rsid w:val="009C3093"/>
    <w:rsid w:val="009C3471"/>
    <w:rsid w:val="009C393F"/>
    <w:rsid w:val="009C3BBA"/>
    <w:rsid w:val="009C46BA"/>
    <w:rsid w:val="009C5599"/>
    <w:rsid w:val="009C713B"/>
    <w:rsid w:val="009D1287"/>
    <w:rsid w:val="009D1CF9"/>
    <w:rsid w:val="009D3321"/>
    <w:rsid w:val="009D39D4"/>
    <w:rsid w:val="009D42A7"/>
    <w:rsid w:val="009D4C0F"/>
    <w:rsid w:val="009D698A"/>
    <w:rsid w:val="009D730B"/>
    <w:rsid w:val="009E0446"/>
    <w:rsid w:val="009E10C5"/>
    <w:rsid w:val="009E2E40"/>
    <w:rsid w:val="009E78F2"/>
    <w:rsid w:val="009E7C5D"/>
    <w:rsid w:val="009F22E1"/>
    <w:rsid w:val="009F31D3"/>
    <w:rsid w:val="009F39C1"/>
    <w:rsid w:val="009F39E2"/>
    <w:rsid w:val="009F44BC"/>
    <w:rsid w:val="009F47B6"/>
    <w:rsid w:val="009F4CDA"/>
    <w:rsid w:val="009F6148"/>
    <w:rsid w:val="009F7415"/>
    <w:rsid w:val="00A024E3"/>
    <w:rsid w:val="00A02E8D"/>
    <w:rsid w:val="00A06631"/>
    <w:rsid w:val="00A07C64"/>
    <w:rsid w:val="00A10A33"/>
    <w:rsid w:val="00A1343F"/>
    <w:rsid w:val="00A138DB"/>
    <w:rsid w:val="00A1417F"/>
    <w:rsid w:val="00A14FA6"/>
    <w:rsid w:val="00A15AA7"/>
    <w:rsid w:val="00A166F6"/>
    <w:rsid w:val="00A16E58"/>
    <w:rsid w:val="00A2109E"/>
    <w:rsid w:val="00A23E16"/>
    <w:rsid w:val="00A2415C"/>
    <w:rsid w:val="00A2468D"/>
    <w:rsid w:val="00A25A04"/>
    <w:rsid w:val="00A2625B"/>
    <w:rsid w:val="00A30286"/>
    <w:rsid w:val="00A30AE5"/>
    <w:rsid w:val="00A3278F"/>
    <w:rsid w:val="00A34329"/>
    <w:rsid w:val="00A343D7"/>
    <w:rsid w:val="00A37BCB"/>
    <w:rsid w:val="00A42E85"/>
    <w:rsid w:val="00A46E9C"/>
    <w:rsid w:val="00A46F82"/>
    <w:rsid w:val="00A47587"/>
    <w:rsid w:val="00A475E7"/>
    <w:rsid w:val="00A50099"/>
    <w:rsid w:val="00A520E3"/>
    <w:rsid w:val="00A5234F"/>
    <w:rsid w:val="00A542F5"/>
    <w:rsid w:val="00A5445E"/>
    <w:rsid w:val="00A552B9"/>
    <w:rsid w:val="00A554BF"/>
    <w:rsid w:val="00A55C88"/>
    <w:rsid w:val="00A55D47"/>
    <w:rsid w:val="00A62939"/>
    <w:rsid w:val="00A629BB"/>
    <w:rsid w:val="00A66F6A"/>
    <w:rsid w:val="00A67E14"/>
    <w:rsid w:val="00A70C0F"/>
    <w:rsid w:val="00A71128"/>
    <w:rsid w:val="00A722EF"/>
    <w:rsid w:val="00A74DB4"/>
    <w:rsid w:val="00A75AFE"/>
    <w:rsid w:val="00A75DF8"/>
    <w:rsid w:val="00A76881"/>
    <w:rsid w:val="00A81ED3"/>
    <w:rsid w:val="00A824BD"/>
    <w:rsid w:val="00A84575"/>
    <w:rsid w:val="00A85C05"/>
    <w:rsid w:val="00A8780D"/>
    <w:rsid w:val="00A87E95"/>
    <w:rsid w:val="00A90464"/>
    <w:rsid w:val="00A90596"/>
    <w:rsid w:val="00A9105B"/>
    <w:rsid w:val="00A91320"/>
    <w:rsid w:val="00A96AC9"/>
    <w:rsid w:val="00AA1B34"/>
    <w:rsid w:val="00AA1F87"/>
    <w:rsid w:val="00AA25DB"/>
    <w:rsid w:val="00AA2C2D"/>
    <w:rsid w:val="00AA3BA8"/>
    <w:rsid w:val="00AA41CD"/>
    <w:rsid w:val="00AA52FF"/>
    <w:rsid w:val="00AA5A14"/>
    <w:rsid w:val="00AA5D9A"/>
    <w:rsid w:val="00AA6545"/>
    <w:rsid w:val="00AB5836"/>
    <w:rsid w:val="00AB7EE8"/>
    <w:rsid w:val="00AC088D"/>
    <w:rsid w:val="00AC2BDF"/>
    <w:rsid w:val="00AC2E8F"/>
    <w:rsid w:val="00AC38E7"/>
    <w:rsid w:val="00AC3DA8"/>
    <w:rsid w:val="00AC66AA"/>
    <w:rsid w:val="00AC66FD"/>
    <w:rsid w:val="00AC6908"/>
    <w:rsid w:val="00AC7491"/>
    <w:rsid w:val="00AD0592"/>
    <w:rsid w:val="00AD1227"/>
    <w:rsid w:val="00AD1C75"/>
    <w:rsid w:val="00AD1E77"/>
    <w:rsid w:val="00AD401F"/>
    <w:rsid w:val="00AD436E"/>
    <w:rsid w:val="00AD4FD3"/>
    <w:rsid w:val="00AE0172"/>
    <w:rsid w:val="00AE1362"/>
    <w:rsid w:val="00AE2440"/>
    <w:rsid w:val="00AE41C7"/>
    <w:rsid w:val="00AE5209"/>
    <w:rsid w:val="00AE54BB"/>
    <w:rsid w:val="00AE6029"/>
    <w:rsid w:val="00AE654B"/>
    <w:rsid w:val="00AE73FC"/>
    <w:rsid w:val="00AE7862"/>
    <w:rsid w:val="00AF0687"/>
    <w:rsid w:val="00AF100A"/>
    <w:rsid w:val="00AF18B4"/>
    <w:rsid w:val="00AF2203"/>
    <w:rsid w:val="00AF44F1"/>
    <w:rsid w:val="00AF4580"/>
    <w:rsid w:val="00AF6649"/>
    <w:rsid w:val="00AF7450"/>
    <w:rsid w:val="00B00A16"/>
    <w:rsid w:val="00B00DDE"/>
    <w:rsid w:val="00B03BC9"/>
    <w:rsid w:val="00B048DF"/>
    <w:rsid w:val="00B04C8D"/>
    <w:rsid w:val="00B0609C"/>
    <w:rsid w:val="00B070FD"/>
    <w:rsid w:val="00B10170"/>
    <w:rsid w:val="00B118FB"/>
    <w:rsid w:val="00B129E2"/>
    <w:rsid w:val="00B14120"/>
    <w:rsid w:val="00B14521"/>
    <w:rsid w:val="00B1537D"/>
    <w:rsid w:val="00B16D5D"/>
    <w:rsid w:val="00B21316"/>
    <w:rsid w:val="00B21AF2"/>
    <w:rsid w:val="00B21AF6"/>
    <w:rsid w:val="00B240D5"/>
    <w:rsid w:val="00B24CA9"/>
    <w:rsid w:val="00B25CAA"/>
    <w:rsid w:val="00B26B31"/>
    <w:rsid w:val="00B35144"/>
    <w:rsid w:val="00B369FC"/>
    <w:rsid w:val="00B37EBB"/>
    <w:rsid w:val="00B414D2"/>
    <w:rsid w:val="00B42F2D"/>
    <w:rsid w:val="00B4315A"/>
    <w:rsid w:val="00B44189"/>
    <w:rsid w:val="00B44903"/>
    <w:rsid w:val="00B50224"/>
    <w:rsid w:val="00B50BE7"/>
    <w:rsid w:val="00B50D34"/>
    <w:rsid w:val="00B5121E"/>
    <w:rsid w:val="00B5441F"/>
    <w:rsid w:val="00B547C4"/>
    <w:rsid w:val="00B55C70"/>
    <w:rsid w:val="00B57115"/>
    <w:rsid w:val="00B60C65"/>
    <w:rsid w:val="00B610D7"/>
    <w:rsid w:val="00B62291"/>
    <w:rsid w:val="00B6283F"/>
    <w:rsid w:val="00B64D4F"/>
    <w:rsid w:val="00B64F52"/>
    <w:rsid w:val="00B664E6"/>
    <w:rsid w:val="00B66FCC"/>
    <w:rsid w:val="00B67CFA"/>
    <w:rsid w:val="00B70760"/>
    <w:rsid w:val="00B70B56"/>
    <w:rsid w:val="00B70EBC"/>
    <w:rsid w:val="00B72057"/>
    <w:rsid w:val="00B73C71"/>
    <w:rsid w:val="00B744E4"/>
    <w:rsid w:val="00B745DF"/>
    <w:rsid w:val="00B7483B"/>
    <w:rsid w:val="00B75C18"/>
    <w:rsid w:val="00B765C2"/>
    <w:rsid w:val="00B80F54"/>
    <w:rsid w:val="00B81087"/>
    <w:rsid w:val="00B8189B"/>
    <w:rsid w:val="00B81EB2"/>
    <w:rsid w:val="00B82793"/>
    <w:rsid w:val="00B83B53"/>
    <w:rsid w:val="00B83FA7"/>
    <w:rsid w:val="00B848F2"/>
    <w:rsid w:val="00B85246"/>
    <w:rsid w:val="00B87B9E"/>
    <w:rsid w:val="00B90C39"/>
    <w:rsid w:val="00B9211A"/>
    <w:rsid w:val="00B93436"/>
    <w:rsid w:val="00B93959"/>
    <w:rsid w:val="00B93A5E"/>
    <w:rsid w:val="00B94091"/>
    <w:rsid w:val="00B948C9"/>
    <w:rsid w:val="00B97FEA"/>
    <w:rsid w:val="00BA0FAC"/>
    <w:rsid w:val="00BA283B"/>
    <w:rsid w:val="00BA3DAD"/>
    <w:rsid w:val="00BA6D09"/>
    <w:rsid w:val="00BA7568"/>
    <w:rsid w:val="00BA76A0"/>
    <w:rsid w:val="00BB0277"/>
    <w:rsid w:val="00BB03F5"/>
    <w:rsid w:val="00BB1C9D"/>
    <w:rsid w:val="00BB2B23"/>
    <w:rsid w:val="00BB3A34"/>
    <w:rsid w:val="00BB3E27"/>
    <w:rsid w:val="00BB4D3B"/>
    <w:rsid w:val="00BB546D"/>
    <w:rsid w:val="00BB723D"/>
    <w:rsid w:val="00BB7A76"/>
    <w:rsid w:val="00BC101B"/>
    <w:rsid w:val="00BC14FA"/>
    <w:rsid w:val="00BC158C"/>
    <w:rsid w:val="00BC1C01"/>
    <w:rsid w:val="00BC2093"/>
    <w:rsid w:val="00BC467E"/>
    <w:rsid w:val="00BC5B26"/>
    <w:rsid w:val="00BC5DC9"/>
    <w:rsid w:val="00BD0C31"/>
    <w:rsid w:val="00BD3D26"/>
    <w:rsid w:val="00BD3DA2"/>
    <w:rsid w:val="00BD59AB"/>
    <w:rsid w:val="00BD6B40"/>
    <w:rsid w:val="00BD779A"/>
    <w:rsid w:val="00BD7ED1"/>
    <w:rsid w:val="00BE079B"/>
    <w:rsid w:val="00BE2652"/>
    <w:rsid w:val="00BE328D"/>
    <w:rsid w:val="00BE36A8"/>
    <w:rsid w:val="00BE3D52"/>
    <w:rsid w:val="00BE4A1C"/>
    <w:rsid w:val="00BE4C50"/>
    <w:rsid w:val="00BE5DC2"/>
    <w:rsid w:val="00BF1058"/>
    <w:rsid w:val="00BF3210"/>
    <w:rsid w:val="00BF485F"/>
    <w:rsid w:val="00BF4A39"/>
    <w:rsid w:val="00BF54E7"/>
    <w:rsid w:val="00BF6C6A"/>
    <w:rsid w:val="00BF7331"/>
    <w:rsid w:val="00C003D2"/>
    <w:rsid w:val="00C008A4"/>
    <w:rsid w:val="00C01C3E"/>
    <w:rsid w:val="00C02681"/>
    <w:rsid w:val="00C02F16"/>
    <w:rsid w:val="00C040F3"/>
    <w:rsid w:val="00C04B1B"/>
    <w:rsid w:val="00C05D06"/>
    <w:rsid w:val="00C0763B"/>
    <w:rsid w:val="00C07999"/>
    <w:rsid w:val="00C116C9"/>
    <w:rsid w:val="00C11C03"/>
    <w:rsid w:val="00C1243E"/>
    <w:rsid w:val="00C12B80"/>
    <w:rsid w:val="00C14B43"/>
    <w:rsid w:val="00C20857"/>
    <w:rsid w:val="00C21354"/>
    <w:rsid w:val="00C21C6A"/>
    <w:rsid w:val="00C22AFD"/>
    <w:rsid w:val="00C237A3"/>
    <w:rsid w:val="00C250F3"/>
    <w:rsid w:val="00C25820"/>
    <w:rsid w:val="00C301B4"/>
    <w:rsid w:val="00C3037F"/>
    <w:rsid w:val="00C303D7"/>
    <w:rsid w:val="00C31261"/>
    <w:rsid w:val="00C31DF6"/>
    <w:rsid w:val="00C3218E"/>
    <w:rsid w:val="00C334AF"/>
    <w:rsid w:val="00C41EFD"/>
    <w:rsid w:val="00C427CE"/>
    <w:rsid w:val="00C42A99"/>
    <w:rsid w:val="00C45EC5"/>
    <w:rsid w:val="00C46549"/>
    <w:rsid w:val="00C46BD2"/>
    <w:rsid w:val="00C47998"/>
    <w:rsid w:val="00C47DC6"/>
    <w:rsid w:val="00C50E6F"/>
    <w:rsid w:val="00C51BD3"/>
    <w:rsid w:val="00C5218A"/>
    <w:rsid w:val="00C53BAF"/>
    <w:rsid w:val="00C55641"/>
    <w:rsid w:val="00C557EB"/>
    <w:rsid w:val="00C55CC9"/>
    <w:rsid w:val="00C568EF"/>
    <w:rsid w:val="00C56D56"/>
    <w:rsid w:val="00C57AA3"/>
    <w:rsid w:val="00C60F6F"/>
    <w:rsid w:val="00C613EF"/>
    <w:rsid w:val="00C6210B"/>
    <w:rsid w:val="00C64447"/>
    <w:rsid w:val="00C662E0"/>
    <w:rsid w:val="00C704B5"/>
    <w:rsid w:val="00C71837"/>
    <w:rsid w:val="00C71983"/>
    <w:rsid w:val="00C71E5E"/>
    <w:rsid w:val="00C742A6"/>
    <w:rsid w:val="00C75EF8"/>
    <w:rsid w:val="00C810CD"/>
    <w:rsid w:val="00C82962"/>
    <w:rsid w:val="00C84F9D"/>
    <w:rsid w:val="00C8535F"/>
    <w:rsid w:val="00C86659"/>
    <w:rsid w:val="00C90CDD"/>
    <w:rsid w:val="00C969C7"/>
    <w:rsid w:val="00C97A13"/>
    <w:rsid w:val="00C97AF4"/>
    <w:rsid w:val="00CA0E3A"/>
    <w:rsid w:val="00CA40D4"/>
    <w:rsid w:val="00CA5B2C"/>
    <w:rsid w:val="00CA746C"/>
    <w:rsid w:val="00CB11DC"/>
    <w:rsid w:val="00CB2096"/>
    <w:rsid w:val="00CB3685"/>
    <w:rsid w:val="00CB36CF"/>
    <w:rsid w:val="00CB51E8"/>
    <w:rsid w:val="00CB5C48"/>
    <w:rsid w:val="00CB6FFA"/>
    <w:rsid w:val="00CC336F"/>
    <w:rsid w:val="00CC3CD5"/>
    <w:rsid w:val="00CC3E66"/>
    <w:rsid w:val="00CC5665"/>
    <w:rsid w:val="00CC63F5"/>
    <w:rsid w:val="00CC6A5C"/>
    <w:rsid w:val="00CC6D12"/>
    <w:rsid w:val="00CC7396"/>
    <w:rsid w:val="00CC73C2"/>
    <w:rsid w:val="00CC7769"/>
    <w:rsid w:val="00CC7EF9"/>
    <w:rsid w:val="00CD0C5F"/>
    <w:rsid w:val="00CD0D17"/>
    <w:rsid w:val="00CD1DA5"/>
    <w:rsid w:val="00CD275D"/>
    <w:rsid w:val="00CD51AD"/>
    <w:rsid w:val="00CD5DEE"/>
    <w:rsid w:val="00CD5E75"/>
    <w:rsid w:val="00CE18C9"/>
    <w:rsid w:val="00CE1FC4"/>
    <w:rsid w:val="00CE247A"/>
    <w:rsid w:val="00CE2DCC"/>
    <w:rsid w:val="00CE3BF5"/>
    <w:rsid w:val="00CE3E2E"/>
    <w:rsid w:val="00CE5B64"/>
    <w:rsid w:val="00CE5C2D"/>
    <w:rsid w:val="00CE6B24"/>
    <w:rsid w:val="00CE708D"/>
    <w:rsid w:val="00CE7090"/>
    <w:rsid w:val="00CF0455"/>
    <w:rsid w:val="00CF184B"/>
    <w:rsid w:val="00CF2323"/>
    <w:rsid w:val="00CF3205"/>
    <w:rsid w:val="00CF4B2C"/>
    <w:rsid w:val="00CF5579"/>
    <w:rsid w:val="00CF6086"/>
    <w:rsid w:val="00CF6746"/>
    <w:rsid w:val="00D01A61"/>
    <w:rsid w:val="00D02875"/>
    <w:rsid w:val="00D0314E"/>
    <w:rsid w:val="00D034B0"/>
    <w:rsid w:val="00D03972"/>
    <w:rsid w:val="00D050AE"/>
    <w:rsid w:val="00D056FB"/>
    <w:rsid w:val="00D05EEA"/>
    <w:rsid w:val="00D06686"/>
    <w:rsid w:val="00D06A73"/>
    <w:rsid w:val="00D06F44"/>
    <w:rsid w:val="00D07F9D"/>
    <w:rsid w:val="00D103D2"/>
    <w:rsid w:val="00D107BF"/>
    <w:rsid w:val="00D14BCD"/>
    <w:rsid w:val="00D1504C"/>
    <w:rsid w:val="00D20A99"/>
    <w:rsid w:val="00D20DCF"/>
    <w:rsid w:val="00D23AAB"/>
    <w:rsid w:val="00D23F2A"/>
    <w:rsid w:val="00D248EB"/>
    <w:rsid w:val="00D2581F"/>
    <w:rsid w:val="00D259B2"/>
    <w:rsid w:val="00D2643F"/>
    <w:rsid w:val="00D26BAA"/>
    <w:rsid w:val="00D326DA"/>
    <w:rsid w:val="00D3299F"/>
    <w:rsid w:val="00D33218"/>
    <w:rsid w:val="00D3540D"/>
    <w:rsid w:val="00D35B9F"/>
    <w:rsid w:val="00D371AD"/>
    <w:rsid w:val="00D40643"/>
    <w:rsid w:val="00D407EA"/>
    <w:rsid w:val="00D408B1"/>
    <w:rsid w:val="00D40F38"/>
    <w:rsid w:val="00D412F2"/>
    <w:rsid w:val="00D418AA"/>
    <w:rsid w:val="00D42C20"/>
    <w:rsid w:val="00D44372"/>
    <w:rsid w:val="00D46144"/>
    <w:rsid w:val="00D46974"/>
    <w:rsid w:val="00D47372"/>
    <w:rsid w:val="00D5229B"/>
    <w:rsid w:val="00D55004"/>
    <w:rsid w:val="00D57892"/>
    <w:rsid w:val="00D6146F"/>
    <w:rsid w:val="00D62F54"/>
    <w:rsid w:val="00D63080"/>
    <w:rsid w:val="00D6386E"/>
    <w:rsid w:val="00D64486"/>
    <w:rsid w:val="00D65BB9"/>
    <w:rsid w:val="00D6603D"/>
    <w:rsid w:val="00D67777"/>
    <w:rsid w:val="00D67BF7"/>
    <w:rsid w:val="00D7031F"/>
    <w:rsid w:val="00D71E88"/>
    <w:rsid w:val="00D7395F"/>
    <w:rsid w:val="00D74358"/>
    <w:rsid w:val="00D7443A"/>
    <w:rsid w:val="00D746DD"/>
    <w:rsid w:val="00D7479A"/>
    <w:rsid w:val="00D762AF"/>
    <w:rsid w:val="00D812DE"/>
    <w:rsid w:val="00D828A9"/>
    <w:rsid w:val="00D9009D"/>
    <w:rsid w:val="00D91AAE"/>
    <w:rsid w:val="00D91C47"/>
    <w:rsid w:val="00D91D23"/>
    <w:rsid w:val="00D94A58"/>
    <w:rsid w:val="00D9635A"/>
    <w:rsid w:val="00D96E66"/>
    <w:rsid w:val="00D970EC"/>
    <w:rsid w:val="00DA43F1"/>
    <w:rsid w:val="00DA4D5E"/>
    <w:rsid w:val="00DA66AD"/>
    <w:rsid w:val="00DA748F"/>
    <w:rsid w:val="00DA7646"/>
    <w:rsid w:val="00DB01E0"/>
    <w:rsid w:val="00DB0678"/>
    <w:rsid w:val="00DB1AE9"/>
    <w:rsid w:val="00DB2B7F"/>
    <w:rsid w:val="00DB3605"/>
    <w:rsid w:val="00DB4DFC"/>
    <w:rsid w:val="00DB7C94"/>
    <w:rsid w:val="00DC03FA"/>
    <w:rsid w:val="00DC0813"/>
    <w:rsid w:val="00DC0820"/>
    <w:rsid w:val="00DC2101"/>
    <w:rsid w:val="00DC2200"/>
    <w:rsid w:val="00DC248D"/>
    <w:rsid w:val="00DC51BC"/>
    <w:rsid w:val="00DC6EB3"/>
    <w:rsid w:val="00DD0BF4"/>
    <w:rsid w:val="00DD0C76"/>
    <w:rsid w:val="00DD0D0F"/>
    <w:rsid w:val="00DD15B8"/>
    <w:rsid w:val="00DD1BEC"/>
    <w:rsid w:val="00DD2906"/>
    <w:rsid w:val="00DD782E"/>
    <w:rsid w:val="00DE00A8"/>
    <w:rsid w:val="00DE18B5"/>
    <w:rsid w:val="00DE1DA2"/>
    <w:rsid w:val="00DE39B2"/>
    <w:rsid w:val="00DE3F10"/>
    <w:rsid w:val="00DE48F5"/>
    <w:rsid w:val="00DE5F52"/>
    <w:rsid w:val="00DE65A9"/>
    <w:rsid w:val="00DE7652"/>
    <w:rsid w:val="00DF0A8E"/>
    <w:rsid w:val="00DF1A58"/>
    <w:rsid w:val="00DF1ED1"/>
    <w:rsid w:val="00DF2286"/>
    <w:rsid w:val="00DF2D4B"/>
    <w:rsid w:val="00DF3A98"/>
    <w:rsid w:val="00DF58E7"/>
    <w:rsid w:val="00DF59C1"/>
    <w:rsid w:val="00DF6510"/>
    <w:rsid w:val="00DF6CD1"/>
    <w:rsid w:val="00DF7DD6"/>
    <w:rsid w:val="00E00503"/>
    <w:rsid w:val="00E00A06"/>
    <w:rsid w:val="00E01722"/>
    <w:rsid w:val="00E02A93"/>
    <w:rsid w:val="00E02CCA"/>
    <w:rsid w:val="00E0729A"/>
    <w:rsid w:val="00E075DA"/>
    <w:rsid w:val="00E10AD5"/>
    <w:rsid w:val="00E137A2"/>
    <w:rsid w:val="00E14ADE"/>
    <w:rsid w:val="00E15E5D"/>
    <w:rsid w:val="00E2004A"/>
    <w:rsid w:val="00E20923"/>
    <w:rsid w:val="00E23266"/>
    <w:rsid w:val="00E23F08"/>
    <w:rsid w:val="00E25796"/>
    <w:rsid w:val="00E27144"/>
    <w:rsid w:val="00E2752C"/>
    <w:rsid w:val="00E27C92"/>
    <w:rsid w:val="00E301FC"/>
    <w:rsid w:val="00E3052B"/>
    <w:rsid w:val="00E314E4"/>
    <w:rsid w:val="00E33582"/>
    <w:rsid w:val="00E3489C"/>
    <w:rsid w:val="00E3499A"/>
    <w:rsid w:val="00E414A0"/>
    <w:rsid w:val="00E4280C"/>
    <w:rsid w:val="00E4562C"/>
    <w:rsid w:val="00E46A6F"/>
    <w:rsid w:val="00E50404"/>
    <w:rsid w:val="00E50C2D"/>
    <w:rsid w:val="00E519D4"/>
    <w:rsid w:val="00E52159"/>
    <w:rsid w:val="00E52170"/>
    <w:rsid w:val="00E525C4"/>
    <w:rsid w:val="00E54052"/>
    <w:rsid w:val="00E60827"/>
    <w:rsid w:val="00E6240D"/>
    <w:rsid w:val="00E62741"/>
    <w:rsid w:val="00E62967"/>
    <w:rsid w:val="00E64C0B"/>
    <w:rsid w:val="00E66448"/>
    <w:rsid w:val="00E7048F"/>
    <w:rsid w:val="00E72133"/>
    <w:rsid w:val="00E74074"/>
    <w:rsid w:val="00E7485C"/>
    <w:rsid w:val="00E75419"/>
    <w:rsid w:val="00E758AA"/>
    <w:rsid w:val="00E81AB7"/>
    <w:rsid w:val="00E82C8E"/>
    <w:rsid w:val="00E8342C"/>
    <w:rsid w:val="00E8402E"/>
    <w:rsid w:val="00E845DC"/>
    <w:rsid w:val="00E8585D"/>
    <w:rsid w:val="00E864DA"/>
    <w:rsid w:val="00E86F8D"/>
    <w:rsid w:val="00E90A9C"/>
    <w:rsid w:val="00E90E9A"/>
    <w:rsid w:val="00E91092"/>
    <w:rsid w:val="00E91AE6"/>
    <w:rsid w:val="00E9735B"/>
    <w:rsid w:val="00EA08C7"/>
    <w:rsid w:val="00EA29DD"/>
    <w:rsid w:val="00EA3A9A"/>
    <w:rsid w:val="00EA4C07"/>
    <w:rsid w:val="00EA7C86"/>
    <w:rsid w:val="00EB0FFD"/>
    <w:rsid w:val="00EB290B"/>
    <w:rsid w:val="00EB4761"/>
    <w:rsid w:val="00EB556E"/>
    <w:rsid w:val="00EB6523"/>
    <w:rsid w:val="00EC08DC"/>
    <w:rsid w:val="00EC1169"/>
    <w:rsid w:val="00EC2809"/>
    <w:rsid w:val="00EC2E7C"/>
    <w:rsid w:val="00EC4A3E"/>
    <w:rsid w:val="00EC5739"/>
    <w:rsid w:val="00EC6A47"/>
    <w:rsid w:val="00EC6C61"/>
    <w:rsid w:val="00EC6CEF"/>
    <w:rsid w:val="00EC6D6C"/>
    <w:rsid w:val="00EC741D"/>
    <w:rsid w:val="00ED24B4"/>
    <w:rsid w:val="00ED26DB"/>
    <w:rsid w:val="00ED4729"/>
    <w:rsid w:val="00ED51E0"/>
    <w:rsid w:val="00ED6515"/>
    <w:rsid w:val="00ED6D07"/>
    <w:rsid w:val="00ED6F4C"/>
    <w:rsid w:val="00ED7A55"/>
    <w:rsid w:val="00EE0141"/>
    <w:rsid w:val="00EE0209"/>
    <w:rsid w:val="00EE1599"/>
    <w:rsid w:val="00EE2EEA"/>
    <w:rsid w:val="00EE3061"/>
    <w:rsid w:val="00EE3901"/>
    <w:rsid w:val="00EE65BE"/>
    <w:rsid w:val="00EE6FF0"/>
    <w:rsid w:val="00EF138B"/>
    <w:rsid w:val="00EF16F9"/>
    <w:rsid w:val="00EF25E3"/>
    <w:rsid w:val="00EF2980"/>
    <w:rsid w:val="00EF3580"/>
    <w:rsid w:val="00EF3686"/>
    <w:rsid w:val="00EF4A73"/>
    <w:rsid w:val="00EF780D"/>
    <w:rsid w:val="00F01D12"/>
    <w:rsid w:val="00F029CF"/>
    <w:rsid w:val="00F03FEA"/>
    <w:rsid w:val="00F04A0A"/>
    <w:rsid w:val="00F101CB"/>
    <w:rsid w:val="00F11FDE"/>
    <w:rsid w:val="00F12916"/>
    <w:rsid w:val="00F147E9"/>
    <w:rsid w:val="00F154B4"/>
    <w:rsid w:val="00F15EC6"/>
    <w:rsid w:val="00F1655F"/>
    <w:rsid w:val="00F1673A"/>
    <w:rsid w:val="00F16F47"/>
    <w:rsid w:val="00F21A4D"/>
    <w:rsid w:val="00F21FD9"/>
    <w:rsid w:val="00F23E59"/>
    <w:rsid w:val="00F24DA3"/>
    <w:rsid w:val="00F2582E"/>
    <w:rsid w:val="00F25FE1"/>
    <w:rsid w:val="00F27611"/>
    <w:rsid w:val="00F27B49"/>
    <w:rsid w:val="00F31471"/>
    <w:rsid w:val="00F32C1B"/>
    <w:rsid w:val="00F32DF7"/>
    <w:rsid w:val="00F33975"/>
    <w:rsid w:val="00F35211"/>
    <w:rsid w:val="00F360F5"/>
    <w:rsid w:val="00F378E9"/>
    <w:rsid w:val="00F4183E"/>
    <w:rsid w:val="00F41D15"/>
    <w:rsid w:val="00F42904"/>
    <w:rsid w:val="00F4376F"/>
    <w:rsid w:val="00F43AF9"/>
    <w:rsid w:val="00F4695B"/>
    <w:rsid w:val="00F46A1A"/>
    <w:rsid w:val="00F46D4F"/>
    <w:rsid w:val="00F47347"/>
    <w:rsid w:val="00F541A8"/>
    <w:rsid w:val="00F5531F"/>
    <w:rsid w:val="00F573BF"/>
    <w:rsid w:val="00F6122F"/>
    <w:rsid w:val="00F61578"/>
    <w:rsid w:val="00F626A6"/>
    <w:rsid w:val="00F62A51"/>
    <w:rsid w:val="00F62B7C"/>
    <w:rsid w:val="00F62E0C"/>
    <w:rsid w:val="00F70DD2"/>
    <w:rsid w:val="00F716AF"/>
    <w:rsid w:val="00F71BEA"/>
    <w:rsid w:val="00F72521"/>
    <w:rsid w:val="00F73F7C"/>
    <w:rsid w:val="00F74C1D"/>
    <w:rsid w:val="00F74CAF"/>
    <w:rsid w:val="00F74DAF"/>
    <w:rsid w:val="00F779FC"/>
    <w:rsid w:val="00F80755"/>
    <w:rsid w:val="00F82D68"/>
    <w:rsid w:val="00F82E3F"/>
    <w:rsid w:val="00F8481E"/>
    <w:rsid w:val="00F85E4C"/>
    <w:rsid w:val="00F87809"/>
    <w:rsid w:val="00F87A07"/>
    <w:rsid w:val="00F90949"/>
    <w:rsid w:val="00F91555"/>
    <w:rsid w:val="00F9229F"/>
    <w:rsid w:val="00F92882"/>
    <w:rsid w:val="00F94258"/>
    <w:rsid w:val="00F945CF"/>
    <w:rsid w:val="00F953AF"/>
    <w:rsid w:val="00F9573B"/>
    <w:rsid w:val="00F959B3"/>
    <w:rsid w:val="00F97945"/>
    <w:rsid w:val="00F97BF1"/>
    <w:rsid w:val="00F97D65"/>
    <w:rsid w:val="00FA097C"/>
    <w:rsid w:val="00FA3F33"/>
    <w:rsid w:val="00FA420C"/>
    <w:rsid w:val="00FA758E"/>
    <w:rsid w:val="00FB2696"/>
    <w:rsid w:val="00FB2BD6"/>
    <w:rsid w:val="00FB4B2B"/>
    <w:rsid w:val="00FB72D7"/>
    <w:rsid w:val="00FC045C"/>
    <w:rsid w:val="00FC36B8"/>
    <w:rsid w:val="00FC3B00"/>
    <w:rsid w:val="00FC4962"/>
    <w:rsid w:val="00FC5CBA"/>
    <w:rsid w:val="00FC6352"/>
    <w:rsid w:val="00FD0A22"/>
    <w:rsid w:val="00FD4746"/>
    <w:rsid w:val="00FD5E69"/>
    <w:rsid w:val="00FD6900"/>
    <w:rsid w:val="00FD6C62"/>
    <w:rsid w:val="00FD7257"/>
    <w:rsid w:val="00FD76B6"/>
    <w:rsid w:val="00FD7A00"/>
    <w:rsid w:val="00FE0E22"/>
    <w:rsid w:val="00FE0E2D"/>
    <w:rsid w:val="00FE1551"/>
    <w:rsid w:val="00FE2134"/>
    <w:rsid w:val="00FE4A3F"/>
    <w:rsid w:val="00FE4F31"/>
    <w:rsid w:val="00FE5092"/>
    <w:rsid w:val="00FE569C"/>
    <w:rsid w:val="00FE703B"/>
    <w:rsid w:val="00FF00C5"/>
    <w:rsid w:val="00FF063C"/>
    <w:rsid w:val="00FF1390"/>
    <w:rsid w:val="00FF5124"/>
    <w:rsid w:val="00FF68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46243"/>
  <w15:chartTrackingRefBased/>
  <w15:docId w15:val="{279F70D9-BBE9-4F8E-A4EB-FF90D131B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lang w:eastAsia="pl-PL"/>
    </w:rPr>
  </w:style>
  <w:style w:type="paragraph" w:styleId="Nagwek2">
    <w:name w:val="heading 2"/>
    <w:basedOn w:val="Normalny"/>
    <w:next w:val="Normalny"/>
    <w:qFormat/>
    <w:pPr>
      <w:keepNext/>
      <w:numPr>
        <w:ilvl w:val="1"/>
        <w:numId w:val="1"/>
      </w:numPr>
      <w:tabs>
        <w:tab w:val="left" w:pos="180"/>
      </w:tabs>
      <w:spacing w:after="120" w:line="360" w:lineRule="auto"/>
      <w:jc w:val="both"/>
      <w:outlineLvl w:val="1"/>
    </w:pPr>
    <w:rPr>
      <w:rFonts w:ascii="Arial" w:eastAsia="Times New Roman" w:hAnsi="Arial" w:cs="Arial"/>
      <w:b/>
      <w:bCs/>
      <w:lang w:eastAsia="pl-PL"/>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lang w:eastAsia="pl-PL"/>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lang w:eastAsia="pl-PL"/>
    </w:rPr>
  </w:style>
  <w:style w:type="paragraph" w:styleId="Nagwek6">
    <w:name w:val="heading 6"/>
    <w:basedOn w:val="Normalny"/>
    <w:next w:val="Normalny"/>
    <w:qFormat/>
    <w:pPr>
      <w:numPr>
        <w:ilvl w:val="5"/>
        <w:numId w:val="1"/>
      </w:numPr>
      <w:spacing w:before="240" w:after="60" w:line="240" w:lineRule="auto"/>
      <w:outlineLvl w:val="5"/>
    </w:pPr>
    <w:rPr>
      <w:rFonts w:ascii="Times New Roman" w:eastAsia="Times New Roman" w:hAnsi="Times New Roman"/>
      <w:b/>
      <w:bCs/>
      <w:lang w:eastAsia="pl-PL"/>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lang w:eastAsia="pl-PL"/>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lang w:eastAsia="pl-PL"/>
    </w:rPr>
  </w:style>
  <w:style w:type="paragraph" w:styleId="Nagwek9">
    <w:name w:val="heading 9"/>
    <w:basedOn w:val="Normalny"/>
    <w:next w:val="Normalny"/>
    <w:qFormat/>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rPr>
      <w:rFonts w:ascii="Times New Roman" w:eastAsia="Times New Roman" w:hAnsi="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b/>
      <w:bCs/>
      <w:i/>
      <w:iCs/>
      <w:sz w:val="26"/>
      <w:szCs w:val="26"/>
    </w:rPr>
  </w:style>
  <w:style w:type="character" w:customStyle="1" w:styleId="Nagwek6Znak">
    <w:name w:val="Nagłówek 6 Znak"/>
    <w:rPr>
      <w:rFonts w:ascii="Times New Roman" w:eastAsia="Times New Roman" w:hAnsi="Times New Roman"/>
      <w:b/>
      <w:bCs/>
      <w:sz w:val="22"/>
      <w:szCs w:val="22"/>
    </w:rPr>
  </w:style>
  <w:style w:type="character" w:customStyle="1" w:styleId="Nagwek7Znak">
    <w:name w:val="Nagłówek 7 Znak"/>
    <w:rPr>
      <w:rFonts w:ascii="Times New Roman" w:eastAsia="Times New Roman" w:hAnsi="Times New Roman"/>
      <w:b/>
      <w:bCs/>
      <w:sz w:val="28"/>
      <w:szCs w:val="24"/>
    </w:rPr>
  </w:style>
  <w:style w:type="character" w:customStyle="1" w:styleId="Nagwek8Znak">
    <w:name w:val="Nagłówek 8 Znak"/>
    <w:rPr>
      <w:rFonts w:ascii="Times New Roman" w:eastAsia="Times New Roman" w:hAnsi="Times New Roman"/>
      <w:i/>
      <w:iCs/>
      <w:sz w:val="24"/>
      <w:szCs w:val="24"/>
    </w:rPr>
  </w:style>
  <w:style w:type="character" w:customStyle="1" w:styleId="Nagwek9Znak">
    <w:name w:val="Nagłówek 9 Znak"/>
    <w:rPr>
      <w:rFonts w:ascii="Arial" w:eastAsia="Times New Roman" w:hAnsi="Arial" w:cs="Arial"/>
      <w:sz w:val="22"/>
      <w:szCs w:val="22"/>
    </w:rPr>
  </w:style>
  <w:style w:type="paragraph" w:styleId="Stopka">
    <w:name w:val="footer"/>
    <w:basedOn w:val="Normalny"/>
    <w:uiPriority w:val="99"/>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StopkaZnak">
    <w:name w:val="Stopka Znak"/>
    <w:uiPriority w:val="99"/>
    <w:rPr>
      <w:rFonts w:ascii="Times New Roman" w:eastAsia="Times New Roman" w:hAnsi="Times New Roman"/>
      <w:sz w:val="24"/>
      <w:szCs w:val="24"/>
    </w:rPr>
  </w:style>
  <w:style w:type="character" w:styleId="Numerstrony">
    <w:name w:val="page number"/>
    <w:semiHidden/>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uiPriority w:val="99"/>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uiPriority w:val="99"/>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Pr>
      <w:vertAlign w:val="superscript"/>
    </w:rPr>
  </w:style>
  <w:style w:type="paragraph" w:styleId="Tekstprzypisukocowego">
    <w:name w:val="endnote text"/>
    <w:basedOn w:val="Normalny"/>
    <w:semiHidden/>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semiHidden/>
    <w:rPr>
      <w:rFonts w:ascii="Times New Roman" w:eastAsia="Times New Roman" w:hAnsi="Times New Roman"/>
    </w:rPr>
  </w:style>
  <w:style w:type="paragraph" w:styleId="Tekstkomentarza">
    <w:name w:val="annotation text"/>
    <w:basedOn w:val="Normalny"/>
    <w:semiHidden/>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semiHidden/>
    <w:rPr>
      <w:rFonts w:ascii="Times New Roman" w:eastAsia="Times New Roman" w:hAnsi="Times New Roman"/>
    </w:rPr>
  </w:style>
  <w:style w:type="paragraph" w:styleId="Tematkomentarza">
    <w:name w:val="annotation subject"/>
    <w:basedOn w:val="Tekstkomentarza"/>
    <w:next w:val="Tekstkomentarza"/>
    <w:semiHidden/>
    <w:rPr>
      <w:b/>
      <w:bCs/>
    </w:rPr>
  </w:style>
  <w:style w:type="character" w:customStyle="1" w:styleId="TematkomentarzaZnak">
    <w:name w:val="Temat komentarza Znak"/>
    <w:semiHidden/>
    <w:rPr>
      <w:rFonts w:ascii="Times New Roman" w:eastAsia="Times New Roman" w:hAnsi="Times New Roman"/>
      <w:b/>
      <w:bCs/>
    </w:rPr>
  </w:style>
  <w:style w:type="paragraph" w:styleId="Tekstdymka">
    <w:name w:val="Balloon Text"/>
    <w:basedOn w:val="Normalny"/>
    <w:semiHidden/>
    <w:pPr>
      <w:spacing w:after="0" w:line="240" w:lineRule="auto"/>
    </w:pPr>
    <w:rPr>
      <w:rFonts w:ascii="Tahoma" w:eastAsia="Times New Roman" w:hAnsi="Tahoma" w:cs="Tahoma"/>
      <w:sz w:val="16"/>
      <w:szCs w:val="16"/>
      <w:lang w:eastAsia="pl-PL"/>
    </w:rPr>
  </w:style>
  <w:style w:type="character" w:customStyle="1" w:styleId="TekstdymkaZnak">
    <w:name w:val="Tekst dymka Znak"/>
    <w:semiHidden/>
    <w:rPr>
      <w:rFonts w:ascii="Tahoma" w:eastAsia="Times New Roman" w:hAnsi="Tahoma" w:cs="Tahoma"/>
      <w:sz w:val="16"/>
      <w:szCs w:val="16"/>
    </w:rPr>
  </w:style>
  <w:style w:type="paragraph" w:styleId="Tekstpodstawowy">
    <w:name w:val="Body Text"/>
    <w:basedOn w:val="Normalny"/>
    <w:semiHidden/>
    <w:pPr>
      <w:tabs>
        <w:tab w:val="left" w:pos="900"/>
      </w:tabs>
      <w:spacing w:after="0" w:line="240" w:lineRule="auto"/>
      <w:jc w:val="both"/>
    </w:pPr>
    <w:rPr>
      <w:rFonts w:ascii="Times New Roman" w:eastAsia="Times New Roman" w:hAnsi="Times New Roman"/>
      <w:sz w:val="24"/>
      <w:szCs w:val="24"/>
      <w:lang w:eastAsia="pl-PL"/>
    </w:rPr>
  </w:style>
  <w:style w:type="character" w:customStyle="1" w:styleId="TekstpodstawowyZnak">
    <w:name w:val="Tekst podstawowy Znak"/>
    <w:rPr>
      <w:rFonts w:ascii="Times New Roman" w:eastAsia="Times New Roman" w:hAnsi="Times New Roman"/>
      <w:sz w:val="24"/>
      <w:szCs w:val="24"/>
    </w:rPr>
  </w:style>
  <w:style w:type="paragraph" w:styleId="Tekstpodstawowy2">
    <w:name w:val="Body Text 2"/>
    <w:basedOn w:val="Normalny"/>
    <w:semiHidden/>
    <w:pPr>
      <w:spacing w:after="0" w:line="360" w:lineRule="auto"/>
      <w:jc w:val="both"/>
    </w:pPr>
    <w:rPr>
      <w:rFonts w:ascii="Arial" w:eastAsia="Times New Roman" w:hAnsi="Arial" w:cs="Arial"/>
      <w:szCs w:val="24"/>
      <w:lang w:eastAsia="pl-PL"/>
    </w:rPr>
  </w:style>
  <w:style w:type="character" w:customStyle="1" w:styleId="Tekstpodstawowy2Znak">
    <w:name w:val="Tekst podstawowy 2 Znak"/>
    <w:rPr>
      <w:rFonts w:ascii="Arial" w:eastAsia="Times New Roman" w:hAnsi="Arial" w:cs="Arial"/>
      <w:sz w:val="22"/>
      <w:szCs w:val="24"/>
    </w:rPr>
  </w:style>
  <w:style w:type="paragraph" w:styleId="Tekstpodstawowywcity">
    <w:name w:val="Body Text Indent"/>
    <w:basedOn w:val="Normalny"/>
    <w:semiHidden/>
    <w:pPr>
      <w:tabs>
        <w:tab w:val="left" w:pos="180"/>
        <w:tab w:val="left" w:pos="540"/>
      </w:tabs>
      <w:spacing w:after="120" w:line="360" w:lineRule="auto"/>
      <w:ind w:left="540" w:hanging="180"/>
      <w:jc w:val="both"/>
    </w:pPr>
    <w:rPr>
      <w:rFonts w:ascii="Arial" w:eastAsia="Times New Roman" w:hAnsi="Arial" w:cs="Arial"/>
      <w:lang w:eastAsia="pl-PL"/>
    </w:rPr>
  </w:style>
  <w:style w:type="character" w:customStyle="1" w:styleId="TekstpodstawowywcityZnak">
    <w:name w:val="Tekst podstawowy wcięty Znak"/>
    <w:rPr>
      <w:rFonts w:ascii="Arial" w:eastAsia="Times New Roman" w:hAnsi="Arial" w:cs="Arial"/>
      <w:sz w:val="22"/>
      <w:szCs w:val="22"/>
    </w:rPr>
  </w:style>
  <w:style w:type="paragraph" w:styleId="Tekstpodstawowywcity3">
    <w:name w:val="Body Text Indent 3"/>
    <w:basedOn w:val="Normalny"/>
    <w:semiHidden/>
    <w:pPr>
      <w:spacing w:after="120" w:line="240" w:lineRule="auto"/>
      <w:ind w:left="283"/>
    </w:pPr>
    <w:rPr>
      <w:rFonts w:ascii="Times New Roman" w:eastAsia="Times New Roman" w:hAnsi="Times New Roman"/>
      <w:sz w:val="16"/>
      <w:szCs w:val="16"/>
      <w:lang w:eastAsia="pl-PL"/>
    </w:rPr>
  </w:style>
  <w:style w:type="character" w:customStyle="1" w:styleId="Tekstpodstawowywcity3Znak">
    <w:name w:val="Tekst podstawowy wcięty 3 Znak"/>
    <w:rPr>
      <w:rFonts w:ascii="Times New Roman" w:eastAsia="Times New Roman" w:hAnsi="Times New Roman"/>
      <w:sz w:val="16"/>
      <w:szCs w:val="16"/>
    </w:rPr>
  </w:style>
  <w:style w:type="paragraph" w:styleId="Tekstpodstawowywcity2">
    <w:name w:val="Body Text Indent 2"/>
    <w:basedOn w:val="Normalny"/>
    <w:semiHidden/>
    <w:pPr>
      <w:spacing w:after="120" w:line="480" w:lineRule="auto"/>
      <w:ind w:left="283"/>
    </w:pPr>
    <w:rPr>
      <w:rFonts w:ascii="Times New Roman" w:eastAsia="Times New Roman" w:hAnsi="Times New Roman"/>
      <w:sz w:val="24"/>
      <w:szCs w:val="24"/>
      <w:lang w:eastAsia="pl-PL"/>
    </w:rPr>
  </w:style>
  <w:style w:type="character" w:customStyle="1" w:styleId="Tekstpodstawowywcity2Znak">
    <w:name w:val="Tekst podstawowy wcięty 2 Znak"/>
    <w:rPr>
      <w:rFonts w:ascii="Times New Roman" w:eastAsia="Times New Roman" w:hAnsi="Times New Roman"/>
      <w:sz w:val="24"/>
      <w:szCs w:val="24"/>
    </w:rPr>
  </w:style>
  <w:style w:type="paragraph" w:customStyle="1" w:styleId="BodyText22">
    <w:name w:val="Body Text 22"/>
    <w:basedOn w:val="Normalny"/>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Pr>
      <w:rFonts w:ascii="Verdana" w:hAnsi="Verdana" w:hint="default"/>
      <w:color w:val="333366"/>
      <w:sz w:val="20"/>
      <w:szCs w:val="20"/>
    </w:rPr>
  </w:style>
  <w:style w:type="paragraph" w:styleId="Tekstpodstawowy3">
    <w:name w:val="Body Text 3"/>
    <w:basedOn w:val="Normalny"/>
    <w:semiHidden/>
    <w:pPr>
      <w:tabs>
        <w:tab w:val="left" w:pos="180"/>
      </w:tabs>
      <w:spacing w:after="120" w:line="240" w:lineRule="auto"/>
      <w:jc w:val="both"/>
    </w:pPr>
    <w:rPr>
      <w:rFonts w:ascii="Times New Roman" w:eastAsia="Times New Roman" w:hAnsi="Times New Roman"/>
      <w:b/>
      <w:bCs/>
      <w:sz w:val="28"/>
      <w:szCs w:val="24"/>
      <w:lang w:eastAsia="pl-PL"/>
    </w:rPr>
  </w:style>
  <w:style w:type="character" w:customStyle="1" w:styleId="Tekstpodstawowy3Znak">
    <w:name w:val="Tekst podstawowy 3 Znak"/>
    <w:rPr>
      <w:rFonts w:ascii="Times New Roman" w:eastAsia="Times New Roman" w:hAnsi="Times New Roman"/>
      <w:b/>
      <w:bCs/>
      <w:sz w:val="28"/>
      <w:szCs w:val="24"/>
    </w:rPr>
  </w:style>
  <w:style w:type="paragraph" w:styleId="Zwykytekst">
    <w:name w:val="Plain Text"/>
    <w:basedOn w:val="Normalny"/>
    <w:semiHidden/>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rPr>
      <w:rFonts w:ascii="Courier New" w:eastAsia="Times New Roman" w:hAnsi="Courier New" w:cs="Courier New"/>
    </w:rPr>
  </w:style>
  <w:style w:type="paragraph" w:customStyle="1" w:styleId="font6">
    <w:name w:val="font6"/>
    <w:basedOn w:val="Normalny"/>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qFormat/>
    <w:pPr>
      <w:spacing w:after="0" w:line="240" w:lineRule="auto"/>
      <w:jc w:val="center"/>
    </w:pPr>
    <w:rPr>
      <w:rFonts w:ascii="Times New Roman" w:eastAsia="Times New Roman" w:hAnsi="Times New Roman"/>
      <w:b/>
      <w:sz w:val="28"/>
      <w:szCs w:val="20"/>
      <w:lang w:eastAsia="pl-PL"/>
    </w:rPr>
  </w:style>
  <w:style w:type="character" w:customStyle="1" w:styleId="TytuZnak">
    <w:name w:val="Tytuł Znak"/>
    <w:rPr>
      <w:rFonts w:ascii="Times New Roman" w:eastAsia="Times New Roman" w:hAnsi="Times New Roman"/>
      <w:b/>
      <w:sz w:val="28"/>
    </w:rPr>
  </w:style>
  <w:style w:type="character" w:styleId="UyteHipercze">
    <w:name w:val="FollowedHyperlink"/>
    <w:semiHidden/>
    <w:rPr>
      <w:color w:val="800080"/>
      <w:u w:val="single"/>
    </w:rPr>
  </w:style>
  <w:style w:type="paragraph" w:styleId="Nagwek">
    <w:name w:val="header"/>
    <w:basedOn w:val="Normalny"/>
    <w:uiPriority w:val="99"/>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uiPriority w:val="99"/>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semiHidden/>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qFormat/>
    <w:pPr>
      <w:tabs>
        <w:tab w:val="num" w:pos="1080"/>
      </w:tabs>
      <w:autoSpaceDE w:val="0"/>
      <w:autoSpaceDN w:val="0"/>
      <w:spacing w:after="0" w:line="360" w:lineRule="auto"/>
      <w:ind w:left="1080" w:hanging="720"/>
      <w:jc w:val="center"/>
    </w:pPr>
    <w:rPr>
      <w:rFonts w:ascii="Tahoma" w:eastAsia="Times New Roman" w:hAnsi="Tahoma" w:cs="Tahoma"/>
      <w:b/>
      <w:bCs/>
      <w:lang w:eastAsia="pl-PL"/>
    </w:rPr>
  </w:style>
  <w:style w:type="character" w:customStyle="1" w:styleId="PodtytuZnak">
    <w:name w:val="Podtytuł Znak"/>
    <w:rPr>
      <w:rFonts w:ascii="Tahoma" w:eastAsia="Times New Roman" w:hAnsi="Tahoma" w:cs="Tahoma"/>
      <w:b/>
      <w:bCs/>
      <w:sz w:val="22"/>
      <w:szCs w:val="22"/>
    </w:rPr>
  </w:style>
  <w:style w:type="paragraph" w:customStyle="1" w:styleId="xl33">
    <w:name w:val="xl33"/>
    <w:basedOn w:val="Normalny"/>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semiHidden/>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semiHidden/>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semiHidden/>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semiHidden/>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semiHidden/>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semiHidden/>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semiHidden/>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semiHidden/>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semiHidden/>
    <w:pPr>
      <w:spacing w:after="0" w:line="240" w:lineRule="auto"/>
      <w:ind w:left="1920"/>
    </w:pPr>
    <w:rPr>
      <w:rFonts w:ascii="Times New Roman" w:eastAsia="Times New Roman" w:hAnsi="Times New Roman"/>
      <w:sz w:val="18"/>
      <w:szCs w:val="18"/>
      <w:lang w:eastAsia="pl-PL"/>
    </w:rPr>
  </w:style>
  <w:style w:type="character" w:styleId="Hipercze">
    <w:name w:val="Hyperlink"/>
    <w:semiHidden/>
    <w:rPr>
      <w:color w:val="0000FF"/>
      <w:u w:val="single"/>
    </w:rPr>
  </w:style>
  <w:style w:type="paragraph" w:customStyle="1" w:styleId="Tytuowa1">
    <w:name w:val="Tytułowa 1"/>
    <w:basedOn w:val="Tytu"/>
    <w:pPr>
      <w:spacing w:before="240" w:after="60" w:line="360" w:lineRule="auto"/>
      <w:outlineLvl w:val="0"/>
    </w:pPr>
    <w:rPr>
      <w:rFonts w:ascii="Arial" w:hAnsi="Arial" w:cs="Arial"/>
      <w:bCs/>
      <w:kern w:val="28"/>
      <w:sz w:val="32"/>
      <w:szCs w:val="32"/>
    </w:rPr>
  </w:style>
  <w:style w:type="paragraph" w:styleId="Lista">
    <w:name w:val="List"/>
    <w:basedOn w:val="Normalny"/>
    <w:semiHidden/>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semiHidden/>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semiHidden/>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semiHidden/>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semiHidden/>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semiHidden/>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semiHidden/>
    <w:pPr>
      <w:tabs>
        <w:tab w:val="clear" w:pos="900"/>
      </w:tabs>
      <w:spacing w:after="120"/>
      <w:ind w:firstLine="210"/>
      <w:jc w:val="left"/>
    </w:pPr>
  </w:style>
  <w:style w:type="character" w:customStyle="1" w:styleId="TekstpodstawowyzwciciemZnak">
    <w:name w:val="Tekst podstawowy z wcięciem Znak"/>
    <w:basedOn w:val="TekstpodstawowyZnak"/>
    <w:rPr>
      <w:rFonts w:ascii="Times New Roman" w:eastAsia="Times New Roman" w:hAnsi="Times New Roman"/>
      <w:sz w:val="24"/>
      <w:szCs w:val="24"/>
    </w:rPr>
  </w:style>
  <w:style w:type="paragraph" w:styleId="Tekstpodstawowyzwciciem2">
    <w:name w:val="Body Text First Indent 2"/>
    <w:basedOn w:val="Tekstpodstawowywcity"/>
    <w:semiHidden/>
    <w:pPr>
      <w:tabs>
        <w:tab w:val="clear" w:pos="180"/>
        <w:tab w:val="clear" w:pos="540"/>
      </w:tabs>
      <w:spacing w:line="240" w:lineRule="auto"/>
      <w:ind w:left="283" w:firstLine="210"/>
      <w:jc w:val="left"/>
    </w:pPr>
    <w:rPr>
      <w:rFonts w:ascii="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styleId="Odwoaniedokomentarza">
    <w:name w:val="annotation reference"/>
    <w:semiHidden/>
    <w:rPr>
      <w:sz w:val="16"/>
      <w:szCs w:val="16"/>
    </w:rPr>
  </w:style>
  <w:style w:type="paragraph" w:customStyle="1" w:styleId="xl151">
    <w:name w:val="xl151"/>
    <w:basedOn w:val="Normalny"/>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pPr>
      <w:suppressAutoHyphens/>
      <w:spacing w:after="240" w:line="240" w:lineRule="auto"/>
      <w:ind w:firstLine="1440"/>
    </w:pPr>
    <w:rPr>
      <w:rFonts w:ascii="Times New Roman" w:eastAsia="Times New Roman" w:hAnsi="Times New Roman"/>
      <w:sz w:val="24"/>
      <w:szCs w:val="20"/>
      <w:lang w:val="en-US" w:eastAsia="ar-SA"/>
    </w:rPr>
  </w:style>
  <w:style w:type="character" w:customStyle="1" w:styleId="Znakiprzypiswdolnych">
    <w:name w:val="Znaki przypisów dolnych"/>
    <w:rPr>
      <w:rFonts w:ascii="Times New Roman" w:hAnsi="Times New Roman" w:cs="Times New Roman"/>
      <w:vertAlign w:val="superscript"/>
    </w:rPr>
  </w:style>
  <w:style w:type="paragraph" w:customStyle="1" w:styleId="ust">
    <w:name w:val="ust"/>
    <w:basedOn w:val="Normalny"/>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Pr>
      <w:vertAlign w:val="superscript"/>
    </w:rPr>
  </w:style>
  <w:style w:type="paragraph" w:customStyle="1" w:styleId="tekst">
    <w:name w:val="tekst"/>
    <w:basedOn w:val="Normalny"/>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Pr>
      <w:rFonts w:ascii="Verdana" w:hAnsi="Verdana" w:hint="default"/>
      <w:b/>
      <w:bCs/>
      <w:i w:val="0"/>
      <w:iCs w:val="0"/>
      <w:sz w:val="23"/>
      <w:szCs w:val="23"/>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lang w:eastAsia="pl-PL"/>
    </w:rPr>
  </w:style>
  <w:style w:type="character" w:styleId="Pogrubienie">
    <w:name w:val="Strong"/>
    <w:uiPriority w:val="22"/>
    <w:qFormat/>
    <w:rPr>
      <w:b/>
      <w:bCs/>
    </w:rPr>
  </w:style>
  <w:style w:type="character" w:customStyle="1" w:styleId="Teksttreci2">
    <w:name w:val="Tekst treści (2)_"/>
    <w:rPr>
      <w:b/>
      <w:bCs/>
      <w:sz w:val="22"/>
      <w:szCs w:val="22"/>
      <w:shd w:val="clear" w:color="auto" w:fill="FFFFFF"/>
    </w:rPr>
  </w:style>
  <w:style w:type="paragraph" w:customStyle="1" w:styleId="Teksttreci20">
    <w:name w:val="Tekst treści (2)"/>
    <w:basedOn w:val="Normalny"/>
    <w:pPr>
      <w:widowControl w:val="0"/>
      <w:shd w:val="clear" w:color="auto" w:fill="FFFFFF"/>
      <w:spacing w:after="0" w:line="624" w:lineRule="exact"/>
      <w:jc w:val="center"/>
    </w:pPr>
    <w:rPr>
      <w:b/>
      <w:bCs/>
      <w:lang w:eastAsia="pl-PL"/>
    </w:rPr>
  </w:style>
  <w:style w:type="paragraph" w:styleId="Poprawka">
    <w:name w:val="Revision"/>
    <w:hidden/>
    <w:semiHidden/>
    <w:rPr>
      <w:rFonts w:ascii="Times New Roman" w:eastAsia="Times New Roman" w:hAnsi="Times New Roman"/>
      <w:sz w:val="24"/>
      <w:szCs w:val="24"/>
    </w:rPr>
  </w:style>
  <w:style w:type="paragraph" w:customStyle="1" w:styleId="ZnakZnak">
    <w:name w:val="Znak Znak"/>
    <w:basedOn w:val="Normalny"/>
    <w:pPr>
      <w:spacing w:after="0" w:line="360" w:lineRule="auto"/>
      <w:jc w:val="both"/>
    </w:pPr>
    <w:rPr>
      <w:rFonts w:ascii="Verdana" w:eastAsia="Times New Roman" w:hAnsi="Verdana"/>
      <w:sz w:val="20"/>
      <w:szCs w:val="20"/>
      <w:lang w:eastAsia="pl-PL"/>
    </w:rPr>
  </w:style>
  <w:style w:type="character" w:customStyle="1" w:styleId="Teksttreci">
    <w:name w:val="Tekst treści_"/>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uiPriority w:val="34"/>
    <w:qFormat/>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CMSHeadL7">
    <w:name w:val="CMS Head L7"/>
    <w:basedOn w:val="Normalny"/>
    <w:pPr>
      <w:numPr>
        <w:ilvl w:val="6"/>
        <w:numId w:val="12"/>
      </w:numPr>
      <w:spacing w:after="240" w:line="240" w:lineRule="auto"/>
      <w:outlineLvl w:val="6"/>
    </w:pPr>
    <w:rPr>
      <w:rFonts w:ascii="Times New Roman" w:eastAsia="Times New Roman" w:hAnsi="Times New Roman"/>
      <w:szCs w:val="24"/>
      <w:lang w:val="en-GB"/>
    </w:rPr>
  </w:style>
  <w:style w:type="character" w:customStyle="1" w:styleId="Odwoanieprzypisudolnego2">
    <w:name w:val="Odwołanie przypisu dolnego2"/>
    <w:rPr>
      <w:rFonts w:ascii="Times New Roman" w:hAnsi="Times New Roman" w:cs="Times New Roman"/>
      <w:vertAlign w:val="superscript"/>
    </w:rPr>
  </w:style>
  <w:style w:type="paragraph" w:customStyle="1" w:styleId="Plandokumentu">
    <w:name w:val="Plan dokumentu"/>
    <w:basedOn w:val="Normalny"/>
    <w:semiHidden/>
    <w:unhideWhenUsed/>
    <w:rPr>
      <w:rFonts w:ascii="Tahoma" w:hAnsi="Tahoma" w:cs="Tahoma"/>
      <w:sz w:val="16"/>
      <w:szCs w:val="16"/>
    </w:rPr>
  </w:style>
  <w:style w:type="character" w:customStyle="1" w:styleId="PlandokumentuZnak">
    <w:name w:val="Plan dokumentu Znak"/>
    <w:semiHidden/>
    <w:rPr>
      <w:rFonts w:ascii="Tahoma" w:hAnsi="Tahoma" w:cs="Tahoma"/>
      <w:sz w:val="16"/>
      <w:szCs w:val="16"/>
      <w:lang w:eastAsia="en-US"/>
    </w:rPr>
  </w:style>
  <w:style w:type="paragraph" w:styleId="Bezodstpw">
    <w:name w:val="No Spacing"/>
    <w:qFormat/>
    <w:rPr>
      <w:sz w:val="22"/>
      <w:szCs w:val="22"/>
      <w:lang w:eastAsia="en-US"/>
    </w:rPr>
  </w:style>
  <w:style w:type="character" w:customStyle="1" w:styleId="Odwoanieprzypisudolnego3">
    <w:name w:val="Odwołanie przypisu dolnego3"/>
    <w:rPr>
      <w:vertAlign w:val="superscript"/>
    </w:rPr>
  </w:style>
  <w:style w:type="character" w:styleId="Uwydatnienie">
    <w:name w:val="Emphasis"/>
    <w:qFormat/>
    <w:rPr>
      <w:i/>
      <w:iCs/>
    </w:rPr>
  </w:style>
  <w:style w:type="paragraph" w:customStyle="1" w:styleId="Akapitzlist1">
    <w:name w:val="Akapit z listą1"/>
    <w:basedOn w:val="Normalny"/>
    <w:pPr>
      <w:ind w:left="720"/>
    </w:pPr>
    <w:rPr>
      <w:rFonts w:eastAsia="Times New Roman"/>
      <w:noProof/>
    </w:rPr>
  </w:style>
  <w:style w:type="paragraph" w:customStyle="1" w:styleId="tekstpodstawowy21">
    <w:name w:val="tekstpodstawowy21"/>
    <w:basedOn w:val="Normalny"/>
    <w:rsid w:val="009C3BBA"/>
    <w:pPr>
      <w:spacing w:before="100" w:beforeAutospacing="1" w:after="100" w:afterAutospacing="1" w:line="240" w:lineRule="auto"/>
    </w:pPr>
    <w:rPr>
      <w:rFonts w:ascii="Times New Roman" w:hAnsi="Times New Roman"/>
      <w:sz w:val="24"/>
      <w:szCs w:val="24"/>
      <w:lang w:eastAsia="pl-PL"/>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AF6649"/>
    <w:rPr>
      <w:rFonts w:ascii="Times New Roman" w:eastAsia="Times New Roman" w:hAnsi="Times New Roman"/>
      <w:sz w:val="24"/>
      <w:szCs w:val="24"/>
    </w:rPr>
  </w:style>
  <w:style w:type="character" w:customStyle="1" w:styleId="Nierozpoznanawzmianka1">
    <w:name w:val="Nierozpoznana wzmianka1"/>
    <w:uiPriority w:val="99"/>
    <w:semiHidden/>
    <w:unhideWhenUsed/>
    <w:rsid w:val="006D5B57"/>
    <w:rPr>
      <w:color w:val="605E5C"/>
      <w:shd w:val="clear" w:color="auto" w:fill="E1DFDD"/>
    </w:rPr>
  </w:style>
  <w:style w:type="paragraph" w:customStyle="1" w:styleId="ZnakZnak0">
    <w:name w:val="Znak Znak"/>
    <w:basedOn w:val="Normalny"/>
    <w:rsid w:val="00EE1599"/>
    <w:pPr>
      <w:spacing w:after="0" w:line="360" w:lineRule="auto"/>
      <w:jc w:val="both"/>
    </w:pPr>
    <w:rPr>
      <w:rFonts w:ascii="Verdana" w:eastAsia="Times New Roman" w:hAnsi="Verdana"/>
      <w:sz w:val="20"/>
      <w:szCs w:val="20"/>
      <w:lang w:eastAsia="pl-PL"/>
    </w:rPr>
  </w:style>
  <w:style w:type="character" w:customStyle="1" w:styleId="cf01">
    <w:name w:val="cf01"/>
    <w:rsid w:val="0099716C"/>
    <w:rPr>
      <w:rFonts w:ascii="Segoe UI" w:hAnsi="Segoe UI" w:cs="Segoe UI" w:hint="default"/>
      <w:sz w:val="18"/>
      <w:szCs w:val="18"/>
      <w:shd w:val="clear" w:color="auto" w:fill="FFFFFF"/>
    </w:rPr>
  </w:style>
  <w:style w:type="character" w:customStyle="1" w:styleId="cf11">
    <w:name w:val="cf11"/>
    <w:rsid w:val="0099716C"/>
    <w:rPr>
      <w:rFonts w:ascii="Segoe UI" w:hAnsi="Segoe UI" w:cs="Segoe UI" w:hint="default"/>
      <w:i/>
      <w:iCs/>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14276">
      <w:bodyDiv w:val="1"/>
      <w:marLeft w:val="0"/>
      <w:marRight w:val="0"/>
      <w:marTop w:val="0"/>
      <w:marBottom w:val="0"/>
      <w:divBdr>
        <w:top w:val="none" w:sz="0" w:space="0" w:color="auto"/>
        <w:left w:val="none" w:sz="0" w:space="0" w:color="auto"/>
        <w:bottom w:val="none" w:sz="0" w:space="0" w:color="auto"/>
        <w:right w:val="none" w:sz="0" w:space="0" w:color="auto"/>
      </w:divBdr>
    </w:div>
    <w:div w:id="39013407">
      <w:bodyDiv w:val="1"/>
      <w:marLeft w:val="0"/>
      <w:marRight w:val="0"/>
      <w:marTop w:val="0"/>
      <w:marBottom w:val="0"/>
      <w:divBdr>
        <w:top w:val="none" w:sz="0" w:space="0" w:color="auto"/>
        <w:left w:val="none" w:sz="0" w:space="0" w:color="auto"/>
        <w:bottom w:val="none" w:sz="0" w:space="0" w:color="auto"/>
        <w:right w:val="none" w:sz="0" w:space="0" w:color="auto"/>
      </w:divBdr>
    </w:div>
    <w:div w:id="71856216">
      <w:bodyDiv w:val="1"/>
      <w:marLeft w:val="0"/>
      <w:marRight w:val="0"/>
      <w:marTop w:val="0"/>
      <w:marBottom w:val="0"/>
      <w:divBdr>
        <w:top w:val="none" w:sz="0" w:space="0" w:color="auto"/>
        <w:left w:val="none" w:sz="0" w:space="0" w:color="auto"/>
        <w:bottom w:val="none" w:sz="0" w:space="0" w:color="auto"/>
        <w:right w:val="none" w:sz="0" w:space="0" w:color="auto"/>
      </w:divBdr>
    </w:div>
    <w:div w:id="230772647">
      <w:bodyDiv w:val="1"/>
      <w:marLeft w:val="0"/>
      <w:marRight w:val="0"/>
      <w:marTop w:val="0"/>
      <w:marBottom w:val="0"/>
      <w:divBdr>
        <w:top w:val="none" w:sz="0" w:space="0" w:color="auto"/>
        <w:left w:val="none" w:sz="0" w:space="0" w:color="auto"/>
        <w:bottom w:val="none" w:sz="0" w:space="0" w:color="auto"/>
        <w:right w:val="none" w:sz="0" w:space="0" w:color="auto"/>
      </w:divBdr>
    </w:div>
    <w:div w:id="381755784">
      <w:bodyDiv w:val="1"/>
      <w:marLeft w:val="0"/>
      <w:marRight w:val="0"/>
      <w:marTop w:val="0"/>
      <w:marBottom w:val="0"/>
      <w:divBdr>
        <w:top w:val="none" w:sz="0" w:space="0" w:color="auto"/>
        <w:left w:val="none" w:sz="0" w:space="0" w:color="auto"/>
        <w:bottom w:val="none" w:sz="0" w:space="0" w:color="auto"/>
        <w:right w:val="none" w:sz="0" w:space="0" w:color="auto"/>
      </w:divBdr>
    </w:div>
    <w:div w:id="400566190">
      <w:bodyDiv w:val="1"/>
      <w:marLeft w:val="0"/>
      <w:marRight w:val="0"/>
      <w:marTop w:val="0"/>
      <w:marBottom w:val="0"/>
      <w:divBdr>
        <w:top w:val="none" w:sz="0" w:space="0" w:color="auto"/>
        <w:left w:val="none" w:sz="0" w:space="0" w:color="auto"/>
        <w:bottom w:val="none" w:sz="0" w:space="0" w:color="auto"/>
        <w:right w:val="none" w:sz="0" w:space="0" w:color="auto"/>
      </w:divBdr>
      <w:divsChild>
        <w:div w:id="42952305">
          <w:marLeft w:val="0"/>
          <w:marRight w:val="0"/>
          <w:marTop w:val="0"/>
          <w:marBottom w:val="0"/>
          <w:divBdr>
            <w:top w:val="none" w:sz="0" w:space="0" w:color="auto"/>
            <w:left w:val="none" w:sz="0" w:space="0" w:color="auto"/>
            <w:bottom w:val="none" w:sz="0" w:space="0" w:color="auto"/>
            <w:right w:val="none" w:sz="0" w:space="0" w:color="auto"/>
          </w:divBdr>
        </w:div>
        <w:div w:id="105202417">
          <w:marLeft w:val="0"/>
          <w:marRight w:val="0"/>
          <w:marTop w:val="0"/>
          <w:marBottom w:val="0"/>
          <w:divBdr>
            <w:top w:val="none" w:sz="0" w:space="0" w:color="auto"/>
            <w:left w:val="none" w:sz="0" w:space="0" w:color="auto"/>
            <w:bottom w:val="none" w:sz="0" w:space="0" w:color="auto"/>
            <w:right w:val="none" w:sz="0" w:space="0" w:color="auto"/>
          </w:divBdr>
        </w:div>
        <w:div w:id="162744584">
          <w:marLeft w:val="0"/>
          <w:marRight w:val="0"/>
          <w:marTop w:val="0"/>
          <w:marBottom w:val="0"/>
          <w:divBdr>
            <w:top w:val="none" w:sz="0" w:space="0" w:color="auto"/>
            <w:left w:val="none" w:sz="0" w:space="0" w:color="auto"/>
            <w:bottom w:val="none" w:sz="0" w:space="0" w:color="auto"/>
            <w:right w:val="none" w:sz="0" w:space="0" w:color="auto"/>
          </w:divBdr>
        </w:div>
        <w:div w:id="416168833">
          <w:marLeft w:val="0"/>
          <w:marRight w:val="0"/>
          <w:marTop w:val="0"/>
          <w:marBottom w:val="0"/>
          <w:divBdr>
            <w:top w:val="none" w:sz="0" w:space="0" w:color="auto"/>
            <w:left w:val="none" w:sz="0" w:space="0" w:color="auto"/>
            <w:bottom w:val="none" w:sz="0" w:space="0" w:color="auto"/>
            <w:right w:val="none" w:sz="0" w:space="0" w:color="auto"/>
          </w:divBdr>
        </w:div>
        <w:div w:id="480387067">
          <w:marLeft w:val="0"/>
          <w:marRight w:val="0"/>
          <w:marTop w:val="0"/>
          <w:marBottom w:val="0"/>
          <w:divBdr>
            <w:top w:val="none" w:sz="0" w:space="0" w:color="auto"/>
            <w:left w:val="none" w:sz="0" w:space="0" w:color="auto"/>
            <w:bottom w:val="none" w:sz="0" w:space="0" w:color="auto"/>
            <w:right w:val="none" w:sz="0" w:space="0" w:color="auto"/>
          </w:divBdr>
        </w:div>
        <w:div w:id="532691668">
          <w:marLeft w:val="0"/>
          <w:marRight w:val="0"/>
          <w:marTop w:val="0"/>
          <w:marBottom w:val="0"/>
          <w:divBdr>
            <w:top w:val="none" w:sz="0" w:space="0" w:color="auto"/>
            <w:left w:val="none" w:sz="0" w:space="0" w:color="auto"/>
            <w:bottom w:val="none" w:sz="0" w:space="0" w:color="auto"/>
            <w:right w:val="none" w:sz="0" w:space="0" w:color="auto"/>
          </w:divBdr>
        </w:div>
        <w:div w:id="661006686">
          <w:marLeft w:val="0"/>
          <w:marRight w:val="0"/>
          <w:marTop w:val="0"/>
          <w:marBottom w:val="0"/>
          <w:divBdr>
            <w:top w:val="none" w:sz="0" w:space="0" w:color="auto"/>
            <w:left w:val="none" w:sz="0" w:space="0" w:color="auto"/>
            <w:bottom w:val="none" w:sz="0" w:space="0" w:color="auto"/>
            <w:right w:val="none" w:sz="0" w:space="0" w:color="auto"/>
          </w:divBdr>
        </w:div>
        <w:div w:id="884605162">
          <w:marLeft w:val="0"/>
          <w:marRight w:val="0"/>
          <w:marTop w:val="0"/>
          <w:marBottom w:val="0"/>
          <w:divBdr>
            <w:top w:val="none" w:sz="0" w:space="0" w:color="auto"/>
            <w:left w:val="none" w:sz="0" w:space="0" w:color="auto"/>
            <w:bottom w:val="none" w:sz="0" w:space="0" w:color="auto"/>
            <w:right w:val="none" w:sz="0" w:space="0" w:color="auto"/>
          </w:divBdr>
        </w:div>
        <w:div w:id="1187714830">
          <w:marLeft w:val="0"/>
          <w:marRight w:val="0"/>
          <w:marTop w:val="0"/>
          <w:marBottom w:val="0"/>
          <w:divBdr>
            <w:top w:val="none" w:sz="0" w:space="0" w:color="auto"/>
            <w:left w:val="none" w:sz="0" w:space="0" w:color="auto"/>
            <w:bottom w:val="none" w:sz="0" w:space="0" w:color="auto"/>
            <w:right w:val="none" w:sz="0" w:space="0" w:color="auto"/>
          </w:divBdr>
        </w:div>
        <w:div w:id="1323310435">
          <w:marLeft w:val="0"/>
          <w:marRight w:val="0"/>
          <w:marTop w:val="0"/>
          <w:marBottom w:val="0"/>
          <w:divBdr>
            <w:top w:val="none" w:sz="0" w:space="0" w:color="auto"/>
            <w:left w:val="none" w:sz="0" w:space="0" w:color="auto"/>
            <w:bottom w:val="none" w:sz="0" w:space="0" w:color="auto"/>
            <w:right w:val="none" w:sz="0" w:space="0" w:color="auto"/>
          </w:divBdr>
        </w:div>
        <w:div w:id="1739546561">
          <w:marLeft w:val="0"/>
          <w:marRight w:val="0"/>
          <w:marTop w:val="0"/>
          <w:marBottom w:val="0"/>
          <w:divBdr>
            <w:top w:val="none" w:sz="0" w:space="0" w:color="auto"/>
            <w:left w:val="none" w:sz="0" w:space="0" w:color="auto"/>
            <w:bottom w:val="none" w:sz="0" w:space="0" w:color="auto"/>
            <w:right w:val="none" w:sz="0" w:space="0" w:color="auto"/>
          </w:divBdr>
        </w:div>
        <w:div w:id="1811708903">
          <w:marLeft w:val="0"/>
          <w:marRight w:val="0"/>
          <w:marTop w:val="0"/>
          <w:marBottom w:val="0"/>
          <w:divBdr>
            <w:top w:val="none" w:sz="0" w:space="0" w:color="auto"/>
            <w:left w:val="none" w:sz="0" w:space="0" w:color="auto"/>
            <w:bottom w:val="none" w:sz="0" w:space="0" w:color="auto"/>
            <w:right w:val="none" w:sz="0" w:space="0" w:color="auto"/>
          </w:divBdr>
        </w:div>
        <w:div w:id="1847549869">
          <w:marLeft w:val="0"/>
          <w:marRight w:val="0"/>
          <w:marTop w:val="0"/>
          <w:marBottom w:val="0"/>
          <w:divBdr>
            <w:top w:val="none" w:sz="0" w:space="0" w:color="auto"/>
            <w:left w:val="none" w:sz="0" w:space="0" w:color="auto"/>
            <w:bottom w:val="none" w:sz="0" w:space="0" w:color="auto"/>
            <w:right w:val="none" w:sz="0" w:space="0" w:color="auto"/>
          </w:divBdr>
        </w:div>
        <w:div w:id="1907954454">
          <w:marLeft w:val="0"/>
          <w:marRight w:val="0"/>
          <w:marTop w:val="0"/>
          <w:marBottom w:val="0"/>
          <w:divBdr>
            <w:top w:val="none" w:sz="0" w:space="0" w:color="auto"/>
            <w:left w:val="none" w:sz="0" w:space="0" w:color="auto"/>
            <w:bottom w:val="none" w:sz="0" w:space="0" w:color="auto"/>
            <w:right w:val="none" w:sz="0" w:space="0" w:color="auto"/>
          </w:divBdr>
        </w:div>
        <w:div w:id="1987081088">
          <w:marLeft w:val="0"/>
          <w:marRight w:val="0"/>
          <w:marTop w:val="0"/>
          <w:marBottom w:val="0"/>
          <w:divBdr>
            <w:top w:val="none" w:sz="0" w:space="0" w:color="auto"/>
            <w:left w:val="none" w:sz="0" w:space="0" w:color="auto"/>
            <w:bottom w:val="none" w:sz="0" w:space="0" w:color="auto"/>
            <w:right w:val="none" w:sz="0" w:space="0" w:color="auto"/>
          </w:divBdr>
        </w:div>
      </w:divsChild>
    </w:div>
    <w:div w:id="477066852">
      <w:bodyDiv w:val="1"/>
      <w:marLeft w:val="0"/>
      <w:marRight w:val="0"/>
      <w:marTop w:val="0"/>
      <w:marBottom w:val="0"/>
      <w:divBdr>
        <w:top w:val="none" w:sz="0" w:space="0" w:color="auto"/>
        <w:left w:val="none" w:sz="0" w:space="0" w:color="auto"/>
        <w:bottom w:val="none" w:sz="0" w:space="0" w:color="auto"/>
        <w:right w:val="none" w:sz="0" w:space="0" w:color="auto"/>
      </w:divBdr>
    </w:div>
    <w:div w:id="566957045">
      <w:bodyDiv w:val="1"/>
      <w:marLeft w:val="0"/>
      <w:marRight w:val="0"/>
      <w:marTop w:val="0"/>
      <w:marBottom w:val="0"/>
      <w:divBdr>
        <w:top w:val="none" w:sz="0" w:space="0" w:color="auto"/>
        <w:left w:val="none" w:sz="0" w:space="0" w:color="auto"/>
        <w:bottom w:val="none" w:sz="0" w:space="0" w:color="auto"/>
        <w:right w:val="none" w:sz="0" w:space="0" w:color="auto"/>
      </w:divBdr>
    </w:div>
    <w:div w:id="586112964">
      <w:bodyDiv w:val="1"/>
      <w:marLeft w:val="0"/>
      <w:marRight w:val="0"/>
      <w:marTop w:val="0"/>
      <w:marBottom w:val="0"/>
      <w:divBdr>
        <w:top w:val="none" w:sz="0" w:space="0" w:color="auto"/>
        <w:left w:val="none" w:sz="0" w:space="0" w:color="auto"/>
        <w:bottom w:val="none" w:sz="0" w:space="0" w:color="auto"/>
        <w:right w:val="none" w:sz="0" w:space="0" w:color="auto"/>
      </w:divBdr>
    </w:div>
    <w:div w:id="638345589">
      <w:bodyDiv w:val="1"/>
      <w:marLeft w:val="0"/>
      <w:marRight w:val="0"/>
      <w:marTop w:val="0"/>
      <w:marBottom w:val="0"/>
      <w:divBdr>
        <w:top w:val="none" w:sz="0" w:space="0" w:color="auto"/>
        <w:left w:val="none" w:sz="0" w:space="0" w:color="auto"/>
        <w:bottom w:val="none" w:sz="0" w:space="0" w:color="auto"/>
        <w:right w:val="none" w:sz="0" w:space="0" w:color="auto"/>
      </w:divBdr>
      <w:divsChild>
        <w:div w:id="80613160">
          <w:marLeft w:val="0"/>
          <w:marRight w:val="0"/>
          <w:marTop w:val="0"/>
          <w:marBottom w:val="0"/>
          <w:divBdr>
            <w:top w:val="none" w:sz="0" w:space="0" w:color="auto"/>
            <w:left w:val="none" w:sz="0" w:space="0" w:color="auto"/>
            <w:bottom w:val="none" w:sz="0" w:space="0" w:color="auto"/>
            <w:right w:val="none" w:sz="0" w:space="0" w:color="auto"/>
          </w:divBdr>
        </w:div>
        <w:div w:id="338583733">
          <w:marLeft w:val="0"/>
          <w:marRight w:val="0"/>
          <w:marTop w:val="0"/>
          <w:marBottom w:val="0"/>
          <w:divBdr>
            <w:top w:val="none" w:sz="0" w:space="0" w:color="auto"/>
            <w:left w:val="none" w:sz="0" w:space="0" w:color="auto"/>
            <w:bottom w:val="none" w:sz="0" w:space="0" w:color="auto"/>
            <w:right w:val="none" w:sz="0" w:space="0" w:color="auto"/>
          </w:divBdr>
        </w:div>
        <w:div w:id="500779267">
          <w:marLeft w:val="0"/>
          <w:marRight w:val="0"/>
          <w:marTop w:val="0"/>
          <w:marBottom w:val="0"/>
          <w:divBdr>
            <w:top w:val="none" w:sz="0" w:space="0" w:color="auto"/>
            <w:left w:val="none" w:sz="0" w:space="0" w:color="auto"/>
            <w:bottom w:val="none" w:sz="0" w:space="0" w:color="auto"/>
            <w:right w:val="none" w:sz="0" w:space="0" w:color="auto"/>
          </w:divBdr>
        </w:div>
        <w:div w:id="656151158">
          <w:marLeft w:val="0"/>
          <w:marRight w:val="0"/>
          <w:marTop w:val="0"/>
          <w:marBottom w:val="0"/>
          <w:divBdr>
            <w:top w:val="none" w:sz="0" w:space="0" w:color="auto"/>
            <w:left w:val="none" w:sz="0" w:space="0" w:color="auto"/>
            <w:bottom w:val="none" w:sz="0" w:space="0" w:color="auto"/>
            <w:right w:val="none" w:sz="0" w:space="0" w:color="auto"/>
          </w:divBdr>
        </w:div>
        <w:div w:id="901135098">
          <w:marLeft w:val="0"/>
          <w:marRight w:val="0"/>
          <w:marTop w:val="0"/>
          <w:marBottom w:val="0"/>
          <w:divBdr>
            <w:top w:val="none" w:sz="0" w:space="0" w:color="auto"/>
            <w:left w:val="none" w:sz="0" w:space="0" w:color="auto"/>
            <w:bottom w:val="none" w:sz="0" w:space="0" w:color="auto"/>
            <w:right w:val="none" w:sz="0" w:space="0" w:color="auto"/>
          </w:divBdr>
        </w:div>
        <w:div w:id="1036006395">
          <w:marLeft w:val="0"/>
          <w:marRight w:val="0"/>
          <w:marTop w:val="0"/>
          <w:marBottom w:val="0"/>
          <w:divBdr>
            <w:top w:val="none" w:sz="0" w:space="0" w:color="auto"/>
            <w:left w:val="none" w:sz="0" w:space="0" w:color="auto"/>
            <w:bottom w:val="none" w:sz="0" w:space="0" w:color="auto"/>
            <w:right w:val="none" w:sz="0" w:space="0" w:color="auto"/>
          </w:divBdr>
        </w:div>
        <w:div w:id="1294797201">
          <w:marLeft w:val="0"/>
          <w:marRight w:val="0"/>
          <w:marTop w:val="0"/>
          <w:marBottom w:val="0"/>
          <w:divBdr>
            <w:top w:val="none" w:sz="0" w:space="0" w:color="auto"/>
            <w:left w:val="none" w:sz="0" w:space="0" w:color="auto"/>
            <w:bottom w:val="none" w:sz="0" w:space="0" w:color="auto"/>
            <w:right w:val="none" w:sz="0" w:space="0" w:color="auto"/>
          </w:divBdr>
        </w:div>
        <w:div w:id="2053994365">
          <w:marLeft w:val="0"/>
          <w:marRight w:val="0"/>
          <w:marTop w:val="0"/>
          <w:marBottom w:val="0"/>
          <w:divBdr>
            <w:top w:val="none" w:sz="0" w:space="0" w:color="auto"/>
            <w:left w:val="none" w:sz="0" w:space="0" w:color="auto"/>
            <w:bottom w:val="none" w:sz="0" w:space="0" w:color="auto"/>
            <w:right w:val="none" w:sz="0" w:space="0" w:color="auto"/>
          </w:divBdr>
        </w:div>
      </w:divsChild>
    </w:div>
    <w:div w:id="701513661">
      <w:bodyDiv w:val="1"/>
      <w:marLeft w:val="0"/>
      <w:marRight w:val="0"/>
      <w:marTop w:val="0"/>
      <w:marBottom w:val="0"/>
      <w:divBdr>
        <w:top w:val="none" w:sz="0" w:space="0" w:color="auto"/>
        <w:left w:val="none" w:sz="0" w:space="0" w:color="auto"/>
        <w:bottom w:val="none" w:sz="0" w:space="0" w:color="auto"/>
        <w:right w:val="none" w:sz="0" w:space="0" w:color="auto"/>
      </w:divBdr>
    </w:div>
    <w:div w:id="782387824">
      <w:bodyDiv w:val="1"/>
      <w:marLeft w:val="0"/>
      <w:marRight w:val="0"/>
      <w:marTop w:val="0"/>
      <w:marBottom w:val="0"/>
      <w:divBdr>
        <w:top w:val="none" w:sz="0" w:space="0" w:color="auto"/>
        <w:left w:val="none" w:sz="0" w:space="0" w:color="auto"/>
        <w:bottom w:val="none" w:sz="0" w:space="0" w:color="auto"/>
        <w:right w:val="none" w:sz="0" w:space="0" w:color="auto"/>
      </w:divBdr>
    </w:div>
    <w:div w:id="783236100">
      <w:bodyDiv w:val="1"/>
      <w:marLeft w:val="0"/>
      <w:marRight w:val="0"/>
      <w:marTop w:val="0"/>
      <w:marBottom w:val="0"/>
      <w:divBdr>
        <w:top w:val="none" w:sz="0" w:space="0" w:color="auto"/>
        <w:left w:val="none" w:sz="0" w:space="0" w:color="auto"/>
        <w:bottom w:val="none" w:sz="0" w:space="0" w:color="auto"/>
        <w:right w:val="none" w:sz="0" w:space="0" w:color="auto"/>
      </w:divBdr>
    </w:div>
    <w:div w:id="797138966">
      <w:bodyDiv w:val="1"/>
      <w:marLeft w:val="0"/>
      <w:marRight w:val="0"/>
      <w:marTop w:val="0"/>
      <w:marBottom w:val="0"/>
      <w:divBdr>
        <w:top w:val="none" w:sz="0" w:space="0" w:color="auto"/>
        <w:left w:val="none" w:sz="0" w:space="0" w:color="auto"/>
        <w:bottom w:val="none" w:sz="0" w:space="0" w:color="auto"/>
        <w:right w:val="none" w:sz="0" w:space="0" w:color="auto"/>
      </w:divBdr>
    </w:div>
    <w:div w:id="899052399">
      <w:bodyDiv w:val="1"/>
      <w:marLeft w:val="0"/>
      <w:marRight w:val="0"/>
      <w:marTop w:val="0"/>
      <w:marBottom w:val="0"/>
      <w:divBdr>
        <w:top w:val="none" w:sz="0" w:space="0" w:color="auto"/>
        <w:left w:val="none" w:sz="0" w:space="0" w:color="auto"/>
        <w:bottom w:val="none" w:sz="0" w:space="0" w:color="auto"/>
        <w:right w:val="none" w:sz="0" w:space="0" w:color="auto"/>
      </w:divBdr>
    </w:div>
    <w:div w:id="917327525">
      <w:bodyDiv w:val="1"/>
      <w:marLeft w:val="0"/>
      <w:marRight w:val="0"/>
      <w:marTop w:val="0"/>
      <w:marBottom w:val="0"/>
      <w:divBdr>
        <w:top w:val="none" w:sz="0" w:space="0" w:color="auto"/>
        <w:left w:val="none" w:sz="0" w:space="0" w:color="auto"/>
        <w:bottom w:val="none" w:sz="0" w:space="0" w:color="auto"/>
        <w:right w:val="none" w:sz="0" w:space="0" w:color="auto"/>
      </w:divBdr>
    </w:div>
    <w:div w:id="1136411361">
      <w:bodyDiv w:val="1"/>
      <w:marLeft w:val="0"/>
      <w:marRight w:val="0"/>
      <w:marTop w:val="0"/>
      <w:marBottom w:val="0"/>
      <w:divBdr>
        <w:top w:val="none" w:sz="0" w:space="0" w:color="auto"/>
        <w:left w:val="none" w:sz="0" w:space="0" w:color="auto"/>
        <w:bottom w:val="none" w:sz="0" w:space="0" w:color="auto"/>
        <w:right w:val="none" w:sz="0" w:space="0" w:color="auto"/>
      </w:divBdr>
    </w:div>
    <w:div w:id="1201941223">
      <w:bodyDiv w:val="1"/>
      <w:marLeft w:val="0"/>
      <w:marRight w:val="0"/>
      <w:marTop w:val="0"/>
      <w:marBottom w:val="0"/>
      <w:divBdr>
        <w:top w:val="none" w:sz="0" w:space="0" w:color="auto"/>
        <w:left w:val="none" w:sz="0" w:space="0" w:color="auto"/>
        <w:bottom w:val="none" w:sz="0" w:space="0" w:color="auto"/>
        <w:right w:val="none" w:sz="0" w:space="0" w:color="auto"/>
      </w:divBdr>
    </w:div>
    <w:div w:id="1225987392">
      <w:bodyDiv w:val="1"/>
      <w:marLeft w:val="0"/>
      <w:marRight w:val="0"/>
      <w:marTop w:val="0"/>
      <w:marBottom w:val="0"/>
      <w:divBdr>
        <w:top w:val="none" w:sz="0" w:space="0" w:color="auto"/>
        <w:left w:val="none" w:sz="0" w:space="0" w:color="auto"/>
        <w:bottom w:val="none" w:sz="0" w:space="0" w:color="auto"/>
        <w:right w:val="none" w:sz="0" w:space="0" w:color="auto"/>
      </w:divBdr>
    </w:div>
    <w:div w:id="1324970300">
      <w:bodyDiv w:val="1"/>
      <w:marLeft w:val="0"/>
      <w:marRight w:val="0"/>
      <w:marTop w:val="0"/>
      <w:marBottom w:val="0"/>
      <w:divBdr>
        <w:top w:val="none" w:sz="0" w:space="0" w:color="auto"/>
        <w:left w:val="none" w:sz="0" w:space="0" w:color="auto"/>
        <w:bottom w:val="none" w:sz="0" w:space="0" w:color="auto"/>
        <w:right w:val="none" w:sz="0" w:space="0" w:color="auto"/>
      </w:divBdr>
    </w:div>
    <w:div w:id="1372263892">
      <w:bodyDiv w:val="1"/>
      <w:marLeft w:val="0"/>
      <w:marRight w:val="0"/>
      <w:marTop w:val="0"/>
      <w:marBottom w:val="0"/>
      <w:divBdr>
        <w:top w:val="none" w:sz="0" w:space="0" w:color="auto"/>
        <w:left w:val="none" w:sz="0" w:space="0" w:color="auto"/>
        <w:bottom w:val="none" w:sz="0" w:space="0" w:color="auto"/>
        <w:right w:val="none" w:sz="0" w:space="0" w:color="auto"/>
      </w:divBdr>
    </w:div>
    <w:div w:id="1397119344">
      <w:bodyDiv w:val="1"/>
      <w:marLeft w:val="0"/>
      <w:marRight w:val="0"/>
      <w:marTop w:val="0"/>
      <w:marBottom w:val="0"/>
      <w:divBdr>
        <w:top w:val="none" w:sz="0" w:space="0" w:color="auto"/>
        <w:left w:val="none" w:sz="0" w:space="0" w:color="auto"/>
        <w:bottom w:val="none" w:sz="0" w:space="0" w:color="auto"/>
        <w:right w:val="none" w:sz="0" w:space="0" w:color="auto"/>
      </w:divBdr>
    </w:div>
    <w:div w:id="1419399991">
      <w:bodyDiv w:val="1"/>
      <w:marLeft w:val="0"/>
      <w:marRight w:val="0"/>
      <w:marTop w:val="0"/>
      <w:marBottom w:val="0"/>
      <w:divBdr>
        <w:top w:val="none" w:sz="0" w:space="0" w:color="auto"/>
        <w:left w:val="none" w:sz="0" w:space="0" w:color="auto"/>
        <w:bottom w:val="none" w:sz="0" w:space="0" w:color="auto"/>
        <w:right w:val="none" w:sz="0" w:space="0" w:color="auto"/>
      </w:divBdr>
    </w:div>
    <w:div w:id="1789548612">
      <w:bodyDiv w:val="1"/>
      <w:marLeft w:val="0"/>
      <w:marRight w:val="0"/>
      <w:marTop w:val="0"/>
      <w:marBottom w:val="0"/>
      <w:divBdr>
        <w:top w:val="none" w:sz="0" w:space="0" w:color="auto"/>
        <w:left w:val="none" w:sz="0" w:space="0" w:color="auto"/>
        <w:bottom w:val="none" w:sz="0" w:space="0" w:color="auto"/>
        <w:right w:val="none" w:sz="0" w:space="0" w:color="auto"/>
      </w:divBdr>
    </w:div>
    <w:div w:id="1981493213">
      <w:bodyDiv w:val="1"/>
      <w:marLeft w:val="0"/>
      <w:marRight w:val="0"/>
      <w:marTop w:val="0"/>
      <w:marBottom w:val="0"/>
      <w:divBdr>
        <w:top w:val="none" w:sz="0" w:space="0" w:color="auto"/>
        <w:left w:val="none" w:sz="0" w:space="0" w:color="auto"/>
        <w:bottom w:val="none" w:sz="0" w:space="0" w:color="auto"/>
        <w:right w:val="none" w:sz="0" w:space="0" w:color="auto"/>
      </w:divBdr>
    </w:div>
    <w:div w:id="213274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biuro@ocrg.opolskie.pl" TargetMode="External"/><Relationship Id="rId4" Type="http://schemas.openxmlformats.org/officeDocument/2006/relationships/settings" Target="settings.xml"/><Relationship Id="rId9" Type="http://schemas.openxmlformats.org/officeDocument/2006/relationships/hyperlink" Target="mailto:europejskie@opolskie.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08CB7B-1045-4832-8CFF-5B4B01A00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84</Pages>
  <Words>21901</Words>
  <Characters>131409</Characters>
  <Application>Microsoft Office Word</Application>
  <DocSecurity>0</DocSecurity>
  <Lines>1095</Lines>
  <Paragraphs>306</Paragraphs>
  <ScaleCrop>false</ScaleCrop>
  <HeadingPairs>
    <vt:vector size="2" baseType="variant">
      <vt:variant>
        <vt:lpstr>Tytuł</vt:lpstr>
      </vt:variant>
      <vt:variant>
        <vt:i4>1</vt:i4>
      </vt:variant>
    </vt:vector>
  </HeadingPairs>
  <TitlesOfParts>
    <vt:vector size="1" baseType="lpstr">
      <vt:lpstr> </vt:lpstr>
    </vt:vector>
  </TitlesOfParts>
  <Company>MRR</Company>
  <LinksUpToDate>false</LinksUpToDate>
  <CharactersWithSpaces>153004</CharactersWithSpaces>
  <SharedDoc>false</SharedDoc>
  <HLinks>
    <vt:vector size="18" baseType="variant">
      <vt:variant>
        <vt:i4>3735565</vt:i4>
      </vt:variant>
      <vt:variant>
        <vt:i4>6</vt:i4>
      </vt:variant>
      <vt:variant>
        <vt:i4>0</vt:i4>
      </vt:variant>
      <vt:variant>
        <vt:i4>5</vt:i4>
      </vt:variant>
      <vt:variant>
        <vt:lpwstr>mailto:europejskie@opolskie.pl</vt:lpwstr>
      </vt:variant>
      <vt:variant>
        <vt:lpwstr/>
      </vt:variant>
      <vt:variant>
        <vt:i4>3735565</vt:i4>
      </vt:variant>
      <vt:variant>
        <vt:i4>3</vt:i4>
      </vt:variant>
      <vt:variant>
        <vt:i4>0</vt:i4>
      </vt:variant>
      <vt:variant>
        <vt:i4>5</vt:i4>
      </vt:variant>
      <vt:variant>
        <vt:lpwstr>mailto:europejskie@opolskie.pl</vt:lpwstr>
      </vt:variant>
      <vt:variant>
        <vt:lpwstr/>
      </vt:variant>
      <vt:variant>
        <vt:i4>262153</vt:i4>
      </vt:variant>
      <vt:variant>
        <vt:i4>0</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Igor Kamienski</dc:creator>
  <cp:keywords/>
  <cp:lastModifiedBy>Małgorzata Gorska-Kokoszka</cp:lastModifiedBy>
  <cp:revision>2</cp:revision>
  <cp:lastPrinted>2025-03-12T07:39:00Z</cp:lastPrinted>
  <dcterms:created xsi:type="dcterms:W3CDTF">2025-03-12T07:41:00Z</dcterms:created>
  <dcterms:modified xsi:type="dcterms:W3CDTF">2025-03-12T07:41:00Z</dcterms:modified>
</cp:coreProperties>
</file>